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065" w:type="dxa"/>
        <w:jc w:val="center"/>
        <w:tblLook w:val="01E0" w:firstRow="1" w:lastRow="1" w:firstColumn="1" w:lastColumn="1" w:noHBand="0" w:noVBand="0"/>
      </w:tblPr>
      <w:tblGrid>
        <w:gridCol w:w="3458"/>
        <w:gridCol w:w="3457"/>
        <w:gridCol w:w="3150"/>
      </w:tblGrid>
      <w:tr w:rsidR="00196F10" w:rsidRPr="00064FDF" w14:paraId="0BE3208C" w14:textId="77777777" w:rsidTr="00CF15D0">
        <w:trPr>
          <w:jc w:val="center"/>
        </w:trPr>
        <w:tc>
          <w:tcPr>
            <w:tcW w:w="3458" w:type="dxa"/>
            <w:vAlign w:val="bottom"/>
          </w:tcPr>
          <w:p w14:paraId="4F0F05ED" w14:textId="77777777" w:rsidR="00196F10" w:rsidRPr="00064FDF" w:rsidRDefault="00196F10" w:rsidP="0066025E">
            <w:pPr>
              <w:pStyle w:val="Testonormal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7" w:type="dxa"/>
          </w:tcPr>
          <w:p w14:paraId="0E6346C4" w14:textId="77777777" w:rsidR="00196F10" w:rsidRPr="00064FDF" w:rsidRDefault="00CF15D0" w:rsidP="0066025E">
            <w:pPr>
              <w:pStyle w:val="Testonormale"/>
              <w:tabs>
                <w:tab w:val="left" w:pos="2984"/>
              </w:tabs>
              <w:ind w:left="-1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FDF">
              <w:rPr>
                <w:rFonts w:ascii="Times New Roman" w:hAnsi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4DE450E4" wp14:editId="4B0023BA">
                  <wp:extent cx="2114550" cy="1296248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8040" cy="1304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0" w:type="dxa"/>
            <w:vAlign w:val="bottom"/>
          </w:tcPr>
          <w:p w14:paraId="119E95BD" w14:textId="77777777" w:rsidR="00196F10" w:rsidRPr="00064FDF" w:rsidRDefault="00196F10" w:rsidP="0066025E">
            <w:pPr>
              <w:pStyle w:val="Testonormal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6F10" w:rsidRPr="00064FDF" w14:paraId="4EDB3D12" w14:textId="77777777" w:rsidTr="00CF15D0">
        <w:trPr>
          <w:jc w:val="center"/>
        </w:trPr>
        <w:tc>
          <w:tcPr>
            <w:tcW w:w="10065" w:type="dxa"/>
            <w:gridSpan w:val="3"/>
          </w:tcPr>
          <w:p w14:paraId="236446C5" w14:textId="77777777" w:rsidR="00196F10" w:rsidRPr="00064FDF" w:rsidRDefault="00196F10" w:rsidP="00CF15D0">
            <w:pPr>
              <w:shd w:val="clear" w:color="auto" w:fill="FFFFFF"/>
              <w:spacing w:before="216" w:after="182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14:paraId="58FBB7FA" w14:textId="77777777" w:rsidR="00CF15D0" w:rsidRPr="00064FDF" w:rsidRDefault="00CF15D0" w:rsidP="00CF15D0">
            <w:pPr>
              <w:spacing w:after="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FDF">
              <w:rPr>
                <w:rFonts w:ascii="Times New Roman" w:hAnsi="Times New Roman"/>
                <w:b/>
                <w:sz w:val="24"/>
                <w:szCs w:val="24"/>
              </w:rPr>
              <w:t>Istituto Professionale dei Servizi per</w:t>
            </w:r>
          </w:p>
          <w:p w14:paraId="4BCDC571" w14:textId="77777777" w:rsidR="00CF15D0" w:rsidRPr="00064FDF" w:rsidRDefault="00CF15D0" w:rsidP="00CF15D0">
            <w:pPr>
              <w:spacing w:after="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FDF">
              <w:rPr>
                <w:rFonts w:ascii="Times New Roman" w:hAnsi="Times New Roman"/>
                <w:b/>
                <w:sz w:val="24"/>
                <w:szCs w:val="24"/>
              </w:rPr>
              <w:t>l’Enogastronomia e l’Ospitalità Alberghiera</w:t>
            </w:r>
            <w:r w:rsidRPr="00064FDF">
              <w:rPr>
                <w:rFonts w:ascii="Times New Roman" w:hAnsi="Times New Roman"/>
                <w:sz w:val="24"/>
                <w:szCs w:val="24"/>
              </w:rPr>
              <w:t xml:space="preserve"> “</w:t>
            </w:r>
            <w:r w:rsidRPr="00064FDF">
              <w:rPr>
                <w:rFonts w:ascii="Times New Roman" w:hAnsi="Times New Roman"/>
                <w:b/>
                <w:sz w:val="24"/>
                <w:szCs w:val="24"/>
              </w:rPr>
              <w:t>R. Drengot”</w:t>
            </w:r>
          </w:p>
          <w:p w14:paraId="301C4ECD" w14:textId="77777777" w:rsidR="00CF15D0" w:rsidRPr="00064FDF" w:rsidRDefault="00CF15D0" w:rsidP="00CF15D0">
            <w:pPr>
              <w:spacing w:after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FDF">
              <w:rPr>
                <w:rFonts w:ascii="Times New Roman" w:hAnsi="Times New Roman"/>
                <w:sz w:val="24"/>
                <w:szCs w:val="24"/>
              </w:rPr>
              <w:t>Via Nobel,1 - 81031 Aversa</w:t>
            </w:r>
          </w:p>
          <w:p w14:paraId="4907E4A4" w14:textId="77777777" w:rsidR="00CF15D0" w:rsidRPr="00064FDF" w:rsidRDefault="00CF15D0" w:rsidP="0066025E">
            <w:pPr>
              <w:shd w:val="clear" w:color="auto" w:fill="FFFFFF"/>
              <w:tabs>
                <w:tab w:val="left" w:leader="underscore" w:pos="3053"/>
                <w:tab w:val="left" w:leader="underscore" w:pos="4111"/>
              </w:tabs>
              <w:spacing w:before="216" w:after="182"/>
              <w:ind w:left="504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14:paraId="4BC2BF0B" w14:textId="77777777" w:rsidR="00F92DA1" w:rsidRPr="00064FDF" w:rsidRDefault="00D9186F" w:rsidP="00234ED4">
      <w:pPr>
        <w:jc w:val="center"/>
        <w:rPr>
          <w:rFonts w:ascii="Times New Roman" w:hAnsi="Times New Roman"/>
          <w:b/>
          <w:spacing w:val="80"/>
          <w:sz w:val="24"/>
          <w:szCs w:val="24"/>
        </w:rPr>
      </w:pPr>
      <w:r w:rsidRPr="00064FDF">
        <w:rPr>
          <w:rFonts w:ascii="Times New Roman" w:hAnsi="Times New Roman"/>
          <w:b/>
          <w:spacing w:val="80"/>
          <w:sz w:val="24"/>
          <w:szCs w:val="24"/>
        </w:rPr>
        <w:t>E</w:t>
      </w:r>
      <w:r w:rsidR="00F92DA1" w:rsidRPr="00064FDF">
        <w:rPr>
          <w:rFonts w:ascii="Times New Roman" w:hAnsi="Times New Roman"/>
          <w:b/>
          <w:spacing w:val="80"/>
          <w:sz w:val="24"/>
          <w:szCs w:val="24"/>
        </w:rPr>
        <w:t>SAME DI STATO</w:t>
      </w:r>
    </w:p>
    <w:p w14:paraId="0927EB3B" w14:textId="77777777" w:rsidR="006C6CB5" w:rsidRPr="00064FDF" w:rsidRDefault="00F92DA1" w:rsidP="00F30305">
      <w:pPr>
        <w:jc w:val="center"/>
        <w:rPr>
          <w:rFonts w:ascii="Times New Roman" w:hAnsi="Times New Roman"/>
          <w:b/>
          <w:spacing w:val="40"/>
          <w:sz w:val="24"/>
          <w:szCs w:val="24"/>
        </w:rPr>
      </w:pPr>
      <w:r w:rsidRPr="00064FDF">
        <w:rPr>
          <w:rFonts w:ascii="Times New Roman" w:hAnsi="Times New Roman"/>
          <w:b/>
          <w:spacing w:val="40"/>
          <w:sz w:val="24"/>
          <w:szCs w:val="24"/>
        </w:rPr>
        <w:t xml:space="preserve">ANNO SCOLASTICO </w:t>
      </w:r>
      <w:r w:rsidR="000F6A03" w:rsidRPr="00064FDF">
        <w:rPr>
          <w:rFonts w:ascii="Times New Roman" w:hAnsi="Times New Roman"/>
          <w:b/>
          <w:spacing w:val="40"/>
          <w:sz w:val="24"/>
          <w:szCs w:val="24"/>
        </w:rPr>
        <w:t>202</w:t>
      </w:r>
      <w:r w:rsidR="000D033A" w:rsidRPr="00064FDF">
        <w:rPr>
          <w:rFonts w:ascii="Times New Roman" w:hAnsi="Times New Roman"/>
          <w:b/>
          <w:spacing w:val="40"/>
          <w:sz w:val="24"/>
          <w:szCs w:val="24"/>
        </w:rPr>
        <w:t>3/24</w:t>
      </w:r>
    </w:p>
    <w:p w14:paraId="5B77EEEE" w14:textId="77777777" w:rsidR="00F92DA1" w:rsidRPr="00064FDF" w:rsidRDefault="00F92DA1" w:rsidP="00234ED4">
      <w:pPr>
        <w:spacing w:after="0"/>
        <w:jc w:val="center"/>
        <w:rPr>
          <w:rFonts w:ascii="Times New Roman" w:hAnsi="Times New Roman"/>
          <w:b/>
          <w:spacing w:val="36"/>
          <w:sz w:val="24"/>
          <w:szCs w:val="24"/>
        </w:rPr>
      </w:pPr>
      <w:r w:rsidRPr="00064FDF">
        <w:rPr>
          <w:rFonts w:ascii="Times New Roman" w:hAnsi="Times New Roman"/>
          <w:b/>
          <w:spacing w:val="36"/>
          <w:sz w:val="24"/>
          <w:szCs w:val="24"/>
        </w:rPr>
        <w:t>DOCUMENTO DEL CONSIGLIO DI CLASSE</w:t>
      </w:r>
    </w:p>
    <w:p w14:paraId="2315F8A7" w14:textId="77777777" w:rsidR="00365604" w:rsidRPr="00064FDF" w:rsidRDefault="00365604" w:rsidP="00234ED4">
      <w:pPr>
        <w:spacing w:after="0"/>
        <w:jc w:val="center"/>
        <w:rPr>
          <w:rFonts w:ascii="Times New Roman" w:hAnsi="Times New Roman"/>
          <w:b/>
          <w:spacing w:val="36"/>
          <w:sz w:val="24"/>
          <w:szCs w:val="24"/>
        </w:rPr>
      </w:pPr>
    </w:p>
    <w:p w14:paraId="1CF0F07E" w14:textId="77777777" w:rsidR="005257DE" w:rsidRPr="00064FDF" w:rsidRDefault="005257DE" w:rsidP="00497CE5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rPr>
          <w:rFonts w:ascii="Times New Roman" w:hAnsi="Times New Roman"/>
          <w:b/>
          <w:sz w:val="24"/>
          <w:szCs w:val="24"/>
          <w:u w:val="single"/>
        </w:rPr>
      </w:pPr>
      <w:r w:rsidRPr="00064FDF">
        <w:rPr>
          <w:rFonts w:ascii="Times New Roman" w:hAnsi="Times New Roman"/>
          <w:b/>
          <w:bCs/>
          <w:sz w:val="24"/>
          <w:szCs w:val="24"/>
          <w:u w:val="single"/>
        </w:rPr>
        <w:t xml:space="preserve">Decreto Legislativo 13 aprile 2017, n. 62; </w:t>
      </w:r>
      <w:r w:rsidR="00326D21" w:rsidRPr="00064FDF">
        <w:rPr>
          <w:rFonts w:ascii="Times New Roman" w:hAnsi="Times New Roman"/>
          <w:b/>
          <w:bCs/>
          <w:sz w:val="24"/>
          <w:szCs w:val="24"/>
          <w:u w:val="single"/>
        </w:rPr>
        <w:t>D.M.</w:t>
      </w:r>
      <w:r w:rsidR="00003762" w:rsidRPr="00064FDF">
        <w:rPr>
          <w:rFonts w:ascii="Times New Roman" w:hAnsi="Times New Roman"/>
          <w:b/>
          <w:bCs/>
          <w:sz w:val="24"/>
          <w:szCs w:val="24"/>
          <w:u w:val="single"/>
        </w:rPr>
        <w:t xml:space="preserve"> 15 giugno 2022, n.164 ; </w:t>
      </w:r>
      <w:r w:rsidR="004E3D3F" w:rsidRPr="00064FDF">
        <w:rPr>
          <w:rFonts w:ascii="Times New Roman" w:hAnsi="Times New Roman"/>
          <w:b/>
          <w:bCs/>
          <w:sz w:val="24"/>
          <w:szCs w:val="24"/>
          <w:u w:val="single"/>
        </w:rPr>
        <w:t xml:space="preserve">OM n. </w:t>
      </w:r>
      <w:r w:rsidR="000D033A" w:rsidRPr="00064FDF">
        <w:rPr>
          <w:rFonts w:ascii="Times New Roman" w:hAnsi="Times New Roman"/>
          <w:b/>
          <w:bCs/>
          <w:sz w:val="24"/>
          <w:szCs w:val="24"/>
          <w:u w:val="single"/>
        </w:rPr>
        <w:t>55 del 22 marzo 2024</w:t>
      </w:r>
    </w:p>
    <w:p w14:paraId="6246D2BC" w14:textId="77777777" w:rsidR="005257DE" w:rsidRPr="00064FDF" w:rsidRDefault="005257DE" w:rsidP="007B5CD6">
      <w:pPr>
        <w:spacing w:after="0"/>
        <w:jc w:val="center"/>
        <w:rPr>
          <w:rFonts w:ascii="Times New Roman" w:hAnsi="Times New Roman"/>
          <w:b/>
          <w:spacing w:val="20"/>
          <w:sz w:val="24"/>
          <w:szCs w:val="24"/>
        </w:rPr>
      </w:pPr>
    </w:p>
    <w:p w14:paraId="520F62A4" w14:textId="77777777" w:rsidR="007B5CD6" w:rsidRPr="00064FDF" w:rsidRDefault="007B5CD6" w:rsidP="007B5CD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3482072" w14:textId="77777777" w:rsidR="006C6CB5" w:rsidRPr="00064FDF" w:rsidRDefault="006C6CB5" w:rsidP="00234ED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1117A58" w14:textId="77777777" w:rsidR="00E860AB" w:rsidRPr="00064FDF" w:rsidRDefault="00E860AB" w:rsidP="00234ED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68F865E" w14:textId="77777777" w:rsidR="00E860AB" w:rsidRPr="00064FDF" w:rsidRDefault="006763F2" w:rsidP="00234ED4">
      <w:pPr>
        <w:spacing w:after="0" w:line="276" w:lineRule="auto"/>
        <w:jc w:val="center"/>
        <w:rPr>
          <w:rFonts w:ascii="Times New Roman" w:hAnsi="Times New Roman"/>
          <w:b/>
          <w:spacing w:val="30"/>
          <w:sz w:val="24"/>
          <w:szCs w:val="24"/>
        </w:rPr>
      </w:pPr>
      <w:r w:rsidRPr="00064FDF"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F677BCC" wp14:editId="20052A29">
                <wp:simplePos x="0" y="0"/>
                <wp:positionH relativeFrom="margin">
                  <wp:align>center</wp:align>
                </wp:positionH>
                <wp:positionV relativeFrom="paragraph">
                  <wp:posOffset>104775</wp:posOffset>
                </wp:positionV>
                <wp:extent cx="3067050" cy="2333625"/>
                <wp:effectExtent l="0" t="0" r="38735" b="9525"/>
                <wp:wrapNone/>
                <wp:docPr id="7" name="Angolo ripiega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7050" cy="2333625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6C3E8F7" w14:textId="77777777" w:rsidR="00490C08" w:rsidRDefault="00490C08" w:rsidP="00CF15D0">
                            <w:pPr>
                              <w:spacing w:after="0" w:line="276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pacing w:val="30"/>
                                <w:sz w:val="24"/>
                                <w:szCs w:val="24"/>
                              </w:rPr>
                            </w:pPr>
                          </w:p>
                          <w:p w14:paraId="64CD1648" w14:textId="77777777" w:rsidR="00490C08" w:rsidRDefault="00490C08" w:rsidP="00CF15D0">
                            <w:pPr>
                              <w:spacing w:after="0" w:line="276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pacing w:val="30"/>
                                <w:sz w:val="24"/>
                                <w:szCs w:val="24"/>
                              </w:rPr>
                            </w:pPr>
                          </w:p>
                          <w:p w14:paraId="2ADCBE18" w14:textId="75401421" w:rsidR="00490C08" w:rsidRDefault="00490C08" w:rsidP="00CF15D0">
                            <w:pPr>
                              <w:spacing w:after="0" w:line="276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pacing w:val="30"/>
                                <w:sz w:val="24"/>
                                <w:szCs w:val="24"/>
                              </w:rPr>
                            </w:pPr>
                            <w:r w:rsidRPr="00847AC8">
                              <w:rPr>
                                <w:rFonts w:ascii="Times New Roman" w:hAnsi="Times New Roman"/>
                                <w:b/>
                                <w:spacing w:val="30"/>
                                <w:sz w:val="24"/>
                                <w:szCs w:val="24"/>
                              </w:rPr>
                              <w:t>Classe Quinta Sez.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3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B494A">
                              <w:rPr>
                                <w:rFonts w:ascii="Times New Roman" w:hAnsi="Times New Roman"/>
                                <w:b/>
                                <w:spacing w:val="30"/>
                                <w:sz w:val="24"/>
                                <w:szCs w:val="24"/>
                              </w:rPr>
                              <w:t>C</w:t>
                            </w:r>
                          </w:p>
                          <w:p w14:paraId="420F1E16" w14:textId="5277C6E0" w:rsidR="00490C08" w:rsidRDefault="00490C08" w:rsidP="00CF15D0">
                            <w:pPr>
                              <w:spacing w:after="0" w:line="276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pacing w:val="3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pacing w:val="30"/>
                                <w:sz w:val="24"/>
                                <w:szCs w:val="24"/>
                              </w:rPr>
                              <w:t>Codice ATECO--</w:t>
                            </w:r>
                            <w:r w:rsidR="008807A1">
                              <w:rPr>
                                <w:rFonts w:ascii="Times New Roman" w:hAnsi="Times New Roman"/>
                                <w:b/>
                                <w:spacing w:val="30"/>
                                <w:sz w:val="24"/>
                                <w:szCs w:val="24"/>
                              </w:rPr>
                              <w:t>56</w:t>
                            </w:r>
                          </w:p>
                          <w:p w14:paraId="5902199E" w14:textId="77777777" w:rsidR="00490C08" w:rsidRDefault="00490C08" w:rsidP="00CF15D0">
                            <w:pPr>
                              <w:spacing w:after="0" w:line="276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pacing w:val="30"/>
                                <w:sz w:val="24"/>
                                <w:szCs w:val="24"/>
                              </w:rPr>
                            </w:pPr>
                          </w:p>
                          <w:p w14:paraId="409DA441" w14:textId="77777777" w:rsidR="00490C08" w:rsidRDefault="00490C08" w:rsidP="00CF15D0">
                            <w:pPr>
                              <w:spacing w:after="0" w:line="276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pacing w:val="30"/>
                                <w:sz w:val="24"/>
                                <w:szCs w:val="24"/>
                              </w:rPr>
                            </w:pPr>
                          </w:p>
                          <w:p w14:paraId="5F365C77" w14:textId="26DAA34E" w:rsidR="00490C08" w:rsidRPr="00847AC8" w:rsidRDefault="00490C08" w:rsidP="005B494A">
                            <w:pPr>
                              <w:spacing w:before="240" w:after="0" w:line="36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pacing w:val="30"/>
                                <w:sz w:val="24"/>
                                <w:szCs w:val="24"/>
                              </w:rPr>
                            </w:pPr>
                            <w:r w:rsidRPr="00847AC8">
                              <w:rPr>
                                <w:rFonts w:ascii="Times New Roman" w:hAnsi="Times New Roman"/>
                                <w:b/>
                                <w:spacing w:val="30"/>
                                <w:sz w:val="24"/>
                                <w:szCs w:val="24"/>
                              </w:rPr>
                              <w:t>Coordinatore Prof.re/ssa</w:t>
                            </w:r>
                            <w:r w:rsidR="005B494A">
                              <w:rPr>
                                <w:rFonts w:ascii="Times New Roman" w:hAnsi="Times New Roman"/>
                                <w:b/>
                                <w:spacing w:val="30"/>
                                <w:sz w:val="24"/>
                                <w:szCs w:val="24"/>
                              </w:rPr>
                              <w:t xml:space="preserve"> Michela Spatarella</w:t>
                            </w:r>
                          </w:p>
                          <w:p w14:paraId="43862ACE" w14:textId="77777777" w:rsidR="00490C08" w:rsidRDefault="00490C08" w:rsidP="00CF15D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677BCC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ngolo ripiegato 3" o:spid="_x0000_s1026" type="#_x0000_t65" style="position:absolute;left:0;text-align:left;margin-left:0;margin-top:8.25pt;width:241.5pt;height:183.75pt;z-index:251657216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" strokeweight=".26mm">
                <v:stroke joinstyle="miter"/>
                <v:textbox>
                  <w:txbxContent>
                    <w:p w14:paraId="46C3E8F7" w14:textId="77777777" w:rsidR="00490C08" w:rsidRDefault="00490C08" w:rsidP="00CF15D0">
                      <w:pPr>
                        <w:spacing w:after="0" w:line="276" w:lineRule="auto"/>
                        <w:jc w:val="center"/>
                        <w:rPr>
                          <w:rFonts w:ascii="Times New Roman" w:hAnsi="Times New Roman"/>
                          <w:b/>
                          <w:spacing w:val="30"/>
                          <w:sz w:val="24"/>
                          <w:szCs w:val="24"/>
                        </w:rPr>
                      </w:pPr>
                    </w:p>
                    <w:p w14:paraId="64CD1648" w14:textId="77777777" w:rsidR="00490C08" w:rsidRDefault="00490C08" w:rsidP="00CF15D0">
                      <w:pPr>
                        <w:spacing w:after="0" w:line="276" w:lineRule="auto"/>
                        <w:jc w:val="center"/>
                        <w:rPr>
                          <w:rFonts w:ascii="Times New Roman" w:hAnsi="Times New Roman"/>
                          <w:b/>
                          <w:spacing w:val="30"/>
                          <w:sz w:val="24"/>
                          <w:szCs w:val="24"/>
                        </w:rPr>
                      </w:pPr>
                    </w:p>
                    <w:p w14:paraId="2ADCBE18" w14:textId="75401421" w:rsidR="00490C08" w:rsidRDefault="00490C08" w:rsidP="00CF15D0">
                      <w:pPr>
                        <w:spacing w:after="0" w:line="276" w:lineRule="auto"/>
                        <w:jc w:val="center"/>
                        <w:rPr>
                          <w:rFonts w:ascii="Times New Roman" w:hAnsi="Times New Roman"/>
                          <w:b/>
                          <w:spacing w:val="30"/>
                          <w:sz w:val="24"/>
                          <w:szCs w:val="24"/>
                        </w:rPr>
                      </w:pPr>
                      <w:r w:rsidRPr="00847AC8">
                        <w:rPr>
                          <w:rFonts w:ascii="Times New Roman" w:hAnsi="Times New Roman"/>
                          <w:b/>
                          <w:spacing w:val="30"/>
                          <w:sz w:val="24"/>
                          <w:szCs w:val="24"/>
                        </w:rPr>
                        <w:t>Classe Quinta Sez.</w:t>
                      </w:r>
                      <w:r>
                        <w:rPr>
                          <w:rFonts w:ascii="Times New Roman" w:hAnsi="Times New Roman"/>
                          <w:b/>
                          <w:spacing w:val="30"/>
                          <w:sz w:val="24"/>
                          <w:szCs w:val="24"/>
                        </w:rPr>
                        <w:t xml:space="preserve"> </w:t>
                      </w:r>
                      <w:r w:rsidR="005B494A">
                        <w:rPr>
                          <w:rFonts w:ascii="Times New Roman" w:hAnsi="Times New Roman"/>
                          <w:b/>
                          <w:spacing w:val="30"/>
                          <w:sz w:val="24"/>
                          <w:szCs w:val="24"/>
                        </w:rPr>
                        <w:t>C</w:t>
                      </w:r>
                    </w:p>
                    <w:p w14:paraId="420F1E16" w14:textId="5277C6E0" w:rsidR="00490C08" w:rsidRDefault="00490C08" w:rsidP="00CF15D0">
                      <w:pPr>
                        <w:spacing w:after="0" w:line="276" w:lineRule="auto"/>
                        <w:jc w:val="center"/>
                        <w:rPr>
                          <w:rFonts w:ascii="Times New Roman" w:hAnsi="Times New Roman"/>
                          <w:b/>
                          <w:spacing w:val="3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30"/>
                          <w:sz w:val="24"/>
                          <w:szCs w:val="24"/>
                        </w:rPr>
                        <w:t>Codice ATECO--</w:t>
                      </w:r>
                      <w:r w:rsidR="008807A1">
                        <w:rPr>
                          <w:rFonts w:ascii="Times New Roman" w:hAnsi="Times New Roman"/>
                          <w:b/>
                          <w:spacing w:val="30"/>
                          <w:sz w:val="24"/>
                          <w:szCs w:val="24"/>
                        </w:rPr>
                        <w:t>56</w:t>
                      </w:r>
                    </w:p>
                    <w:p w14:paraId="5902199E" w14:textId="77777777" w:rsidR="00490C08" w:rsidRDefault="00490C08" w:rsidP="00CF15D0">
                      <w:pPr>
                        <w:spacing w:after="0" w:line="276" w:lineRule="auto"/>
                        <w:jc w:val="center"/>
                        <w:rPr>
                          <w:rFonts w:ascii="Times New Roman" w:hAnsi="Times New Roman"/>
                          <w:b/>
                          <w:spacing w:val="30"/>
                          <w:sz w:val="24"/>
                          <w:szCs w:val="24"/>
                        </w:rPr>
                      </w:pPr>
                    </w:p>
                    <w:p w14:paraId="409DA441" w14:textId="77777777" w:rsidR="00490C08" w:rsidRDefault="00490C08" w:rsidP="00CF15D0">
                      <w:pPr>
                        <w:spacing w:after="0" w:line="276" w:lineRule="auto"/>
                        <w:jc w:val="center"/>
                        <w:rPr>
                          <w:rFonts w:ascii="Times New Roman" w:hAnsi="Times New Roman"/>
                          <w:b/>
                          <w:spacing w:val="30"/>
                          <w:sz w:val="24"/>
                          <w:szCs w:val="24"/>
                        </w:rPr>
                      </w:pPr>
                    </w:p>
                    <w:p w14:paraId="5F365C77" w14:textId="26DAA34E" w:rsidR="00490C08" w:rsidRPr="00847AC8" w:rsidRDefault="00490C08" w:rsidP="005B494A">
                      <w:pPr>
                        <w:spacing w:before="240" w:after="0" w:line="360" w:lineRule="auto"/>
                        <w:jc w:val="center"/>
                        <w:rPr>
                          <w:rFonts w:ascii="Times New Roman" w:hAnsi="Times New Roman"/>
                          <w:b/>
                          <w:spacing w:val="30"/>
                          <w:sz w:val="24"/>
                          <w:szCs w:val="24"/>
                        </w:rPr>
                      </w:pPr>
                      <w:r w:rsidRPr="00847AC8">
                        <w:rPr>
                          <w:rFonts w:ascii="Times New Roman" w:hAnsi="Times New Roman"/>
                          <w:b/>
                          <w:spacing w:val="30"/>
                          <w:sz w:val="24"/>
                          <w:szCs w:val="24"/>
                        </w:rPr>
                        <w:t>Coordinatore Prof.re/ssa</w:t>
                      </w:r>
                      <w:r w:rsidR="005B494A">
                        <w:rPr>
                          <w:rFonts w:ascii="Times New Roman" w:hAnsi="Times New Roman"/>
                          <w:b/>
                          <w:spacing w:val="30"/>
                          <w:sz w:val="24"/>
                          <w:szCs w:val="24"/>
                        </w:rPr>
                        <w:t xml:space="preserve"> Michela Spatarella</w:t>
                      </w:r>
                    </w:p>
                    <w:p w14:paraId="43862ACE" w14:textId="77777777" w:rsidR="00490C08" w:rsidRDefault="00490C08" w:rsidP="00CF15D0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B229C7E" w14:textId="77777777" w:rsidR="00E860AB" w:rsidRPr="00064FDF" w:rsidRDefault="00E860AB" w:rsidP="00CF15D0">
      <w:pPr>
        <w:spacing w:after="0" w:line="276" w:lineRule="auto"/>
        <w:rPr>
          <w:rFonts w:ascii="Times New Roman" w:hAnsi="Times New Roman"/>
          <w:b/>
          <w:spacing w:val="30"/>
          <w:sz w:val="24"/>
          <w:szCs w:val="24"/>
        </w:rPr>
      </w:pPr>
    </w:p>
    <w:p w14:paraId="49DA472B" w14:textId="77777777" w:rsidR="00F92DA1" w:rsidRPr="00064FDF" w:rsidRDefault="00F92DA1" w:rsidP="00234ED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5E91BB4" w14:textId="77777777" w:rsidR="00F92DA1" w:rsidRPr="00064FDF" w:rsidRDefault="006C6CB5" w:rsidP="00234ED4">
      <w:pPr>
        <w:jc w:val="center"/>
        <w:rPr>
          <w:rFonts w:ascii="Times New Roman" w:hAnsi="Times New Roman"/>
          <w:b/>
          <w:sz w:val="24"/>
          <w:szCs w:val="24"/>
        </w:rPr>
      </w:pPr>
      <w:r w:rsidRPr="00064FDF">
        <w:rPr>
          <w:rFonts w:ascii="Times New Roman" w:hAnsi="Times New Roman"/>
          <w:b/>
          <w:sz w:val="24"/>
          <w:szCs w:val="24"/>
        </w:rPr>
        <w:t>foto</w:t>
      </w:r>
    </w:p>
    <w:p w14:paraId="6AD8B57C" w14:textId="77777777" w:rsidR="00F92DA1" w:rsidRPr="00064FDF" w:rsidRDefault="00F92DA1" w:rsidP="00234ED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6B741DF" w14:textId="77777777" w:rsidR="000859A7" w:rsidRPr="00064FDF" w:rsidRDefault="000859A7" w:rsidP="00234ED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F66CA2D" w14:textId="77777777" w:rsidR="000859A7" w:rsidRPr="00064FDF" w:rsidRDefault="000859A7" w:rsidP="00234ED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566E2BB" w14:textId="77777777" w:rsidR="000859A7" w:rsidRPr="00064FDF" w:rsidRDefault="000859A7" w:rsidP="00234ED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7151D98" w14:textId="77777777" w:rsidR="00E860AB" w:rsidRPr="00064FDF" w:rsidRDefault="00E860AB" w:rsidP="00234ED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01CF4DC" w14:textId="77777777" w:rsidR="00E860AB" w:rsidRPr="00064FDF" w:rsidRDefault="00E860AB" w:rsidP="00234ED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1EA6EF2" w14:textId="77777777" w:rsidR="000859A7" w:rsidRPr="00064FDF" w:rsidRDefault="000859A7" w:rsidP="00234ED4">
      <w:pPr>
        <w:rPr>
          <w:rFonts w:ascii="Times New Roman" w:hAnsi="Times New Roman"/>
          <w:b/>
          <w:sz w:val="24"/>
          <w:szCs w:val="24"/>
        </w:rPr>
      </w:pPr>
    </w:p>
    <w:p w14:paraId="19AEF748" w14:textId="77777777" w:rsidR="000859A7" w:rsidRPr="00064FDF" w:rsidRDefault="000859A7" w:rsidP="000859A7">
      <w:pPr>
        <w:spacing w:after="0"/>
        <w:jc w:val="center"/>
        <w:rPr>
          <w:rFonts w:ascii="Times New Roman" w:hAnsi="Times New Roman"/>
          <w:b/>
          <w:spacing w:val="30"/>
          <w:sz w:val="24"/>
          <w:szCs w:val="24"/>
        </w:rPr>
      </w:pPr>
      <w:r w:rsidRPr="00064FDF">
        <w:rPr>
          <w:rFonts w:ascii="Times New Roman" w:hAnsi="Times New Roman"/>
          <w:b/>
          <w:spacing w:val="30"/>
          <w:sz w:val="24"/>
          <w:szCs w:val="24"/>
        </w:rPr>
        <w:t xml:space="preserve">DIRIGENTE </w:t>
      </w:r>
    </w:p>
    <w:p w14:paraId="685155EE" w14:textId="77777777" w:rsidR="000859A7" w:rsidRPr="00064FDF" w:rsidRDefault="00CF15D0" w:rsidP="000859A7">
      <w:pPr>
        <w:spacing w:after="0"/>
        <w:jc w:val="center"/>
        <w:rPr>
          <w:rFonts w:ascii="Times New Roman" w:hAnsi="Times New Roman"/>
          <w:b/>
          <w:spacing w:val="30"/>
          <w:sz w:val="24"/>
          <w:szCs w:val="24"/>
        </w:rPr>
      </w:pPr>
      <w:r w:rsidRPr="00064FDF">
        <w:rPr>
          <w:rFonts w:ascii="Times New Roman" w:hAnsi="Times New Roman"/>
          <w:b/>
          <w:spacing w:val="30"/>
          <w:sz w:val="24"/>
          <w:szCs w:val="24"/>
        </w:rPr>
        <w:t>Prof. Nicola Buonocore</w:t>
      </w:r>
    </w:p>
    <w:p w14:paraId="135A74F7" w14:textId="77777777" w:rsidR="000859A7" w:rsidRPr="00064FDF" w:rsidRDefault="000859A7" w:rsidP="000859A7">
      <w:pPr>
        <w:spacing w:after="0"/>
        <w:jc w:val="center"/>
        <w:rPr>
          <w:rFonts w:ascii="Times New Roman" w:hAnsi="Times New Roman"/>
          <w:b/>
          <w:spacing w:val="30"/>
          <w:sz w:val="24"/>
          <w:szCs w:val="24"/>
        </w:rPr>
      </w:pPr>
    </w:p>
    <w:p w14:paraId="1045D19E" w14:textId="77777777" w:rsidR="000859A7" w:rsidRPr="00064FDF" w:rsidRDefault="000859A7" w:rsidP="00F92DA1">
      <w:pPr>
        <w:rPr>
          <w:rFonts w:ascii="Times New Roman" w:hAnsi="Times New Roman"/>
          <w:b/>
          <w:bCs/>
          <w:sz w:val="24"/>
          <w:szCs w:val="24"/>
        </w:rPr>
      </w:pPr>
    </w:p>
    <w:p w14:paraId="6187627A" w14:textId="77777777" w:rsidR="00B4304A" w:rsidRPr="00064FDF" w:rsidRDefault="00B4304A" w:rsidP="00656FD8">
      <w:pPr>
        <w:spacing w:after="0" w:line="240" w:lineRule="auto"/>
        <w:rPr>
          <w:rStyle w:val="Collegamentoipertestuale"/>
          <w:rFonts w:ascii="Times New Roman" w:hAnsi="Times New Roman"/>
          <w:noProof/>
          <w:sz w:val="24"/>
          <w:szCs w:val="24"/>
        </w:rPr>
      </w:pPr>
    </w:p>
    <w:p w14:paraId="21D9D87C" w14:textId="77777777" w:rsidR="00B4304A" w:rsidRPr="00064FDF" w:rsidRDefault="00B4304A" w:rsidP="00656FD8">
      <w:pPr>
        <w:spacing w:after="0" w:line="240" w:lineRule="auto"/>
        <w:rPr>
          <w:rStyle w:val="Collegamentoipertestuale"/>
          <w:rFonts w:ascii="Times New Roman" w:hAnsi="Times New Roman"/>
          <w:noProof/>
          <w:sz w:val="24"/>
          <w:szCs w:val="24"/>
        </w:rPr>
      </w:pPr>
    </w:p>
    <w:p w14:paraId="3D52D1AF" w14:textId="77777777" w:rsidR="00F30305" w:rsidRPr="00064FDF" w:rsidRDefault="00F30305" w:rsidP="00D9186F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D42E8BD" w14:textId="77777777" w:rsidR="00086D00" w:rsidRPr="00064FDF" w:rsidRDefault="00086D00" w:rsidP="00D9186F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AE75D0B" w14:textId="77777777" w:rsidR="00086D00" w:rsidRPr="00064FDF" w:rsidRDefault="00086D00" w:rsidP="00D9186F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8E96CA7" w14:textId="77777777" w:rsidR="00D9186F" w:rsidRPr="00064FDF" w:rsidRDefault="00365604" w:rsidP="00D9186F">
      <w:pPr>
        <w:jc w:val="center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b/>
          <w:sz w:val="24"/>
          <w:szCs w:val="24"/>
        </w:rPr>
        <w:t>INDICE</w:t>
      </w:r>
      <w:r w:rsidR="00D9186F" w:rsidRPr="00064FDF">
        <w:rPr>
          <w:rFonts w:ascii="Times New Roman" w:hAnsi="Times New Roman"/>
          <w:b/>
          <w:sz w:val="24"/>
          <w:szCs w:val="24"/>
        </w:rPr>
        <w:t xml:space="preserve"> DOCUMENTO DEL CONSIGLIO DI CLASSE</w:t>
      </w:r>
    </w:p>
    <w:p w14:paraId="4DFA0DAC" w14:textId="77777777" w:rsidR="00D9186F" w:rsidRPr="00064FDF" w:rsidRDefault="00D9186F" w:rsidP="00D9186F">
      <w:pPr>
        <w:rPr>
          <w:rFonts w:ascii="Times New Roman" w:hAnsi="Times New Roman"/>
          <w:sz w:val="24"/>
          <w:szCs w:val="24"/>
        </w:rPr>
      </w:pPr>
    </w:p>
    <w:p w14:paraId="0CEB5282" w14:textId="77777777" w:rsidR="00D9186F" w:rsidRPr="00064FDF" w:rsidRDefault="00D9186F" w:rsidP="005611A7">
      <w:pPr>
        <w:pStyle w:val="Paragrafoelenco"/>
        <w:numPr>
          <w:ilvl w:val="0"/>
          <w:numId w:val="4"/>
        </w:numPr>
        <w:rPr>
          <w:rFonts w:ascii="Times New Roman" w:hAnsi="Times New Roman"/>
          <w:b/>
          <w:sz w:val="24"/>
          <w:szCs w:val="24"/>
        </w:rPr>
      </w:pPr>
      <w:r w:rsidRPr="00064FDF">
        <w:rPr>
          <w:rFonts w:ascii="Times New Roman" w:hAnsi="Times New Roman"/>
          <w:b/>
          <w:sz w:val="24"/>
          <w:szCs w:val="24"/>
        </w:rPr>
        <w:t>Contesto generale</w:t>
      </w:r>
    </w:p>
    <w:p w14:paraId="3AC90298" w14:textId="77777777" w:rsidR="005F079A" w:rsidRPr="00064FDF" w:rsidRDefault="005F079A" w:rsidP="005F079A">
      <w:pPr>
        <w:pStyle w:val="Paragrafoelenco"/>
        <w:ind w:left="360"/>
        <w:rPr>
          <w:rFonts w:ascii="Times New Roman" w:hAnsi="Times New Roman"/>
          <w:b/>
          <w:sz w:val="24"/>
          <w:szCs w:val="24"/>
        </w:rPr>
      </w:pPr>
    </w:p>
    <w:p w14:paraId="4C7551FE" w14:textId="77777777" w:rsidR="009E4DEB" w:rsidRPr="00064FDF" w:rsidRDefault="009E4DEB" w:rsidP="005611A7">
      <w:pPr>
        <w:pStyle w:val="Paragrafoelenco"/>
        <w:numPr>
          <w:ilvl w:val="1"/>
          <w:numId w:val="7"/>
        </w:numPr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sz w:val="24"/>
          <w:szCs w:val="24"/>
        </w:rPr>
        <w:t>D</w:t>
      </w:r>
      <w:r w:rsidR="00D9186F" w:rsidRPr="00064FDF">
        <w:rPr>
          <w:rFonts w:ascii="Times New Roman" w:hAnsi="Times New Roman"/>
          <w:sz w:val="24"/>
          <w:szCs w:val="24"/>
        </w:rPr>
        <w:t>escrizione del contesto</w:t>
      </w:r>
    </w:p>
    <w:p w14:paraId="4BD74FC5" w14:textId="77777777" w:rsidR="00D9186F" w:rsidRPr="00064FDF" w:rsidRDefault="009E4DEB" w:rsidP="005611A7">
      <w:pPr>
        <w:pStyle w:val="Paragrafoelenco"/>
        <w:numPr>
          <w:ilvl w:val="1"/>
          <w:numId w:val="7"/>
        </w:numPr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sz w:val="24"/>
          <w:szCs w:val="24"/>
        </w:rPr>
        <w:t>P</w:t>
      </w:r>
      <w:r w:rsidR="00D9186F" w:rsidRPr="00064FDF">
        <w:rPr>
          <w:rFonts w:ascii="Times New Roman" w:hAnsi="Times New Roman"/>
          <w:sz w:val="24"/>
          <w:szCs w:val="24"/>
        </w:rPr>
        <w:t>resentazione dell’Istituto</w:t>
      </w:r>
    </w:p>
    <w:p w14:paraId="1E1C11E2" w14:textId="77777777" w:rsidR="003A326F" w:rsidRPr="00064FDF" w:rsidRDefault="003A326F" w:rsidP="00D9186F">
      <w:pPr>
        <w:pStyle w:val="Paragrafoelenco"/>
        <w:ind w:left="360"/>
        <w:rPr>
          <w:rFonts w:ascii="Times New Roman" w:hAnsi="Times New Roman"/>
          <w:sz w:val="24"/>
          <w:szCs w:val="24"/>
        </w:rPr>
      </w:pPr>
    </w:p>
    <w:p w14:paraId="35E6D25C" w14:textId="77777777" w:rsidR="00D9186F" w:rsidRPr="00064FDF" w:rsidRDefault="00C872DE" w:rsidP="005611A7">
      <w:pPr>
        <w:pStyle w:val="Paragrafoelenco"/>
        <w:numPr>
          <w:ilvl w:val="0"/>
          <w:numId w:val="4"/>
        </w:numPr>
        <w:suppressAutoHyphens/>
        <w:spacing w:before="120" w:after="0" w:line="240" w:lineRule="auto"/>
        <w:ind w:left="357" w:hanging="357"/>
        <w:rPr>
          <w:rFonts w:ascii="Times New Roman" w:hAnsi="Times New Roman"/>
          <w:b/>
          <w:sz w:val="24"/>
          <w:szCs w:val="24"/>
        </w:rPr>
      </w:pPr>
      <w:r w:rsidRPr="00064FDF">
        <w:rPr>
          <w:rFonts w:ascii="Times New Roman" w:hAnsi="Times New Roman"/>
          <w:b/>
          <w:sz w:val="24"/>
          <w:szCs w:val="24"/>
        </w:rPr>
        <w:t>C</w:t>
      </w:r>
      <w:r w:rsidR="00D9186F" w:rsidRPr="00064FDF">
        <w:rPr>
          <w:rFonts w:ascii="Times New Roman" w:hAnsi="Times New Roman"/>
          <w:b/>
          <w:sz w:val="24"/>
          <w:szCs w:val="24"/>
        </w:rPr>
        <w:t>urricolo</w:t>
      </w:r>
    </w:p>
    <w:p w14:paraId="7320E34B" w14:textId="77777777" w:rsidR="005F079A" w:rsidRPr="00064FDF" w:rsidRDefault="005F079A" w:rsidP="005F079A">
      <w:pPr>
        <w:pStyle w:val="Paragrafoelenco"/>
        <w:suppressAutoHyphens/>
        <w:spacing w:before="120" w:after="0" w:line="240" w:lineRule="auto"/>
        <w:ind w:left="357"/>
        <w:rPr>
          <w:rFonts w:ascii="Times New Roman" w:hAnsi="Times New Roman"/>
          <w:b/>
          <w:sz w:val="24"/>
          <w:szCs w:val="24"/>
        </w:rPr>
      </w:pPr>
    </w:p>
    <w:p w14:paraId="4FBCA636" w14:textId="77777777" w:rsidR="00D9186F" w:rsidRPr="00064FDF" w:rsidRDefault="00D9186F" w:rsidP="005611A7">
      <w:pPr>
        <w:pStyle w:val="Paragrafoelenco"/>
        <w:numPr>
          <w:ilvl w:val="1"/>
          <w:numId w:val="4"/>
        </w:numPr>
        <w:spacing w:after="0" w:line="240" w:lineRule="auto"/>
        <w:ind w:left="426"/>
        <w:rPr>
          <w:rFonts w:ascii="Times New Roman" w:hAnsi="Times New Roman"/>
          <w:sz w:val="24"/>
          <w:szCs w:val="24"/>
          <w:lang w:eastAsia="it-IT"/>
        </w:rPr>
      </w:pPr>
      <w:r w:rsidRPr="00064FDF">
        <w:rPr>
          <w:rFonts w:ascii="Times New Roman" w:hAnsi="Times New Roman"/>
          <w:sz w:val="24"/>
          <w:szCs w:val="24"/>
          <w:lang w:eastAsia="it-IT"/>
        </w:rPr>
        <w:t>Profilo in uscita dell’indirizzo</w:t>
      </w:r>
    </w:p>
    <w:p w14:paraId="13414A19" w14:textId="77777777" w:rsidR="00275D91" w:rsidRPr="00064FDF" w:rsidRDefault="00275D91" w:rsidP="005611A7">
      <w:pPr>
        <w:pStyle w:val="Paragrafoelenco"/>
        <w:numPr>
          <w:ilvl w:val="1"/>
          <w:numId w:val="4"/>
        </w:numPr>
        <w:spacing w:after="0" w:line="240" w:lineRule="auto"/>
        <w:ind w:left="426"/>
        <w:rPr>
          <w:rFonts w:ascii="Times New Roman" w:hAnsi="Times New Roman"/>
          <w:sz w:val="24"/>
          <w:szCs w:val="24"/>
          <w:lang w:eastAsia="it-IT"/>
        </w:rPr>
      </w:pPr>
      <w:r w:rsidRPr="00064FDF">
        <w:rPr>
          <w:rFonts w:ascii="Times New Roman" w:hAnsi="Times New Roman"/>
          <w:sz w:val="24"/>
          <w:szCs w:val="24"/>
          <w:lang w:eastAsia="it-IT"/>
        </w:rPr>
        <w:t>Quadro orario settimanale</w:t>
      </w:r>
    </w:p>
    <w:p w14:paraId="4AC46AD0" w14:textId="77777777" w:rsidR="00D9186F" w:rsidRPr="00064FDF" w:rsidRDefault="00D9186F" w:rsidP="00D9186F">
      <w:pPr>
        <w:pStyle w:val="Paragrafoelenco"/>
        <w:ind w:left="360"/>
        <w:rPr>
          <w:rFonts w:ascii="Times New Roman" w:hAnsi="Times New Roman"/>
          <w:b/>
          <w:sz w:val="24"/>
          <w:szCs w:val="24"/>
        </w:rPr>
      </w:pPr>
    </w:p>
    <w:p w14:paraId="6C427D35" w14:textId="77777777" w:rsidR="00D9186F" w:rsidRPr="00064FDF" w:rsidRDefault="00D9186F" w:rsidP="005611A7">
      <w:pPr>
        <w:pStyle w:val="Paragrafoelenco"/>
        <w:numPr>
          <w:ilvl w:val="0"/>
          <w:numId w:val="4"/>
        </w:numPr>
        <w:suppressAutoHyphens/>
        <w:spacing w:before="120" w:after="0" w:line="240" w:lineRule="auto"/>
        <w:ind w:left="357" w:hanging="357"/>
        <w:rPr>
          <w:rFonts w:ascii="Times New Roman" w:hAnsi="Times New Roman"/>
          <w:b/>
          <w:sz w:val="24"/>
          <w:szCs w:val="24"/>
        </w:rPr>
      </w:pPr>
      <w:bookmarkStart w:id="0" w:name="_Hlk40937533"/>
      <w:r w:rsidRPr="00064FDF">
        <w:rPr>
          <w:rFonts w:ascii="Times New Roman" w:hAnsi="Times New Roman"/>
          <w:b/>
          <w:sz w:val="24"/>
          <w:szCs w:val="24"/>
        </w:rPr>
        <w:t>Presentazione della classe</w:t>
      </w:r>
    </w:p>
    <w:bookmarkEnd w:id="0"/>
    <w:p w14:paraId="4DCA5DAD" w14:textId="77777777" w:rsidR="005F079A" w:rsidRPr="00064FDF" w:rsidRDefault="005F079A" w:rsidP="005F079A">
      <w:pPr>
        <w:pStyle w:val="Paragrafoelenco"/>
        <w:suppressAutoHyphens/>
        <w:spacing w:before="120" w:after="0" w:line="240" w:lineRule="auto"/>
        <w:ind w:left="357"/>
        <w:rPr>
          <w:rFonts w:ascii="Times New Roman" w:hAnsi="Times New Roman"/>
          <w:b/>
          <w:sz w:val="24"/>
          <w:szCs w:val="24"/>
        </w:rPr>
      </w:pPr>
    </w:p>
    <w:p w14:paraId="6778A6C3" w14:textId="77777777" w:rsidR="00D9186F" w:rsidRPr="00064FDF" w:rsidRDefault="00D9186F" w:rsidP="00D26672">
      <w:pPr>
        <w:pStyle w:val="Paragrafoelenco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sz w:val="24"/>
          <w:szCs w:val="24"/>
        </w:rPr>
        <w:t>Composizione del Consiglio di classe</w:t>
      </w:r>
      <w:r w:rsidR="001E364C" w:rsidRPr="00064FDF">
        <w:rPr>
          <w:rFonts w:ascii="Times New Roman" w:hAnsi="Times New Roman"/>
          <w:sz w:val="24"/>
          <w:szCs w:val="24"/>
        </w:rPr>
        <w:t xml:space="preserve"> e c</w:t>
      </w:r>
      <w:r w:rsidRPr="00064FDF">
        <w:rPr>
          <w:rFonts w:ascii="Times New Roman" w:hAnsi="Times New Roman"/>
          <w:sz w:val="24"/>
          <w:szCs w:val="24"/>
        </w:rPr>
        <w:t>ontinuità docenti</w:t>
      </w:r>
    </w:p>
    <w:p w14:paraId="1AA27CC8" w14:textId="77777777" w:rsidR="004E0972" w:rsidRPr="00064FDF" w:rsidRDefault="001E364C" w:rsidP="004E0972">
      <w:pPr>
        <w:pStyle w:val="Paragrafoelenco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064FDF">
        <w:rPr>
          <w:rFonts w:ascii="Times New Roman" w:hAnsi="Times New Roman"/>
          <w:sz w:val="24"/>
          <w:szCs w:val="24"/>
        </w:rPr>
        <w:t>Commissari interni</w:t>
      </w:r>
    </w:p>
    <w:p w14:paraId="6699B462" w14:textId="77777777" w:rsidR="00D9186F" w:rsidRPr="00064FDF" w:rsidRDefault="00D9186F" w:rsidP="00A320BD">
      <w:pPr>
        <w:pStyle w:val="Paragrafoelenco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sz w:val="24"/>
          <w:szCs w:val="24"/>
        </w:rPr>
        <w:t xml:space="preserve">Composizione della classe </w:t>
      </w:r>
    </w:p>
    <w:p w14:paraId="31AA087E" w14:textId="77777777" w:rsidR="00A320BD" w:rsidRPr="00064FDF" w:rsidRDefault="00A320BD" w:rsidP="00A320BD">
      <w:pPr>
        <w:pStyle w:val="Paragrafoelenco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sz w:val="24"/>
          <w:szCs w:val="24"/>
        </w:rPr>
        <w:t>Presentazione e Storia della classe nel Triennio Conclusivo del Corso di Studi</w:t>
      </w:r>
    </w:p>
    <w:p w14:paraId="63148B09" w14:textId="77777777" w:rsidR="00D9186F" w:rsidRPr="00064FDF" w:rsidRDefault="00D9186F" w:rsidP="00D9186F">
      <w:pPr>
        <w:pStyle w:val="Paragrafoelenco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2626BA21" w14:textId="77777777" w:rsidR="00825078" w:rsidRPr="00064FDF" w:rsidRDefault="00825078" w:rsidP="005611A7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64FDF">
        <w:rPr>
          <w:rFonts w:ascii="Times New Roman" w:hAnsi="Times New Roman"/>
          <w:b/>
          <w:sz w:val="24"/>
          <w:szCs w:val="24"/>
        </w:rPr>
        <w:t xml:space="preserve">Indicazioni su strategie e metodi per l’inclusione </w:t>
      </w:r>
    </w:p>
    <w:p w14:paraId="36BF4002" w14:textId="77777777" w:rsidR="00825078" w:rsidRPr="00064FDF" w:rsidRDefault="00825078" w:rsidP="00825078">
      <w:pPr>
        <w:pStyle w:val="Paragrafoelenco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62075328" w14:textId="77777777" w:rsidR="00D9186F" w:rsidRPr="00064FDF" w:rsidRDefault="00D9186F" w:rsidP="005611A7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64FDF">
        <w:rPr>
          <w:rFonts w:ascii="Times New Roman" w:hAnsi="Times New Roman"/>
          <w:b/>
          <w:sz w:val="24"/>
          <w:szCs w:val="24"/>
        </w:rPr>
        <w:t>Indicazioni generali sulle attività didattiche</w:t>
      </w:r>
    </w:p>
    <w:p w14:paraId="4E0E1BD8" w14:textId="77777777" w:rsidR="009204F0" w:rsidRPr="00064FDF" w:rsidRDefault="009204F0" w:rsidP="009204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E4F000B" w14:textId="77777777" w:rsidR="00935B78" w:rsidRPr="00064FDF" w:rsidRDefault="009204F0" w:rsidP="00D26672">
      <w:pPr>
        <w:pStyle w:val="Paragrafoelenco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64FDF">
        <w:rPr>
          <w:rFonts w:ascii="Times New Roman" w:hAnsi="Times New Roman"/>
          <w:sz w:val="24"/>
          <w:szCs w:val="24"/>
        </w:rPr>
        <w:t>Metodologie e strategie didattiche</w:t>
      </w:r>
    </w:p>
    <w:p w14:paraId="07C15FEB" w14:textId="77777777" w:rsidR="005F079A" w:rsidRPr="00064FDF" w:rsidRDefault="009204F0" w:rsidP="00D26672">
      <w:pPr>
        <w:pStyle w:val="Paragrafoelenco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64FDF">
        <w:rPr>
          <w:rFonts w:ascii="Times New Roman" w:hAnsi="Times New Roman"/>
          <w:sz w:val="24"/>
          <w:szCs w:val="24"/>
        </w:rPr>
        <w:t>Ambienti di apprendimento</w:t>
      </w:r>
    </w:p>
    <w:p w14:paraId="20897D82" w14:textId="77777777" w:rsidR="00365604" w:rsidRDefault="00825078" w:rsidP="00365604">
      <w:pPr>
        <w:pStyle w:val="Paragrafoelenco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sz w:val="24"/>
          <w:szCs w:val="24"/>
        </w:rPr>
        <w:t>Percorsi pluridisciplinari</w:t>
      </w:r>
    </w:p>
    <w:p w14:paraId="55A0B479" w14:textId="77777777" w:rsidR="00490C08" w:rsidRPr="00064FDF" w:rsidRDefault="00490C08" w:rsidP="00365604">
      <w:pPr>
        <w:pStyle w:val="Paragrafoelenco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Orientamento ai sensi del D.M. 328/2022</w:t>
      </w:r>
    </w:p>
    <w:p w14:paraId="11387468" w14:textId="77777777" w:rsidR="004E3D3F" w:rsidRPr="00064FDF" w:rsidRDefault="004E3D3F" w:rsidP="00365604">
      <w:pPr>
        <w:pStyle w:val="Paragrafoelenco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sz w:val="24"/>
          <w:szCs w:val="24"/>
        </w:rPr>
        <w:t>Simulazione seconda prova</w:t>
      </w:r>
    </w:p>
    <w:p w14:paraId="3DD66338" w14:textId="77777777" w:rsidR="00365604" w:rsidRPr="00064FDF" w:rsidRDefault="00D9186F" w:rsidP="00365604">
      <w:pPr>
        <w:pStyle w:val="Rientrocorpodeltesto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sz w:val="24"/>
          <w:szCs w:val="24"/>
        </w:rPr>
        <w:t xml:space="preserve">Attività e </w:t>
      </w:r>
      <w:r w:rsidR="00A320BD" w:rsidRPr="00064FDF">
        <w:rPr>
          <w:rFonts w:ascii="Times New Roman" w:hAnsi="Times New Roman"/>
          <w:sz w:val="24"/>
          <w:szCs w:val="24"/>
        </w:rPr>
        <w:t xml:space="preserve">percorsi </w:t>
      </w:r>
      <w:r w:rsidRPr="00064FDF">
        <w:rPr>
          <w:rFonts w:ascii="Times New Roman" w:hAnsi="Times New Roman"/>
          <w:sz w:val="24"/>
          <w:szCs w:val="24"/>
        </w:rPr>
        <w:t>attinen</w:t>
      </w:r>
      <w:r w:rsidR="00DF4394" w:rsidRPr="00064FDF">
        <w:rPr>
          <w:rFonts w:ascii="Times New Roman" w:hAnsi="Times New Roman"/>
          <w:sz w:val="24"/>
          <w:szCs w:val="24"/>
        </w:rPr>
        <w:t>ti a Educazione Civica</w:t>
      </w:r>
    </w:p>
    <w:p w14:paraId="64A91FFA" w14:textId="77777777" w:rsidR="00365604" w:rsidRPr="00064FDF" w:rsidRDefault="00A320BD" w:rsidP="00365604">
      <w:pPr>
        <w:pStyle w:val="Rientrocorpodeltesto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sz w:val="24"/>
          <w:szCs w:val="24"/>
        </w:rPr>
        <w:t xml:space="preserve">PCTO. </w:t>
      </w:r>
      <w:r w:rsidR="00825078" w:rsidRPr="00064FDF">
        <w:rPr>
          <w:rFonts w:ascii="Times New Roman" w:hAnsi="Times New Roman"/>
          <w:sz w:val="24"/>
          <w:szCs w:val="24"/>
        </w:rPr>
        <w:t xml:space="preserve">Percorsi per le competenze trasversali e </w:t>
      </w:r>
      <w:r w:rsidR="004E3D3F" w:rsidRPr="00064FDF">
        <w:rPr>
          <w:rFonts w:ascii="Times New Roman" w:hAnsi="Times New Roman"/>
          <w:sz w:val="24"/>
          <w:szCs w:val="24"/>
        </w:rPr>
        <w:t>l’orientamento</w:t>
      </w:r>
      <w:r w:rsidR="00825078" w:rsidRPr="00064FDF">
        <w:rPr>
          <w:rFonts w:ascii="Times New Roman" w:hAnsi="Times New Roman"/>
          <w:sz w:val="24"/>
          <w:szCs w:val="24"/>
        </w:rPr>
        <w:t>: attività nel triennio</w:t>
      </w:r>
    </w:p>
    <w:p w14:paraId="473CA258" w14:textId="77777777" w:rsidR="00D9186F" w:rsidRPr="00064FDF" w:rsidRDefault="00D9186F" w:rsidP="009D1423">
      <w:pPr>
        <w:pStyle w:val="Rientrocorpodeltesto"/>
        <w:ind w:left="0"/>
        <w:rPr>
          <w:rFonts w:ascii="Times New Roman" w:hAnsi="Times New Roman"/>
          <w:color w:val="FF0000"/>
          <w:sz w:val="24"/>
          <w:szCs w:val="24"/>
        </w:rPr>
      </w:pPr>
    </w:p>
    <w:p w14:paraId="7C2CF2B7" w14:textId="77777777" w:rsidR="00D9186F" w:rsidRPr="00064FDF" w:rsidRDefault="00D9186F" w:rsidP="005611A7">
      <w:pPr>
        <w:pStyle w:val="Rientrocorpodeltesto"/>
        <w:numPr>
          <w:ilvl w:val="0"/>
          <w:numId w:val="8"/>
        </w:numPr>
        <w:spacing w:after="0" w:line="240" w:lineRule="auto"/>
        <w:ind w:left="284" w:hanging="295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064FDF">
        <w:rPr>
          <w:rFonts w:ascii="Times New Roman" w:hAnsi="Times New Roman"/>
          <w:b/>
          <w:sz w:val="24"/>
          <w:szCs w:val="24"/>
        </w:rPr>
        <w:t>Valutazione degli apprendimenti</w:t>
      </w:r>
    </w:p>
    <w:p w14:paraId="63685422" w14:textId="77777777" w:rsidR="00953C41" w:rsidRPr="00064FDF" w:rsidRDefault="005657E0" w:rsidP="005607E8">
      <w:pPr>
        <w:pStyle w:val="Rientrocorpodeltesto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sz w:val="24"/>
          <w:szCs w:val="24"/>
        </w:rPr>
        <w:t>Criteri e s</w:t>
      </w:r>
      <w:r w:rsidR="005607E8" w:rsidRPr="00064FDF">
        <w:rPr>
          <w:rFonts w:ascii="Times New Roman" w:hAnsi="Times New Roman"/>
          <w:sz w:val="24"/>
          <w:szCs w:val="24"/>
        </w:rPr>
        <w:t>trumenti</w:t>
      </w:r>
      <w:r w:rsidR="00953C41" w:rsidRPr="00064FDF">
        <w:rPr>
          <w:rFonts w:ascii="Times New Roman" w:hAnsi="Times New Roman"/>
          <w:sz w:val="24"/>
          <w:szCs w:val="24"/>
        </w:rPr>
        <w:t xml:space="preserve"> di valutazione</w:t>
      </w:r>
    </w:p>
    <w:p w14:paraId="34708DB8" w14:textId="77777777" w:rsidR="005657E0" w:rsidRPr="00064FDF" w:rsidRDefault="005657E0" w:rsidP="005657E0">
      <w:pPr>
        <w:pStyle w:val="Rientrocorpodeltesto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5CF99EDD" w14:textId="77777777" w:rsidR="005C0311" w:rsidRPr="00064FDF" w:rsidRDefault="005C0311" w:rsidP="00CB4AA0">
      <w:pPr>
        <w:pStyle w:val="Rientrocorpodeltesto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64FDF">
        <w:rPr>
          <w:rFonts w:ascii="Times New Roman" w:hAnsi="Times New Roman"/>
          <w:b/>
          <w:sz w:val="24"/>
          <w:szCs w:val="24"/>
        </w:rPr>
        <w:t>Allegati</w:t>
      </w:r>
    </w:p>
    <w:p w14:paraId="6F506803" w14:textId="77777777" w:rsidR="005C0311" w:rsidRPr="00064FDF" w:rsidRDefault="00F10FA8" w:rsidP="002B0A12">
      <w:pPr>
        <w:pStyle w:val="Rientrocorpodeltesto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064FDF">
        <w:rPr>
          <w:rFonts w:ascii="Times New Roman" w:hAnsi="Times New Roman"/>
          <w:bCs/>
          <w:sz w:val="24"/>
          <w:szCs w:val="24"/>
        </w:rPr>
        <w:t>Allegato 1: (non pubblico) elenco alunni</w:t>
      </w:r>
    </w:p>
    <w:p w14:paraId="7AB33239" w14:textId="77777777" w:rsidR="00F10FA8" w:rsidRPr="00064FDF" w:rsidRDefault="00F10FA8" w:rsidP="002B0A12">
      <w:pPr>
        <w:pStyle w:val="Rientrocorpodeltesto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064FDF">
        <w:rPr>
          <w:rFonts w:ascii="Times New Roman" w:hAnsi="Times New Roman"/>
          <w:bCs/>
          <w:sz w:val="24"/>
          <w:szCs w:val="24"/>
        </w:rPr>
        <w:t xml:space="preserve">Allegato 2: schede informative su singole discipline </w:t>
      </w:r>
    </w:p>
    <w:p w14:paraId="479AADB7" w14:textId="77777777" w:rsidR="00F10FA8" w:rsidRPr="00064FDF" w:rsidRDefault="00F10FA8" w:rsidP="002B0A12">
      <w:pPr>
        <w:pStyle w:val="Rientrocorpodeltesto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064FDF">
        <w:rPr>
          <w:rFonts w:ascii="Times New Roman" w:hAnsi="Times New Roman"/>
          <w:bCs/>
          <w:sz w:val="24"/>
          <w:szCs w:val="24"/>
        </w:rPr>
        <w:t>Allegato 3: percorsi PCTO</w:t>
      </w:r>
    </w:p>
    <w:p w14:paraId="14072CCF" w14:textId="430420EB" w:rsidR="00953C41" w:rsidRPr="00064FDF" w:rsidRDefault="00953C41" w:rsidP="00953C41">
      <w:pPr>
        <w:pStyle w:val="Paragrafoelenco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bCs/>
          <w:sz w:val="24"/>
          <w:szCs w:val="24"/>
        </w:rPr>
        <w:t>Allegato 4</w:t>
      </w:r>
      <w:r w:rsidR="004F6A7B">
        <w:rPr>
          <w:rFonts w:ascii="Times New Roman" w:hAnsi="Times New Roman"/>
          <w:bCs/>
          <w:sz w:val="24"/>
          <w:szCs w:val="24"/>
        </w:rPr>
        <w:t xml:space="preserve"> e 4bis</w:t>
      </w:r>
      <w:r w:rsidRPr="00064FDF">
        <w:rPr>
          <w:rFonts w:ascii="Times New Roman" w:hAnsi="Times New Roman"/>
          <w:bCs/>
          <w:sz w:val="24"/>
          <w:szCs w:val="24"/>
        </w:rPr>
        <w:t xml:space="preserve">: </w:t>
      </w:r>
      <w:r w:rsidR="00DF0848" w:rsidRPr="00064FDF">
        <w:rPr>
          <w:rFonts w:ascii="Times New Roman" w:hAnsi="Times New Roman"/>
          <w:bCs/>
          <w:sz w:val="24"/>
          <w:szCs w:val="24"/>
        </w:rPr>
        <w:t>Traccia s</w:t>
      </w:r>
      <w:r w:rsidR="004E3D3F" w:rsidRPr="00064FDF">
        <w:rPr>
          <w:rFonts w:ascii="Times New Roman" w:hAnsi="Times New Roman"/>
          <w:bCs/>
          <w:sz w:val="24"/>
          <w:szCs w:val="24"/>
        </w:rPr>
        <w:t>imulazione</w:t>
      </w:r>
      <w:r w:rsidR="004420C4">
        <w:rPr>
          <w:rFonts w:ascii="Times New Roman" w:hAnsi="Times New Roman"/>
          <w:bCs/>
          <w:sz w:val="24"/>
          <w:szCs w:val="24"/>
        </w:rPr>
        <w:t xml:space="preserve"> </w:t>
      </w:r>
      <w:r w:rsidR="004E3D3F" w:rsidRPr="00064FDF">
        <w:rPr>
          <w:rFonts w:ascii="Times New Roman" w:hAnsi="Times New Roman"/>
          <w:bCs/>
          <w:sz w:val="24"/>
          <w:szCs w:val="24"/>
        </w:rPr>
        <w:t xml:space="preserve"> II prova scritta</w:t>
      </w:r>
      <w:r w:rsidR="00DF0848" w:rsidRPr="00064FDF">
        <w:rPr>
          <w:rFonts w:ascii="Times New Roman" w:hAnsi="Times New Roman"/>
          <w:bCs/>
          <w:sz w:val="24"/>
          <w:szCs w:val="24"/>
        </w:rPr>
        <w:t xml:space="preserve"> e griglia di valutazione</w:t>
      </w:r>
      <w:r w:rsidR="004F6A7B">
        <w:rPr>
          <w:rFonts w:ascii="Times New Roman" w:hAnsi="Times New Roman"/>
          <w:bCs/>
          <w:sz w:val="24"/>
          <w:szCs w:val="24"/>
        </w:rPr>
        <w:t>; griglia prima prova scritta</w:t>
      </w:r>
    </w:p>
    <w:p w14:paraId="724EC72E" w14:textId="77777777" w:rsidR="00825078" w:rsidRPr="00064FDF" w:rsidRDefault="00F10FA8" w:rsidP="002B0A12">
      <w:pPr>
        <w:pStyle w:val="Rientrocorpodeltesto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064FDF">
        <w:rPr>
          <w:rFonts w:ascii="Times New Roman" w:hAnsi="Times New Roman"/>
          <w:bCs/>
          <w:sz w:val="24"/>
          <w:szCs w:val="24"/>
        </w:rPr>
        <w:t>Allegato</w:t>
      </w:r>
      <w:r w:rsidR="00953C41" w:rsidRPr="00064FDF">
        <w:rPr>
          <w:rFonts w:ascii="Times New Roman" w:hAnsi="Times New Roman"/>
          <w:bCs/>
          <w:sz w:val="24"/>
          <w:szCs w:val="24"/>
        </w:rPr>
        <w:t xml:space="preserve"> 5</w:t>
      </w:r>
      <w:r w:rsidRPr="00064FDF">
        <w:rPr>
          <w:rFonts w:ascii="Times New Roman" w:hAnsi="Times New Roman"/>
          <w:bCs/>
          <w:sz w:val="24"/>
          <w:szCs w:val="24"/>
        </w:rPr>
        <w:t xml:space="preserve">: (non pubblico) relazione e documentazione alunno/i con BES </w:t>
      </w:r>
    </w:p>
    <w:p w14:paraId="533C2293" w14:textId="77777777" w:rsidR="003F29A6" w:rsidRPr="00064FDF" w:rsidRDefault="003F29A6" w:rsidP="003F29A6">
      <w:pPr>
        <w:pStyle w:val="Rientrocorpodeltesto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14:paraId="45074CC6" w14:textId="77777777" w:rsidR="00FE3918" w:rsidRPr="00064FDF" w:rsidRDefault="00FE3918" w:rsidP="00186EE9">
      <w:pPr>
        <w:pStyle w:val="Titolo1"/>
        <w:jc w:val="center"/>
        <w:rPr>
          <w:rFonts w:ascii="Times New Roman" w:eastAsia="Calibri" w:hAnsi="Times New Roman"/>
          <w:b w:val="0"/>
          <w:kern w:val="0"/>
          <w:sz w:val="24"/>
          <w:szCs w:val="24"/>
          <w:lang w:eastAsia="it-IT"/>
        </w:rPr>
      </w:pPr>
      <w:bookmarkStart w:id="1" w:name="__RefHeading___Toc954_2009996872"/>
    </w:p>
    <w:p w14:paraId="44192CEF" w14:textId="77777777" w:rsidR="00F10FA8" w:rsidRPr="00064FDF" w:rsidRDefault="00F10FA8" w:rsidP="00F10FA8">
      <w:pPr>
        <w:rPr>
          <w:rFonts w:ascii="Times New Roman" w:hAnsi="Times New Roman"/>
          <w:sz w:val="24"/>
          <w:szCs w:val="24"/>
          <w:lang w:eastAsia="it-IT"/>
        </w:rPr>
      </w:pPr>
    </w:p>
    <w:p w14:paraId="14DDA0F9" w14:textId="77777777" w:rsidR="00F10FA8" w:rsidRPr="00064FDF" w:rsidRDefault="00F10FA8" w:rsidP="00F10FA8">
      <w:pPr>
        <w:rPr>
          <w:rFonts w:ascii="Times New Roman" w:hAnsi="Times New Roman"/>
          <w:sz w:val="24"/>
          <w:szCs w:val="24"/>
          <w:lang w:eastAsia="it-IT"/>
        </w:rPr>
      </w:pPr>
    </w:p>
    <w:p w14:paraId="15752343" w14:textId="77777777" w:rsidR="00FE3918" w:rsidRPr="00064FDF" w:rsidRDefault="00FE3918" w:rsidP="00186EE9">
      <w:pPr>
        <w:pStyle w:val="Titolo1"/>
        <w:jc w:val="center"/>
        <w:rPr>
          <w:rFonts w:ascii="Times New Roman" w:eastAsia="Calibri" w:hAnsi="Times New Roman"/>
          <w:b w:val="0"/>
          <w:bCs w:val="0"/>
          <w:kern w:val="0"/>
          <w:sz w:val="24"/>
          <w:szCs w:val="24"/>
          <w:lang w:eastAsia="it-IT"/>
        </w:rPr>
      </w:pPr>
    </w:p>
    <w:p w14:paraId="49D67AA9" w14:textId="77777777" w:rsidR="00FE3918" w:rsidRPr="00064FDF" w:rsidRDefault="00FE3918" w:rsidP="00186EE9">
      <w:pPr>
        <w:pStyle w:val="Titolo1"/>
        <w:jc w:val="center"/>
        <w:rPr>
          <w:rFonts w:ascii="Times New Roman" w:eastAsia="Calibri" w:hAnsi="Times New Roman"/>
          <w:b w:val="0"/>
          <w:bCs w:val="0"/>
          <w:kern w:val="0"/>
          <w:sz w:val="24"/>
          <w:szCs w:val="24"/>
          <w:lang w:eastAsia="it-IT"/>
        </w:rPr>
      </w:pPr>
    </w:p>
    <w:p w14:paraId="442C7D83" w14:textId="77777777" w:rsidR="005657E0" w:rsidRPr="00064FDF" w:rsidRDefault="005657E0" w:rsidP="005657E0">
      <w:pPr>
        <w:rPr>
          <w:rFonts w:ascii="Times New Roman" w:hAnsi="Times New Roman"/>
          <w:sz w:val="24"/>
          <w:szCs w:val="24"/>
          <w:lang w:eastAsia="it-IT"/>
        </w:rPr>
      </w:pPr>
    </w:p>
    <w:p w14:paraId="79D7D571" w14:textId="77777777" w:rsidR="00CF15D0" w:rsidRPr="00064FDF" w:rsidRDefault="005607E8" w:rsidP="005607E8">
      <w:pPr>
        <w:pStyle w:val="Titolo1"/>
        <w:rPr>
          <w:rFonts w:ascii="Times New Roman" w:eastAsia="Calibri" w:hAnsi="Times New Roman"/>
          <w:bCs w:val="0"/>
          <w:kern w:val="0"/>
          <w:sz w:val="24"/>
          <w:szCs w:val="24"/>
          <w:lang w:eastAsia="it-IT"/>
        </w:rPr>
      </w:pPr>
      <w:r w:rsidRPr="00064FDF">
        <w:rPr>
          <w:rFonts w:ascii="Times New Roman" w:eastAsia="Calibri" w:hAnsi="Times New Roman"/>
          <w:bCs w:val="0"/>
          <w:kern w:val="0"/>
          <w:sz w:val="24"/>
          <w:szCs w:val="24"/>
          <w:lang w:eastAsia="it-IT"/>
        </w:rPr>
        <w:t xml:space="preserve">1 </w:t>
      </w:r>
      <w:r w:rsidR="00CF15D0" w:rsidRPr="00064FDF">
        <w:rPr>
          <w:rFonts w:ascii="Times New Roman" w:eastAsia="Calibri" w:hAnsi="Times New Roman"/>
          <w:bCs w:val="0"/>
          <w:kern w:val="0"/>
          <w:sz w:val="24"/>
          <w:szCs w:val="24"/>
          <w:lang w:eastAsia="it-IT"/>
        </w:rPr>
        <w:t>CONTESTO GENERALE</w:t>
      </w:r>
      <w:bookmarkEnd w:id="1"/>
    </w:p>
    <w:p w14:paraId="68243B7F" w14:textId="77777777" w:rsidR="003A326F" w:rsidRPr="00064FDF" w:rsidRDefault="003A326F" w:rsidP="003A326F">
      <w:pPr>
        <w:rPr>
          <w:rFonts w:ascii="Times New Roman" w:hAnsi="Times New Roman"/>
          <w:sz w:val="24"/>
          <w:szCs w:val="24"/>
          <w:lang w:eastAsia="it-IT"/>
        </w:rPr>
      </w:pPr>
    </w:p>
    <w:p w14:paraId="510B6342" w14:textId="77777777" w:rsidR="00186EE9" w:rsidRPr="00064FDF" w:rsidRDefault="007B5CD6" w:rsidP="00304D60">
      <w:pPr>
        <w:pStyle w:val="Paragrafoelenco"/>
        <w:numPr>
          <w:ilvl w:val="1"/>
          <w:numId w:val="2"/>
        </w:numPr>
        <w:rPr>
          <w:rFonts w:ascii="Times New Roman" w:hAnsi="Times New Roman"/>
          <w:b/>
          <w:sz w:val="24"/>
          <w:szCs w:val="24"/>
        </w:rPr>
      </w:pPr>
      <w:r w:rsidRPr="00064FDF">
        <w:rPr>
          <w:rFonts w:ascii="Times New Roman" w:hAnsi="Times New Roman"/>
          <w:b/>
          <w:sz w:val="24"/>
          <w:szCs w:val="24"/>
        </w:rPr>
        <w:t>Breve descrizione del contesto</w:t>
      </w:r>
    </w:p>
    <w:p w14:paraId="3CEBB8F0" w14:textId="77777777" w:rsidR="00430676" w:rsidRPr="00064FDF" w:rsidRDefault="00430676" w:rsidP="005F079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64FDF">
        <w:rPr>
          <w:rFonts w:ascii="Times New Roman" w:hAnsi="Times New Roman"/>
          <w:color w:val="000000"/>
          <w:sz w:val="24"/>
          <w:szCs w:val="24"/>
        </w:rPr>
        <w:t>La popolazione scolastica proviene da un ambito territoriale vasto che comprende i comuni dell’Agro aversano, ma anche dai comuni limitrofi della provincia di Napoli, la maggior parte degli alunni proviene da contesti socio-economici-culturali medio-bassi. La percentuale di alunni non italiani si attesta intorno al 3,96%; non sono presenti, invece, studenti di etnia rom.</w:t>
      </w:r>
    </w:p>
    <w:p w14:paraId="3A22A07C" w14:textId="77777777" w:rsidR="005F079A" w:rsidRPr="00064FDF" w:rsidRDefault="005F079A" w:rsidP="005F079A">
      <w:pPr>
        <w:pStyle w:val="Paragrafoelenco"/>
        <w:ind w:left="360"/>
        <w:rPr>
          <w:rFonts w:ascii="Times New Roman" w:hAnsi="Times New Roman"/>
          <w:sz w:val="24"/>
          <w:szCs w:val="24"/>
        </w:rPr>
      </w:pPr>
      <w:bookmarkStart w:id="2" w:name="__RefHeading___Toc527_2009996872"/>
    </w:p>
    <w:p w14:paraId="5D7391F5" w14:textId="77777777" w:rsidR="00CF15D0" w:rsidRPr="00064FDF" w:rsidRDefault="007B5CD6" w:rsidP="00304D60">
      <w:pPr>
        <w:pStyle w:val="Paragrafoelenco"/>
        <w:numPr>
          <w:ilvl w:val="1"/>
          <w:numId w:val="2"/>
        </w:numPr>
        <w:rPr>
          <w:rFonts w:ascii="Times New Roman" w:hAnsi="Times New Roman"/>
          <w:b/>
          <w:sz w:val="24"/>
          <w:szCs w:val="24"/>
        </w:rPr>
      </w:pPr>
      <w:r w:rsidRPr="00064FDF">
        <w:rPr>
          <w:rFonts w:ascii="Times New Roman" w:hAnsi="Times New Roman"/>
          <w:b/>
          <w:sz w:val="24"/>
          <w:szCs w:val="24"/>
        </w:rPr>
        <w:t>Presentazione istituto</w:t>
      </w:r>
      <w:bookmarkEnd w:id="2"/>
    </w:p>
    <w:p w14:paraId="35B346D6" w14:textId="77777777" w:rsidR="00430676" w:rsidRPr="00064FDF" w:rsidRDefault="00430676" w:rsidP="003A32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64FDF">
        <w:rPr>
          <w:rFonts w:ascii="Times New Roman" w:hAnsi="Times New Roman"/>
          <w:color w:val="000000"/>
          <w:sz w:val="24"/>
          <w:szCs w:val="24"/>
        </w:rPr>
        <w:t xml:space="preserve">L’IPSEOA di Aversa sorto come sede staccata dell’Istituto Alberghiero di Piedimonte Matese; è diventato autonomo nel </w:t>
      </w:r>
      <w:r w:rsidR="00C0759B" w:rsidRPr="00064FDF">
        <w:rPr>
          <w:rFonts w:ascii="Times New Roman" w:hAnsi="Times New Roman"/>
          <w:color w:val="000000"/>
          <w:sz w:val="24"/>
          <w:szCs w:val="24"/>
        </w:rPr>
        <w:t>1978. L’I</w:t>
      </w:r>
      <w:r w:rsidRPr="00064FDF">
        <w:rPr>
          <w:rFonts w:ascii="Times New Roman" w:hAnsi="Times New Roman"/>
          <w:color w:val="000000"/>
          <w:sz w:val="24"/>
          <w:szCs w:val="24"/>
        </w:rPr>
        <w:t>stituto, nel corso degli</w:t>
      </w:r>
      <w:r w:rsidR="00FE6E00" w:rsidRPr="00064FD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000000"/>
          <w:sz w:val="24"/>
          <w:szCs w:val="24"/>
        </w:rPr>
        <w:t>anni, è cresciuto notevolmente e oggi rappresenta un’importante presenza all’interno della realtà ave</w:t>
      </w:r>
      <w:r w:rsidR="003A326F" w:rsidRPr="00064FDF">
        <w:rPr>
          <w:rFonts w:ascii="Times New Roman" w:hAnsi="Times New Roman"/>
          <w:color w:val="000000"/>
          <w:sz w:val="24"/>
          <w:szCs w:val="24"/>
        </w:rPr>
        <w:t>rsana e dell’ambiente limitrofo</w:t>
      </w:r>
      <w:r w:rsidR="00FE6E00" w:rsidRPr="00064FDF">
        <w:rPr>
          <w:rFonts w:ascii="Times New Roman" w:hAnsi="Times New Roman"/>
          <w:color w:val="000000"/>
          <w:sz w:val="24"/>
          <w:szCs w:val="24"/>
        </w:rPr>
        <w:t>.</w:t>
      </w:r>
      <w:r w:rsidR="003A326F" w:rsidRPr="00064FDF">
        <w:rPr>
          <w:rFonts w:ascii="Times New Roman" w:hAnsi="Times New Roman"/>
          <w:color w:val="000000"/>
          <w:sz w:val="24"/>
          <w:szCs w:val="24"/>
        </w:rPr>
        <w:t xml:space="preserve"> Il Drengot</w:t>
      </w:r>
      <w:r w:rsidR="00210B83" w:rsidRPr="00064FD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A326F" w:rsidRPr="00064FDF">
        <w:rPr>
          <w:rFonts w:ascii="Times New Roman" w:hAnsi="Times New Roman"/>
          <w:color w:val="000000"/>
          <w:sz w:val="24"/>
          <w:szCs w:val="24"/>
        </w:rPr>
        <w:t xml:space="preserve">si propone di fornire agli studenti </w:t>
      </w:r>
      <w:r w:rsidR="001E6D14" w:rsidRPr="00064FDF">
        <w:rPr>
          <w:rFonts w:ascii="Times New Roman" w:hAnsi="Times New Roman"/>
          <w:color w:val="000000"/>
          <w:sz w:val="24"/>
          <w:szCs w:val="24"/>
        </w:rPr>
        <w:t>sia una formazione professionale che consenta di immettersi immediatamente nel mondo del lavoro qualora non si intenda proseguire gli studi o che possa successivamente essere approfondita con la frequenza di corsi di specializzazione di livello superiore</w:t>
      </w:r>
      <w:r w:rsidR="00FE6E00" w:rsidRPr="00064FDF">
        <w:rPr>
          <w:rFonts w:ascii="Times New Roman" w:hAnsi="Times New Roman"/>
          <w:color w:val="000000"/>
          <w:sz w:val="24"/>
          <w:szCs w:val="24"/>
        </w:rPr>
        <w:t>,</w:t>
      </w:r>
      <w:r w:rsidR="001E6D14" w:rsidRPr="00064FD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A326F" w:rsidRPr="00064FDF">
        <w:rPr>
          <w:rFonts w:ascii="Times New Roman" w:hAnsi="Times New Roman"/>
          <w:color w:val="000000"/>
          <w:sz w:val="24"/>
          <w:szCs w:val="24"/>
        </w:rPr>
        <w:t>sia una formazione culturale di ampio respiro che permetta loro di accedere alle facoltà universitarie. La struttura, con sede in Via Nobel n° 1, comprende attualmente due plessi attigui e dal 2009/10 anche una sede a Cesa</w:t>
      </w:r>
      <w:r w:rsidR="00FE6E00" w:rsidRPr="00064FDF">
        <w:rPr>
          <w:rFonts w:ascii="Times New Roman" w:hAnsi="Times New Roman"/>
          <w:color w:val="000000"/>
          <w:sz w:val="24"/>
          <w:szCs w:val="24"/>
        </w:rPr>
        <w:t>.</w:t>
      </w:r>
    </w:p>
    <w:p w14:paraId="39B1499F" w14:textId="77777777" w:rsidR="003A326F" w:rsidRPr="00064FDF" w:rsidRDefault="003A326F" w:rsidP="003A32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1623658" w14:textId="77777777" w:rsidR="00186EE9" w:rsidRPr="00064FDF" w:rsidRDefault="005607E8" w:rsidP="005607E8">
      <w:pPr>
        <w:pStyle w:val="Textbody"/>
        <w:rPr>
          <w:rFonts w:ascii="Times New Roman" w:hAnsi="Times New Roman" w:cs="Times New Roman"/>
        </w:rPr>
      </w:pPr>
      <w:r w:rsidRPr="00064FDF">
        <w:rPr>
          <w:rFonts w:ascii="Times New Roman" w:eastAsia="Calibri" w:hAnsi="Times New Roman" w:cs="Times New Roman"/>
          <w:color w:val="auto"/>
          <w:kern w:val="0"/>
          <w:lang w:eastAsia="it-IT" w:bidi="ar-SA"/>
        </w:rPr>
        <w:t xml:space="preserve">2 </w:t>
      </w:r>
      <w:r w:rsidR="00186EE9" w:rsidRPr="00064FDF">
        <w:rPr>
          <w:rFonts w:ascii="Times New Roman" w:eastAsia="Calibri" w:hAnsi="Times New Roman" w:cs="Times New Roman"/>
          <w:color w:val="auto"/>
          <w:kern w:val="0"/>
          <w:lang w:eastAsia="it-IT" w:bidi="ar-SA"/>
        </w:rPr>
        <w:t>CURRICOLO</w:t>
      </w:r>
      <w:bookmarkStart w:id="3" w:name="__RefHeading___Toc529_2009996872"/>
    </w:p>
    <w:p w14:paraId="0FCBC927" w14:textId="77777777" w:rsidR="000C710C" w:rsidRPr="00064FDF" w:rsidRDefault="00186EE9" w:rsidP="000C710C">
      <w:pPr>
        <w:rPr>
          <w:rFonts w:ascii="Times New Roman" w:hAnsi="Times New Roman"/>
          <w:b/>
          <w:bCs/>
          <w:sz w:val="24"/>
          <w:szCs w:val="24"/>
        </w:rPr>
      </w:pPr>
      <w:r w:rsidRPr="00064FDF">
        <w:rPr>
          <w:rFonts w:ascii="Times New Roman" w:hAnsi="Times New Roman"/>
          <w:b/>
          <w:sz w:val="24"/>
          <w:szCs w:val="24"/>
        </w:rPr>
        <w:t xml:space="preserve">2.1 </w:t>
      </w:r>
      <w:r w:rsidR="007B5CD6" w:rsidRPr="00064FDF">
        <w:rPr>
          <w:rFonts w:ascii="Times New Roman" w:hAnsi="Times New Roman"/>
          <w:b/>
          <w:sz w:val="24"/>
          <w:szCs w:val="24"/>
        </w:rPr>
        <w:t>Profilo in uscita dell</w:t>
      </w:r>
      <w:r w:rsidR="00F10FA8" w:rsidRPr="00064FDF">
        <w:rPr>
          <w:rFonts w:ascii="Times New Roman" w:hAnsi="Times New Roman"/>
          <w:b/>
          <w:sz w:val="24"/>
          <w:szCs w:val="24"/>
        </w:rPr>
        <w:t>’</w:t>
      </w:r>
      <w:r w:rsidR="007B5CD6" w:rsidRPr="00064FDF">
        <w:rPr>
          <w:rFonts w:ascii="Times New Roman" w:hAnsi="Times New Roman"/>
          <w:b/>
          <w:sz w:val="24"/>
          <w:szCs w:val="24"/>
        </w:rPr>
        <w:t>indirizzo</w:t>
      </w:r>
      <w:bookmarkEnd w:id="3"/>
      <w:r w:rsidR="007B5CD6" w:rsidRPr="00064FDF">
        <w:rPr>
          <w:rFonts w:ascii="Times New Roman" w:hAnsi="Times New Roman"/>
          <w:b/>
          <w:sz w:val="24"/>
          <w:szCs w:val="24"/>
        </w:rPr>
        <w:t xml:space="preserve"> </w:t>
      </w:r>
      <w:r w:rsidR="00BD335E" w:rsidRPr="00064FDF">
        <w:rPr>
          <w:rFonts w:ascii="Times New Roman" w:hAnsi="Times New Roman"/>
          <w:b/>
          <w:sz w:val="24"/>
          <w:szCs w:val="24"/>
        </w:rPr>
        <w:t>(</w:t>
      </w:r>
      <w:r w:rsidR="00BD335E" w:rsidRPr="00064FDF">
        <w:rPr>
          <w:rFonts w:ascii="Times New Roman" w:hAnsi="Times New Roman"/>
          <w:b/>
          <w:bCs/>
          <w:sz w:val="24"/>
          <w:szCs w:val="24"/>
        </w:rPr>
        <w:t>secondo le indicazioni del PTOF)</w:t>
      </w:r>
    </w:p>
    <w:p w14:paraId="17F0A853" w14:textId="77777777" w:rsidR="00064FDF" w:rsidRPr="00064FDF" w:rsidRDefault="00064FDF" w:rsidP="000C710C">
      <w:pPr>
        <w:rPr>
          <w:rFonts w:ascii="Times New Roman" w:hAnsi="Times New Roman"/>
          <w:b/>
          <w:bCs/>
          <w:sz w:val="24"/>
          <w:szCs w:val="24"/>
        </w:rPr>
      </w:pPr>
    </w:p>
    <w:p w14:paraId="067632C0" w14:textId="77777777" w:rsidR="00657EAB" w:rsidRPr="00064FDF" w:rsidRDefault="00657EAB" w:rsidP="00657EAB">
      <w:pPr>
        <w:pStyle w:val="Corpotesto"/>
        <w:rPr>
          <w:rFonts w:ascii="Times New Roman" w:hAnsi="Times New Roman"/>
          <w:b/>
          <w:sz w:val="24"/>
          <w:szCs w:val="24"/>
        </w:rPr>
      </w:pPr>
    </w:p>
    <w:p w14:paraId="7F85A4DF" w14:textId="77777777" w:rsidR="00064FDF" w:rsidRPr="00064FDF" w:rsidRDefault="00064FDF" w:rsidP="00064FDF">
      <w:pPr>
        <w:pStyle w:val="Corpotesto"/>
        <w:ind w:left="1346" w:right="1044"/>
        <w:jc w:val="center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90"/>
          <w:sz w:val="24"/>
          <w:szCs w:val="24"/>
        </w:rPr>
        <w:t>LE</w:t>
      </w:r>
      <w:r w:rsidRPr="00064FDF">
        <w:rPr>
          <w:rFonts w:ascii="Times New Roman" w:hAnsi="Times New Roman"/>
          <w:color w:val="1E1E1B"/>
          <w:spacing w:val="19"/>
          <w:w w:val="90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90"/>
          <w:sz w:val="24"/>
          <w:szCs w:val="24"/>
        </w:rPr>
        <w:t>COMPETENZE</w:t>
      </w:r>
      <w:r w:rsidRPr="00064FDF">
        <w:rPr>
          <w:rFonts w:ascii="Times New Roman" w:hAnsi="Times New Roman"/>
          <w:color w:val="1E1E1B"/>
          <w:spacing w:val="19"/>
          <w:w w:val="90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90"/>
          <w:sz w:val="24"/>
          <w:szCs w:val="24"/>
        </w:rPr>
        <w:t>DEL</w:t>
      </w:r>
      <w:r w:rsidRPr="00064FDF">
        <w:rPr>
          <w:rFonts w:ascii="Times New Roman" w:hAnsi="Times New Roman"/>
          <w:color w:val="1E1E1B"/>
          <w:spacing w:val="19"/>
          <w:w w:val="90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90"/>
          <w:sz w:val="24"/>
          <w:szCs w:val="24"/>
        </w:rPr>
        <w:t>PROFILO</w:t>
      </w:r>
    </w:p>
    <w:p w14:paraId="4512F6E6" w14:textId="77777777" w:rsidR="00064FDF" w:rsidRPr="00064FDF" w:rsidRDefault="00064FDF" w:rsidP="00064FDF">
      <w:pPr>
        <w:pStyle w:val="Corpotesto"/>
        <w:spacing w:before="2"/>
        <w:rPr>
          <w:rFonts w:ascii="Times New Roman" w:hAnsi="Times New Roman"/>
          <w:sz w:val="24"/>
          <w:szCs w:val="24"/>
        </w:rPr>
      </w:pPr>
    </w:p>
    <w:p w14:paraId="0396A103" w14:textId="77777777" w:rsidR="00064FDF" w:rsidRPr="00064FDF" w:rsidRDefault="00064FDF" w:rsidP="00064FDF">
      <w:pPr>
        <w:pStyle w:val="Corpotesto"/>
        <w:spacing w:line="345" w:lineRule="auto"/>
        <w:ind w:left="698" w:right="391"/>
        <w:jc w:val="both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Il profilo professionale in uscita dovrà rispondere alla necessità, da una parte, di salvaguardare e</w:t>
      </w:r>
      <w:r w:rsidRPr="00064FDF">
        <w:rPr>
          <w:rFonts w:ascii="Times New Roman" w:hAnsi="Times New Roman"/>
          <w:color w:val="1E1E1B"/>
          <w:spacing w:val="-59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promuovere i prodotti enogastronomici e storici locali, per favorire il turismo; dall’altra, dovrà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essere in grado di coniugare il valore della tradizione con istanze di cambiamento globale che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richiedono sempre più un sistema alimentare etico, sostenibile e salutare. Il Diplomato dovrà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avere competenze pratico-operative e scientifico-professionali, che gli consentano di rispondere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alle esigenze di un mercato flessibile, iper-tecnologico ed ecosostenibile (si pensi alle recenti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autorizzazioni</w:t>
      </w:r>
      <w:r w:rsidRPr="00064FDF">
        <w:rPr>
          <w:rFonts w:ascii="Times New Roman" w:hAnsi="Times New Roman"/>
          <w:color w:val="1E1E1B"/>
          <w:spacing w:val="-9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rilasciate</w:t>
      </w:r>
      <w:r w:rsidRPr="00064FDF">
        <w:rPr>
          <w:rFonts w:ascii="Times New Roman" w:hAnsi="Times New Roman"/>
          <w:color w:val="1E1E1B"/>
          <w:spacing w:val="-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dall’EFSA</w:t>
      </w:r>
      <w:r w:rsidRPr="00064FDF">
        <w:rPr>
          <w:rFonts w:ascii="Times New Roman" w:hAnsi="Times New Roman"/>
          <w:color w:val="1E1E1B"/>
          <w:spacing w:val="-8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sulla</w:t>
      </w:r>
      <w:r w:rsidRPr="00064FDF">
        <w:rPr>
          <w:rFonts w:ascii="Times New Roman" w:hAnsi="Times New Roman"/>
          <w:color w:val="1E1E1B"/>
          <w:spacing w:val="-8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produzione</w:t>
      </w:r>
      <w:r w:rsidRPr="00064FDF">
        <w:rPr>
          <w:rFonts w:ascii="Times New Roman" w:hAnsi="Times New Roman"/>
          <w:color w:val="1E1E1B"/>
          <w:spacing w:val="-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di</w:t>
      </w:r>
      <w:r w:rsidRPr="00064FDF">
        <w:rPr>
          <w:rFonts w:ascii="Times New Roman" w:hAnsi="Times New Roman"/>
          <w:color w:val="1E1E1B"/>
          <w:spacing w:val="-8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alimenti</w:t>
      </w:r>
      <w:r w:rsidRPr="00064FDF">
        <w:rPr>
          <w:rFonts w:ascii="Times New Roman" w:hAnsi="Times New Roman"/>
          <w:color w:val="1E1E1B"/>
          <w:spacing w:val="-8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</w:t>
      </w:r>
      <w:r w:rsidRPr="00064FDF">
        <w:rPr>
          <w:rFonts w:ascii="Times New Roman" w:hAnsi="Times New Roman"/>
          <w:color w:val="1E1E1B"/>
          <w:spacing w:val="-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base</w:t>
      </w:r>
      <w:r w:rsidRPr="00064FDF">
        <w:rPr>
          <w:rFonts w:ascii="Times New Roman" w:hAnsi="Times New Roman"/>
          <w:color w:val="1E1E1B"/>
          <w:spacing w:val="-8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di</w:t>
      </w:r>
      <w:r w:rsidRPr="00064FDF">
        <w:rPr>
          <w:rFonts w:ascii="Times New Roman" w:hAnsi="Times New Roman"/>
          <w:color w:val="1E1E1B"/>
          <w:spacing w:val="-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insetti,</w:t>
      </w:r>
      <w:r w:rsidRPr="00064FDF">
        <w:rPr>
          <w:rFonts w:ascii="Times New Roman" w:hAnsi="Times New Roman"/>
          <w:color w:val="1E1E1B"/>
          <w:spacing w:val="-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di</w:t>
      </w:r>
      <w:r w:rsidRPr="00064FDF">
        <w:rPr>
          <w:rFonts w:ascii="Times New Roman" w:hAnsi="Times New Roman"/>
          <w:color w:val="1E1E1B"/>
          <w:spacing w:val="-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alghe</w:t>
      </w:r>
      <w:r w:rsidRPr="00064FDF">
        <w:rPr>
          <w:rFonts w:ascii="Times New Roman" w:hAnsi="Times New Roman"/>
          <w:color w:val="1E1E1B"/>
          <w:spacing w:val="-8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</w:t>
      </w:r>
      <w:r w:rsidRPr="00064FDF">
        <w:rPr>
          <w:rFonts w:ascii="Times New Roman" w:hAnsi="Times New Roman"/>
          <w:color w:val="1E1E1B"/>
          <w:spacing w:val="-8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</w:t>
      </w:r>
      <w:r w:rsidRPr="00064FDF">
        <w:rPr>
          <w:rFonts w:ascii="Times New Roman" w:hAnsi="Times New Roman"/>
          <w:color w:val="1E1E1B"/>
          <w:spacing w:val="-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breve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di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carne</w:t>
      </w:r>
      <w:r w:rsidRPr="00064FDF">
        <w:rPr>
          <w:rFonts w:ascii="Times New Roman" w:hAnsi="Times New Roman"/>
          <w:color w:val="1E1E1B"/>
          <w:spacing w:val="-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coltivata).</w:t>
      </w:r>
    </w:p>
    <w:p w14:paraId="44ABA032" w14:textId="77777777" w:rsidR="00064FDF" w:rsidRPr="00064FDF" w:rsidRDefault="00064FDF" w:rsidP="00064FDF">
      <w:pPr>
        <w:pStyle w:val="Paragrafoelenco"/>
        <w:widowControl w:val="0"/>
        <w:numPr>
          <w:ilvl w:val="1"/>
          <w:numId w:val="14"/>
        </w:numPr>
        <w:tabs>
          <w:tab w:val="left" w:pos="1355"/>
          <w:tab w:val="left" w:pos="1356"/>
        </w:tabs>
        <w:autoSpaceDE w:val="0"/>
        <w:autoSpaceDN w:val="0"/>
        <w:spacing w:before="224"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Competenza</w:t>
      </w:r>
      <w:r w:rsidRPr="00064FDF">
        <w:rPr>
          <w:rFonts w:ascii="Times New Roman" w:hAnsi="Times New Roman"/>
          <w:color w:val="1E1E1B"/>
          <w:spacing w:val="-10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in</w:t>
      </w:r>
      <w:r w:rsidRPr="00064FDF">
        <w:rPr>
          <w:rFonts w:ascii="Times New Roman" w:hAnsi="Times New Roman"/>
          <w:color w:val="1E1E1B"/>
          <w:spacing w:val="-10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uscita</w:t>
      </w:r>
      <w:r w:rsidRPr="00064FDF">
        <w:rPr>
          <w:rFonts w:ascii="Times New Roman" w:hAnsi="Times New Roman"/>
          <w:color w:val="1E1E1B"/>
          <w:spacing w:val="-10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n.</w:t>
      </w:r>
      <w:r w:rsidRPr="00064FDF">
        <w:rPr>
          <w:rFonts w:ascii="Times New Roman" w:hAnsi="Times New Roman"/>
          <w:color w:val="1E1E1B"/>
          <w:spacing w:val="-10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1</w:t>
      </w:r>
    </w:p>
    <w:p w14:paraId="072D692C" w14:textId="77777777" w:rsidR="00064FDF" w:rsidRPr="00064FDF" w:rsidRDefault="00064FDF" w:rsidP="00064FDF">
      <w:pPr>
        <w:pStyle w:val="Corpotesto"/>
        <w:spacing w:before="5"/>
        <w:rPr>
          <w:rFonts w:ascii="Times New Roman" w:hAnsi="Times New Roman"/>
          <w:sz w:val="24"/>
          <w:szCs w:val="24"/>
        </w:rPr>
      </w:pPr>
    </w:p>
    <w:p w14:paraId="742869A4" w14:textId="77777777" w:rsidR="00064FDF" w:rsidRPr="00064FDF" w:rsidRDefault="00064FDF" w:rsidP="00064FDF">
      <w:pPr>
        <w:pStyle w:val="Corpotesto"/>
        <w:spacing w:before="132" w:line="345" w:lineRule="auto"/>
        <w:ind w:left="698" w:right="1106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Utilizzare tecniche tradizionali e innovative di lavorazione, di organizzazione, di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 xml:space="preserve">commercializzazione dei servizi e dei prodotti enogastronomici, ristorativi e di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lastRenderedPageBreak/>
        <w:t>accoglienza</w:t>
      </w:r>
      <w:r w:rsidRPr="00064FDF">
        <w:rPr>
          <w:rFonts w:ascii="Times New Roman" w:hAnsi="Times New Roman"/>
          <w:color w:val="1E1E1B"/>
          <w:spacing w:val="-59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turistico-alberghiera,</w:t>
      </w:r>
      <w:r w:rsidRPr="00064FDF">
        <w:rPr>
          <w:rFonts w:ascii="Times New Roman" w:hAnsi="Times New Roman"/>
          <w:color w:val="1E1E1B"/>
          <w:spacing w:val="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promuovendo</w:t>
      </w:r>
      <w:r w:rsidRPr="00064FDF">
        <w:rPr>
          <w:rFonts w:ascii="Times New Roman" w:hAnsi="Times New Roman"/>
          <w:color w:val="1E1E1B"/>
          <w:spacing w:val="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le</w:t>
      </w:r>
      <w:r w:rsidRPr="00064FDF">
        <w:rPr>
          <w:rFonts w:ascii="Times New Roman" w:hAnsi="Times New Roman"/>
          <w:color w:val="1E1E1B"/>
          <w:spacing w:val="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nuove</w:t>
      </w:r>
      <w:r w:rsidRPr="00064FDF">
        <w:rPr>
          <w:rFonts w:ascii="Times New Roman" w:hAnsi="Times New Roman"/>
          <w:color w:val="1E1E1B"/>
          <w:spacing w:val="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tendenze</w:t>
      </w:r>
      <w:r w:rsidRPr="00064FDF">
        <w:rPr>
          <w:rFonts w:ascii="Times New Roman" w:hAnsi="Times New Roman"/>
          <w:color w:val="1E1E1B"/>
          <w:spacing w:val="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alimentari</w:t>
      </w:r>
      <w:r w:rsidRPr="00064FDF">
        <w:rPr>
          <w:rFonts w:ascii="Times New Roman" w:hAnsi="Times New Roman"/>
          <w:color w:val="1E1E1B"/>
          <w:spacing w:val="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ed</w:t>
      </w:r>
      <w:r w:rsidRPr="00064FDF">
        <w:rPr>
          <w:rFonts w:ascii="Times New Roman" w:hAnsi="Times New Roman"/>
          <w:color w:val="1E1E1B"/>
          <w:spacing w:val="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enogastronomiche</w:t>
      </w:r>
    </w:p>
    <w:p w14:paraId="4D699C4F" w14:textId="77777777" w:rsidR="00064FDF" w:rsidRPr="00064FDF" w:rsidRDefault="00064FDF" w:rsidP="00064FDF">
      <w:pPr>
        <w:pStyle w:val="Paragrafoelenco"/>
        <w:widowControl w:val="0"/>
        <w:numPr>
          <w:ilvl w:val="1"/>
          <w:numId w:val="14"/>
        </w:numPr>
        <w:tabs>
          <w:tab w:val="left" w:pos="1355"/>
          <w:tab w:val="left" w:pos="1356"/>
        </w:tabs>
        <w:autoSpaceDE w:val="0"/>
        <w:autoSpaceDN w:val="0"/>
        <w:spacing w:before="222"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Competenza</w:t>
      </w:r>
      <w:r w:rsidRPr="00064FDF">
        <w:rPr>
          <w:rFonts w:ascii="Times New Roman" w:hAnsi="Times New Roman"/>
          <w:color w:val="1E1E1B"/>
          <w:spacing w:val="-10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in</w:t>
      </w:r>
      <w:r w:rsidRPr="00064FDF">
        <w:rPr>
          <w:rFonts w:ascii="Times New Roman" w:hAnsi="Times New Roman"/>
          <w:color w:val="1E1E1B"/>
          <w:spacing w:val="-10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uscita</w:t>
      </w:r>
      <w:r w:rsidRPr="00064FDF">
        <w:rPr>
          <w:rFonts w:ascii="Times New Roman" w:hAnsi="Times New Roman"/>
          <w:color w:val="1E1E1B"/>
          <w:spacing w:val="-10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n.</w:t>
      </w:r>
      <w:r w:rsidRPr="00064FDF">
        <w:rPr>
          <w:rFonts w:ascii="Times New Roman" w:hAnsi="Times New Roman"/>
          <w:color w:val="1E1E1B"/>
          <w:spacing w:val="-10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2</w:t>
      </w:r>
    </w:p>
    <w:p w14:paraId="679E538B" w14:textId="77777777" w:rsidR="00064FDF" w:rsidRPr="00064FDF" w:rsidRDefault="00064FDF" w:rsidP="00064FDF">
      <w:pPr>
        <w:pStyle w:val="Corpotesto"/>
        <w:spacing w:before="5"/>
        <w:rPr>
          <w:rFonts w:ascii="Times New Roman" w:hAnsi="Times New Roman"/>
          <w:sz w:val="24"/>
          <w:szCs w:val="24"/>
        </w:rPr>
      </w:pPr>
    </w:p>
    <w:p w14:paraId="3FF7FB53" w14:textId="77777777" w:rsidR="00064FDF" w:rsidRPr="00064FDF" w:rsidRDefault="00064FDF" w:rsidP="00064FDF">
      <w:pPr>
        <w:pStyle w:val="Corpotesto"/>
        <w:spacing w:before="132" w:line="345" w:lineRule="auto"/>
        <w:ind w:left="698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Supportare la pianificazione e la gestione dei processi di approvvigionamento, di produzione e di</w:t>
      </w:r>
      <w:r w:rsidRPr="00064FDF">
        <w:rPr>
          <w:rFonts w:ascii="Times New Roman" w:hAnsi="Times New Roman"/>
          <w:color w:val="1E1E1B"/>
          <w:spacing w:val="-59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vendita</w:t>
      </w:r>
      <w:r w:rsidRPr="00064FDF">
        <w:rPr>
          <w:rFonts w:ascii="Times New Roman" w:hAnsi="Times New Roman"/>
          <w:color w:val="1E1E1B"/>
          <w:spacing w:val="-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in</w:t>
      </w:r>
      <w:r w:rsidRPr="00064FDF">
        <w:rPr>
          <w:rFonts w:ascii="Times New Roman" w:hAnsi="Times New Roman"/>
          <w:color w:val="1E1E1B"/>
          <w:spacing w:val="-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un’ottica</w:t>
      </w:r>
      <w:r w:rsidRPr="00064FDF">
        <w:rPr>
          <w:rFonts w:ascii="Times New Roman" w:hAnsi="Times New Roman"/>
          <w:color w:val="1E1E1B"/>
          <w:spacing w:val="-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di</w:t>
      </w:r>
      <w:r w:rsidRPr="00064FDF">
        <w:rPr>
          <w:rFonts w:ascii="Times New Roman" w:hAnsi="Times New Roman"/>
          <w:color w:val="1E1E1B"/>
          <w:spacing w:val="-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qualità</w:t>
      </w:r>
      <w:r w:rsidRPr="00064FDF">
        <w:rPr>
          <w:rFonts w:ascii="Times New Roman" w:hAnsi="Times New Roman"/>
          <w:color w:val="1E1E1B"/>
          <w:spacing w:val="-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</w:t>
      </w:r>
      <w:r w:rsidRPr="00064FDF">
        <w:rPr>
          <w:rFonts w:ascii="Times New Roman" w:hAnsi="Times New Roman"/>
          <w:color w:val="1E1E1B"/>
          <w:spacing w:val="-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di</w:t>
      </w:r>
      <w:r w:rsidRPr="00064FDF">
        <w:rPr>
          <w:rFonts w:ascii="Times New Roman" w:hAnsi="Times New Roman"/>
          <w:color w:val="1E1E1B"/>
          <w:spacing w:val="-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sviluppo</w:t>
      </w:r>
      <w:r w:rsidRPr="00064FDF">
        <w:rPr>
          <w:rFonts w:ascii="Times New Roman" w:hAnsi="Times New Roman"/>
          <w:color w:val="1E1E1B"/>
          <w:spacing w:val="-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della</w:t>
      </w:r>
      <w:r w:rsidRPr="00064FDF">
        <w:rPr>
          <w:rFonts w:ascii="Times New Roman" w:hAnsi="Times New Roman"/>
          <w:color w:val="1E1E1B"/>
          <w:spacing w:val="-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cultura</w:t>
      </w:r>
      <w:r w:rsidRPr="00064FDF">
        <w:rPr>
          <w:rFonts w:ascii="Times New Roman" w:hAnsi="Times New Roman"/>
          <w:color w:val="1E1E1B"/>
          <w:spacing w:val="-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dell’innovazione.</w:t>
      </w:r>
    </w:p>
    <w:p w14:paraId="27717459" w14:textId="77777777" w:rsidR="00064FDF" w:rsidRPr="00064FDF" w:rsidRDefault="00064FDF" w:rsidP="00064FDF">
      <w:pPr>
        <w:pStyle w:val="Paragrafoelenco"/>
        <w:widowControl w:val="0"/>
        <w:numPr>
          <w:ilvl w:val="1"/>
          <w:numId w:val="14"/>
        </w:numPr>
        <w:tabs>
          <w:tab w:val="left" w:pos="1355"/>
          <w:tab w:val="left" w:pos="1356"/>
        </w:tabs>
        <w:autoSpaceDE w:val="0"/>
        <w:autoSpaceDN w:val="0"/>
        <w:spacing w:before="221"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Competenza</w:t>
      </w:r>
      <w:r w:rsidRPr="00064FDF">
        <w:rPr>
          <w:rFonts w:ascii="Times New Roman" w:hAnsi="Times New Roman"/>
          <w:color w:val="1E1E1B"/>
          <w:spacing w:val="-10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in</w:t>
      </w:r>
      <w:r w:rsidRPr="00064FDF">
        <w:rPr>
          <w:rFonts w:ascii="Times New Roman" w:hAnsi="Times New Roman"/>
          <w:color w:val="1E1E1B"/>
          <w:spacing w:val="-10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uscita</w:t>
      </w:r>
      <w:r w:rsidRPr="00064FDF">
        <w:rPr>
          <w:rFonts w:ascii="Times New Roman" w:hAnsi="Times New Roman"/>
          <w:color w:val="1E1E1B"/>
          <w:spacing w:val="-10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n.</w:t>
      </w:r>
      <w:r w:rsidRPr="00064FDF">
        <w:rPr>
          <w:rFonts w:ascii="Times New Roman" w:hAnsi="Times New Roman"/>
          <w:color w:val="1E1E1B"/>
          <w:spacing w:val="-10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3</w:t>
      </w:r>
    </w:p>
    <w:p w14:paraId="468941F7" w14:textId="77777777" w:rsidR="00064FDF" w:rsidRPr="00064FDF" w:rsidRDefault="00064FDF" w:rsidP="00064FDF">
      <w:pPr>
        <w:pStyle w:val="Corpotesto"/>
        <w:spacing w:before="5"/>
        <w:rPr>
          <w:rFonts w:ascii="Times New Roman" w:hAnsi="Times New Roman"/>
          <w:sz w:val="24"/>
          <w:szCs w:val="24"/>
        </w:rPr>
      </w:pPr>
    </w:p>
    <w:p w14:paraId="1AB46D16" w14:textId="77777777" w:rsidR="00064FDF" w:rsidRPr="00064FDF" w:rsidRDefault="00064FDF" w:rsidP="00064FDF">
      <w:pPr>
        <w:pStyle w:val="Corpotesto"/>
        <w:spacing w:before="133" w:line="345" w:lineRule="auto"/>
        <w:ind w:left="698" w:right="634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Applicare</w:t>
      </w:r>
      <w:r w:rsidRPr="00064FDF">
        <w:rPr>
          <w:rFonts w:ascii="Times New Roman" w:hAnsi="Times New Roman"/>
          <w:color w:val="1E1E1B"/>
          <w:spacing w:val="-1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correttamente</w:t>
      </w:r>
      <w:r w:rsidRPr="00064FDF">
        <w:rPr>
          <w:rFonts w:ascii="Times New Roman" w:hAnsi="Times New Roman"/>
          <w:color w:val="1E1E1B"/>
          <w:spacing w:val="-13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il</w:t>
      </w:r>
      <w:r w:rsidRPr="00064FDF">
        <w:rPr>
          <w:rFonts w:ascii="Times New Roman" w:hAnsi="Times New Roman"/>
          <w:color w:val="1E1E1B"/>
          <w:spacing w:val="-13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sistema</w:t>
      </w:r>
      <w:r w:rsidRPr="00064FDF">
        <w:rPr>
          <w:rFonts w:ascii="Times New Roman" w:hAnsi="Times New Roman"/>
          <w:color w:val="1E1E1B"/>
          <w:spacing w:val="-1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HACCP,</w:t>
      </w:r>
      <w:r w:rsidRPr="00064FDF">
        <w:rPr>
          <w:rFonts w:ascii="Times New Roman" w:hAnsi="Times New Roman"/>
          <w:color w:val="1E1E1B"/>
          <w:spacing w:val="-13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la</w:t>
      </w:r>
      <w:r w:rsidRPr="00064FDF">
        <w:rPr>
          <w:rFonts w:ascii="Times New Roman" w:hAnsi="Times New Roman"/>
          <w:color w:val="1E1E1B"/>
          <w:spacing w:val="-13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normativa</w:t>
      </w:r>
      <w:r w:rsidRPr="00064FDF">
        <w:rPr>
          <w:rFonts w:ascii="Times New Roman" w:hAnsi="Times New Roman"/>
          <w:color w:val="1E1E1B"/>
          <w:spacing w:val="-13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sulla</w:t>
      </w:r>
      <w:r w:rsidRPr="00064FDF">
        <w:rPr>
          <w:rFonts w:ascii="Times New Roman" w:hAnsi="Times New Roman"/>
          <w:color w:val="1E1E1B"/>
          <w:spacing w:val="-1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sicurezza</w:t>
      </w:r>
      <w:r w:rsidRPr="00064FDF">
        <w:rPr>
          <w:rFonts w:ascii="Times New Roman" w:hAnsi="Times New Roman"/>
          <w:color w:val="1E1E1B"/>
          <w:spacing w:val="-13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</w:t>
      </w:r>
      <w:r w:rsidRPr="00064FDF">
        <w:rPr>
          <w:rFonts w:ascii="Times New Roman" w:hAnsi="Times New Roman"/>
          <w:color w:val="1E1E1B"/>
          <w:spacing w:val="-13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sulla</w:t>
      </w:r>
      <w:r w:rsidRPr="00064FDF">
        <w:rPr>
          <w:rFonts w:ascii="Times New Roman" w:hAnsi="Times New Roman"/>
          <w:color w:val="1E1E1B"/>
          <w:spacing w:val="-13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salute</w:t>
      </w:r>
      <w:r w:rsidRPr="00064FDF">
        <w:rPr>
          <w:rFonts w:ascii="Times New Roman" w:hAnsi="Times New Roman"/>
          <w:color w:val="1E1E1B"/>
          <w:spacing w:val="-1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nei</w:t>
      </w:r>
      <w:r w:rsidRPr="00064FDF">
        <w:rPr>
          <w:rFonts w:ascii="Times New Roman" w:hAnsi="Times New Roman"/>
          <w:color w:val="1E1E1B"/>
          <w:spacing w:val="-13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luoghi</w:t>
      </w:r>
      <w:r w:rsidRPr="00064FDF">
        <w:rPr>
          <w:rFonts w:ascii="Times New Roman" w:hAnsi="Times New Roman"/>
          <w:color w:val="1E1E1B"/>
          <w:spacing w:val="-58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10"/>
          <w:sz w:val="24"/>
          <w:szCs w:val="24"/>
        </w:rPr>
        <w:t>di</w:t>
      </w:r>
      <w:r w:rsidRPr="00064FDF">
        <w:rPr>
          <w:rFonts w:ascii="Times New Roman" w:hAnsi="Times New Roman"/>
          <w:color w:val="1E1E1B"/>
          <w:spacing w:val="-9"/>
          <w:w w:val="110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10"/>
          <w:sz w:val="24"/>
          <w:szCs w:val="24"/>
        </w:rPr>
        <w:t>lavoro.</w:t>
      </w:r>
    </w:p>
    <w:p w14:paraId="16C99BFE" w14:textId="77777777" w:rsidR="00064FDF" w:rsidRPr="00064FDF" w:rsidRDefault="00064FDF" w:rsidP="00064FDF">
      <w:pPr>
        <w:pStyle w:val="Paragrafoelenco"/>
        <w:widowControl w:val="0"/>
        <w:numPr>
          <w:ilvl w:val="1"/>
          <w:numId w:val="14"/>
        </w:numPr>
        <w:tabs>
          <w:tab w:val="left" w:pos="1355"/>
          <w:tab w:val="left" w:pos="1356"/>
        </w:tabs>
        <w:autoSpaceDE w:val="0"/>
        <w:autoSpaceDN w:val="0"/>
        <w:spacing w:before="221"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Competenza</w:t>
      </w:r>
      <w:r w:rsidRPr="00064FDF">
        <w:rPr>
          <w:rFonts w:ascii="Times New Roman" w:hAnsi="Times New Roman"/>
          <w:color w:val="1E1E1B"/>
          <w:spacing w:val="-10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in</w:t>
      </w:r>
      <w:r w:rsidRPr="00064FDF">
        <w:rPr>
          <w:rFonts w:ascii="Times New Roman" w:hAnsi="Times New Roman"/>
          <w:color w:val="1E1E1B"/>
          <w:spacing w:val="-10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uscita</w:t>
      </w:r>
      <w:r w:rsidRPr="00064FDF">
        <w:rPr>
          <w:rFonts w:ascii="Times New Roman" w:hAnsi="Times New Roman"/>
          <w:color w:val="1E1E1B"/>
          <w:spacing w:val="-10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n.</w:t>
      </w:r>
      <w:r w:rsidRPr="00064FDF">
        <w:rPr>
          <w:rFonts w:ascii="Times New Roman" w:hAnsi="Times New Roman"/>
          <w:color w:val="1E1E1B"/>
          <w:spacing w:val="-10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4</w:t>
      </w:r>
    </w:p>
    <w:p w14:paraId="4F721F30" w14:textId="77777777" w:rsidR="00064FDF" w:rsidRPr="00064FDF" w:rsidRDefault="00064FDF" w:rsidP="00064FDF">
      <w:pPr>
        <w:pStyle w:val="Corpotesto"/>
        <w:spacing w:before="5"/>
        <w:rPr>
          <w:rFonts w:ascii="Times New Roman" w:hAnsi="Times New Roman"/>
          <w:sz w:val="24"/>
          <w:szCs w:val="24"/>
        </w:rPr>
      </w:pPr>
    </w:p>
    <w:p w14:paraId="68234BF4" w14:textId="77777777" w:rsidR="00064FDF" w:rsidRPr="00064FDF" w:rsidRDefault="00064FDF" w:rsidP="00064FDF">
      <w:pPr>
        <w:pStyle w:val="Corpotesto"/>
        <w:spacing w:before="132" w:line="345" w:lineRule="auto"/>
        <w:ind w:left="698" w:right="496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Predisporre</w:t>
      </w:r>
      <w:r w:rsidRPr="00064FDF">
        <w:rPr>
          <w:rFonts w:ascii="Times New Roman" w:hAnsi="Times New Roman"/>
          <w:color w:val="1E1E1B"/>
          <w:spacing w:val="-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prodotti,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servizi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menù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coerenti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con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il</w:t>
      </w:r>
      <w:r w:rsidRPr="00064FDF">
        <w:rPr>
          <w:rFonts w:ascii="Times New Roman" w:hAnsi="Times New Roman"/>
          <w:color w:val="1E1E1B"/>
          <w:spacing w:val="-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contesto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le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esigenze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della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clientela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(anche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in relazione a specifici regimi dietetici e stili alimentari), perseguendo obiettivi di qualità,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redditività e favorendo la diffusione di abitudini e stili di vita sostenibili e equilibrati.</w:t>
      </w:r>
    </w:p>
    <w:p w14:paraId="2D25AF7A" w14:textId="77777777" w:rsidR="00064FDF" w:rsidRPr="00064FDF" w:rsidRDefault="00064FDF" w:rsidP="00064FDF">
      <w:pPr>
        <w:pStyle w:val="Paragrafoelenco"/>
        <w:widowControl w:val="0"/>
        <w:numPr>
          <w:ilvl w:val="1"/>
          <w:numId w:val="14"/>
        </w:numPr>
        <w:tabs>
          <w:tab w:val="left" w:pos="1412"/>
          <w:tab w:val="left" w:pos="1413"/>
        </w:tabs>
        <w:autoSpaceDE w:val="0"/>
        <w:autoSpaceDN w:val="0"/>
        <w:spacing w:before="222" w:after="0" w:line="240" w:lineRule="auto"/>
        <w:ind w:left="1412" w:hanging="352"/>
        <w:contextualSpacing w:val="0"/>
        <w:rPr>
          <w:rFonts w:ascii="Times New Roman" w:hAnsi="Times New Roman"/>
          <w:sz w:val="24"/>
          <w:szCs w:val="24"/>
        </w:rPr>
        <w:sectPr w:rsidR="00064FDF" w:rsidRPr="00064FDF" w:rsidSect="002C1659">
          <w:pgSz w:w="11900" w:h="16840"/>
          <w:pgMar w:top="1580" w:right="400" w:bottom="280" w:left="520" w:header="720" w:footer="720" w:gutter="0"/>
          <w:cols w:space="720"/>
        </w:sect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Competenza</w:t>
      </w:r>
      <w:r w:rsidRPr="00064FDF">
        <w:rPr>
          <w:rFonts w:ascii="Times New Roman" w:hAnsi="Times New Roman"/>
          <w:color w:val="1E1E1B"/>
          <w:spacing w:val="-10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in</w:t>
      </w:r>
      <w:r w:rsidRPr="00064FDF">
        <w:rPr>
          <w:rFonts w:ascii="Times New Roman" w:hAnsi="Times New Roman"/>
          <w:color w:val="1E1E1B"/>
          <w:spacing w:val="-10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uscita</w:t>
      </w:r>
      <w:r w:rsidRPr="00064FDF">
        <w:rPr>
          <w:rFonts w:ascii="Times New Roman" w:hAnsi="Times New Roman"/>
          <w:color w:val="1E1E1B"/>
          <w:spacing w:val="-10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n.</w:t>
      </w:r>
      <w:r w:rsidRPr="00064FDF">
        <w:rPr>
          <w:rFonts w:ascii="Times New Roman" w:hAnsi="Times New Roman"/>
          <w:color w:val="1E1E1B"/>
          <w:spacing w:val="-10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5</w:t>
      </w:r>
      <w:r w:rsidRPr="00064FDF">
        <w:rPr>
          <w:rFonts w:ascii="Times New Roman" w:hAnsi="Times New Roman"/>
          <w:color w:val="1E1E1B"/>
          <w:sz w:val="24"/>
          <w:szCs w:val="24"/>
        </w:rPr>
        <w:tab/>
      </w:r>
    </w:p>
    <w:p w14:paraId="19C99B03" w14:textId="77777777" w:rsidR="00064FDF" w:rsidRPr="00064FDF" w:rsidRDefault="00064FDF" w:rsidP="00064FDF">
      <w:pPr>
        <w:pStyle w:val="Corpotesto"/>
        <w:rPr>
          <w:rFonts w:ascii="Times New Roman" w:hAnsi="Times New Roman"/>
          <w:b/>
          <w:sz w:val="24"/>
          <w:szCs w:val="24"/>
        </w:rPr>
      </w:pPr>
    </w:p>
    <w:p w14:paraId="664C84B3" w14:textId="77777777" w:rsidR="00064FDF" w:rsidRPr="00064FDF" w:rsidRDefault="00064FDF" w:rsidP="00064FDF">
      <w:pPr>
        <w:pStyle w:val="Corpotesto"/>
        <w:spacing w:line="345" w:lineRule="auto"/>
        <w:ind w:left="698" w:right="496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Valorizzare</w:t>
      </w:r>
      <w:r w:rsidRPr="00064FDF">
        <w:rPr>
          <w:rFonts w:ascii="Times New Roman" w:hAnsi="Times New Roman"/>
          <w:color w:val="1E1E1B"/>
          <w:spacing w:val="-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l’elaborazione</w:t>
      </w:r>
      <w:r w:rsidRPr="00064FDF">
        <w:rPr>
          <w:rFonts w:ascii="Times New Roman" w:hAnsi="Times New Roman"/>
          <w:color w:val="1E1E1B"/>
          <w:spacing w:val="-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</w:t>
      </w:r>
      <w:r w:rsidRPr="00064FDF">
        <w:rPr>
          <w:rFonts w:ascii="Times New Roman" w:hAnsi="Times New Roman"/>
          <w:color w:val="1E1E1B"/>
          <w:spacing w:val="-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la</w:t>
      </w:r>
      <w:r w:rsidRPr="00064FDF">
        <w:rPr>
          <w:rFonts w:ascii="Times New Roman" w:hAnsi="Times New Roman"/>
          <w:color w:val="1E1E1B"/>
          <w:spacing w:val="-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presentazione</w:t>
      </w:r>
      <w:r w:rsidRPr="00064FDF">
        <w:rPr>
          <w:rFonts w:ascii="Times New Roman" w:hAnsi="Times New Roman"/>
          <w:color w:val="1E1E1B"/>
          <w:spacing w:val="-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di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prodotti</w:t>
      </w:r>
      <w:r w:rsidRPr="00064FDF">
        <w:rPr>
          <w:rFonts w:ascii="Times New Roman" w:hAnsi="Times New Roman"/>
          <w:color w:val="1E1E1B"/>
          <w:spacing w:val="-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dolciari</w:t>
      </w:r>
      <w:r w:rsidRPr="00064FDF">
        <w:rPr>
          <w:rFonts w:ascii="Times New Roman" w:hAnsi="Times New Roman"/>
          <w:color w:val="1E1E1B"/>
          <w:spacing w:val="-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</w:t>
      </w:r>
      <w:r w:rsidRPr="00064FDF">
        <w:rPr>
          <w:rFonts w:ascii="Times New Roman" w:hAnsi="Times New Roman"/>
          <w:color w:val="1E1E1B"/>
          <w:spacing w:val="-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di</w:t>
      </w:r>
      <w:r w:rsidRPr="00064FDF">
        <w:rPr>
          <w:rFonts w:ascii="Times New Roman" w:hAnsi="Times New Roman"/>
          <w:color w:val="1E1E1B"/>
          <w:spacing w:val="-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panificazione</w:t>
      </w:r>
      <w:r w:rsidRPr="00064FDF">
        <w:rPr>
          <w:rFonts w:ascii="Times New Roman" w:hAnsi="Times New Roman"/>
          <w:color w:val="1E1E1B"/>
          <w:spacing w:val="-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locali,</w:t>
      </w:r>
      <w:r w:rsidRPr="00064FDF">
        <w:rPr>
          <w:rFonts w:ascii="Times New Roman" w:hAnsi="Times New Roman"/>
          <w:color w:val="1E1E1B"/>
          <w:spacing w:val="-58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nazionali</w:t>
      </w:r>
      <w:r w:rsidRPr="00064FDF">
        <w:rPr>
          <w:rFonts w:ascii="Times New Roman" w:hAnsi="Times New Roman"/>
          <w:color w:val="1E1E1B"/>
          <w:spacing w:val="-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</w:t>
      </w:r>
      <w:r w:rsidRPr="00064FDF">
        <w:rPr>
          <w:rFonts w:ascii="Times New Roman" w:hAnsi="Times New Roman"/>
          <w:color w:val="1E1E1B"/>
          <w:spacing w:val="-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internazionali</w:t>
      </w:r>
      <w:r w:rsidRPr="00064FDF">
        <w:rPr>
          <w:rFonts w:ascii="Times New Roman" w:hAnsi="Times New Roman"/>
          <w:color w:val="1E1E1B"/>
          <w:spacing w:val="-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utilizzando</w:t>
      </w:r>
      <w:r w:rsidRPr="00064FDF">
        <w:rPr>
          <w:rFonts w:ascii="Times New Roman" w:hAnsi="Times New Roman"/>
          <w:color w:val="1E1E1B"/>
          <w:spacing w:val="-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tecniche</w:t>
      </w:r>
      <w:r w:rsidRPr="00064FDF">
        <w:rPr>
          <w:rFonts w:ascii="Times New Roman" w:hAnsi="Times New Roman"/>
          <w:color w:val="1E1E1B"/>
          <w:spacing w:val="-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tradizionali</w:t>
      </w:r>
      <w:r w:rsidRPr="00064FDF">
        <w:rPr>
          <w:rFonts w:ascii="Times New Roman" w:hAnsi="Times New Roman"/>
          <w:color w:val="1E1E1B"/>
          <w:spacing w:val="-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</w:t>
      </w:r>
      <w:r w:rsidRPr="00064FDF">
        <w:rPr>
          <w:rFonts w:ascii="Times New Roman" w:hAnsi="Times New Roman"/>
          <w:color w:val="1E1E1B"/>
          <w:spacing w:val="-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innovative</w:t>
      </w:r>
    </w:p>
    <w:p w14:paraId="208BB33A" w14:textId="77777777" w:rsidR="00064FDF" w:rsidRPr="00064FDF" w:rsidRDefault="00064FDF" w:rsidP="00064FDF">
      <w:pPr>
        <w:pStyle w:val="Paragrafoelenco"/>
        <w:widowControl w:val="0"/>
        <w:numPr>
          <w:ilvl w:val="1"/>
          <w:numId w:val="14"/>
        </w:numPr>
        <w:tabs>
          <w:tab w:val="left" w:pos="1355"/>
          <w:tab w:val="left" w:pos="1356"/>
        </w:tabs>
        <w:autoSpaceDE w:val="0"/>
        <w:autoSpaceDN w:val="0"/>
        <w:spacing w:before="221"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Competenza</w:t>
      </w:r>
      <w:r w:rsidRPr="00064FDF">
        <w:rPr>
          <w:rFonts w:ascii="Times New Roman" w:hAnsi="Times New Roman"/>
          <w:color w:val="1E1E1B"/>
          <w:spacing w:val="-10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in</w:t>
      </w:r>
      <w:r w:rsidRPr="00064FDF">
        <w:rPr>
          <w:rFonts w:ascii="Times New Roman" w:hAnsi="Times New Roman"/>
          <w:color w:val="1E1E1B"/>
          <w:spacing w:val="-10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uscita</w:t>
      </w:r>
      <w:r w:rsidRPr="00064FDF">
        <w:rPr>
          <w:rFonts w:ascii="Times New Roman" w:hAnsi="Times New Roman"/>
          <w:color w:val="1E1E1B"/>
          <w:spacing w:val="-10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n.</w:t>
      </w:r>
      <w:r w:rsidRPr="00064FDF">
        <w:rPr>
          <w:rFonts w:ascii="Times New Roman" w:hAnsi="Times New Roman"/>
          <w:color w:val="1E1E1B"/>
          <w:spacing w:val="-10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6</w:t>
      </w:r>
    </w:p>
    <w:p w14:paraId="2A6776A3" w14:textId="77777777" w:rsidR="00064FDF" w:rsidRPr="00064FDF" w:rsidRDefault="00064FDF" w:rsidP="00064FDF">
      <w:pPr>
        <w:pStyle w:val="Corpotesto"/>
        <w:spacing w:before="5"/>
        <w:rPr>
          <w:rFonts w:ascii="Times New Roman" w:hAnsi="Times New Roman"/>
          <w:sz w:val="24"/>
          <w:szCs w:val="24"/>
        </w:rPr>
      </w:pPr>
    </w:p>
    <w:p w14:paraId="5E3F1864" w14:textId="77777777" w:rsidR="00064FDF" w:rsidRPr="00064FDF" w:rsidRDefault="00064FDF" w:rsidP="00064FDF">
      <w:pPr>
        <w:pStyle w:val="Corpotesto"/>
        <w:spacing w:before="133" w:line="345" w:lineRule="auto"/>
        <w:ind w:left="698" w:right="398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Curare tutte le fasi del ciclo cliente nel contesto professionale, applicando le tecniche di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comunicazione più idonee ed efficaci nel rispetto delle diverse culture, delle prescrizioni religiose</w:t>
      </w:r>
      <w:r w:rsidRPr="00064FDF">
        <w:rPr>
          <w:rFonts w:ascii="Times New Roman" w:hAnsi="Times New Roman"/>
          <w:color w:val="1E1E1B"/>
          <w:spacing w:val="-59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delle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specifiche</w:t>
      </w:r>
      <w:r w:rsidRPr="00064FDF">
        <w:rPr>
          <w:rFonts w:ascii="Times New Roman" w:hAnsi="Times New Roman"/>
          <w:color w:val="1E1E1B"/>
          <w:spacing w:val="-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esigenze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dietetiche.</w:t>
      </w:r>
    </w:p>
    <w:p w14:paraId="3597919D" w14:textId="77777777" w:rsidR="00064FDF" w:rsidRPr="00064FDF" w:rsidRDefault="00064FDF" w:rsidP="00064FDF">
      <w:pPr>
        <w:pStyle w:val="Paragrafoelenco"/>
        <w:widowControl w:val="0"/>
        <w:numPr>
          <w:ilvl w:val="1"/>
          <w:numId w:val="14"/>
        </w:numPr>
        <w:tabs>
          <w:tab w:val="left" w:pos="1355"/>
          <w:tab w:val="left" w:pos="1356"/>
        </w:tabs>
        <w:autoSpaceDE w:val="0"/>
        <w:autoSpaceDN w:val="0"/>
        <w:spacing w:before="221"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Competenza</w:t>
      </w:r>
      <w:r w:rsidRPr="00064FDF">
        <w:rPr>
          <w:rFonts w:ascii="Times New Roman" w:hAnsi="Times New Roman"/>
          <w:color w:val="1E1E1B"/>
          <w:spacing w:val="-10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in</w:t>
      </w:r>
      <w:r w:rsidRPr="00064FDF">
        <w:rPr>
          <w:rFonts w:ascii="Times New Roman" w:hAnsi="Times New Roman"/>
          <w:color w:val="1E1E1B"/>
          <w:spacing w:val="-10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uscita</w:t>
      </w:r>
      <w:r w:rsidRPr="00064FDF">
        <w:rPr>
          <w:rFonts w:ascii="Times New Roman" w:hAnsi="Times New Roman"/>
          <w:color w:val="1E1E1B"/>
          <w:spacing w:val="-10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n.</w:t>
      </w:r>
      <w:r w:rsidRPr="00064FDF">
        <w:rPr>
          <w:rFonts w:ascii="Times New Roman" w:hAnsi="Times New Roman"/>
          <w:color w:val="1E1E1B"/>
          <w:spacing w:val="-10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7</w:t>
      </w:r>
    </w:p>
    <w:p w14:paraId="12BA1359" w14:textId="77777777" w:rsidR="00064FDF" w:rsidRPr="00064FDF" w:rsidRDefault="00064FDF" w:rsidP="00064FDF">
      <w:pPr>
        <w:pStyle w:val="Corpotesto"/>
        <w:spacing w:before="5"/>
        <w:rPr>
          <w:rFonts w:ascii="Times New Roman" w:hAnsi="Times New Roman"/>
          <w:sz w:val="24"/>
          <w:szCs w:val="24"/>
        </w:rPr>
      </w:pPr>
    </w:p>
    <w:p w14:paraId="0784F29C" w14:textId="77777777" w:rsidR="00064FDF" w:rsidRPr="00064FDF" w:rsidRDefault="00064FDF" w:rsidP="00064FDF">
      <w:pPr>
        <w:pStyle w:val="Corpotesto"/>
        <w:spacing w:before="133" w:line="345" w:lineRule="auto"/>
        <w:ind w:left="698" w:firstLine="56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Progettare, anche con tecnologie digitali, eventi enogastronomici e culturali che valorizzino il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patrimonio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delle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tradizioni</w:t>
      </w:r>
      <w:r w:rsidRPr="00064FDF">
        <w:rPr>
          <w:rFonts w:ascii="Times New Roman" w:hAnsi="Times New Roman"/>
          <w:color w:val="1E1E1B"/>
          <w:spacing w:val="2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delle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tipicità</w:t>
      </w:r>
      <w:r w:rsidRPr="00064FDF">
        <w:rPr>
          <w:rFonts w:ascii="Times New Roman" w:hAnsi="Times New Roman"/>
          <w:color w:val="1E1E1B"/>
          <w:spacing w:val="2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locali,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nazionali</w:t>
      </w:r>
      <w:r w:rsidRPr="00064FDF">
        <w:rPr>
          <w:rFonts w:ascii="Times New Roman" w:hAnsi="Times New Roman"/>
          <w:color w:val="1E1E1B"/>
          <w:spacing w:val="2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anche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in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contesti</w:t>
      </w:r>
      <w:r w:rsidRPr="00064FDF">
        <w:rPr>
          <w:rFonts w:ascii="Times New Roman" w:hAnsi="Times New Roman"/>
          <w:color w:val="1E1E1B"/>
          <w:spacing w:val="2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internazionali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per</w:t>
      </w:r>
      <w:r w:rsidRPr="00064FDF">
        <w:rPr>
          <w:rFonts w:ascii="Times New Roman" w:hAnsi="Times New Roman"/>
          <w:color w:val="1E1E1B"/>
          <w:spacing w:val="2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la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promozione</w:t>
      </w:r>
      <w:r w:rsidRPr="00064FDF">
        <w:rPr>
          <w:rFonts w:ascii="Times New Roman" w:hAnsi="Times New Roman"/>
          <w:color w:val="1E1E1B"/>
          <w:spacing w:val="-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del</w:t>
      </w:r>
      <w:r w:rsidRPr="00064FDF">
        <w:rPr>
          <w:rFonts w:ascii="Times New Roman" w:hAnsi="Times New Roman"/>
          <w:color w:val="1E1E1B"/>
          <w:spacing w:val="-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Made</w:t>
      </w:r>
      <w:r w:rsidRPr="00064FDF">
        <w:rPr>
          <w:rFonts w:ascii="Times New Roman" w:hAnsi="Times New Roman"/>
          <w:color w:val="1E1E1B"/>
          <w:spacing w:val="-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in</w:t>
      </w:r>
      <w:r w:rsidRPr="00064FDF">
        <w:rPr>
          <w:rFonts w:ascii="Times New Roman" w:hAnsi="Times New Roman"/>
          <w:color w:val="1E1E1B"/>
          <w:spacing w:val="-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Italy.</w:t>
      </w:r>
    </w:p>
    <w:p w14:paraId="125C03C5" w14:textId="77777777" w:rsidR="00064FDF" w:rsidRPr="00064FDF" w:rsidRDefault="00064FDF" w:rsidP="00064FDF">
      <w:pPr>
        <w:pStyle w:val="Paragrafoelenco"/>
        <w:widowControl w:val="0"/>
        <w:numPr>
          <w:ilvl w:val="1"/>
          <w:numId w:val="14"/>
        </w:numPr>
        <w:tabs>
          <w:tab w:val="left" w:pos="1299"/>
        </w:tabs>
        <w:autoSpaceDE w:val="0"/>
        <w:autoSpaceDN w:val="0"/>
        <w:spacing w:before="221" w:after="0" w:line="240" w:lineRule="auto"/>
        <w:ind w:left="1298" w:hanging="238"/>
        <w:contextualSpacing w:val="0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Competenza</w:t>
      </w:r>
      <w:r w:rsidRPr="00064FDF">
        <w:rPr>
          <w:rFonts w:ascii="Times New Roman" w:hAnsi="Times New Roman"/>
          <w:color w:val="1E1E1B"/>
          <w:spacing w:val="-10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in</w:t>
      </w:r>
      <w:r w:rsidRPr="00064FDF">
        <w:rPr>
          <w:rFonts w:ascii="Times New Roman" w:hAnsi="Times New Roman"/>
          <w:color w:val="1E1E1B"/>
          <w:spacing w:val="-10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uscita</w:t>
      </w:r>
      <w:r w:rsidRPr="00064FDF">
        <w:rPr>
          <w:rFonts w:ascii="Times New Roman" w:hAnsi="Times New Roman"/>
          <w:color w:val="1E1E1B"/>
          <w:spacing w:val="-10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n.</w:t>
      </w:r>
      <w:r w:rsidRPr="00064FDF">
        <w:rPr>
          <w:rFonts w:ascii="Times New Roman" w:hAnsi="Times New Roman"/>
          <w:color w:val="1E1E1B"/>
          <w:spacing w:val="-10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8</w:t>
      </w:r>
    </w:p>
    <w:p w14:paraId="6F095FC6" w14:textId="77777777" w:rsidR="00064FDF" w:rsidRPr="00064FDF" w:rsidRDefault="00064FDF" w:rsidP="00064FDF">
      <w:pPr>
        <w:pStyle w:val="Corpotesto"/>
        <w:spacing w:before="5"/>
        <w:rPr>
          <w:rFonts w:ascii="Times New Roman" w:hAnsi="Times New Roman"/>
          <w:sz w:val="24"/>
          <w:szCs w:val="24"/>
        </w:rPr>
      </w:pPr>
    </w:p>
    <w:p w14:paraId="55AC2C82" w14:textId="77777777" w:rsidR="00064FDF" w:rsidRPr="00064FDF" w:rsidRDefault="00064FDF" w:rsidP="00064FDF">
      <w:pPr>
        <w:pStyle w:val="Corpotesto"/>
        <w:spacing w:before="133" w:line="345" w:lineRule="auto"/>
        <w:ind w:left="698" w:right="480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Realizzare pacchetti di offerta turistica integrata con i principi dell’eco sostenibilità ambientale,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promuovendo</w:t>
      </w:r>
      <w:r w:rsidRPr="00064FDF">
        <w:rPr>
          <w:rFonts w:ascii="Times New Roman" w:hAnsi="Times New Roman"/>
          <w:color w:val="1E1E1B"/>
          <w:spacing w:val="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la</w:t>
      </w:r>
      <w:r w:rsidRPr="00064FDF">
        <w:rPr>
          <w:rFonts w:ascii="Times New Roman" w:hAnsi="Times New Roman"/>
          <w:color w:val="1E1E1B"/>
          <w:spacing w:val="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vendita</w:t>
      </w:r>
      <w:r w:rsidRPr="00064FDF">
        <w:rPr>
          <w:rFonts w:ascii="Times New Roman" w:hAnsi="Times New Roman"/>
          <w:color w:val="1E1E1B"/>
          <w:spacing w:val="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dei</w:t>
      </w:r>
      <w:r w:rsidRPr="00064FDF">
        <w:rPr>
          <w:rFonts w:ascii="Times New Roman" w:hAnsi="Times New Roman"/>
          <w:color w:val="1E1E1B"/>
          <w:spacing w:val="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servizi</w:t>
      </w:r>
      <w:r w:rsidRPr="00064FDF">
        <w:rPr>
          <w:rFonts w:ascii="Times New Roman" w:hAnsi="Times New Roman"/>
          <w:color w:val="1E1E1B"/>
          <w:spacing w:val="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</w:t>
      </w:r>
      <w:r w:rsidRPr="00064FDF">
        <w:rPr>
          <w:rFonts w:ascii="Times New Roman" w:hAnsi="Times New Roman"/>
          <w:color w:val="1E1E1B"/>
          <w:spacing w:val="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dei</w:t>
      </w:r>
      <w:r w:rsidRPr="00064FDF">
        <w:rPr>
          <w:rFonts w:ascii="Times New Roman" w:hAnsi="Times New Roman"/>
          <w:color w:val="1E1E1B"/>
          <w:spacing w:val="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prodotti</w:t>
      </w:r>
      <w:r w:rsidRPr="00064FDF">
        <w:rPr>
          <w:rFonts w:ascii="Times New Roman" w:hAnsi="Times New Roman"/>
          <w:color w:val="1E1E1B"/>
          <w:spacing w:val="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coerenti</w:t>
      </w:r>
      <w:r w:rsidRPr="00064FDF">
        <w:rPr>
          <w:rFonts w:ascii="Times New Roman" w:hAnsi="Times New Roman"/>
          <w:color w:val="1E1E1B"/>
          <w:spacing w:val="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con</w:t>
      </w:r>
      <w:r w:rsidRPr="00064FDF">
        <w:rPr>
          <w:rFonts w:ascii="Times New Roman" w:hAnsi="Times New Roman"/>
          <w:color w:val="1E1E1B"/>
          <w:spacing w:val="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il</w:t>
      </w:r>
      <w:r w:rsidRPr="00064FDF">
        <w:rPr>
          <w:rFonts w:ascii="Times New Roman" w:hAnsi="Times New Roman"/>
          <w:color w:val="1E1E1B"/>
          <w:spacing w:val="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contesto</w:t>
      </w:r>
      <w:r w:rsidRPr="00064FDF">
        <w:rPr>
          <w:rFonts w:ascii="Times New Roman" w:hAnsi="Times New Roman"/>
          <w:color w:val="1E1E1B"/>
          <w:spacing w:val="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territoriale,</w:t>
      </w:r>
      <w:r w:rsidRPr="00064FDF">
        <w:rPr>
          <w:rFonts w:ascii="Times New Roman" w:hAnsi="Times New Roman"/>
          <w:color w:val="1E1E1B"/>
          <w:spacing w:val="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utilizzando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il</w:t>
      </w:r>
      <w:r w:rsidRPr="00064FDF">
        <w:rPr>
          <w:rFonts w:ascii="Times New Roman" w:hAnsi="Times New Roman"/>
          <w:color w:val="1E1E1B"/>
          <w:spacing w:val="-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web.</w:t>
      </w:r>
    </w:p>
    <w:p w14:paraId="4934618D" w14:textId="77777777" w:rsidR="00064FDF" w:rsidRPr="00064FDF" w:rsidRDefault="00064FDF" w:rsidP="00064FDF">
      <w:pPr>
        <w:pStyle w:val="Paragrafoelenco"/>
        <w:widowControl w:val="0"/>
        <w:numPr>
          <w:ilvl w:val="1"/>
          <w:numId w:val="14"/>
        </w:numPr>
        <w:tabs>
          <w:tab w:val="left" w:pos="1299"/>
        </w:tabs>
        <w:autoSpaceDE w:val="0"/>
        <w:autoSpaceDN w:val="0"/>
        <w:spacing w:before="221" w:after="0" w:line="240" w:lineRule="auto"/>
        <w:ind w:left="1298" w:hanging="238"/>
        <w:contextualSpacing w:val="0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Competenza</w:t>
      </w:r>
      <w:r w:rsidRPr="00064FDF">
        <w:rPr>
          <w:rFonts w:ascii="Times New Roman" w:hAnsi="Times New Roman"/>
          <w:color w:val="1E1E1B"/>
          <w:spacing w:val="-10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in</w:t>
      </w:r>
      <w:r w:rsidRPr="00064FDF">
        <w:rPr>
          <w:rFonts w:ascii="Times New Roman" w:hAnsi="Times New Roman"/>
          <w:color w:val="1E1E1B"/>
          <w:spacing w:val="-10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uscita</w:t>
      </w:r>
      <w:r w:rsidRPr="00064FDF">
        <w:rPr>
          <w:rFonts w:ascii="Times New Roman" w:hAnsi="Times New Roman"/>
          <w:color w:val="1E1E1B"/>
          <w:spacing w:val="-10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n.</w:t>
      </w:r>
      <w:r w:rsidRPr="00064FDF">
        <w:rPr>
          <w:rFonts w:ascii="Times New Roman" w:hAnsi="Times New Roman"/>
          <w:color w:val="1E1E1B"/>
          <w:spacing w:val="-10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9</w:t>
      </w:r>
    </w:p>
    <w:p w14:paraId="798F2E65" w14:textId="77777777" w:rsidR="00064FDF" w:rsidRPr="00064FDF" w:rsidRDefault="00064FDF" w:rsidP="00064FDF">
      <w:pPr>
        <w:pStyle w:val="Corpotesto"/>
        <w:spacing w:before="6"/>
        <w:rPr>
          <w:rFonts w:ascii="Times New Roman" w:hAnsi="Times New Roman"/>
          <w:sz w:val="24"/>
          <w:szCs w:val="24"/>
        </w:rPr>
      </w:pPr>
    </w:p>
    <w:p w14:paraId="04F3C02C" w14:textId="77777777" w:rsidR="00064FDF" w:rsidRPr="00064FDF" w:rsidRDefault="00064FDF" w:rsidP="00064FDF">
      <w:pPr>
        <w:pStyle w:val="Corpotesto"/>
        <w:spacing w:before="132" w:line="345" w:lineRule="auto"/>
        <w:ind w:left="698" w:right="428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Gestire tutte le fasi del ciclo cliente applicando le più idonee tecniche professionali di Hospitality</w:t>
      </w:r>
      <w:r w:rsidRPr="00064FDF">
        <w:rPr>
          <w:rFonts w:ascii="Times New Roman" w:hAnsi="Times New Roman"/>
          <w:color w:val="1E1E1B"/>
          <w:spacing w:val="-59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Management, rapportandosi con le altre aree aziendali, in un’ottica di comunicazione ed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efficienza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aziendale.</w:t>
      </w:r>
    </w:p>
    <w:p w14:paraId="1620059E" w14:textId="77777777" w:rsidR="00064FDF" w:rsidRPr="00064FDF" w:rsidRDefault="00064FDF" w:rsidP="00064FDF">
      <w:pPr>
        <w:pStyle w:val="Paragrafoelenco"/>
        <w:widowControl w:val="0"/>
        <w:numPr>
          <w:ilvl w:val="1"/>
          <w:numId w:val="14"/>
        </w:numPr>
        <w:tabs>
          <w:tab w:val="left" w:pos="1355"/>
          <w:tab w:val="left" w:pos="1356"/>
        </w:tabs>
        <w:autoSpaceDE w:val="0"/>
        <w:autoSpaceDN w:val="0"/>
        <w:spacing w:before="221"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Competenza</w:t>
      </w:r>
      <w:r w:rsidRPr="00064FDF">
        <w:rPr>
          <w:rFonts w:ascii="Times New Roman" w:hAnsi="Times New Roman"/>
          <w:color w:val="1E1E1B"/>
          <w:spacing w:val="-1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in</w:t>
      </w:r>
      <w:r w:rsidRPr="00064FDF">
        <w:rPr>
          <w:rFonts w:ascii="Times New Roman" w:hAnsi="Times New Roman"/>
          <w:color w:val="1E1E1B"/>
          <w:spacing w:val="-1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uscita</w:t>
      </w:r>
      <w:r w:rsidRPr="00064FDF">
        <w:rPr>
          <w:rFonts w:ascii="Times New Roman" w:hAnsi="Times New Roman"/>
          <w:color w:val="1E1E1B"/>
          <w:spacing w:val="-1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n.</w:t>
      </w:r>
      <w:r w:rsidRPr="00064FDF">
        <w:rPr>
          <w:rFonts w:ascii="Times New Roman" w:hAnsi="Times New Roman"/>
          <w:color w:val="1E1E1B"/>
          <w:spacing w:val="-1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10</w:t>
      </w:r>
    </w:p>
    <w:p w14:paraId="658449A0" w14:textId="77777777" w:rsidR="00064FDF" w:rsidRPr="00064FDF" w:rsidRDefault="00064FDF" w:rsidP="00064FDF">
      <w:pPr>
        <w:pStyle w:val="Corpotesto"/>
        <w:spacing w:before="6"/>
        <w:rPr>
          <w:rFonts w:ascii="Times New Roman" w:hAnsi="Times New Roman"/>
          <w:sz w:val="24"/>
          <w:szCs w:val="24"/>
        </w:rPr>
      </w:pPr>
    </w:p>
    <w:p w14:paraId="1F09670E" w14:textId="77777777" w:rsidR="00064FDF" w:rsidRPr="00064FDF" w:rsidRDefault="00064FDF" w:rsidP="00064FDF">
      <w:pPr>
        <w:pStyle w:val="Corpotesto"/>
        <w:spacing w:before="132" w:line="345" w:lineRule="auto"/>
        <w:ind w:left="698" w:right="496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Supportare le attività di budgeting-reporting aziendale e collaborare alla definizione delle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strategie</w:t>
      </w:r>
      <w:r w:rsidRPr="00064FDF">
        <w:rPr>
          <w:rFonts w:ascii="Times New Roman" w:hAnsi="Times New Roman"/>
          <w:color w:val="1E1E1B"/>
          <w:spacing w:val="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di</w:t>
      </w:r>
      <w:r w:rsidRPr="00064FDF">
        <w:rPr>
          <w:rFonts w:ascii="Times New Roman" w:hAnsi="Times New Roman"/>
          <w:color w:val="1E1E1B"/>
          <w:spacing w:val="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Revenue</w:t>
      </w:r>
      <w:r w:rsidRPr="00064FDF">
        <w:rPr>
          <w:rFonts w:ascii="Times New Roman" w:hAnsi="Times New Roman"/>
          <w:color w:val="1E1E1B"/>
          <w:spacing w:val="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Management</w:t>
      </w:r>
      <w:r w:rsidRPr="00064FDF">
        <w:rPr>
          <w:rFonts w:ascii="Times New Roman" w:hAnsi="Times New Roman"/>
          <w:color w:val="1E1E1B"/>
          <w:spacing w:val="10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perseguendo</w:t>
      </w:r>
      <w:r w:rsidRPr="00064FDF">
        <w:rPr>
          <w:rFonts w:ascii="Times New Roman" w:hAnsi="Times New Roman"/>
          <w:color w:val="1E1E1B"/>
          <w:spacing w:val="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obiettivi</w:t>
      </w:r>
      <w:r w:rsidRPr="00064FDF">
        <w:rPr>
          <w:rFonts w:ascii="Times New Roman" w:hAnsi="Times New Roman"/>
          <w:color w:val="1E1E1B"/>
          <w:spacing w:val="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di</w:t>
      </w:r>
      <w:r w:rsidRPr="00064FDF">
        <w:rPr>
          <w:rFonts w:ascii="Times New Roman" w:hAnsi="Times New Roman"/>
          <w:color w:val="1E1E1B"/>
          <w:spacing w:val="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redditività</w:t>
      </w:r>
      <w:r w:rsidRPr="00064FDF">
        <w:rPr>
          <w:rFonts w:ascii="Times New Roman" w:hAnsi="Times New Roman"/>
          <w:color w:val="1E1E1B"/>
          <w:spacing w:val="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attraverso</w:t>
      </w:r>
      <w:r w:rsidRPr="00064FDF">
        <w:rPr>
          <w:rFonts w:ascii="Times New Roman" w:hAnsi="Times New Roman"/>
          <w:color w:val="1E1E1B"/>
          <w:spacing w:val="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opportune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10"/>
          <w:sz w:val="24"/>
          <w:szCs w:val="24"/>
        </w:rPr>
        <w:t>azioni</w:t>
      </w:r>
      <w:r w:rsidRPr="00064FDF">
        <w:rPr>
          <w:rFonts w:ascii="Times New Roman" w:hAnsi="Times New Roman"/>
          <w:color w:val="1E1E1B"/>
          <w:spacing w:val="-9"/>
          <w:w w:val="110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10"/>
          <w:sz w:val="24"/>
          <w:szCs w:val="24"/>
        </w:rPr>
        <w:t>di</w:t>
      </w:r>
      <w:r w:rsidRPr="00064FDF">
        <w:rPr>
          <w:rFonts w:ascii="Times New Roman" w:hAnsi="Times New Roman"/>
          <w:color w:val="1E1E1B"/>
          <w:spacing w:val="-8"/>
          <w:w w:val="110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10"/>
          <w:sz w:val="24"/>
          <w:szCs w:val="24"/>
        </w:rPr>
        <w:t>marketing</w:t>
      </w:r>
    </w:p>
    <w:p w14:paraId="46C33517" w14:textId="77777777" w:rsidR="00064FDF" w:rsidRPr="00064FDF" w:rsidRDefault="00064FDF" w:rsidP="00064FDF">
      <w:pPr>
        <w:pStyle w:val="Paragrafoelenco"/>
        <w:widowControl w:val="0"/>
        <w:numPr>
          <w:ilvl w:val="1"/>
          <w:numId w:val="14"/>
        </w:numPr>
        <w:tabs>
          <w:tab w:val="left" w:pos="1355"/>
          <w:tab w:val="left" w:pos="1356"/>
        </w:tabs>
        <w:autoSpaceDE w:val="0"/>
        <w:autoSpaceDN w:val="0"/>
        <w:spacing w:before="221"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Competenza</w:t>
      </w:r>
      <w:r w:rsidRPr="00064FDF">
        <w:rPr>
          <w:rFonts w:ascii="Times New Roman" w:hAnsi="Times New Roman"/>
          <w:color w:val="1E1E1B"/>
          <w:spacing w:val="-1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in</w:t>
      </w:r>
      <w:r w:rsidRPr="00064FDF">
        <w:rPr>
          <w:rFonts w:ascii="Times New Roman" w:hAnsi="Times New Roman"/>
          <w:color w:val="1E1E1B"/>
          <w:spacing w:val="-1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uscita</w:t>
      </w:r>
      <w:r w:rsidRPr="00064FDF">
        <w:rPr>
          <w:rFonts w:ascii="Times New Roman" w:hAnsi="Times New Roman"/>
          <w:color w:val="1E1E1B"/>
          <w:spacing w:val="-1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n.</w:t>
      </w:r>
      <w:r w:rsidRPr="00064FDF">
        <w:rPr>
          <w:rFonts w:ascii="Times New Roman" w:hAnsi="Times New Roman"/>
          <w:color w:val="1E1E1B"/>
          <w:spacing w:val="-1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11</w:t>
      </w:r>
    </w:p>
    <w:p w14:paraId="49D88540" w14:textId="77777777" w:rsidR="00064FDF" w:rsidRPr="00064FDF" w:rsidRDefault="00064FDF" w:rsidP="00064FDF">
      <w:pPr>
        <w:pStyle w:val="Corpotesto"/>
        <w:spacing w:before="6"/>
        <w:rPr>
          <w:rFonts w:ascii="Times New Roman" w:hAnsi="Times New Roman"/>
          <w:sz w:val="24"/>
          <w:szCs w:val="24"/>
        </w:rPr>
      </w:pPr>
    </w:p>
    <w:p w14:paraId="127CD68C" w14:textId="77777777" w:rsidR="00064FDF" w:rsidRPr="00064FDF" w:rsidRDefault="00064FDF" w:rsidP="00064FDF">
      <w:pPr>
        <w:pStyle w:val="Corpotesto"/>
        <w:spacing w:before="132" w:line="345" w:lineRule="auto"/>
        <w:ind w:left="698" w:right="428"/>
        <w:rPr>
          <w:rFonts w:ascii="Times New Roman" w:hAnsi="Times New Roman"/>
          <w:sz w:val="24"/>
          <w:szCs w:val="24"/>
        </w:rPr>
        <w:sectPr w:rsidR="00064FDF" w:rsidRPr="00064FDF" w:rsidSect="002C1659">
          <w:type w:val="continuous"/>
          <w:pgSz w:w="11900" w:h="16840"/>
          <w:pgMar w:top="1580" w:right="400" w:bottom="280" w:left="520" w:header="720" w:footer="720" w:gutter="0"/>
          <w:cols w:space="720"/>
        </w:sect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Contribuire</w:t>
      </w:r>
      <w:r w:rsidRPr="00064FDF">
        <w:rPr>
          <w:rFonts w:ascii="Times New Roman" w:hAnsi="Times New Roman"/>
          <w:color w:val="1E1E1B"/>
          <w:spacing w:val="3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alle</w:t>
      </w:r>
      <w:r w:rsidRPr="00064FDF">
        <w:rPr>
          <w:rFonts w:ascii="Times New Roman" w:hAnsi="Times New Roman"/>
          <w:color w:val="1E1E1B"/>
          <w:spacing w:val="3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strategie</w:t>
      </w:r>
      <w:r w:rsidRPr="00064FDF">
        <w:rPr>
          <w:rFonts w:ascii="Times New Roman" w:hAnsi="Times New Roman"/>
          <w:color w:val="1E1E1B"/>
          <w:spacing w:val="3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di</w:t>
      </w:r>
      <w:r w:rsidRPr="00064FDF">
        <w:rPr>
          <w:rFonts w:ascii="Times New Roman" w:hAnsi="Times New Roman"/>
          <w:color w:val="1E1E1B"/>
          <w:spacing w:val="3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Destination</w:t>
      </w:r>
      <w:r w:rsidRPr="00064FDF">
        <w:rPr>
          <w:rFonts w:ascii="Times New Roman" w:hAnsi="Times New Roman"/>
          <w:color w:val="1E1E1B"/>
          <w:spacing w:val="3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Marketing</w:t>
      </w:r>
      <w:r w:rsidRPr="00064FDF">
        <w:rPr>
          <w:rFonts w:ascii="Times New Roman" w:hAnsi="Times New Roman"/>
          <w:color w:val="1E1E1B"/>
          <w:spacing w:val="3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attraverso</w:t>
      </w:r>
      <w:r w:rsidRPr="00064FDF">
        <w:rPr>
          <w:rFonts w:ascii="Times New Roman" w:hAnsi="Times New Roman"/>
          <w:color w:val="1E1E1B"/>
          <w:spacing w:val="3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la</w:t>
      </w:r>
      <w:r w:rsidRPr="00064FDF">
        <w:rPr>
          <w:rFonts w:ascii="Times New Roman" w:hAnsi="Times New Roman"/>
          <w:color w:val="1E1E1B"/>
          <w:spacing w:val="3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promozione</w:t>
      </w:r>
      <w:r w:rsidRPr="00064FDF">
        <w:rPr>
          <w:rFonts w:ascii="Times New Roman" w:hAnsi="Times New Roman"/>
          <w:color w:val="1E1E1B"/>
          <w:spacing w:val="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dei</w:t>
      </w:r>
      <w:r w:rsidRPr="00064FDF">
        <w:rPr>
          <w:rFonts w:ascii="Times New Roman" w:hAnsi="Times New Roman"/>
          <w:color w:val="1E1E1B"/>
          <w:spacing w:val="3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beni</w:t>
      </w:r>
      <w:r w:rsidRPr="00064FDF">
        <w:rPr>
          <w:rFonts w:ascii="Times New Roman" w:hAnsi="Times New Roman"/>
          <w:color w:val="1E1E1B"/>
          <w:spacing w:val="3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culturali</w:t>
      </w:r>
      <w:r w:rsidRPr="00064FDF">
        <w:rPr>
          <w:rFonts w:ascii="Times New Roman" w:hAnsi="Times New Roman"/>
          <w:color w:val="1E1E1B"/>
          <w:spacing w:val="3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ambientali, delle tipicità enogastronomiche, delle attrazioni, degli eventi e delle manifestazioni,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per</w:t>
      </w:r>
      <w:r w:rsidRPr="00064FDF">
        <w:rPr>
          <w:rFonts w:ascii="Times New Roman" w:hAnsi="Times New Roman"/>
          <w:color w:val="1E1E1B"/>
          <w:spacing w:val="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veicolare</w:t>
      </w:r>
      <w:r w:rsidRPr="00064FDF">
        <w:rPr>
          <w:rFonts w:ascii="Times New Roman" w:hAnsi="Times New Roman"/>
          <w:color w:val="1E1E1B"/>
          <w:spacing w:val="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un'immagine</w:t>
      </w:r>
      <w:r w:rsidRPr="00064FDF">
        <w:rPr>
          <w:rFonts w:ascii="Times New Roman" w:hAnsi="Times New Roman"/>
          <w:color w:val="1E1E1B"/>
          <w:spacing w:val="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riconoscibile</w:t>
      </w:r>
      <w:r w:rsidRPr="00064FDF">
        <w:rPr>
          <w:rFonts w:ascii="Times New Roman" w:hAnsi="Times New Roman"/>
          <w:color w:val="1E1E1B"/>
          <w:spacing w:val="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</w:t>
      </w:r>
      <w:r w:rsidRPr="00064FDF">
        <w:rPr>
          <w:rFonts w:ascii="Times New Roman" w:hAnsi="Times New Roman"/>
          <w:color w:val="1E1E1B"/>
          <w:spacing w:val="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rappresentativa</w:t>
      </w:r>
      <w:r w:rsidRPr="00064FDF">
        <w:rPr>
          <w:rFonts w:ascii="Times New Roman" w:hAnsi="Times New Roman"/>
          <w:color w:val="1E1E1B"/>
          <w:spacing w:val="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del</w:t>
      </w:r>
      <w:r w:rsidRPr="00064FDF">
        <w:rPr>
          <w:rFonts w:ascii="Times New Roman" w:hAnsi="Times New Roman"/>
          <w:color w:val="1E1E1B"/>
          <w:spacing w:val="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 xml:space="preserve">territorio. </w:t>
      </w:r>
      <w:r w:rsidRPr="00064FDF">
        <w:rPr>
          <w:rFonts w:ascii="Times New Roman" w:hAnsi="Times New Roman"/>
          <w:color w:val="1E1E1B"/>
          <w:spacing w:val="8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controllare</w:t>
      </w:r>
      <w:r w:rsidRPr="00064FDF">
        <w:rPr>
          <w:rFonts w:ascii="Times New Roman" w:hAnsi="Times New Roman"/>
          <w:color w:val="1E1E1B"/>
          <w:spacing w:val="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</w:t>
      </w:r>
      <w:r w:rsidRPr="00064FDF">
        <w:rPr>
          <w:rFonts w:ascii="Times New Roman" w:hAnsi="Times New Roman"/>
          <w:color w:val="1E1E1B"/>
          <w:spacing w:val="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utilizzare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gli alimenti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 le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bevande sotto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il profilo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organolettico, merceologico,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chimico-fisico, nutrizionale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gastronomico;</w:t>
      </w:r>
    </w:p>
    <w:p w14:paraId="5A3F7AB8" w14:textId="77777777" w:rsidR="00064FDF" w:rsidRPr="00064FDF" w:rsidRDefault="00064FDF" w:rsidP="00064FDF">
      <w:pPr>
        <w:pStyle w:val="Corpotesto"/>
        <w:rPr>
          <w:rFonts w:ascii="Times New Roman" w:hAnsi="Times New Roman"/>
          <w:b/>
          <w:sz w:val="24"/>
          <w:szCs w:val="24"/>
        </w:rPr>
      </w:pPr>
    </w:p>
    <w:p w14:paraId="5053D815" w14:textId="77777777" w:rsidR="00064FDF" w:rsidRPr="00064FDF" w:rsidRDefault="00064FDF" w:rsidP="00064FDF">
      <w:pPr>
        <w:pStyle w:val="Corpotesto"/>
        <w:ind w:left="698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spacing w:val="-1"/>
          <w:w w:val="95"/>
          <w:sz w:val="24"/>
          <w:szCs w:val="24"/>
        </w:rPr>
        <w:t>CODICI</w:t>
      </w:r>
      <w:r w:rsidRPr="00064FDF">
        <w:rPr>
          <w:rFonts w:ascii="Times New Roman" w:hAnsi="Times New Roman"/>
          <w:color w:val="1E1E1B"/>
          <w:spacing w:val="-10"/>
          <w:w w:val="9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spacing w:val="-1"/>
          <w:w w:val="95"/>
          <w:sz w:val="24"/>
          <w:szCs w:val="24"/>
        </w:rPr>
        <w:t>ATECO</w:t>
      </w:r>
    </w:p>
    <w:p w14:paraId="3B958568" w14:textId="77777777" w:rsidR="00064FDF" w:rsidRPr="00064FDF" w:rsidRDefault="00064FDF" w:rsidP="00064FDF">
      <w:pPr>
        <w:pStyle w:val="Corpotesto"/>
        <w:rPr>
          <w:rFonts w:ascii="Times New Roman" w:hAnsi="Times New Roman"/>
          <w:sz w:val="24"/>
          <w:szCs w:val="24"/>
        </w:rPr>
      </w:pPr>
    </w:p>
    <w:p w14:paraId="722BB035" w14:textId="77777777" w:rsidR="00064FDF" w:rsidRPr="00064FDF" w:rsidRDefault="00064FDF" w:rsidP="00064FDF">
      <w:pPr>
        <w:pStyle w:val="Corpotesto"/>
        <w:rPr>
          <w:rFonts w:ascii="Times New Roman" w:hAnsi="Times New Roman"/>
          <w:sz w:val="24"/>
          <w:szCs w:val="24"/>
        </w:rPr>
      </w:pPr>
    </w:p>
    <w:p w14:paraId="1113E1C2" w14:textId="77777777" w:rsidR="00064FDF" w:rsidRPr="00064FDF" w:rsidRDefault="00064FDF" w:rsidP="00064FDF">
      <w:pPr>
        <w:pStyle w:val="Corpotesto"/>
        <w:spacing w:before="230"/>
        <w:ind w:left="755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Alberghi</w:t>
      </w:r>
      <w:r w:rsidRPr="00064FDF">
        <w:rPr>
          <w:rFonts w:ascii="Times New Roman" w:hAnsi="Times New Roman"/>
          <w:color w:val="1E1E1B"/>
          <w:spacing w:val="-3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</w:t>
      </w:r>
      <w:r w:rsidRPr="00064FDF">
        <w:rPr>
          <w:rFonts w:ascii="Times New Roman" w:hAnsi="Times New Roman"/>
          <w:color w:val="1E1E1B"/>
          <w:spacing w:val="-2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strutture</w:t>
      </w:r>
      <w:r w:rsidRPr="00064FDF">
        <w:rPr>
          <w:rFonts w:ascii="Times New Roman" w:hAnsi="Times New Roman"/>
          <w:color w:val="1E1E1B"/>
          <w:spacing w:val="-3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simili</w:t>
      </w:r>
      <w:r w:rsidRPr="00064FDF">
        <w:rPr>
          <w:rFonts w:ascii="Times New Roman" w:hAnsi="Times New Roman"/>
          <w:color w:val="1E1E1B"/>
          <w:spacing w:val="-2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(55.1)</w:t>
      </w:r>
    </w:p>
    <w:p w14:paraId="42C896BC" w14:textId="77777777" w:rsidR="00064FDF" w:rsidRPr="00064FDF" w:rsidRDefault="00064FDF" w:rsidP="00064FDF">
      <w:pPr>
        <w:pStyle w:val="Corpotesto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sz w:val="24"/>
          <w:szCs w:val="24"/>
        </w:rPr>
        <w:br w:type="column"/>
      </w:r>
    </w:p>
    <w:p w14:paraId="244B7A2C" w14:textId="77777777" w:rsidR="00064FDF" w:rsidRPr="00064FDF" w:rsidRDefault="00064FDF" w:rsidP="00064FDF">
      <w:pPr>
        <w:pStyle w:val="Corpotesto"/>
        <w:rPr>
          <w:rFonts w:ascii="Times New Roman" w:hAnsi="Times New Roman"/>
          <w:sz w:val="24"/>
          <w:szCs w:val="24"/>
        </w:rPr>
      </w:pPr>
    </w:p>
    <w:p w14:paraId="7E9AB595" w14:textId="77777777" w:rsidR="00064FDF" w:rsidRPr="00064FDF" w:rsidRDefault="00064FDF" w:rsidP="00064FDF">
      <w:pPr>
        <w:pStyle w:val="Corpotesto"/>
        <w:rPr>
          <w:rFonts w:ascii="Times New Roman" w:hAnsi="Times New Roman"/>
          <w:sz w:val="24"/>
          <w:szCs w:val="24"/>
        </w:rPr>
      </w:pPr>
    </w:p>
    <w:p w14:paraId="10351FE6" w14:textId="77777777" w:rsidR="00064FDF" w:rsidRPr="00064FDF" w:rsidRDefault="00064FDF" w:rsidP="00064FDF">
      <w:pPr>
        <w:pStyle w:val="Corpotesto"/>
        <w:rPr>
          <w:rFonts w:ascii="Times New Roman" w:hAnsi="Times New Roman"/>
          <w:sz w:val="24"/>
          <w:szCs w:val="24"/>
        </w:rPr>
      </w:pPr>
    </w:p>
    <w:p w14:paraId="61157D50" w14:textId="77777777" w:rsidR="00064FDF" w:rsidRPr="00064FDF" w:rsidRDefault="00064FDF" w:rsidP="00064FDF">
      <w:pPr>
        <w:pStyle w:val="Corpotesto"/>
        <w:rPr>
          <w:rFonts w:ascii="Times New Roman" w:hAnsi="Times New Roman"/>
          <w:sz w:val="24"/>
          <w:szCs w:val="24"/>
        </w:rPr>
      </w:pPr>
    </w:p>
    <w:p w14:paraId="10756033" w14:textId="77777777" w:rsidR="00064FDF" w:rsidRPr="00064FDF" w:rsidRDefault="00064FDF" w:rsidP="00064FDF">
      <w:pPr>
        <w:pStyle w:val="Corpotesto"/>
        <w:rPr>
          <w:rFonts w:ascii="Times New Roman" w:hAnsi="Times New Roman"/>
          <w:sz w:val="24"/>
          <w:szCs w:val="24"/>
        </w:rPr>
      </w:pPr>
    </w:p>
    <w:p w14:paraId="01F83ADB" w14:textId="77777777" w:rsidR="00064FDF" w:rsidRPr="00064FDF" w:rsidRDefault="00064FDF" w:rsidP="00064FDF">
      <w:pPr>
        <w:pStyle w:val="Paragrafoelenco"/>
        <w:widowControl w:val="0"/>
        <w:numPr>
          <w:ilvl w:val="0"/>
          <w:numId w:val="41"/>
        </w:numPr>
        <w:tabs>
          <w:tab w:val="left" w:pos="1065"/>
        </w:tabs>
        <w:autoSpaceDE w:val="0"/>
        <w:autoSpaceDN w:val="0"/>
        <w:spacing w:before="239" w:after="0" w:line="240" w:lineRule="auto"/>
        <w:contextualSpacing w:val="0"/>
        <w:jc w:val="left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sz w:val="24"/>
          <w:szCs w:val="24"/>
        </w:rPr>
        <w:t>ALLOGGIO</w:t>
      </w:r>
    </w:p>
    <w:p w14:paraId="2AF68B1F" w14:textId="77777777" w:rsidR="00064FDF" w:rsidRPr="00064FDF" w:rsidRDefault="00064FDF" w:rsidP="00064FDF">
      <w:pPr>
        <w:rPr>
          <w:rFonts w:ascii="Times New Roman" w:hAnsi="Times New Roman"/>
          <w:sz w:val="24"/>
          <w:szCs w:val="24"/>
        </w:rPr>
        <w:sectPr w:rsidR="00064FDF" w:rsidRPr="00064FDF" w:rsidSect="002C1659">
          <w:type w:val="continuous"/>
          <w:pgSz w:w="11900" w:h="16840"/>
          <w:pgMar w:top="1580" w:right="400" w:bottom="280" w:left="520" w:header="720" w:footer="720" w:gutter="0"/>
          <w:cols w:num="2" w:space="720" w:equalWidth="0">
            <w:col w:w="4007" w:space="208"/>
            <w:col w:w="6765"/>
          </w:cols>
        </w:sectPr>
      </w:pPr>
    </w:p>
    <w:p w14:paraId="4F43FA82" w14:textId="77777777" w:rsidR="00064FDF" w:rsidRPr="00064FDF" w:rsidRDefault="00064FDF" w:rsidP="00064FDF">
      <w:pPr>
        <w:pStyle w:val="Corpotesto"/>
        <w:spacing w:before="6"/>
        <w:rPr>
          <w:rFonts w:ascii="Times New Roman" w:hAnsi="Times New Roman"/>
          <w:sz w:val="24"/>
          <w:szCs w:val="24"/>
        </w:rPr>
      </w:pPr>
    </w:p>
    <w:p w14:paraId="7DEE1A53" w14:textId="77777777" w:rsidR="00064FDF" w:rsidRPr="00064FDF" w:rsidRDefault="00064FDF" w:rsidP="00064FDF">
      <w:pPr>
        <w:pStyle w:val="Corpotesto"/>
        <w:spacing w:before="123" w:line="559" w:lineRule="auto"/>
        <w:ind w:left="698" w:right="3802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Alloggi</w:t>
      </w:r>
      <w:r w:rsidRPr="00064FDF">
        <w:rPr>
          <w:rFonts w:ascii="Times New Roman" w:hAnsi="Times New Roman"/>
          <w:color w:val="1E1E1B"/>
          <w:spacing w:val="-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per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vacanze</w:t>
      </w:r>
      <w:r w:rsidRPr="00064FDF">
        <w:rPr>
          <w:rFonts w:ascii="Times New Roman" w:hAnsi="Times New Roman"/>
          <w:color w:val="1E1E1B"/>
          <w:spacing w:val="-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altre</w:t>
      </w:r>
      <w:r w:rsidRPr="00064FDF">
        <w:rPr>
          <w:rFonts w:ascii="Times New Roman" w:hAnsi="Times New Roman"/>
          <w:color w:val="1E1E1B"/>
          <w:spacing w:val="-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strutture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per</w:t>
      </w:r>
      <w:r w:rsidRPr="00064FDF">
        <w:rPr>
          <w:rFonts w:ascii="Times New Roman" w:hAnsi="Times New Roman"/>
          <w:color w:val="1E1E1B"/>
          <w:spacing w:val="-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brevi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soggiorni</w:t>
      </w:r>
      <w:r w:rsidRPr="00064FDF">
        <w:rPr>
          <w:rFonts w:ascii="Times New Roman" w:hAnsi="Times New Roman"/>
          <w:color w:val="1E1E1B"/>
          <w:spacing w:val="-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(55.2)</w:t>
      </w:r>
      <w:r w:rsidRPr="00064FDF">
        <w:rPr>
          <w:rFonts w:ascii="Times New Roman" w:hAnsi="Times New Roman"/>
          <w:color w:val="1E1E1B"/>
          <w:spacing w:val="-58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Altri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alloggi</w:t>
      </w:r>
      <w:r w:rsidRPr="00064FDF">
        <w:rPr>
          <w:rFonts w:ascii="Times New Roman" w:hAnsi="Times New Roman"/>
          <w:color w:val="1E1E1B"/>
          <w:spacing w:val="-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(55.9)</w:t>
      </w:r>
    </w:p>
    <w:p w14:paraId="3274DED6" w14:textId="77777777" w:rsidR="00064FDF" w:rsidRPr="00064FDF" w:rsidRDefault="00064FDF" w:rsidP="00064FDF">
      <w:pPr>
        <w:pStyle w:val="Paragrafoelenco"/>
        <w:widowControl w:val="0"/>
        <w:numPr>
          <w:ilvl w:val="0"/>
          <w:numId w:val="41"/>
        </w:numPr>
        <w:tabs>
          <w:tab w:val="left" w:pos="3812"/>
        </w:tabs>
        <w:autoSpaceDE w:val="0"/>
        <w:autoSpaceDN w:val="0"/>
        <w:spacing w:before="7" w:after="0" w:line="559" w:lineRule="auto"/>
        <w:ind w:left="698" w:right="3141" w:firstLine="2746"/>
        <w:contextualSpacing w:val="0"/>
        <w:jc w:val="left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90"/>
          <w:sz w:val="24"/>
          <w:szCs w:val="24"/>
        </w:rPr>
        <w:t>ATTIVITÀ</w:t>
      </w:r>
      <w:r w:rsidRPr="00064FDF">
        <w:rPr>
          <w:rFonts w:ascii="Times New Roman" w:hAnsi="Times New Roman"/>
          <w:color w:val="1E1E1B"/>
          <w:spacing w:val="26"/>
          <w:w w:val="90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90"/>
          <w:sz w:val="24"/>
          <w:szCs w:val="24"/>
        </w:rPr>
        <w:t>DI</w:t>
      </w:r>
      <w:r w:rsidRPr="00064FDF">
        <w:rPr>
          <w:rFonts w:ascii="Times New Roman" w:hAnsi="Times New Roman"/>
          <w:color w:val="1E1E1B"/>
          <w:spacing w:val="27"/>
          <w:w w:val="90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90"/>
          <w:sz w:val="24"/>
          <w:szCs w:val="24"/>
        </w:rPr>
        <w:t>SERVIZIO</w:t>
      </w:r>
      <w:r w:rsidRPr="00064FDF">
        <w:rPr>
          <w:rFonts w:ascii="Times New Roman" w:hAnsi="Times New Roman"/>
          <w:color w:val="1E1E1B"/>
          <w:spacing w:val="27"/>
          <w:w w:val="90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90"/>
          <w:sz w:val="24"/>
          <w:szCs w:val="24"/>
        </w:rPr>
        <w:t>DI</w:t>
      </w:r>
      <w:r w:rsidRPr="00064FDF">
        <w:rPr>
          <w:rFonts w:ascii="Times New Roman" w:hAnsi="Times New Roman"/>
          <w:color w:val="1E1E1B"/>
          <w:spacing w:val="27"/>
          <w:w w:val="90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90"/>
          <w:sz w:val="24"/>
          <w:szCs w:val="24"/>
        </w:rPr>
        <w:t>RISTORAZIONE</w:t>
      </w:r>
      <w:r w:rsidRPr="00064FDF">
        <w:rPr>
          <w:rFonts w:ascii="Times New Roman" w:hAnsi="Times New Roman"/>
          <w:color w:val="1E1E1B"/>
          <w:spacing w:val="-49"/>
          <w:w w:val="90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sz w:val="24"/>
          <w:szCs w:val="24"/>
        </w:rPr>
        <w:t>Ristoranti</w:t>
      </w:r>
      <w:r w:rsidRPr="00064FDF">
        <w:rPr>
          <w:rFonts w:ascii="Times New Roman" w:hAnsi="Times New Roman"/>
          <w:color w:val="1E1E1B"/>
          <w:spacing w:val="3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sz w:val="24"/>
          <w:szCs w:val="24"/>
        </w:rPr>
        <w:t>e</w:t>
      </w:r>
      <w:r w:rsidRPr="00064FDF">
        <w:rPr>
          <w:rFonts w:ascii="Times New Roman" w:hAnsi="Times New Roman"/>
          <w:color w:val="1E1E1B"/>
          <w:spacing w:val="3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sz w:val="24"/>
          <w:szCs w:val="24"/>
        </w:rPr>
        <w:t>attività</w:t>
      </w:r>
      <w:r w:rsidRPr="00064FDF">
        <w:rPr>
          <w:rFonts w:ascii="Times New Roman" w:hAnsi="Times New Roman"/>
          <w:color w:val="1E1E1B"/>
          <w:spacing w:val="3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sz w:val="24"/>
          <w:szCs w:val="24"/>
        </w:rPr>
        <w:t>di</w:t>
      </w:r>
      <w:r w:rsidRPr="00064FDF">
        <w:rPr>
          <w:rFonts w:ascii="Times New Roman" w:hAnsi="Times New Roman"/>
          <w:color w:val="1E1E1B"/>
          <w:spacing w:val="3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sz w:val="24"/>
          <w:szCs w:val="24"/>
        </w:rPr>
        <w:t>ristorazione</w:t>
      </w:r>
      <w:r w:rsidRPr="00064FDF">
        <w:rPr>
          <w:rFonts w:ascii="Times New Roman" w:hAnsi="Times New Roman"/>
          <w:color w:val="1E1E1B"/>
          <w:spacing w:val="3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sz w:val="24"/>
          <w:szCs w:val="24"/>
        </w:rPr>
        <w:t>mobile</w:t>
      </w:r>
      <w:r w:rsidRPr="00064FDF">
        <w:rPr>
          <w:rFonts w:ascii="Times New Roman" w:hAnsi="Times New Roman"/>
          <w:color w:val="1E1E1B"/>
          <w:spacing w:val="3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sz w:val="24"/>
          <w:szCs w:val="24"/>
        </w:rPr>
        <w:t>(56.10)</w:t>
      </w:r>
    </w:p>
    <w:p w14:paraId="489574CF" w14:textId="77777777" w:rsidR="00064FDF" w:rsidRPr="00064FDF" w:rsidRDefault="00064FDF" w:rsidP="00064FDF">
      <w:pPr>
        <w:pStyle w:val="Corpotesto"/>
        <w:spacing w:line="247" w:lineRule="exact"/>
        <w:ind w:left="698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spacing w:val="-1"/>
          <w:w w:val="105"/>
          <w:sz w:val="24"/>
          <w:szCs w:val="24"/>
        </w:rPr>
        <w:t>Ristorazione</w:t>
      </w:r>
      <w:r w:rsidRPr="00064FDF">
        <w:rPr>
          <w:rFonts w:ascii="Times New Roman" w:hAnsi="Times New Roman"/>
          <w:color w:val="1E1E1B"/>
          <w:spacing w:val="-1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spacing w:val="-1"/>
          <w:w w:val="105"/>
          <w:sz w:val="24"/>
          <w:szCs w:val="24"/>
        </w:rPr>
        <w:t>con</w:t>
      </w:r>
      <w:r w:rsidRPr="00064FDF">
        <w:rPr>
          <w:rFonts w:ascii="Times New Roman" w:hAnsi="Times New Roman"/>
          <w:color w:val="1E1E1B"/>
          <w:spacing w:val="-1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spacing w:val="-1"/>
          <w:w w:val="105"/>
          <w:sz w:val="24"/>
          <w:szCs w:val="24"/>
        </w:rPr>
        <w:t>somministrazione</w:t>
      </w:r>
      <w:r w:rsidRPr="00064FDF">
        <w:rPr>
          <w:rFonts w:ascii="Times New Roman" w:hAnsi="Times New Roman"/>
          <w:color w:val="1E1E1B"/>
          <w:spacing w:val="-1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(56.10.11)</w:t>
      </w:r>
    </w:p>
    <w:p w14:paraId="28AF0477" w14:textId="77777777" w:rsidR="00064FDF" w:rsidRPr="00064FDF" w:rsidRDefault="00064FDF" w:rsidP="00064FDF">
      <w:pPr>
        <w:pStyle w:val="Corpotesto"/>
        <w:spacing w:before="1"/>
        <w:rPr>
          <w:rFonts w:ascii="Times New Roman" w:hAnsi="Times New Roman"/>
          <w:sz w:val="24"/>
          <w:szCs w:val="24"/>
        </w:rPr>
      </w:pPr>
    </w:p>
    <w:p w14:paraId="5D4B05D9" w14:textId="77777777" w:rsidR="00064FDF" w:rsidRPr="00064FDF" w:rsidRDefault="00064FDF" w:rsidP="00064FDF">
      <w:pPr>
        <w:pStyle w:val="Corpotesto"/>
        <w:spacing w:before="1"/>
        <w:ind w:left="698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spacing w:val="-1"/>
          <w:w w:val="105"/>
          <w:sz w:val="24"/>
          <w:szCs w:val="24"/>
        </w:rPr>
        <w:t>Attività</w:t>
      </w:r>
      <w:r w:rsidRPr="00064FDF">
        <w:rPr>
          <w:rFonts w:ascii="Times New Roman" w:hAnsi="Times New Roman"/>
          <w:color w:val="1E1E1B"/>
          <w:spacing w:val="-13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spacing w:val="-1"/>
          <w:w w:val="105"/>
          <w:sz w:val="24"/>
          <w:szCs w:val="24"/>
        </w:rPr>
        <w:t>di</w:t>
      </w:r>
      <w:r w:rsidRPr="00064FDF">
        <w:rPr>
          <w:rFonts w:ascii="Times New Roman" w:hAnsi="Times New Roman"/>
          <w:color w:val="1E1E1B"/>
          <w:spacing w:val="-13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spacing w:val="-1"/>
          <w:w w:val="105"/>
          <w:sz w:val="24"/>
          <w:szCs w:val="24"/>
        </w:rPr>
        <w:t>somministrazione</w:t>
      </w:r>
      <w:r w:rsidRPr="00064FDF">
        <w:rPr>
          <w:rFonts w:ascii="Times New Roman" w:hAnsi="Times New Roman"/>
          <w:color w:val="1E1E1B"/>
          <w:spacing w:val="-12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connesse</w:t>
      </w:r>
      <w:r w:rsidRPr="00064FDF">
        <w:rPr>
          <w:rFonts w:ascii="Times New Roman" w:hAnsi="Times New Roman"/>
          <w:color w:val="1E1E1B"/>
          <w:spacing w:val="-13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alle</w:t>
      </w:r>
      <w:r w:rsidRPr="00064FDF">
        <w:rPr>
          <w:rFonts w:ascii="Times New Roman" w:hAnsi="Times New Roman"/>
          <w:color w:val="1E1E1B"/>
          <w:spacing w:val="-13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aziende</w:t>
      </w:r>
      <w:r w:rsidRPr="00064FDF">
        <w:rPr>
          <w:rFonts w:ascii="Times New Roman" w:hAnsi="Times New Roman"/>
          <w:color w:val="1E1E1B"/>
          <w:spacing w:val="-12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agricole</w:t>
      </w:r>
      <w:r w:rsidRPr="00064FDF">
        <w:rPr>
          <w:rFonts w:ascii="Times New Roman" w:hAnsi="Times New Roman"/>
          <w:color w:val="1E1E1B"/>
          <w:spacing w:val="-13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(56.10.12)</w:t>
      </w:r>
    </w:p>
    <w:p w14:paraId="222C2DA6" w14:textId="77777777" w:rsidR="00064FDF" w:rsidRPr="00064FDF" w:rsidRDefault="00064FDF" w:rsidP="00064FDF">
      <w:pPr>
        <w:pStyle w:val="Corpotesto"/>
        <w:spacing w:before="1"/>
        <w:rPr>
          <w:rFonts w:ascii="Times New Roman" w:hAnsi="Times New Roman"/>
          <w:sz w:val="24"/>
          <w:szCs w:val="24"/>
        </w:rPr>
      </w:pPr>
    </w:p>
    <w:p w14:paraId="13E00EA7" w14:textId="77777777" w:rsidR="00064FDF" w:rsidRPr="00064FDF" w:rsidRDefault="00064FDF" w:rsidP="00064FDF">
      <w:pPr>
        <w:pStyle w:val="Corpotesto"/>
        <w:spacing w:line="559" w:lineRule="auto"/>
        <w:ind w:left="698" w:right="1500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Ristorazione</w:t>
      </w:r>
      <w:r w:rsidRPr="00064FDF">
        <w:rPr>
          <w:rFonts w:ascii="Times New Roman" w:hAnsi="Times New Roman"/>
          <w:color w:val="1E1E1B"/>
          <w:spacing w:val="-12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senza</w:t>
      </w:r>
      <w:r w:rsidRPr="00064FDF">
        <w:rPr>
          <w:rFonts w:ascii="Times New Roman" w:hAnsi="Times New Roman"/>
          <w:color w:val="1E1E1B"/>
          <w:spacing w:val="-12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somministrazione</w:t>
      </w:r>
      <w:r w:rsidRPr="00064FDF">
        <w:rPr>
          <w:rFonts w:ascii="Times New Roman" w:hAnsi="Times New Roman"/>
          <w:color w:val="1E1E1B"/>
          <w:spacing w:val="-12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con</w:t>
      </w:r>
      <w:r w:rsidRPr="00064FDF">
        <w:rPr>
          <w:rFonts w:ascii="Times New Roman" w:hAnsi="Times New Roman"/>
          <w:color w:val="1E1E1B"/>
          <w:spacing w:val="-12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preparazione</w:t>
      </w:r>
      <w:r w:rsidRPr="00064FDF">
        <w:rPr>
          <w:rFonts w:ascii="Times New Roman" w:hAnsi="Times New Roman"/>
          <w:color w:val="1E1E1B"/>
          <w:spacing w:val="-12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di</w:t>
      </w:r>
      <w:r w:rsidRPr="00064FDF">
        <w:rPr>
          <w:rFonts w:ascii="Times New Roman" w:hAnsi="Times New Roman"/>
          <w:color w:val="1E1E1B"/>
          <w:spacing w:val="-1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cibi</w:t>
      </w:r>
      <w:r w:rsidRPr="00064FDF">
        <w:rPr>
          <w:rFonts w:ascii="Times New Roman" w:hAnsi="Times New Roman"/>
          <w:color w:val="1E1E1B"/>
          <w:spacing w:val="-12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da</w:t>
      </w:r>
      <w:r w:rsidRPr="00064FDF">
        <w:rPr>
          <w:rFonts w:ascii="Times New Roman" w:hAnsi="Times New Roman"/>
          <w:color w:val="1E1E1B"/>
          <w:spacing w:val="-12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asporto</w:t>
      </w:r>
      <w:r w:rsidRPr="00064FDF">
        <w:rPr>
          <w:rFonts w:ascii="Times New Roman" w:hAnsi="Times New Roman"/>
          <w:color w:val="1E1E1B"/>
          <w:spacing w:val="-12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(56.10.20)</w:t>
      </w:r>
      <w:r w:rsidRPr="00064FDF">
        <w:rPr>
          <w:rFonts w:ascii="Times New Roman" w:hAnsi="Times New Roman"/>
          <w:color w:val="1E1E1B"/>
          <w:spacing w:val="-58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Gelaterie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pasticcerie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(56.10.30)</w:t>
      </w:r>
    </w:p>
    <w:p w14:paraId="159ECBE0" w14:textId="77777777" w:rsidR="00064FDF" w:rsidRPr="00064FDF" w:rsidRDefault="00064FDF" w:rsidP="00064FDF">
      <w:pPr>
        <w:pStyle w:val="Corpotesto"/>
        <w:spacing w:line="247" w:lineRule="exact"/>
        <w:ind w:left="698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spacing w:val="-1"/>
          <w:w w:val="105"/>
          <w:sz w:val="24"/>
          <w:szCs w:val="24"/>
        </w:rPr>
        <w:t>Ristorazione</w:t>
      </w:r>
      <w:r w:rsidRPr="00064FDF">
        <w:rPr>
          <w:rFonts w:ascii="Times New Roman" w:hAnsi="Times New Roman"/>
          <w:color w:val="1E1E1B"/>
          <w:spacing w:val="-1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spacing w:val="-1"/>
          <w:w w:val="105"/>
          <w:sz w:val="24"/>
          <w:szCs w:val="24"/>
        </w:rPr>
        <w:t>su</w:t>
      </w:r>
      <w:r w:rsidRPr="00064FDF">
        <w:rPr>
          <w:rFonts w:ascii="Times New Roman" w:hAnsi="Times New Roman"/>
          <w:color w:val="1E1E1B"/>
          <w:spacing w:val="-1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spacing w:val="-1"/>
          <w:w w:val="105"/>
          <w:sz w:val="24"/>
          <w:szCs w:val="24"/>
        </w:rPr>
        <w:t>treni</w:t>
      </w:r>
      <w:r w:rsidRPr="00064FDF">
        <w:rPr>
          <w:rFonts w:ascii="Times New Roman" w:hAnsi="Times New Roman"/>
          <w:color w:val="1E1E1B"/>
          <w:spacing w:val="-13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spacing w:val="-1"/>
          <w:w w:val="105"/>
          <w:sz w:val="24"/>
          <w:szCs w:val="24"/>
        </w:rPr>
        <w:t>e</w:t>
      </w:r>
      <w:r w:rsidRPr="00064FDF">
        <w:rPr>
          <w:rFonts w:ascii="Times New Roman" w:hAnsi="Times New Roman"/>
          <w:color w:val="1E1E1B"/>
          <w:spacing w:val="-1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spacing w:val="-1"/>
          <w:w w:val="105"/>
          <w:sz w:val="24"/>
          <w:szCs w:val="24"/>
        </w:rPr>
        <w:t>navi</w:t>
      </w:r>
      <w:r w:rsidRPr="00064FDF">
        <w:rPr>
          <w:rFonts w:ascii="Times New Roman" w:hAnsi="Times New Roman"/>
          <w:color w:val="1E1E1B"/>
          <w:spacing w:val="-1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spacing w:val="-1"/>
          <w:w w:val="105"/>
          <w:sz w:val="24"/>
          <w:szCs w:val="24"/>
        </w:rPr>
        <w:t>(56.16.50)</w:t>
      </w:r>
    </w:p>
    <w:p w14:paraId="0800147D" w14:textId="77777777" w:rsidR="00064FDF" w:rsidRPr="00064FDF" w:rsidRDefault="00064FDF" w:rsidP="00064FDF">
      <w:pPr>
        <w:pStyle w:val="Corpotesto"/>
        <w:spacing w:before="2"/>
        <w:rPr>
          <w:rFonts w:ascii="Times New Roman" w:hAnsi="Times New Roman"/>
          <w:sz w:val="24"/>
          <w:szCs w:val="24"/>
        </w:rPr>
      </w:pPr>
    </w:p>
    <w:p w14:paraId="061EB729" w14:textId="77777777" w:rsidR="00064FDF" w:rsidRPr="00064FDF" w:rsidRDefault="00064FDF" w:rsidP="00064FDF">
      <w:pPr>
        <w:pStyle w:val="Corpotesto"/>
        <w:spacing w:line="559" w:lineRule="auto"/>
        <w:ind w:left="698" w:right="1853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Fornitura di pasti preparati - catering per eventi e altri servizi di ristorazione (56.2)</w:t>
      </w:r>
      <w:r w:rsidRPr="00064FDF">
        <w:rPr>
          <w:rFonts w:ascii="Times New Roman" w:hAnsi="Times New Roman"/>
          <w:color w:val="1E1E1B"/>
          <w:spacing w:val="-59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Bar</w:t>
      </w:r>
      <w:r w:rsidRPr="00064FDF">
        <w:rPr>
          <w:rFonts w:ascii="Times New Roman" w:hAnsi="Times New Roman"/>
          <w:color w:val="1E1E1B"/>
          <w:spacing w:val="-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altri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servizi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senza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cucina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(56.30)</w:t>
      </w:r>
    </w:p>
    <w:p w14:paraId="636558C3" w14:textId="77777777" w:rsidR="00064FDF" w:rsidRPr="00064FDF" w:rsidRDefault="00064FDF" w:rsidP="00064FDF">
      <w:pPr>
        <w:pStyle w:val="Corpotesto"/>
        <w:rPr>
          <w:rFonts w:ascii="Times New Roman" w:hAnsi="Times New Roman"/>
          <w:sz w:val="24"/>
          <w:szCs w:val="24"/>
        </w:rPr>
      </w:pPr>
    </w:p>
    <w:p w14:paraId="420B2BDF" w14:textId="77777777" w:rsidR="00064FDF" w:rsidRPr="00064FDF" w:rsidRDefault="00064FDF" w:rsidP="00064FDF">
      <w:pPr>
        <w:pStyle w:val="Corpotesto"/>
        <w:spacing w:before="237" w:line="345" w:lineRule="auto"/>
        <w:ind w:left="3619" w:hanging="2446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90"/>
          <w:sz w:val="24"/>
          <w:szCs w:val="24"/>
        </w:rPr>
        <w:t>79.</w:t>
      </w:r>
      <w:r w:rsidRPr="00064FDF">
        <w:rPr>
          <w:rFonts w:ascii="Times New Roman" w:hAnsi="Times New Roman"/>
          <w:color w:val="1E1E1B"/>
          <w:spacing w:val="17"/>
          <w:w w:val="90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90"/>
          <w:sz w:val="24"/>
          <w:szCs w:val="24"/>
        </w:rPr>
        <w:t>ATTIVITA’</w:t>
      </w:r>
      <w:r w:rsidRPr="00064FDF">
        <w:rPr>
          <w:rFonts w:ascii="Times New Roman" w:hAnsi="Times New Roman"/>
          <w:color w:val="1E1E1B"/>
          <w:spacing w:val="17"/>
          <w:w w:val="90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90"/>
          <w:sz w:val="24"/>
          <w:szCs w:val="24"/>
        </w:rPr>
        <w:t>DEI</w:t>
      </w:r>
      <w:r w:rsidRPr="00064FDF">
        <w:rPr>
          <w:rFonts w:ascii="Times New Roman" w:hAnsi="Times New Roman"/>
          <w:color w:val="1E1E1B"/>
          <w:spacing w:val="17"/>
          <w:w w:val="90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90"/>
          <w:sz w:val="24"/>
          <w:szCs w:val="24"/>
        </w:rPr>
        <w:t>SERVIZI</w:t>
      </w:r>
      <w:r w:rsidRPr="00064FDF">
        <w:rPr>
          <w:rFonts w:ascii="Times New Roman" w:hAnsi="Times New Roman"/>
          <w:color w:val="1E1E1B"/>
          <w:spacing w:val="17"/>
          <w:w w:val="90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90"/>
          <w:sz w:val="24"/>
          <w:szCs w:val="24"/>
        </w:rPr>
        <w:t>DELLE</w:t>
      </w:r>
      <w:r w:rsidRPr="00064FDF">
        <w:rPr>
          <w:rFonts w:ascii="Times New Roman" w:hAnsi="Times New Roman"/>
          <w:color w:val="1E1E1B"/>
          <w:spacing w:val="17"/>
          <w:w w:val="90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90"/>
          <w:sz w:val="24"/>
          <w:szCs w:val="24"/>
        </w:rPr>
        <w:t>AGENZIE</w:t>
      </w:r>
      <w:r w:rsidRPr="00064FDF">
        <w:rPr>
          <w:rFonts w:ascii="Times New Roman" w:hAnsi="Times New Roman"/>
          <w:color w:val="1E1E1B"/>
          <w:spacing w:val="17"/>
          <w:w w:val="90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90"/>
          <w:sz w:val="24"/>
          <w:szCs w:val="24"/>
        </w:rPr>
        <w:t>DI</w:t>
      </w:r>
      <w:r w:rsidRPr="00064FDF">
        <w:rPr>
          <w:rFonts w:ascii="Times New Roman" w:hAnsi="Times New Roman"/>
          <w:color w:val="1E1E1B"/>
          <w:spacing w:val="17"/>
          <w:w w:val="90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90"/>
          <w:sz w:val="24"/>
          <w:szCs w:val="24"/>
        </w:rPr>
        <w:t>VIAGGIO,</w:t>
      </w:r>
      <w:r w:rsidRPr="00064FDF">
        <w:rPr>
          <w:rFonts w:ascii="Times New Roman" w:hAnsi="Times New Roman"/>
          <w:color w:val="1E1E1B"/>
          <w:spacing w:val="18"/>
          <w:w w:val="90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90"/>
          <w:sz w:val="24"/>
          <w:szCs w:val="24"/>
        </w:rPr>
        <w:t>DEI</w:t>
      </w:r>
      <w:r w:rsidRPr="00064FDF">
        <w:rPr>
          <w:rFonts w:ascii="Times New Roman" w:hAnsi="Times New Roman"/>
          <w:color w:val="1E1E1B"/>
          <w:spacing w:val="17"/>
          <w:w w:val="90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90"/>
          <w:sz w:val="24"/>
          <w:szCs w:val="24"/>
        </w:rPr>
        <w:t>TOUR</w:t>
      </w:r>
      <w:r w:rsidRPr="00064FDF">
        <w:rPr>
          <w:rFonts w:ascii="Times New Roman" w:hAnsi="Times New Roman"/>
          <w:color w:val="1E1E1B"/>
          <w:spacing w:val="17"/>
          <w:w w:val="90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90"/>
          <w:sz w:val="24"/>
          <w:szCs w:val="24"/>
        </w:rPr>
        <w:t>OPERATOR</w:t>
      </w:r>
      <w:r w:rsidRPr="00064FDF">
        <w:rPr>
          <w:rFonts w:ascii="Times New Roman" w:hAnsi="Times New Roman"/>
          <w:color w:val="1E1E1B"/>
          <w:spacing w:val="17"/>
          <w:w w:val="90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90"/>
          <w:sz w:val="24"/>
          <w:szCs w:val="24"/>
        </w:rPr>
        <w:t>E</w:t>
      </w:r>
      <w:r w:rsidRPr="00064FDF">
        <w:rPr>
          <w:rFonts w:ascii="Times New Roman" w:hAnsi="Times New Roman"/>
          <w:color w:val="1E1E1B"/>
          <w:spacing w:val="17"/>
          <w:w w:val="90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90"/>
          <w:sz w:val="24"/>
          <w:szCs w:val="24"/>
        </w:rPr>
        <w:t>SERVIZI</w:t>
      </w:r>
      <w:r w:rsidRPr="00064FDF">
        <w:rPr>
          <w:rFonts w:ascii="Times New Roman" w:hAnsi="Times New Roman"/>
          <w:color w:val="1E1E1B"/>
          <w:spacing w:val="17"/>
          <w:w w:val="90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90"/>
          <w:sz w:val="24"/>
          <w:szCs w:val="24"/>
        </w:rPr>
        <w:t>DI</w:t>
      </w:r>
      <w:r w:rsidRPr="00064FDF">
        <w:rPr>
          <w:rFonts w:ascii="Times New Roman" w:hAnsi="Times New Roman"/>
          <w:color w:val="1E1E1B"/>
          <w:spacing w:val="-49"/>
          <w:w w:val="90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sz w:val="24"/>
          <w:szCs w:val="24"/>
        </w:rPr>
        <w:t>PRENOTAZIONE</w:t>
      </w:r>
      <w:r w:rsidRPr="00064FDF">
        <w:rPr>
          <w:rFonts w:ascii="Times New Roman" w:hAnsi="Times New Roman"/>
          <w:color w:val="1E1E1B"/>
          <w:spacing w:val="-10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sz w:val="24"/>
          <w:szCs w:val="24"/>
        </w:rPr>
        <w:t>E</w:t>
      </w:r>
      <w:r w:rsidRPr="00064FDF">
        <w:rPr>
          <w:rFonts w:ascii="Times New Roman" w:hAnsi="Times New Roman"/>
          <w:color w:val="1E1E1B"/>
          <w:spacing w:val="-9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sz w:val="24"/>
          <w:szCs w:val="24"/>
        </w:rPr>
        <w:t>ATTIVITA’</w:t>
      </w:r>
      <w:r w:rsidRPr="00064FDF">
        <w:rPr>
          <w:rFonts w:ascii="Times New Roman" w:hAnsi="Times New Roman"/>
          <w:color w:val="1E1E1B"/>
          <w:spacing w:val="-9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sz w:val="24"/>
          <w:szCs w:val="24"/>
        </w:rPr>
        <w:t>CONNESSE.</w:t>
      </w:r>
    </w:p>
    <w:p w14:paraId="419EED97" w14:textId="77777777" w:rsidR="00064FDF" w:rsidRPr="00064FDF" w:rsidRDefault="00064FDF" w:rsidP="00064FDF">
      <w:pPr>
        <w:pStyle w:val="Corpotesto"/>
        <w:spacing w:before="221" w:line="559" w:lineRule="auto"/>
        <w:ind w:left="698" w:right="4164" w:firstLine="56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Attività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delle</w:t>
      </w:r>
      <w:r w:rsidRPr="00064FDF">
        <w:rPr>
          <w:rFonts w:ascii="Times New Roman" w:hAnsi="Times New Roman"/>
          <w:color w:val="1E1E1B"/>
          <w:spacing w:val="-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agenzie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di</w:t>
      </w:r>
      <w:r w:rsidRPr="00064FDF">
        <w:rPr>
          <w:rFonts w:ascii="Times New Roman" w:hAnsi="Times New Roman"/>
          <w:color w:val="1E1E1B"/>
          <w:spacing w:val="-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viaggio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</w:t>
      </w:r>
      <w:r w:rsidRPr="00064FDF">
        <w:rPr>
          <w:rFonts w:ascii="Times New Roman" w:hAnsi="Times New Roman"/>
          <w:color w:val="1E1E1B"/>
          <w:spacing w:val="-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dei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tour</w:t>
      </w:r>
      <w:r w:rsidRPr="00064FDF">
        <w:rPr>
          <w:rFonts w:ascii="Times New Roman" w:hAnsi="Times New Roman"/>
          <w:color w:val="1E1E1B"/>
          <w:spacing w:val="-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operator</w:t>
      </w:r>
      <w:r w:rsidRPr="00064FDF">
        <w:rPr>
          <w:rFonts w:ascii="Times New Roman" w:hAnsi="Times New Roman"/>
          <w:color w:val="1E1E1B"/>
          <w:spacing w:val="-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(79.1)</w:t>
      </w:r>
      <w:r w:rsidRPr="00064FDF">
        <w:rPr>
          <w:rFonts w:ascii="Times New Roman" w:hAnsi="Times New Roman"/>
          <w:color w:val="1E1E1B"/>
          <w:spacing w:val="-59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Altri</w:t>
      </w:r>
      <w:r w:rsidRPr="00064FDF">
        <w:rPr>
          <w:rFonts w:ascii="Times New Roman" w:hAnsi="Times New Roman"/>
          <w:color w:val="1E1E1B"/>
          <w:spacing w:val="-8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servizi</w:t>
      </w:r>
      <w:r w:rsidRPr="00064FDF">
        <w:rPr>
          <w:rFonts w:ascii="Times New Roman" w:hAnsi="Times New Roman"/>
          <w:color w:val="1E1E1B"/>
          <w:spacing w:val="-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di</w:t>
      </w:r>
      <w:r w:rsidRPr="00064FDF">
        <w:rPr>
          <w:rFonts w:ascii="Times New Roman" w:hAnsi="Times New Roman"/>
          <w:color w:val="1E1E1B"/>
          <w:spacing w:val="-8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prenotazione</w:t>
      </w:r>
      <w:r w:rsidRPr="00064FDF">
        <w:rPr>
          <w:rFonts w:ascii="Times New Roman" w:hAnsi="Times New Roman"/>
          <w:color w:val="1E1E1B"/>
          <w:spacing w:val="-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</w:t>
      </w:r>
      <w:r w:rsidRPr="00064FDF">
        <w:rPr>
          <w:rFonts w:ascii="Times New Roman" w:hAnsi="Times New Roman"/>
          <w:color w:val="1E1E1B"/>
          <w:spacing w:val="-8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attività</w:t>
      </w:r>
      <w:r w:rsidRPr="00064FDF">
        <w:rPr>
          <w:rFonts w:ascii="Times New Roman" w:hAnsi="Times New Roman"/>
          <w:color w:val="1E1E1B"/>
          <w:spacing w:val="-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connesse</w:t>
      </w:r>
      <w:r w:rsidRPr="00064FDF">
        <w:rPr>
          <w:rFonts w:ascii="Times New Roman" w:hAnsi="Times New Roman"/>
          <w:color w:val="1E1E1B"/>
          <w:spacing w:val="-8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(79.9)</w:t>
      </w:r>
    </w:p>
    <w:p w14:paraId="090DA30F" w14:textId="77777777" w:rsidR="00064FDF" w:rsidRPr="00064FDF" w:rsidRDefault="00064FDF" w:rsidP="00064FDF">
      <w:pPr>
        <w:pStyle w:val="Corpotesto"/>
        <w:rPr>
          <w:rFonts w:ascii="Times New Roman" w:hAnsi="Times New Roman"/>
          <w:sz w:val="24"/>
          <w:szCs w:val="24"/>
        </w:rPr>
      </w:pPr>
    </w:p>
    <w:p w14:paraId="6B352AD2" w14:textId="77777777" w:rsidR="00064FDF" w:rsidRPr="00064FDF" w:rsidRDefault="00064FDF" w:rsidP="00064FDF">
      <w:pPr>
        <w:pStyle w:val="Corpotesto"/>
        <w:rPr>
          <w:rFonts w:ascii="Times New Roman" w:hAnsi="Times New Roman"/>
          <w:sz w:val="24"/>
          <w:szCs w:val="24"/>
        </w:rPr>
      </w:pPr>
    </w:p>
    <w:p w14:paraId="71B8B937" w14:textId="77777777" w:rsidR="00064FDF" w:rsidRPr="00064FDF" w:rsidRDefault="00064FDF" w:rsidP="00064FDF">
      <w:pPr>
        <w:pStyle w:val="Corpotesto"/>
        <w:rPr>
          <w:rFonts w:ascii="Times New Roman" w:hAnsi="Times New Roman"/>
          <w:sz w:val="24"/>
          <w:szCs w:val="24"/>
        </w:rPr>
      </w:pPr>
    </w:p>
    <w:p w14:paraId="56A667CB" w14:textId="77777777" w:rsidR="00064FDF" w:rsidRPr="00064FDF" w:rsidRDefault="00064FDF" w:rsidP="00064FDF">
      <w:pPr>
        <w:pStyle w:val="Corpotesto"/>
        <w:rPr>
          <w:rFonts w:ascii="Times New Roman" w:hAnsi="Times New Roman"/>
          <w:sz w:val="24"/>
          <w:szCs w:val="24"/>
        </w:rPr>
      </w:pPr>
    </w:p>
    <w:p w14:paraId="48E8B77A" w14:textId="77777777" w:rsidR="00064FDF" w:rsidRDefault="00064FDF" w:rsidP="00064FDF">
      <w:pPr>
        <w:pStyle w:val="Corpotesto"/>
        <w:rPr>
          <w:rFonts w:ascii="Times New Roman" w:hAnsi="Times New Roman"/>
          <w:sz w:val="24"/>
          <w:szCs w:val="24"/>
        </w:rPr>
      </w:pPr>
    </w:p>
    <w:p w14:paraId="22D3B045" w14:textId="77777777" w:rsidR="00064FDF" w:rsidRDefault="00064FDF" w:rsidP="00064FDF">
      <w:pPr>
        <w:pStyle w:val="Corpotesto"/>
        <w:rPr>
          <w:rFonts w:ascii="Times New Roman" w:hAnsi="Times New Roman"/>
          <w:sz w:val="24"/>
          <w:szCs w:val="24"/>
        </w:rPr>
      </w:pPr>
    </w:p>
    <w:p w14:paraId="2E1DFE97" w14:textId="77777777" w:rsidR="00064FDF" w:rsidRPr="00064FDF" w:rsidRDefault="00064FDF" w:rsidP="00064FDF">
      <w:pPr>
        <w:pStyle w:val="Corpotesto"/>
        <w:rPr>
          <w:rFonts w:ascii="Times New Roman" w:hAnsi="Times New Roman"/>
          <w:sz w:val="24"/>
          <w:szCs w:val="24"/>
        </w:rPr>
      </w:pPr>
    </w:p>
    <w:p w14:paraId="4FBCB12F" w14:textId="77777777" w:rsidR="00064FDF" w:rsidRPr="00064FDF" w:rsidRDefault="00064FDF" w:rsidP="00064FDF">
      <w:pPr>
        <w:pStyle w:val="Corpotesto"/>
        <w:rPr>
          <w:rFonts w:ascii="Times New Roman" w:hAnsi="Times New Roman"/>
          <w:sz w:val="24"/>
          <w:szCs w:val="24"/>
        </w:rPr>
      </w:pPr>
    </w:p>
    <w:p w14:paraId="14E6391C" w14:textId="77777777" w:rsidR="00064FDF" w:rsidRPr="00064FDF" w:rsidRDefault="00064FDF" w:rsidP="00064FDF">
      <w:pPr>
        <w:pStyle w:val="Corpotesto"/>
        <w:rPr>
          <w:rFonts w:ascii="Times New Roman" w:hAnsi="Times New Roman"/>
          <w:sz w:val="24"/>
          <w:szCs w:val="24"/>
        </w:rPr>
      </w:pPr>
    </w:p>
    <w:p w14:paraId="5F29A343" w14:textId="77777777" w:rsidR="00064FDF" w:rsidRPr="00064FDF" w:rsidRDefault="00064FDF" w:rsidP="00064FDF">
      <w:pPr>
        <w:pStyle w:val="Corpotesto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95"/>
          <w:sz w:val="24"/>
          <w:szCs w:val="24"/>
        </w:rPr>
        <w:lastRenderedPageBreak/>
        <w:t>CODICI</w:t>
      </w:r>
      <w:r w:rsidRPr="00064FDF">
        <w:rPr>
          <w:rFonts w:ascii="Times New Roman" w:hAnsi="Times New Roman"/>
          <w:color w:val="1E1E1B"/>
          <w:spacing w:val="7"/>
          <w:w w:val="9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95"/>
          <w:sz w:val="24"/>
          <w:szCs w:val="24"/>
        </w:rPr>
        <w:t>NUP</w:t>
      </w:r>
      <w:r w:rsidRPr="00064FDF">
        <w:rPr>
          <w:rFonts w:ascii="Times New Roman" w:hAnsi="Times New Roman"/>
          <w:color w:val="1E1E1B"/>
          <w:spacing w:val="7"/>
          <w:w w:val="9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95"/>
          <w:sz w:val="24"/>
          <w:szCs w:val="24"/>
        </w:rPr>
        <w:t>–</w:t>
      </w:r>
      <w:r w:rsidRPr="00064FDF">
        <w:rPr>
          <w:rFonts w:ascii="Times New Roman" w:hAnsi="Times New Roman"/>
          <w:color w:val="1E1E1B"/>
          <w:spacing w:val="7"/>
          <w:w w:val="9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95"/>
          <w:sz w:val="24"/>
          <w:szCs w:val="24"/>
        </w:rPr>
        <w:t>ISTAT</w:t>
      </w:r>
    </w:p>
    <w:p w14:paraId="5B69351A" w14:textId="77777777" w:rsidR="00064FDF" w:rsidRPr="00064FDF" w:rsidRDefault="00064FDF" w:rsidP="00064FDF">
      <w:pPr>
        <w:pStyle w:val="Corpotesto"/>
        <w:rPr>
          <w:rFonts w:ascii="Times New Roman" w:hAnsi="Times New Roman"/>
          <w:sz w:val="24"/>
          <w:szCs w:val="24"/>
        </w:rPr>
      </w:pPr>
    </w:p>
    <w:p w14:paraId="6E2718A2" w14:textId="77777777" w:rsidR="00064FDF" w:rsidRPr="00064FDF" w:rsidRDefault="00064FDF" w:rsidP="00064FDF">
      <w:pPr>
        <w:pStyle w:val="Corpotesto"/>
        <w:spacing w:line="559" w:lineRule="auto"/>
        <w:ind w:left="698" w:right="2830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spacing w:val="-1"/>
          <w:w w:val="105"/>
          <w:sz w:val="24"/>
          <w:szCs w:val="24"/>
        </w:rPr>
        <w:t>NUP</w:t>
      </w:r>
      <w:r w:rsidRPr="00064FDF">
        <w:rPr>
          <w:rFonts w:ascii="Times New Roman" w:hAnsi="Times New Roman"/>
          <w:color w:val="1E1E1B"/>
          <w:spacing w:val="-1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spacing w:val="-1"/>
          <w:w w:val="105"/>
          <w:sz w:val="24"/>
          <w:szCs w:val="24"/>
        </w:rPr>
        <w:t>4.2.2.2</w:t>
      </w:r>
      <w:r w:rsidRPr="00064FDF">
        <w:rPr>
          <w:rFonts w:ascii="Times New Roman" w:hAnsi="Times New Roman"/>
          <w:color w:val="1E1E1B"/>
          <w:spacing w:val="-1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spacing w:val="-1"/>
          <w:w w:val="105"/>
          <w:sz w:val="24"/>
          <w:szCs w:val="24"/>
        </w:rPr>
        <w:t>Addetti</w:t>
      </w:r>
      <w:r w:rsidRPr="00064FDF">
        <w:rPr>
          <w:rFonts w:ascii="Times New Roman" w:hAnsi="Times New Roman"/>
          <w:color w:val="1E1E1B"/>
          <w:spacing w:val="-1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spacing w:val="-1"/>
          <w:w w:val="105"/>
          <w:sz w:val="24"/>
          <w:szCs w:val="24"/>
        </w:rPr>
        <w:t>all’accoglienza</w:t>
      </w:r>
      <w:r w:rsidRPr="00064FDF">
        <w:rPr>
          <w:rFonts w:ascii="Times New Roman" w:hAnsi="Times New Roman"/>
          <w:color w:val="1E1E1B"/>
          <w:spacing w:val="-1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spacing w:val="-1"/>
          <w:w w:val="105"/>
          <w:sz w:val="24"/>
          <w:szCs w:val="24"/>
        </w:rPr>
        <w:t>nei</w:t>
      </w:r>
      <w:r w:rsidRPr="00064FDF">
        <w:rPr>
          <w:rFonts w:ascii="Times New Roman" w:hAnsi="Times New Roman"/>
          <w:color w:val="1E1E1B"/>
          <w:spacing w:val="-1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spacing w:val="-1"/>
          <w:w w:val="105"/>
          <w:sz w:val="24"/>
          <w:szCs w:val="24"/>
        </w:rPr>
        <w:t>servizi</w:t>
      </w:r>
      <w:r w:rsidRPr="00064FDF">
        <w:rPr>
          <w:rFonts w:ascii="Times New Roman" w:hAnsi="Times New Roman"/>
          <w:color w:val="1E1E1B"/>
          <w:spacing w:val="-13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di</w:t>
      </w:r>
      <w:r w:rsidRPr="00064FDF">
        <w:rPr>
          <w:rFonts w:ascii="Times New Roman" w:hAnsi="Times New Roman"/>
          <w:color w:val="1E1E1B"/>
          <w:spacing w:val="-1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alloggio</w:t>
      </w:r>
      <w:r w:rsidRPr="00064FDF">
        <w:rPr>
          <w:rFonts w:ascii="Times New Roman" w:hAnsi="Times New Roman"/>
          <w:color w:val="1E1E1B"/>
          <w:spacing w:val="-1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</w:t>
      </w:r>
      <w:r w:rsidRPr="00064FDF">
        <w:rPr>
          <w:rFonts w:ascii="Times New Roman" w:hAnsi="Times New Roman"/>
          <w:color w:val="1E1E1B"/>
          <w:spacing w:val="-1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ristorazione</w:t>
      </w:r>
      <w:r w:rsidRPr="00064FDF">
        <w:rPr>
          <w:rFonts w:ascii="Times New Roman" w:hAnsi="Times New Roman"/>
          <w:color w:val="1E1E1B"/>
          <w:spacing w:val="-58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NUP</w:t>
      </w:r>
      <w:r w:rsidRPr="00064FDF">
        <w:rPr>
          <w:rFonts w:ascii="Times New Roman" w:hAnsi="Times New Roman"/>
          <w:color w:val="1E1E1B"/>
          <w:spacing w:val="-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5.2.1-Esercenti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nelle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attività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ricettive</w:t>
      </w:r>
    </w:p>
    <w:p w14:paraId="6CE8F828" w14:textId="77777777" w:rsidR="00064FDF" w:rsidRPr="00064FDF" w:rsidRDefault="00064FDF" w:rsidP="00064FDF">
      <w:pPr>
        <w:pStyle w:val="Corpotesto"/>
        <w:spacing w:line="247" w:lineRule="exact"/>
        <w:ind w:left="698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NUP</w:t>
      </w:r>
      <w:r w:rsidRPr="00064FDF">
        <w:rPr>
          <w:rFonts w:ascii="Times New Roman" w:hAnsi="Times New Roman"/>
          <w:color w:val="1E1E1B"/>
          <w:spacing w:val="-1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5.2.2.</w:t>
      </w:r>
      <w:r w:rsidRPr="00064FDF">
        <w:rPr>
          <w:rFonts w:ascii="Times New Roman" w:hAnsi="Times New Roman"/>
          <w:color w:val="1E1E1B"/>
          <w:spacing w:val="-1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Esercenti</w:t>
      </w:r>
      <w:r w:rsidRPr="00064FDF">
        <w:rPr>
          <w:rFonts w:ascii="Times New Roman" w:hAnsi="Times New Roman"/>
          <w:color w:val="1E1E1B"/>
          <w:spacing w:val="-1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ed</w:t>
      </w:r>
      <w:r w:rsidRPr="00064FDF">
        <w:rPr>
          <w:rFonts w:ascii="Times New Roman" w:hAnsi="Times New Roman"/>
          <w:color w:val="1E1E1B"/>
          <w:spacing w:val="-1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addetti</w:t>
      </w:r>
      <w:r w:rsidRPr="00064FDF">
        <w:rPr>
          <w:rFonts w:ascii="Times New Roman" w:hAnsi="Times New Roman"/>
          <w:color w:val="1E1E1B"/>
          <w:spacing w:val="-1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nelle</w:t>
      </w:r>
      <w:r w:rsidRPr="00064FDF">
        <w:rPr>
          <w:rFonts w:ascii="Times New Roman" w:hAnsi="Times New Roman"/>
          <w:color w:val="1E1E1B"/>
          <w:spacing w:val="-10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attività</w:t>
      </w:r>
      <w:r w:rsidRPr="00064FDF">
        <w:rPr>
          <w:rFonts w:ascii="Times New Roman" w:hAnsi="Times New Roman"/>
          <w:color w:val="1E1E1B"/>
          <w:spacing w:val="-1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di</w:t>
      </w:r>
      <w:r w:rsidRPr="00064FDF">
        <w:rPr>
          <w:rFonts w:ascii="Times New Roman" w:hAnsi="Times New Roman"/>
          <w:color w:val="1E1E1B"/>
          <w:spacing w:val="-1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ricezione</w:t>
      </w:r>
    </w:p>
    <w:p w14:paraId="408519BB" w14:textId="77777777" w:rsidR="00064FDF" w:rsidRPr="00064FDF" w:rsidRDefault="00064FDF" w:rsidP="00064FDF">
      <w:pPr>
        <w:pStyle w:val="Corpotesto"/>
        <w:spacing w:before="2"/>
        <w:rPr>
          <w:rFonts w:ascii="Times New Roman" w:hAnsi="Times New Roman"/>
          <w:sz w:val="24"/>
          <w:szCs w:val="24"/>
        </w:rPr>
      </w:pPr>
    </w:p>
    <w:p w14:paraId="4D38F6DF" w14:textId="77777777" w:rsidR="00064FDF" w:rsidRPr="00064FDF" w:rsidRDefault="00064FDF" w:rsidP="00064FDF">
      <w:pPr>
        <w:pStyle w:val="Corpotesto"/>
        <w:ind w:left="1211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-5.2.2.1</w:t>
      </w:r>
      <w:r w:rsidRPr="00064FDF">
        <w:rPr>
          <w:rFonts w:ascii="Times New Roman" w:hAnsi="Times New Roman"/>
          <w:color w:val="1E1E1B"/>
          <w:spacing w:val="-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Cuochi</w:t>
      </w:r>
      <w:r w:rsidRPr="00064FDF">
        <w:rPr>
          <w:rFonts w:ascii="Times New Roman" w:hAnsi="Times New Roman"/>
          <w:color w:val="1E1E1B"/>
          <w:spacing w:val="-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in</w:t>
      </w:r>
      <w:r w:rsidRPr="00064FDF">
        <w:rPr>
          <w:rFonts w:ascii="Times New Roman" w:hAnsi="Times New Roman"/>
          <w:color w:val="1E1E1B"/>
          <w:spacing w:val="-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alberghi</w:t>
      </w:r>
      <w:r w:rsidRPr="00064FDF">
        <w:rPr>
          <w:rFonts w:ascii="Times New Roman" w:hAnsi="Times New Roman"/>
          <w:color w:val="1E1E1B"/>
          <w:spacing w:val="-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</w:t>
      </w:r>
      <w:r w:rsidRPr="00064FDF">
        <w:rPr>
          <w:rFonts w:ascii="Times New Roman" w:hAnsi="Times New Roman"/>
          <w:color w:val="1E1E1B"/>
          <w:spacing w:val="-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ristoranti</w:t>
      </w:r>
    </w:p>
    <w:p w14:paraId="1D639DFC" w14:textId="77777777" w:rsidR="00064FDF" w:rsidRPr="00064FDF" w:rsidRDefault="00064FDF" w:rsidP="00064FDF">
      <w:pPr>
        <w:pStyle w:val="Corpotesto"/>
        <w:spacing w:before="2"/>
        <w:rPr>
          <w:rFonts w:ascii="Times New Roman" w:hAnsi="Times New Roman"/>
          <w:sz w:val="24"/>
          <w:szCs w:val="24"/>
        </w:rPr>
      </w:pPr>
    </w:p>
    <w:p w14:paraId="11B07F47" w14:textId="77777777" w:rsidR="00064FDF" w:rsidRPr="00064FDF" w:rsidRDefault="00064FDF" w:rsidP="00064FDF">
      <w:pPr>
        <w:pStyle w:val="Corpotesto"/>
        <w:ind w:left="1211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-5.2.2.2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Addetti</w:t>
      </w:r>
      <w:r w:rsidRPr="00064FDF">
        <w:rPr>
          <w:rFonts w:ascii="Times New Roman" w:hAnsi="Times New Roman"/>
          <w:color w:val="1E1E1B"/>
          <w:spacing w:val="-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alla</w:t>
      </w:r>
      <w:r w:rsidRPr="00064FDF">
        <w:rPr>
          <w:rFonts w:ascii="Times New Roman" w:hAnsi="Times New Roman"/>
          <w:color w:val="1E1E1B"/>
          <w:spacing w:val="-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preparazione,</w:t>
      </w:r>
      <w:r w:rsidRPr="00064FDF">
        <w:rPr>
          <w:rFonts w:ascii="Times New Roman" w:hAnsi="Times New Roman"/>
          <w:color w:val="1E1E1B"/>
          <w:spacing w:val="-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alla</w:t>
      </w:r>
      <w:r w:rsidRPr="00064FDF">
        <w:rPr>
          <w:rFonts w:ascii="Times New Roman" w:hAnsi="Times New Roman"/>
          <w:color w:val="1E1E1B"/>
          <w:spacing w:val="-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cottura</w:t>
      </w:r>
      <w:r w:rsidRPr="00064FDF">
        <w:rPr>
          <w:rFonts w:ascii="Times New Roman" w:hAnsi="Times New Roman"/>
          <w:color w:val="1E1E1B"/>
          <w:spacing w:val="-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alla</w:t>
      </w:r>
      <w:r w:rsidRPr="00064FDF">
        <w:rPr>
          <w:rFonts w:ascii="Times New Roman" w:hAnsi="Times New Roman"/>
          <w:color w:val="1E1E1B"/>
          <w:spacing w:val="-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distribuzione</w:t>
      </w:r>
      <w:r w:rsidRPr="00064FDF">
        <w:rPr>
          <w:rFonts w:ascii="Times New Roman" w:hAnsi="Times New Roman"/>
          <w:color w:val="1E1E1B"/>
          <w:spacing w:val="-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di</w:t>
      </w:r>
      <w:r w:rsidRPr="00064FDF">
        <w:rPr>
          <w:rFonts w:ascii="Times New Roman" w:hAnsi="Times New Roman"/>
          <w:color w:val="1E1E1B"/>
          <w:spacing w:val="-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cibi</w:t>
      </w:r>
    </w:p>
    <w:p w14:paraId="3B0F7925" w14:textId="77777777" w:rsidR="00064FDF" w:rsidRPr="00064FDF" w:rsidRDefault="00064FDF" w:rsidP="00064FDF">
      <w:pPr>
        <w:pStyle w:val="Corpotesto"/>
        <w:spacing w:before="2"/>
        <w:rPr>
          <w:rFonts w:ascii="Times New Roman" w:hAnsi="Times New Roman"/>
          <w:sz w:val="24"/>
          <w:szCs w:val="24"/>
        </w:rPr>
      </w:pPr>
    </w:p>
    <w:p w14:paraId="5BA75CAD" w14:textId="77777777" w:rsidR="00064FDF" w:rsidRPr="00064FDF" w:rsidRDefault="00064FDF" w:rsidP="00064FDF">
      <w:pPr>
        <w:pStyle w:val="Paragrafoelenco"/>
        <w:widowControl w:val="0"/>
        <w:numPr>
          <w:ilvl w:val="0"/>
          <w:numId w:val="40"/>
        </w:numPr>
        <w:tabs>
          <w:tab w:val="left" w:pos="1340"/>
        </w:tabs>
        <w:autoSpaceDE w:val="0"/>
        <w:autoSpaceDN w:val="0"/>
        <w:spacing w:after="0" w:line="240" w:lineRule="auto"/>
        <w:ind w:hanging="129"/>
        <w:contextualSpacing w:val="0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5.2.2.3</w:t>
      </w:r>
      <w:r w:rsidRPr="00064FDF">
        <w:rPr>
          <w:rFonts w:ascii="Times New Roman" w:hAnsi="Times New Roman"/>
          <w:color w:val="1E1E1B"/>
          <w:spacing w:val="-1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Camerieri</w:t>
      </w:r>
      <w:r w:rsidRPr="00064FDF">
        <w:rPr>
          <w:rFonts w:ascii="Times New Roman" w:hAnsi="Times New Roman"/>
          <w:color w:val="1E1E1B"/>
          <w:spacing w:val="-1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</w:t>
      </w:r>
      <w:r w:rsidRPr="00064FDF">
        <w:rPr>
          <w:rFonts w:ascii="Times New Roman" w:hAnsi="Times New Roman"/>
          <w:color w:val="1E1E1B"/>
          <w:spacing w:val="-13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professioni</w:t>
      </w:r>
      <w:r w:rsidRPr="00064FDF">
        <w:rPr>
          <w:rFonts w:ascii="Times New Roman" w:hAnsi="Times New Roman"/>
          <w:color w:val="1E1E1B"/>
          <w:spacing w:val="-1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assimilate</w:t>
      </w:r>
    </w:p>
    <w:p w14:paraId="3E9B49B1" w14:textId="77777777" w:rsidR="00064FDF" w:rsidRPr="00064FDF" w:rsidRDefault="00064FDF" w:rsidP="00064FDF">
      <w:pPr>
        <w:pStyle w:val="Corpotesto"/>
        <w:spacing w:before="1"/>
        <w:rPr>
          <w:rFonts w:ascii="Times New Roman" w:hAnsi="Times New Roman"/>
          <w:sz w:val="24"/>
          <w:szCs w:val="24"/>
        </w:rPr>
      </w:pPr>
    </w:p>
    <w:p w14:paraId="6666D3E7" w14:textId="77777777" w:rsidR="00064FDF" w:rsidRPr="00064FDF" w:rsidRDefault="00064FDF" w:rsidP="00064FDF">
      <w:pPr>
        <w:pStyle w:val="Paragrafoelenco"/>
        <w:widowControl w:val="0"/>
        <w:numPr>
          <w:ilvl w:val="0"/>
          <w:numId w:val="40"/>
        </w:numPr>
        <w:tabs>
          <w:tab w:val="left" w:pos="1340"/>
        </w:tabs>
        <w:autoSpaceDE w:val="0"/>
        <w:autoSpaceDN w:val="0"/>
        <w:spacing w:before="1" w:after="0" w:line="240" w:lineRule="auto"/>
        <w:ind w:hanging="129"/>
        <w:contextualSpacing w:val="0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5.2.2.4</w:t>
      </w:r>
      <w:r w:rsidRPr="00064FDF">
        <w:rPr>
          <w:rFonts w:ascii="Times New Roman" w:hAnsi="Times New Roman"/>
          <w:color w:val="1E1E1B"/>
          <w:spacing w:val="-13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Baristi</w:t>
      </w:r>
      <w:r w:rsidRPr="00064FDF">
        <w:rPr>
          <w:rFonts w:ascii="Times New Roman" w:hAnsi="Times New Roman"/>
          <w:color w:val="1E1E1B"/>
          <w:spacing w:val="-12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</w:t>
      </w:r>
      <w:r w:rsidRPr="00064FDF">
        <w:rPr>
          <w:rFonts w:ascii="Times New Roman" w:hAnsi="Times New Roman"/>
          <w:color w:val="1E1E1B"/>
          <w:spacing w:val="-13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professioni</w:t>
      </w:r>
      <w:r w:rsidRPr="00064FDF">
        <w:rPr>
          <w:rFonts w:ascii="Times New Roman" w:hAnsi="Times New Roman"/>
          <w:color w:val="1E1E1B"/>
          <w:spacing w:val="-12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assimilate</w:t>
      </w:r>
    </w:p>
    <w:p w14:paraId="11DC4580" w14:textId="77777777" w:rsidR="00064FDF" w:rsidRPr="00064FDF" w:rsidRDefault="00064FDF" w:rsidP="00064FDF">
      <w:pPr>
        <w:pStyle w:val="Corpotesto"/>
        <w:spacing w:before="1"/>
        <w:rPr>
          <w:rFonts w:ascii="Times New Roman" w:hAnsi="Times New Roman"/>
          <w:sz w:val="24"/>
          <w:szCs w:val="24"/>
        </w:rPr>
      </w:pPr>
    </w:p>
    <w:p w14:paraId="4A62E749" w14:textId="77777777" w:rsidR="00064FDF" w:rsidRPr="00064FDF" w:rsidRDefault="00064FDF" w:rsidP="00064FDF">
      <w:pPr>
        <w:pStyle w:val="Corpotesto"/>
        <w:spacing w:line="559" w:lineRule="auto"/>
        <w:ind w:left="698" w:right="4711" w:firstLine="512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-5.2.2.5 Esercenti nelle attività di ristorazione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spacing w:val="-1"/>
          <w:w w:val="105"/>
          <w:sz w:val="24"/>
          <w:szCs w:val="24"/>
        </w:rPr>
        <w:t>NUP</w:t>
      </w:r>
      <w:r w:rsidRPr="00064FDF">
        <w:rPr>
          <w:rFonts w:ascii="Times New Roman" w:hAnsi="Times New Roman"/>
          <w:color w:val="1E1E1B"/>
          <w:spacing w:val="-1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spacing w:val="-1"/>
          <w:w w:val="105"/>
          <w:sz w:val="24"/>
          <w:szCs w:val="24"/>
        </w:rPr>
        <w:t>5.2.3</w:t>
      </w:r>
      <w:r w:rsidRPr="00064FDF">
        <w:rPr>
          <w:rFonts w:ascii="Times New Roman" w:hAnsi="Times New Roman"/>
          <w:color w:val="1E1E1B"/>
          <w:spacing w:val="-1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spacing w:val="-1"/>
          <w:w w:val="105"/>
          <w:sz w:val="24"/>
          <w:szCs w:val="24"/>
        </w:rPr>
        <w:t>Assistenti</w:t>
      </w:r>
      <w:r w:rsidRPr="00064FDF">
        <w:rPr>
          <w:rFonts w:ascii="Times New Roman" w:hAnsi="Times New Roman"/>
          <w:color w:val="1E1E1B"/>
          <w:spacing w:val="-1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spacing w:val="-1"/>
          <w:w w:val="105"/>
          <w:sz w:val="24"/>
          <w:szCs w:val="24"/>
        </w:rPr>
        <w:t>di</w:t>
      </w:r>
      <w:r w:rsidRPr="00064FDF">
        <w:rPr>
          <w:rFonts w:ascii="Times New Roman" w:hAnsi="Times New Roman"/>
          <w:color w:val="1E1E1B"/>
          <w:spacing w:val="-1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spacing w:val="-1"/>
          <w:w w:val="105"/>
          <w:sz w:val="24"/>
          <w:szCs w:val="24"/>
        </w:rPr>
        <w:t>viaggio</w:t>
      </w:r>
      <w:r w:rsidRPr="00064FDF">
        <w:rPr>
          <w:rFonts w:ascii="Times New Roman" w:hAnsi="Times New Roman"/>
          <w:color w:val="1E1E1B"/>
          <w:spacing w:val="-13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</w:t>
      </w:r>
      <w:r w:rsidRPr="00064FDF">
        <w:rPr>
          <w:rFonts w:ascii="Times New Roman" w:hAnsi="Times New Roman"/>
          <w:color w:val="1E1E1B"/>
          <w:spacing w:val="-1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professioni</w:t>
      </w:r>
      <w:r w:rsidRPr="00064FDF">
        <w:rPr>
          <w:rFonts w:ascii="Times New Roman" w:hAnsi="Times New Roman"/>
          <w:color w:val="1E1E1B"/>
          <w:spacing w:val="-1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assimilate</w:t>
      </w:r>
    </w:p>
    <w:p w14:paraId="4F4FC6AB" w14:textId="77777777" w:rsidR="00064FDF" w:rsidRPr="00064FDF" w:rsidRDefault="00064FDF" w:rsidP="00064FDF">
      <w:pPr>
        <w:pStyle w:val="Corpotesto"/>
        <w:rPr>
          <w:rFonts w:ascii="Times New Roman" w:hAnsi="Times New Roman"/>
          <w:sz w:val="24"/>
          <w:szCs w:val="24"/>
        </w:rPr>
      </w:pPr>
    </w:p>
    <w:p w14:paraId="42855E38" w14:textId="77777777" w:rsidR="001749A4" w:rsidRPr="00064FDF" w:rsidRDefault="001749A4" w:rsidP="000C710C">
      <w:pPr>
        <w:rPr>
          <w:rFonts w:ascii="Times New Roman" w:hAnsi="Times New Roman"/>
          <w:b/>
          <w:sz w:val="24"/>
          <w:szCs w:val="24"/>
        </w:rPr>
      </w:pPr>
    </w:p>
    <w:p w14:paraId="117C6ADB" w14:textId="77777777" w:rsidR="006F76CB" w:rsidRPr="00064FDF" w:rsidRDefault="006F76CB" w:rsidP="006F76CB">
      <w:pPr>
        <w:spacing w:before="219"/>
        <w:ind w:left="1355" w:right="1528"/>
        <w:jc w:val="center"/>
        <w:rPr>
          <w:rFonts w:ascii="Times New Roman" w:hAnsi="Times New Roman"/>
          <w:b/>
          <w:color w:val="1E1E1B"/>
          <w:sz w:val="24"/>
          <w:szCs w:val="24"/>
        </w:rPr>
      </w:pPr>
    </w:p>
    <w:p w14:paraId="6D1C053C" w14:textId="77777777" w:rsidR="00FE24ED" w:rsidRPr="00064FDF" w:rsidRDefault="00FE24ED" w:rsidP="006F76CB">
      <w:pPr>
        <w:spacing w:before="219"/>
        <w:ind w:left="1355" w:right="1528"/>
        <w:jc w:val="center"/>
        <w:rPr>
          <w:rFonts w:ascii="Times New Roman" w:hAnsi="Times New Roman"/>
          <w:b/>
          <w:color w:val="1E1E1B"/>
          <w:sz w:val="24"/>
          <w:szCs w:val="24"/>
        </w:rPr>
      </w:pPr>
    </w:p>
    <w:p w14:paraId="6701B90B" w14:textId="77777777" w:rsidR="00FE24ED" w:rsidRPr="00064FDF" w:rsidRDefault="00FE24ED" w:rsidP="006F76CB">
      <w:pPr>
        <w:spacing w:before="219"/>
        <w:ind w:left="1355" w:right="1528"/>
        <w:jc w:val="center"/>
        <w:rPr>
          <w:rFonts w:ascii="Times New Roman" w:hAnsi="Times New Roman"/>
          <w:b/>
          <w:color w:val="1E1E1B"/>
          <w:sz w:val="24"/>
          <w:szCs w:val="24"/>
        </w:rPr>
      </w:pPr>
    </w:p>
    <w:p w14:paraId="4824CAB7" w14:textId="77777777" w:rsidR="00FE24ED" w:rsidRPr="00064FDF" w:rsidRDefault="00FE24ED" w:rsidP="006F76CB">
      <w:pPr>
        <w:spacing w:before="219"/>
        <w:ind w:left="1355" w:right="1528"/>
        <w:jc w:val="center"/>
        <w:rPr>
          <w:rFonts w:ascii="Times New Roman" w:hAnsi="Times New Roman"/>
          <w:b/>
          <w:color w:val="1E1E1B"/>
          <w:sz w:val="24"/>
          <w:szCs w:val="24"/>
        </w:rPr>
      </w:pPr>
    </w:p>
    <w:p w14:paraId="4681A1A7" w14:textId="77777777" w:rsidR="00FE24ED" w:rsidRPr="00064FDF" w:rsidRDefault="00FE24ED" w:rsidP="006F76CB">
      <w:pPr>
        <w:spacing w:before="219"/>
        <w:ind w:left="1355" w:right="1528"/>
        <w:jc w:val="center"/>
        <w:rPr>
          <w:rFonts w:ascii="Times New Roman" w:hAnsi="Times New Roman"/>
          <w:b/>
          <w:color w:val="1E1E1B"/>
          <w:sz w:val="24"/>
          <w:szCs w:val="24"/>
        </w:rPr>
      </w:pPr>
    </w:p>
    <w:p w14:paraId="76234EF8" w14:textId="77777777" w:rsidR="00FE24ED" w:rsidRPr="00064FDF" w:rsidRDefault="00FE24ED" w:rsidP="006F76CB">
      <w:pPr>
        <w:spacing w:before="219"/>
        <w:ind w:left="1355" w:right="1528"/>
        <w:jc w:val="center"/>
        <w:rPr>
          <w:rFonts w:ascii="Times New Roman" w:hAnsi="Times New Roman"/>
          <w:b/>
          <w:color w:val="1E1E1B"/>
          <w:sz w:val="24"/>
          <w:szCs w:val="24"/>
        </w:rPr>
      </w:pPr>
    </w:p>
    <w:p w14:paraId="43996EFD" w14:textId="77777777" w:rsidR="00FE24ED" w:rsidRPr="00064FDF" w:rsidRDefault="00FE24ED" w:rsidP="006F76CB">
      <w:pPr>
        <w:spacing w:before="219"/>
        <w:ind w:left="1355" w:right="1528"/>
        <w:jc w:val="center"/>
        <w:rPr>
          <w:rFonts w:ascii="Times New Roman" w:hAnsi="Times New Roman"/>
          <w:b/>
          <w:color w:val="1E1E1B"/>
          <w:sz w:val="24"/>
          <w:szCs w:val="24"/>
        </w:rPr>
      </w:pPr>
    </w:p>
    <w:p w14:paraId="7043B327" w14:textId="77777777" w:rsidR="00FE24ED" w:rsidRPr="00064FDF" w:rsidRDefault="00FE24ED" w:rsidP="006F76CB">
      <w:pPr>
        <w:spacing w:before="219"/>
        <w:ind w:left="1355" w:right="1528"/>
        <w:jc w:val="center"/>
        <w:rPr>
          <w:rFonts w:ascii="Times New Roman" w:hAnsi="Times New Roman"/>
          <w:b/>
          <w:color w:val="1E1E1B"/>
          <w:sz w:val="24"/>
          <w:szCs w:val="24"/>
        </w:rPr>
      </w:pPr>
    </w:p>
    <w:p w14:paraId="703CD7CD" w14:textId="77777777" w:rsidR="00FE24ED" w:rsidRPr="00064FDF" w:rsidRDefault="00FE24ED" w:rsidP="006F76CB">
      <w:pPr>
        <w:spacing w:before="219"/>
        <w:ind w:left="1355" w:right="1528"/>
        <w:jc w:val="center"/>
        <w:rPr>
          <w:rFonts w:ascii="Times New Roman" w:hAnsi="Times New Roman"/>
          <w:b/>
          <w:color w:val="1E1E1B"/>
          <w:sz w:val="24"/>
          <w:szCs w:val="24"/>
        </w:rPr>
      </w:pPr>
    </w:p>
    <w:p w14:paraId="692FBE65" w14:textId="77777777" w:rsidR="00FE24ED" w:rsidRPr="00064FDF" w:rsidRDefault="00FE24ED" w:rsidP="006F76CB">
      <w:pPr>
        <w:spacing w:before="219"/>
        <w:ind w:left="1355" w:right="1528"/>
        <w:jc w:val="center"/>
        <w:rPr>
          <w:rFonts w:ascii="Times New Roman" w:hAnsi="Times New Roman"/>
          <w:b/>
          <w:color w:val="1E1E1B"/>
          <w:sz w:val="24"/>
          <w:szCs w:val="24"/>
        </w:rPr>
      </w:pPr>
    </w:p>
    <w:p w14:paraId="67A80A52" w14:textId="77777777" w:rsidR="00657EAB" w:rsidRPr="00064FDF" w:rsidRDefault="00657EAB" w:rsidP="00657EAB">
      <w:pPr>
        <w:spacing w:before="219"/>
        <w:ind w:left="1355" w:right="1528"/>
        <w:rPr>
          <w:rFonts w:ascii="Times New Roman" w:hAnsi="Times New Roman"/>
          <w:b/>
          <w:color w:val="1E1E1B"/>
          <w:sz w:val="24"/>
          <w:szCs w:val="24"/>
        </w:rPr>
      </w:pPr>
    </w:p>
    <w:p w14:paraId="34A0DFA1" w14:textId="77777777" w:rsidR="00FE24ED" w:rsidRPr="00064FDF" w:rsidRDefault="00FE24ED" w:rsidP="006F76CB">
      <w:pPr>
        <w:spacing w:before="219"/>
        <w:ind w:left="1355" w:right="1528"/>
        <w:jc w:val="center"/>
        <w:rPr>
          <w:rFonts w:ascii="Times New Roman" w:hAnsi="Times New Roman"/>
          <w:b/>
          <w:color w:val="1E1E1B"/>
          <w:sz w:val="24"/>
          <w:szCs w:val="24"/>
        </w:rPr>
      </w:pPr>
    </w:p>
    <w:p w14:paraId="1AAFF649" w14:textId="77777777" w:rsidR="00FE24ED" w:rsidRPr="00064FDF" w:rsidRDefault="00FE24ED" w:rsidP="006F76CB">
      <w:pPr>
        <w:spacing w:before="219"/>
        <w:ind w:left="1355" w:right="1528"/>
        <w:jc w:val="center"/>
        <w:rPr>
          <w:rFonts w:ascii="Times New Roman" w:hAnsi="Times New Roman"/>
          <w:b/>
          <w:color w:val="1E1E1B"/>
          <w:sz w:val="24"/>
          <w:szCs w:val="24"/>
        </w:rPr>
      </w:pPr>
    </w:p>
    <w:p w14:paraId="6B881D57" w14:textId="77777777" w:rsidR="006F76CB" w:rsidRPr="00064FDF" w:rsidRDefault="006F76CB" w:rsidP="006F76CB">
      <w:pPr>
        <w:spacing w:before="219"/>
        <w:ind w:left="1355" w:right="1528"/>
        <w:jc w:val="center"/>
        <w:rPr>
          <w:rFonts w:ascii="Times New Roman" w:hAnsi="Times New Roman"/>
          <w:b/>
          <w:sz w:val="24"/>
          <w:szCs w:val="24"/>
        </w:rPr>
      </w:pPr>
      <w:r w:rsidRPr="00064FDF">
        <w:rPr>
          <w:rFonts w:ascii="Times New Roman" w:hAnsi="Times New Roman"/>
          <w:b/>
          <w:color w:val="1E1E1B"/>
          <w:sz w:val="24"/>
          <w:szCs w:val="24"/>
        </w:rPr>
        <w:lastRenderedPageBreak/>
        <w:t>Nuclei</w:t>
      </w:r>
      <w:r w:rsidRPr="00064FDF">
        <w:rPr>
          <w:rFonts w:ascii="Times New Roman" w:hAnsi="Times New Roman"/>
          <w:b/>
          <w:color w:val="1E1E1B"/>
          <w:spacing w:val="13"/>
          <w:sz w:val="24"/>
          <w:szCs w:val="24"/>
        </w:rPr>
        <w:t xml:space="preserve"> </w:t>
      </w:r>
      <w:r w:rsidRPr="00064FDF">
        <w:rPr>
          <w:rFonts w:ascii="Times New Roman" w:hAnsi="Times New Roman"/>
          <w:b/>
          <w:color w:val="1E1E1B"/>
          <w:sz w:val="24"/>
          <w:szCs w:val="24"/>
        </w:rPr>
        <w:t>tematici</w:t>
      </w:r>
      <w:r w:rsidRPr="00064FDF">
        <w:rPr>
          <w:rFonts w:ascii="Times New Roman" w:hAnsi="Times New Roman"/>
          <w:b/>
          <w:color w:val="1E1E1B"/>
          <w:spacing w:val="13"/>
          <w:sz w:val="24"/>
          <w:szCs w:val="24"/>
        </w:rPr>
        <w:t xml:space="preserve"> </w:t>
      </w:r>
      <w:r w:rsidRPr="00064FDF">
        <w:rPr>
          <w:rFonts w:ascii="Times New Roman" w:hAnsi="Times New Roman"/>
          <w:b/>
          <w:color w:val="1E1E1B"/>
          <w:sz w:val="24"/>
          <w:szCs w:val="24"/>
        </w:rPr>
        <w:t>fondamentali</w:t>
      </w:r>
      <w:r w:rsidRPr="00064FDF">
        <w:rPr>
          <w:rFonts w:ascii="Times New Roman" w:hAnsi="Times New Roman"/>
          <w:b/>
          <w:color w:val="1E1E1B"/>
          <w:spacing w:val="14"/>
          <w:sz w:val="24"/>
          <w:szCs w:val="24"/>
        </w:rPr>
        <w:t xml:space="preserve"> </w:t>
      </w:r>
      <w:r w:rsidRPr="00064FDF">
        <w:rPr>
          <w:rFonts w:ascii="Times New Roman" w:hAnsi="Times New Roman"/>
          <w:b/>
          <w:color w:val="1E1E1B"/>
          <w:sz w:val="24"/>
          <w:szCs w:val="24"/>
        </w:rPr>
        <w:t>d’indirizzo</w:t>
      </w:r>
      <w:r w:rsidRPr="00064FDF">
        <w:rPr>
          <w:rFonts w:ascii="Times New Roman" w:hAnsi="Times New Roman"/>
          <w:b/>
          <w:color w:val="1E1E1B"/>
          <w:spacing w:val="13"/>
          <w:sz w:val="24"/>
          <w:szCs w:val="24"/>
        </w:rPr>
        <w:t xml:space="preserve"> </w:t>
      </w:r>
      <w:r w:rsidRPr="00064FDF">
        <w:rPr>
          <w:rFonts w:ascii="Times New Roman" w:hAnsi="Times New Roman"/>
          <w:b/>
          <w:color w:val="1E1E1B"/>
          <w:sz w:val="24"/>
          <w:szCs w:val="24"/>
        </w:rPr>
        <w:t>correlati</w:t>
      </w:r>
      <w:r w:rsidRPr="00064FDF">
        <w:rPr>
          <w:rFonts w:ascii="Times New Roman" w:hAnsi="Times New Roman"/>
          <w:b/>
          <w:color w:val="1E1E1B"/>
          <w:spacing w:val="13"/>
          <w:sz w:val="24"/>
          <w:szCs w:val="24"/>
        </w:rPr>
        <w:t xml:space="preserve"> </w:t>
      </w:r>
      <w:r w:rsidRPr="00064FDF">
        <w:rPr>
          <w:rFonts w:ascii="Times New Roman" w:hAnsi="Times New Roman"/>
          <w:b/>
          <w:color w:val="1E1E1B"/>
          <w:sz w:val="24"/>
          <w:szCs w:val="24"/>
        </w:rPr>
        <w:t>alle</w:t>
      </w:r>
      <w:r w:rsidRPr="00064FDF">
        <w:rPr>
          <w:rFonts w:ascii="Times New Roman" w:hAnsi="Times New Roman"/>
          <w:b/>
          <w:color w:val="1E1E1B"/>
          <w:spacing w:val="14"/>
          <w:sz w:val="24"/>
          <w:szCs w:val="24"/>
        </w:rPr>
        <w:t xml:space="preserve"> </w:t>
      </w:r>
      <w:r w:rsidRPr="00064FDF">
        <w:rPr>
          <w:rFonts w:ascii="Times New Roman" w:hAnsi="Times New Roman"/>
          <w:b/>
          <w:color w:val="1E1E1B"/>
          <w:sz w:val="24"/>
          <w:szCs w:val="24"/>
        </w:rPr>
        <w:t>competenze</w:t>
      </w:r>
    </w:p>
    <w:p w14:paraId="5FDA961A" w14:textId="77777777" w:rsidR="006F76CB" w:rsidRPr="00064FDF" w:rsidRDefault="006F76CB" w:rsidP="006F76CB">
      <w:pPr>
        <w:pStyle w:val="Corpotesto"/>
        <w:spacing w:before="11"/>
        <w:rPr>
          <w:rFonts w:ascii="Times New Roman" w:hAnsi="Times New Roman"/>
          <w:b/>
          <w:sz w:val="24"/>
          <w:szCs w:val="24"/>
        </w:rPr>
      </w:pPr>
    </w:p>
    <w:p w14:paraId="5FBD5B41" w14:textId="77777777" w:rsidR="006F76CB" w:rsidRPr="00064FDF" w:rsidRDefault="006F76CB" w:rsidP="0071544B">
      <w:pPr>
        <w:pStyle w:val="Paragrafoelenco"/>
        <w:widowControl w:val="0"/>
        <w:numPr>
          <w:ilvl w:val="0"/>
          <w:numId w:val="13"/>
        </w:numPr>
        <w:tabs>
          <w:tab w:val="left" w:pos="969"/>
          <w:tab w:val="left" w:pos="970"/>
        </w:tabs>
        <w:autoSpaceDE w:val="0"/>
        <w:autoSpaceDN w:val="0"/>
        <w:spacing w:before="135" w:after="0" w:line="345" w:lineRule="auto"/>
        <w:ind w:right="896" w:firstLine="0"/>
        <w:contextualSpacing w:val="0"/>
        <w:jc w:val="left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Predisposizione di prodotti e/o servizi che abbiano come riferimento i bisogni, le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attese e i profili dietetici e/o culturali del cliente, focalizzandosi, in particolare, sugli stili di</w:t>
      </w:r>
      <w:r w:rsidRPr="00064FDF">
        <w:rPr>
          <w:rFonts w:ascii="Times New Roman" w:hAnsi="Times New Roman"/>
          <w:color w:val="1E1E1B"/>
          <w:spacing w:val="-6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alimentazione,</w:t>
      </w:r>
      <w:r w:rsidRPr="00064FDF">
        <w:rPr>
          <w:rFonts w:ascii="Times New Roman" w:hAnsi="Times New Roman"/>
          <w:color w:val="1E1E1B"/>
          <w:spacing w:val="-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sui</w:t>
      </w:r>
      <w:r w:rsidRPr="00064FDF">
        <w:rPr>
          <w:rFonts w:ascii="Times New Roman" w:hAnsi="Times New Roman"/>
          <w:color w:val="1E1E1B"/>
          <w:spacing w:val="-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contesti</w:t>
      </w:r>
      <w:r w:rsidRPr="00064FDF">
        <w:rPr>
          <w:rFonts w:ascii="Times New Roman" w:hAnsi="Times New Roman"/>
          <w:color w:val="1E1E1B"/>
          <w:spacing w:val="-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culturali</w:t>
      </w:r>
      <w:r w:rsidRPr="00064FDF">
        <w:rPr>
          <w:rFonts w:ascii="Times New Roman" w:hAnsi="Times New Roman"/>
          <w:color w:val="1E1E1B"/>
          <w:spacing w:val="-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</w:t>
      </w:r>
      <w:r w:rsidRPr="00064FDF">
        <w:rPr>
          <w:rFonts w:ascii="Times New Roman" w:hAnsi="Times New Roman"/>
          <w:color w:val="1E1E1B"/>
          <w:spacing w:val="-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sui</w:t>
      </w:r>
      <w:r w:rsidRPr="00064FDF">
        <w:rPr>
          <w:rFonts w:ascii="Times New Roman" w:hAnsi="Times New Roman"/>
          <w:color w:val="1E1E1B"/>
          <w:spacing w:val="-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modelli</w:t>
      </w:r>
      <w:r w:rsidRPr="00064FDF">
        <w:rPr>
          <w:rFonts w:ascii="Times New Roman" w:hAnsi="Times New Roman"/>
          <w:color w:val="1E1E1B"/>
          <w:spacing w:val="-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di</w:t>
      </w:r>
      <w:r w:rsidRPr="00064FDF">
        <w:rPr>
          <w:rFonts w:ascii="Times New Roman" w:hAnsi="Times New Roman"/>
          <w:color w:val="1E1E1B"/>
          <w:spacing w:val="-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ospitalità.</w:t>
      </w:r>
    </w:p>
    <w:p w14:paraId="7E62B775" w14:textId="77777777" w:rsidR="006F76CB" w:rsidRPr="00064FDF" w:rsidRDefault="006F76CB" w:rsidP="0071544B">
      <w:pPr>
        <w:pStyle w:val="Paragrafoelenco"/>
        <w:widowControl w:val="0"/>
        <w:numPr>
          <w:ilvl w:val="0"/>
          <w:numId w:val="13"/>
        </w:numPr>
        <w:tabs>
          <w:tab w:val="left" w:pos="1032"/>
        </w:tabs>
        <w:autoSpaceDE w:val="0"/>
        <w:autoSpaceDN w:val="0"/>
        <w:spacing w:before="2" w:after="0" w:line="345" w:lineRule="auto"/>
        <w:ind w:right="505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Pianificazione e gestione di prodotti e/o di servizi, con particolare riguardo ai seguenti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ambiti: identificazione delle risorse, valutazione dei mutamenti delle tendenze di acquisto e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di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consumo,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controllo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della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qualità,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ottimizzazione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dei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risultati,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efficienza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aziendale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sostenibilità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ambientale.</w:t>
      </w:r>
    </w:p>
    <w:p w14:paraId="2C250475" w14:textId="77777777" w:rsidR="006F76CB" w:rsidRPr="00064FDF" w:rsidRDefault="006F76CB" w:rsidP="0071544B">
      <w:pPr>
        <w:pStyle w:val="Paragrafoelenco"/>
        <w:widowControl w:val="0"/>
        <w:numPr>
          <w:ilvl w:val="0"/>
          <w:numId w:val="13"/>
        </w:numPr>
        <w:tabs>
          <w:tab w:val="left" w:pos="825"/>
        </w:tabs>
        <w:autoSpaceDE w:val="0"/>
        <w:autoSpaceDN w:val="0"/>
        <w:spacing w:before="2" w:after="0" w:line="240" w:lineRule="auto"/>
        <w:ind w:left="824" w:hanging="49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Programmazione</w:t>
      </w:r>
      <w:r w:rsidRPr="00064FDF">
        <w:rPr>
          <w:rFonts w:ascii="Times New Roman" w:hAnsi="Times New Roman"/>
          <w:color w:val="1E1E1B"/>
          <w:spacing w:val="-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attivazione</w:t>
      </w:r>
      <w:r w:rsidRPr="00064FDF">
        <w:rPr>
          <w:rFonts w:ascii="Times New Roman" w:hAnsi="Times New Roman"/>
          <w:color w:val="1E1E1B"/>
          <w:spacing w:val="-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degli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interventi</w:t>
      </w:r>
      <w:r w:rsidRPr="00064FDF">
        <w:rPr>
          <w:rFonts w:ascii="Times New Roman" w:hAnsi="Times New Roman"/>
          <w:color w:val="1E1E1B"/>
          <w:spacing w:val="-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di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messa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in</w:t>
      </w:r>
      <w:r w:rsidRPr="00064FDF">
        <w:rPr>
          <w:rFonts w:ascii="Times New Roman" w:hAnsi="Times New Roman"/>
          <w:color w:val="1E1E1B"/>
          <w:spacing w:val="-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sicurezza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nella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lavorazione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di</w:t>
      </w:r>
    </w:p>
    <w:p w14:paraId="2328C736" w14:textId="77777777" w:rsidR="006F76CB" w:rsidRPr="00064FDF" w:rsidRDefault="006F76CB" w:rsidP="006F76CB">
      <w:pPr>
        <w:pStyle w:val="Corpotesto"/>
        <w:rPr>
          <w:rFonts w:ascii="Times New Roman" w:hAnsi="Times New Roman"/>
          <w:sz w:val="24"/>
          <w:szCs w:val="24"/>
        </w:rPr>
      </w:pPr>
    </w:p>
    <w:p w14:paraId="6E6F19C3" w14:textId="77777777" w:rsidR="006F76CB" w:rsidRPr="00064FDF" w:rsidRDefault="006F76CB" w:rsidP="006F76CB">
      <w:pPr>
        <w:spacing w:line="345" w:lineRule="auto"/>
        <w:ind w:left="333" w:right="506"/>
        <w:jc w:val="both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prodotti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e/o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nell’allestimento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di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servizi: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dalle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procedure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dei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piani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di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autocontrollo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all’implementazione della prevenzione dei rischi sul luogo di lavoro, alla connessione tra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sicurezza,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qualità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privacy.</w:t>
      </w:r>
    </w:p>
    <w:p w14:paraId="373C420E" w14:textId="77777777" w:rsidR="006F76CB" w:rsidRPr="00064FDF" w:rsidRDefault="006F76CB" w:rsidP="0071544B">
      <w:pPr>
        <w:pStyle w:val="Paragrafoelenco"/>
        <w:widowControl w:val="0"/>
        <w:numPr>
          <w:ilvl w:val="0"/>
          <w:numId w:val="13"/>
        </w:numPr>
        <w:tabs>
          <w:tab w:val="left" w:pos="825"/>
        </w:tabs>
        <w:autoSpaceDE w:val="0"/>
        <w:autoSpaceDN w:val="0"/>
        <w:spacing w:before="2" w:after="0" w:line="345" w:lineRule="auto"/>
        <w:ind w:right="505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Cultura della “Qualità totale” dei prodotti e/o dei servizi: come si esprime e si realizza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nella valorizzazione delle tipicità e nell’integrazione con il territorio, nei marchi di qualità,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nella</w:t>
      </w:r>
      <w:r w:rsidRPr="00064FDF">
        <w:rPr>
          <w:rFonts w:ascii="Times New Roman" w:hAnsi="Times New Roman"/>
          <w:color w:val="1E1E1B"/>
          <w:spacing w:val="-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digitalizzazione</w:t>
      </w:r>
      <w:r w:rsidRPr="00064FDF">
        <w:rPr>
          <w:rFonts w:ascii="Times New Roman" w:hAnsi="Times New Roman"/>
          <w:color w:val="1E1E1B"/>
          <w:spacing w:val="-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dei</w:t>
      </w:r>
      <w:r w:rsidRPr="00064FDF">
        <w:rPr>
          <w:rFonts w:ascii="Times New Roman" w:hAnsi="Times New Roman"/>
          <w:color w:val="1E1E1B"/>
          <w:spacing w:val="-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processi</w:t>
      </w:r>
      <w:r w:rsidRPr="00064FDF">
        <w:rPr>
          <w:rFonts w:ascii="Times New Roman" w:hAnsi="Times New Roman"/>
          <w:color w:val="1E1E1B"/>
          <w:spacing w:val="-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</w:t>
      </w:r>
      <w:r w:rsidRPr="00064FDF">
        <w:rPr>
          <w:rFonts w:ascii="Times New Roman" w:hAnsi="Times New Roman"/>
          <w:color w:val="1E1E1B"/>
          <w:spacing w:val="-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nel</w:t>
      </w:r>
      <w:r w:rsidRPr="00064FDF">
        <w:rPr>
          <w:rFonts w:ascii="Times New Roman" w:hAnsi="Times New Roman"/>
          <w:color w:val="1E1E1B"/>
          <w:spacing w:val="-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sostegno</w:t>
      </w:r>
      <w:r w:rsidRPr="00064FDF">
        <w:rPr>
          <w:rFonts w:ascii="Times New Roman" w:hAnsi="Times New Roman"/>
          <w:color w:val="1E1E1B"/>
          <w:spacing w:val="-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all’innovazione.</w:t>
      </w:r>
    </w:p>
    <w:p w14:paraId="1DBEE270" w14:textId="77777777" w:rsidR="006F76CB" w:rsidRPr="00064FDF" w:rsidRDefault="006F76CB" w:rsidP="0071544B">
      <w:pPr>
        <w:pStyle w:val="Paragrafoelenco"/>
        <w:widowControl w:val="0"/>
        <w:numPr>
          <w:ilvl w:val="0"/>
          <w:numId w:val="13"/>
        </w:numPr>
        <w:tabs>
          <w:tab w:val="left" w:pos="825"/>
        </w:tabs>
        <w:autoSpaceDE w:val="0"/>
        <w:autoSpaceDN w:val="0"/>
        <w:spacing w:before="2" w:after="0" w:line="345" w:lineRule="auto"/>
        <w:ind w:right="506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Valorizzazione del “made in Italy”, come area integrata tra individuazione dei prodotti di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qualità, organizzazione ottimale dei processi produttivi e/o dei servizi, adozione di efficaci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strategie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di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comunicazione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</w:t>
      </w:r>
      <w:r w:rsidRPr="00064FDF">
        <w:rPr>
          <w:rFonts w:ascii="Times New Roman" w:hAnsi="Times New Roman"/>
          <w:color w:val="1E1E1B"/>
          <w:spacing w:val="-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di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commercializzazione.</w:t>
      </w:r>
    </w:p>
    <w:p w14:paraId="3F01A3E0" w14:textId="77777777" w:rsidR="006F76CB" w:rsidRPr="00064FDF" w:rsidRDefault="006F76CB" w:rsidP="0071544B">
      <w:pPr>
        <w:pStyle w:val="Paragrafoelenco"/>
        <w:widowControl w:val="0"/>
        <w:numPr>
          <w:ilvl w:val="0"/>
          <w:numId w:val="13"/>
        </w:numPr>
        <w:tabs>
          <w:tab w:val="left" w:pos="825"/>
        </w:tabs>
        <w:autoSpaceDE w:val="0"/>
        <w:autoSpaceDN w:val="0"/>
        <w:spacing w:before="1" w:after="0" w:line="345" w:lineRule="auto"/>
        <w:ind w:right="506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Sviluppo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delle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attività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delle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figure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professionali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tra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tradizione  e  innovazione: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diffusione della cultura di una sana e corretta alimentazione; introduzione di nuovi alimenti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e/o di nuove tipologie di servizi; nuove tendenze del turismo e nuovi modelli di gestione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aziendale.</w:t>
      </w:r>
    </w:p>
    <w:p w14:paraId="3CF8A343" w14:textId="77777777" w:rsidR="006F76CB" w:rsidRPr="00064FDF" w:rsidRDefault="006F76CB" w:rsidP="0071544B">
      <w:pPr>
        <w:pStyle w:val="Paragrafoelenco"/>
        <w:widowControl w:val="0"/>
        <w:numPr>
          <w:ilvl w:val="0"/>
          <w:numId w:val="13"/>
        </w:numPr>
        <w:tabs>
          <w:tab w:val="left" w:pos="825"/>
        </w:tabs>
        <w:autoSpaceDE w:val="0"/>
        <w:autoSpaceDN w:val="0"/>
        <w:spacing w:before="2" w:after="0" w:line="345" w:lineRule="auto"/>
        <w:ind w:right="507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Lettura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promozione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del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territorio,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dalla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corretta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rilevazione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delle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sue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risorse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alla</w:t>
      </w:r>
      <w:r w:rsidRPr="00064FDF">
        <w:rPr>
          <w:rFonts w:ascii="Times New Roman" w:hAnsi="Times New Roman"/>
          <w:color w:val="1E1E1B"/>
          <w:spacing w:val="-6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selezione di eventi rappresentativi delle sue specificità; adozione di tecniche efficaci per la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pubblicizzazione degli eventi; valorizzazione di prodotti e servizi, che interconnettono ambiti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culturali</w:t>
      </w:r>
      <w:r w:rsidRPr="00064FDF">
        <w:rPr>
          <w:rFonts w:ascii="Times New Roman" w:hAnsi="Times New Roman"/>
          <w:color w:val="1E1E1B"/>
          <w:spacing w:val="-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</w:t>
      </w:r>
      <w:r w:rsidRPr="00064FDF">
        <w:rPr>
          <w:rFonts w:ascii="Times New Roman" w:hAnsi="Times New Roman"/>
          <w:color w:val="1E1E1B"/>
          <w:spacing w:val="-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professionali.</w:t>
      </w:r>
    </w:p>
    <w:p w14:paraId="299C27D8" w14:textId="77777777" w:rsidR="006F76CB" w:rsidRPr="00064FDF" w:rsidRDefault="006F76CB" w:rsidP="0071544B">
      <w:pPr>
        <w:pStyle w:val="Paragrafoelenco"/>
        <w:widowControl w:val="0"/>
        <w:numPr>
          <w:ilvl w:val="0"/>
          <w:numId w:val="13"/>
        </w:numPr>
        <w:tabs>
          <w:tab w:val="left" w:pos="824"/>
        </w:tabs>
        <w:autoSpaceDE w:val="0"/>
        <w:autoSpaceDN w:val="0"/>
        <w:spacing w:before="2" w:after="0" w:line="345" w:lineRule="auto"/>
        <w:ind w:right="506" w:firstLine="7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Ospitalità, intesa come spazio comunicativo del “customer care”; identificazione del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target della clientela e offerta di prodotti e servizi per la soddisfazione e la fidelizzazione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della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clientela.</w:t>
      </w:r>
    </w:p>
    <w:p w14:paraId="66B14F86" w14:textId="77777777" w:rsidR="00657EAB" w:rsidRPr="00064FDF" w:rsidRDefault="00657EAB" w:rsidP="00657EAB">
      <w:pPr>
        <w:widowControl w:val="0"/>
        <w:tabs>
          <w:tab w:val="left" w:pos="824"/>
        </w:tabs>
        <w:autoSpaceDE w:val="0"/>
        <w:autoSpaceDN w:val="0"/>
        <w:spacing w:before="2" w:after="0" w:line="345" w:lineRule="auto"/>
        <w:ind w:right="506"/>
        <w:jc w:val="both"/>
        <w:rPr>
          <w:rFonts w:ascii="Times New Roman" w:hAnsi="Times New Roman"/>
          <w:sz w:val="24"/>
          <w:szCs w:val="24"/>
        </w:rPr>
      </w:pPr>
    </w:p>
    <w:p w14:paraId="3B44C184" w14:textId="77777777" w:rsidR="00657EAB" w:rsidRPr="00064FDF" w:rsidRDefault="00657EAB" w:rsidP="00657EAB">
      <w:pPr>
        <w:widowControl w:val="0"/>
        <w:tabs>
          <w:tab w:val="left" w:pos="824"/>
        </w:tabs>
        <w:autoSpaceDE w:val="0"/>
        <w:autoSpaceDN w:val="0"/>
        <w:spacing w:before="2" w:after="0" w:line="345" w:lineRule="auto"/>
        <w:ind w:right="506"/>
        <w:jc w:val="both"/>
        <w:rPr>
          <w:rFonts w:ascii="Times New Roman" w:hAnsi="Times New Roman"/>
          <w:sz w:val="24"/>
          <w:szCs w:val="24"/>
        </w:rPr>
      </w:pPr>
    </w:p>
    <w:p w14:paraId="57C0A5C4" w14:textId="77777777" w:rsidR="00657EAB" w:rsidRPr="00064FDF" w:rsidRDefault="00657EAB" w:rsidP="00657EAB">
      <w:pPr>
        <w:widowControl w:val="0"/>
        <w:tabs>
          <w:tab w:val="left" w:pos="824"/>
        </w:tabs>
        <w:autoSpaceDE w:val="0"/>
        <w:autoSpaceDN w:val="0"/>
        <w:spacing w:before="2" w:after="0" w:line="345" w:lineRule="auto"/>
        <w:ind w:right="506"/>
        <w:jc w:val="both"/>
        <w:rPr>
          <w:rFonts w:ascii="Times New Roman" w:hAnsi="Times New Roman"/>
          <w:sz w:val="24"/>
          <w:szCs w:val="24"/>
        </w:rPr>
      </w:pPr>
    </w:p>
    <w:p w14:paraId="14A42E9E" w14:textId="77777777" w:rsidR="00657EAB" w:rsidRPr="00064FDF" w:rsidRDefault="00657EAB" w:rsidP="00657EAB">
      <w:pPr>
        <w:widowControl w:val="0"/>
        <w:tabs>
          <w:tab w:val="left" w:pos="824"/>
        </w:tabs>
        <w:autoSpaceDE w:val="0"/>
        <w:autoSpaceDN w:val="0"/>
        <w:spacing w:before="2" w:after="0" w:line="345" w:lineRule="auto"/>
        <w:ind w:right="506"/>
        <w:jc w:val="both"/>
        <w:rPr>
          <w:rFonts w:ascii="Times New Roman" w:hAnsi="Times New Roman"/>
          <w:sz w:val="24"/>
          <w:szCs w:val="24"/>
        </w:rPr>
      </w:pPr>
    </w:p>
    <w:p w14:paraId="799D11C7" w14:textId="77777777" w:rsidR="00536B18" w:rsidRPr="00064FDF" w:rsidRDefault="00536B18" w:rsidP="00657EAB">
      <w:pPr>
        <w:widowControl w:val="0"/>
        <w:tabs>
          <w:tab w:val="left" w:pos="824"/>
        </w:tabs>
        <w:autoSpaceDE w:val="0"/>
        <w:autoSpaceDN w:val="0"/>
        <w:spacing w:before="2" w:after="0" w:line="345" w:lineRule="auto"/>
        <w:ind w:right="506"/>
        <w:jc w:val="both"/>
        <w:rPr>
          <w:rFonts w:ascii="Times New Roman" w:hAnsi="Times New Roman"/>
          <w:sz w:val="24"/>
          <w:szCs w:val="24"/>
        </w:rPr>
      </w:pPr>
    </w:p>
    <w:p w14:paraId="19BFE9D8" w14:textId="77777777" w:rsidR="00536B18" w:rsidRDefault="00536B18" w:rsidP="00657EAB">
      <w:pPr>
        <w:widowControl w:val="0"/>
        <w:tabs>
          <w:tab w:val="left" w:pos="824"/>
        </w:tabs>
        <w:autoSpaceDE w:val="0"/>
        <w:autoSpaceDN w:val="0"/>
        <w:spacing w:before="2" w:after="0" w:line="345" w:lineRule="auto"/>
        <w:ind w:right="506"/>
        <w:jc w:val="both"/>
        <w:rPr>
          <w:rFonts w:ascii="Times New Roman" w:hAnsi="Times New Roman"/>
          <w:sz w:val="24"/>
          <w:szCs w:val="24"/>
        </w:rPr>
      </w:pPr>
    </w:p>
    <w:p w14:paraId="727AC255" w14:textId="77777777" w:rsidR="00064FDF" w:rsidRDefault="00064FDF" w:rsidP="00657EAB">
      <w:pPr>
        <w:widowControl w:val="0"/>
        <w:tabs>
          <w:tab w:val="left" w:pos="824"/>
        </w:tabs>
        <w:autoSpaceDE w:val="0"/>
        <w:autoSpaceDN w:val="0"/>
        <w:spacing w:before="2" w:after="0" w:line="345" w:lineRule="auto"/>
        <w:ind w:right="506"/>
        <w:jc w:val="both"/>
        <w:rPr>
          <w:rFonts w:ascii="Times New Roman" w:hAnsi="Times New Roman"/>
          <w:sz w:val="24"/>
          <w:szCs w:val="24"/>
        </w:rPr>
      </w:pPr>
    </w:p>
    <w:p w14:paraId="6A7E1FED" w14:textId="77777777" w:rsidR="00064FDF" w:rsidRDefault="00064FDF" w:rsidP="00657EAB">
      <w:pPr>
        <w:widowControl w:val="0"/>
        <w:tabs>
          <w:tab w:val="left" w:pos="824"/>
        </w:tabs>
        <w:autoSpaceDE w:val="0"/>
        <w:autoSpaceDN w:val="0"/>
        <w:spacing w:before="2" w:after="0" w:line="345" w:lineRule="auto"/>
        <w:ind w:right="506"/>
        <w:jc w:val="both"/>
        <w:rPr>
          <w:rFonts w:ascii="Times New Roman" w:hAnsi="Times New Roman"/>
          <w:sz w:val="24"/>
          <w:szCs w:val="24"/>
        </w:rPr>
      </w:pPr>
    </w:p>
    <w:p w14:paraId="039BBA6B" w14:textId="77777777" w:rsidR="00064FDF" w:rsidRPr="00064FDF" w:rsidRDefault="00064FDF" w:rsidP="00657EAB">
      <w:pPr>
        <w:widowControl w:val="0"/>
        <w:tabs>
          <w:tab w:val="left" w:pos="824"/>
        </w:tabs>
        <w:autoSpaceDE w:val="0"/>
        <w:autoSpaceDN w:val="0"/>
        <w:spacing w:before="2" w:after="0" w:line="345" w:lineRule="auto"/>
        <w:ind w:right="506"/>
        <w:jc w:val="both"/>
        <w:rPr>
          <w:rFonts w:ascii="Times New Roman" w:hAnsi="Times New Roman"/>
          <w:sz w:val="24"/>
          <w:szCs w:val="24"/>
        </w:rPr>
      </w:pPr>
    </w:p>
    <w:p w14:paraId="084B3CE4" w14:textId="77777777" w:rsidR="00657EAB" w:rsidRPr="00064FDF" w:rsidRDefault="00657EAB" w:rsidP="00657EAB">
      <w:pPr>
        <w:widowControl w:val="0"/>
        <w:tabs>
          <w:tab w:val="left" w:pos="824"/>
        </w:tabs>
        <w:autoSpaceDE w:val="0"/>
        <w:autoSpaceDN w:val="0"/>
        <w:spacing w:before="2" w:after="0" w:line="345" w:lineRule="auto"/>
        <w:ind w:right="506"/>
        <w:jc w:val="both"/>
        <w:rPr>
          <w:rFonts w:ascii="Times New Roman" w:hAnsi="Times New Roman"/>
          <w:sz w:val="24"/>
          <w:szCs w:val="24"/>
        </w:rPr>
      </w:pPr>
    </w:p>
    <w:p w14:paraId="496BBC23" w14:textId="77777777" w:rsidR="006F76CB" w:rsidRPr="00490C08" w:rsidRDefault="00490C08" w:rsidP="006F76CB">
      <w:pPr>
        <w:pStyle w:val="Corpotes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490C08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 xml:space="preserve">2.2 </w:t>
      </w:r>
      <w:r w:rsidR="0003625F" w:rsidRPr="00490C08">
        <w:rPr>
          <w:rFonts w:ascii="Times New Roman" w:hAnsi="Times New Roman"/>
          <w:b/>
          <w:color w:val="000000" w:themeColor="text1"/>
          <w:sz w:val="24"/>
          <w:szCs w:val="24"/>
        </w:rPr>
        <w:t>QUADRO ORARIO</w:t>
      </w:r>
    </w:p>
    <w:p w14:paraId="451D653A" w14:textId="77777777" w:rsidR="00536B18" w:rsidRPr="00064FDF" w:rsidRDefault="00536B18" w:rsidP="00536B18">
      <w:pPr>
        <w:pStyle w:val="Titolo4"/>
        <w:spacing w:before="351" w:line="340" w:lineRule="auto"/>
        <w:ind w:left="273" w:right="1500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5A5A5A"/>
          <w:w w:val="95"/>
          <w:sz w:val="24"/>
          <w:szCs w:val="24"/>
        </w:rPr>
        <w:t>Quadro</w:t>
      </w:r>
      <w:r w:rsidRPr="00064FDF">
        <w:rPr>
          <w:rFonts w:ascii="Times New Roman" w:hAnsi="Times New Roman"/>
          <w:color w:val="5A5A5A"/>
          <w:spacing w:val="38"/>
          <w:w w:val="9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5A5A5A"/>
          <w:w w:val="95"/>
          <w:sz w:val="24"/>
          <w:szCs w:val="24"/>
        </w:rPr>
        <w:t>orario</w:t>
      </w:r>
      <w:r w:rsidRPr="00064FDF">
        <w:rPr>
          <w:rFonts w:ascii="Times New Roman" w:hAnsi="Times New Roman"/>
          <w:color w:val="5A5A5A"/>
          <w:spacing w:val="38"/>
          <w:w w:val="9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5A5A5A"/>
          <w:w w:val="95"/>
          <w:sz w:val="24"/>
          <w:szCs w:val="24"/>
        </w:rPr>
        <w:t>della</w:t>
      </w:r>
      <w:r w:rsidRPr="00064FDF">
        <w:rPr>
          <w:rFonts w:ascii="Times New Roman" w:hAnsi="Times New Roman"/>
          <w:color w:val="5A5A5A"/>
          <w:spacing w:val="39"/>
          <w:w w:val="9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5A5A5A"/>
          <w:w w:val="95"/>
          <w:sz w:val="24"/>
          <w:szCs w:val="24"/>
        </w:rPr>
        <w:t>scuola:</w:t>
      </w:r>
      <w:r w:rsidRPr="00064FDF">
        <w:rPr>
          <w:rFonts w:ascii="Times New Roman" w:hAnsi="Times New Roman"/>
          <w:color w:val="5A5A5A"/>
          <w:spacing w:val="37"/>
          <w:w w:val="9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5A5A5A"/>
          <w:w w:val="95"/>
          <w:sz w:val="24"/>
          <w:szCs w:val="24"/>
        </w:rPr>
        <w:t>RAINULFO</w:t>
      </w:r>
      <w:r w:rsidRPr="00064FDF">
        <w:rPr>
          <w:rFonts w:ascii="Times New Roman" w:hAnsi="Times New Roman"/>
          <w:color w:val="5A5A5A"/>
          <w:spacing w:val="39"/>
          <w:w w:val="9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5A5A5A"/>
          <w:w w:val="95"/>
          <w:sz w:val="24"/>
          <w:szCs w:val="24"/>
        </w:rPr>
        <w:t>DRENGOT</w:t>
      </w:r>
      <w:r w:rsidRPr="00064FDF">
        <w:rPr>
          <w:rFonts w:ascii="Times New Roman" w:hAnsi="Times New Roman"/>
          <w:color w:val="5A5A5A"/>
          <w:spacing w:val="38"/>
          <w:w w:val="9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5A5A5A"/>
          <w:w w:val="95"/>
          <w:sz w:val="24"/>
          <w:szCs w:val="24"/>
        </w:rPr>
        <w:t>CERH030006</w:t>
      </w:r>
      <w:r w:rsidRPr="00064FDF">
        <w:rPr>
          <w:rFonts w:ascii="Times New Roman" w:hAnsi="Times New Roman"/>
          <w:color w:val="5A5A5A"/>
          <w:spacing w:val="-77"/>
          <w:w w:val="9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5A5A5A"/>
          <w:w w:val="95"/>
          <w:sz w:val="24"/>
          <w:szCs w:val="24"/>
        </w:rPr>
        <w:t>(ISTITUTO PRINCIPALE) ENOGASTRONOMIA E OSPITALITA'</w:t>
      </w:r>
      <w:r w:rsidRPr="00064FDF">
        <w:rPr>
          <w:rFonts w:ascii="Times New Roman" w:hAnsi="Times New Roman"/>
          <w:color w:val="5A5A5A"/>
          <w:spacing w:val="1"/>
          <w:w w:val="9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5A5A5A"/>
          <w:sz w:val="24"/>
          <w:szCs w:val="24"/>
        </w:rPr>
        <w:t>ALBERGHIERA</w:t>
      </w:r>
    </w:p>
    <w:p w14:paraId="13C14C19" w14:textId="77777777" w:rsidR="00536B18" w:rsidRPr="00064FDF" w:rsidRDefault="00536B18" w:rsidP="00536B18">
      <w:pPr>
        <w:pStyle w:val="Corpotesto"/>
        <w:spacing w:before="131"/>
        <w:ind w:left="693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90"/>
          <w:sz w:val="24"/>
          <w:szCs w:val="24"/>
        </w:rPr>
        <w:t>ENOGASTRONOMIA</w:t>
      </w:r>
      <w:r w:rsidRPr="00064FDF">
        <w:rPr>
          <w:rFonts w:ascii="Times New Roman" w:hAnsi="Times New Roman"/>
          <w:color w:val="1E1E1B"/>
          <w:spacing w:val="42"/>
          <w:w w:val="90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90"/>
          <w:sz w:val="24"/>
          <w:szCs w:val="24"/>
        </w:rPr>
        <w:t>E</w:t>
      </w:r>
      <w:r w:rsidRPr="00064FDF">
        <w:rPr>
          <w:rFonts w:ascii="Times New Roman" w:hAnsi="Times New Roman"/>
          <w:color w:val="1E1E1B"/>
          <w:spacing w:val="42"/>
          <w:w w:val="90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90"/>
          <w:sz w:val="24"/>
          <w:szCs w:val="24"/>
        </w:rPr>
        <w:t>OSPITALITA'</w:t>
      </w:r>
      <w:r w:rsidRPr="00064FDF">
        <w:rPr>
          <w:rFonts w:ascii="Times New Roman" w:hAnsi="Times New Roman"/>
          <w:color w:val="1E1E1B"/>
          <w:spacing w:val="42"/>
          <w:w w:val="90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90"/>
          <w:sz w:val="24"/>
          <w:szCs w:val="24"/>
        </w:rPr>
        <w:t>ALBERGHIERA</w:t>
      </w:r>
    </w:p>
    <w:p w14:paraId="79910F61" w14:textId="77777777" w:rsidR="00536B18" w:rsidRPr="00064FDF" w:rsidRDefault="00536B18" w:rsidP="00536B18">
      <w:pPr>
        <w:pStyle w:val="Corpotesto"/>
        <w:rPr>
          <w:rFonts w:ascii="Times New Roman" w:hAnsi="Times New Roman"/>
          <w:sz w:val="24"/>
          <w:szCs w:val="24"/>
        </w:rPr>
      </w:pPr>
    </w:p>
    <w:p w14:paraId="4D07F433" w14:textId="77777777" w:rsidR="00536B18" w:rsidRPr="00064FDF" w:rsidRDefault="00536B18" w:rsidP="00536B18">
      <w:pPr>
        <w:pStyle w:val="Corpotesto"/>
        <w:spacing w:before="8" w:after="1"/>
        <w:rPr>
          <w:rFonts w:ascii="Times New Roman" w:hAnsi="Times New Roman"/>
          <w:sz w:val="24"/>
          <w:szCs w:val="24"/>
        </w:rPr>
      </w:pPr>
    </w:p>
    <w:tbl>
      <w:tblPr>
        <w:tblStyle w:val="Tabellagriglia1chiara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3417"/>
        <w:gridCol w:w="1302"/>
        <w:gridCol w:w="1375"/>
        <w:gridCol w:w="1269"/>
        <w:gridCol w:w="1217"/>
        <w:gridCol w:w="1330"/>
      </w:tblGrid>
      <w:tr w:rsidR="000126E8" w14:paraId="2DE04FF0" w14:textId="77777777" w:rsidTr="00C772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7EB2F06A" w14:textId="77777777" w:rsidR="000126E8" w:rsidRDefault="000126E8" w:rsidP="00C77294">
            <w:pPr>
              <w:snapToGrid w:val="0"/>
              <w:spacing w:line="360" w:lineRule="auto"/>
              <w:jc w:val="both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b w:val="0"/>
                <w:i/>
                <w:color w:val="000000"/>
              </w:rPr>
              <w:t>MATERIA</w:t>
            </w:r>
          </w:p>
        </w:tc>
        <w:tc>
          <w:tcPr>
            <w:tcW w:w="130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31BE0BBE" w14:textId="77777777" w:rsidR="000126E8" w:rsidRDefault="000126E8" w:rsidP="00C77294">
            <w:pPr>
              <w:snapToGrid w:val="0"/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i/>
                <w:color w:val="000000"/>
              </w:rPr>
            </w:pPr>
            <w:r>
              <w:rPr>
                <w:rFonts w:ascii="Times New Roman" w:hAnsi="Times New Roman"/>
                <w:b w:val="0"/>
                <w:i/>
                <w:color w:val="000000"/>
              </w:rPr>
              <w:t>CLASSE 1</w:t>
            </w:r>
          </w:p>
        </w:tc>
        <w:tc>
          <w:tcPr>
            <w:tcW w:w="137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62D54DF7" w14:textId="77777777" w:rsidR="000126E8" w:rsidRDefault="000126E8" w:rsidP="00C77294">
            <w:pPr>
              <w:snapToGrid w:val="0"/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i/>
                <w:color w:val="000000"/>
              </w:rPr>
            </w:pPr>
            <w:r>
              <w:rPr>
                <w:rFonts w:ascii="Times New Roman" w:hAnsi="Times New Roman"/>
                <w:b w:val="0"/>
                <w:i/>
                <w:color w:val="000000"/>
              </w:rPr>
              <w:t>CLASSE 2</w:t>
            </w:r>
          </w:p>
        </w:tc>
        <w:tc>
          <w:tcPr>
            <w:tcW w:w="126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2C1CE3AF" w14:textId="77777777" w:rsidR="000126E8" w:rsidRDefault="000126E8" w:rsidP="00C77294">
            <w:pPr>
              <w:snapToGrid w:val="0"/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i/>
                <w:color w:val="000000"/>
              </w:rPr>
            </w:pPr>
            <w:r>
              <w:rPr>
                <w:rFonts w:ascii="Times New Roman" w:hAnsi="Times New Roman"/>
                <w:b w:val="0"/>
                <w:i/>
                <w:color w:val="000000"/>
              </w:rPr>
              <w:t>CLASSE 3</w:t>
            </w:r>
          </w:p>
        </w:tc>
        <w:tc>
          <w:tcPr>
            <w:tcW w:w="12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6B577A14" w14:textId="77777777" w:rsidR="000126E8" w:rsidRDefault="000126E8" w:rsidP="00C77294">
            <w:pPr>
              <w:snapToGrid w:val="0"/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i/>
                <w:color w:val="000000"/>
              </w:rPr>
            </w:pPr>
            <w:r>
              <w:rPr>
                <w:rFonts w:ascii="Times New Roman" w:hAnsi="Times New Roman"/>
                <w:b w:val="0"/>
                <w:i/>
                <w:color w:val="000000"/>
              </w:rPr>
              <w:t xml:space="preserve">CLASSE 4 </w:t>
            </w:r>
          </w:p>
        </w:tc>
        <w:tc>
          <w:tcPr>
            <w:tcW w:w="133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15F33260" w14:textId="77777777" w:rsidR="000126E8" w:rsidRDefault="000126E8" w:rsidP="00C77294">
            <w:pPr>
              <w:snapToGrid w:val="0"/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i/>
                <w:color w:val="000000"/>
              </w:rPr>
            </w:pPr>
            <w:r>
              <w:rPr>
                <w:rFonts w:ascii="Times New Roman" w:hAnsi="Times New Roman"/>
                <w:b w:val="0"/>
                <w:i/>
                <w:color w:val="000000"/>
              </w:rPr>
              <w:t>CLASSE 5</w:t>
            </w:r>
          </w:p>
        </w:tc>
      </w:tr>
      <w:tr w:rsidR="000126E8" w14:paraId="48C58ECC" w14:textId="77777777" w:rsidTr="00C77294"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10" w:type="dxa"/>
            <w:gridSpan w:val="6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11677378" w14:textId="77777777" w:rsidR="000126E8" w:rsidRDefault="000126E8" w:rsidP="00C77294">
            <w:pPr>
              <w:snapToGrid w:val="0"/>
              <w:spacing w:line="360" w:lineRule="auto"/>
              <w:jc w:val="both"/>
              <w:rPr>
                <w:rFonts w:ascii="Times New Roman" w:hAnsi="Times New Roman"/>
                <w:b w:val="0"/>
                <w:i/>
                <w:color w:val="000000"/>
              </w:rPr>
            </w:pPr>
            <w:r>
              <w:rPr>
                <w:rFonts w:ascii="Times New Roman" w:hAnsi="Times New Roman"/>
                <w:b w:val="0"/>
                <w:i/>
                <w:color w:val="000000"/>
              </w:rPr>
              <w:t>AREA COMUNE</w:t>
            </w:r>
          </w:p>
        </w:tc>
      </w:tr>
      <w:tr w:rsidR="000126E8" w14:paraId="5D0DD466" w14:textId="77777777" w:rsidTr="00C77294"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5E03F788" w14:textId="77777777" w:rsidR="000126E8" w:rsidRDefault="000126E8" w:rsidP="00C77294">
            <w:pPr>
              <w:snapToGrid w:val="0"/>
              <w:spacing w:line="360" w:lineRule="auto"/>
              <w:jc w:val="both"/>
              <w:rPr>
                <w:rFonts w:ascii="Times New Roman" w:hAnsi="Times New Roman"/>
                <w:b w:val="0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Lingua e letteratura italiana</w:t>
            </w:r>
          </w:p>
        </w:tc>
        <w:tc>
          <w:tcPr>
            <w:tcW w:w="130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593C0AED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4</w:t>
            </w:r>
          </w:p>
        </w:tc>
        <w:tc>
          <w:tcPr>
            <w:tcW w:w="137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6F7BFCDD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4</w:t>
            </w:r>
          </w:p>
        </w:tc>
        <w:tc>
          <w:tcPr>
            <w:tcW w:w="126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02A0912A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4</w:t>
            </w:r>
          </w:p>
        </w:tc>
        <w:tc>
          <w:tcPr>
            <w:tcW w:w="12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64EDBADE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4</w:t>
            </w:r>
          </w:p>
        </w:tc>
        <w:tc>
          <w:tcPr>
            <w:tcW w:w="133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0F26C2DA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4</w:t>
            </w:r>
          </w:p>
        </w:tc>
      </w:tr>
      <w:tr w:rsidR="000126E8" w14:paraId="6D7286E6" w14:textId="77777777" w:rsidTr="00C77294"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769A3786" w14:textId="77777777" w:rsidR="000126E8" w:rsidRDefault="000126E8" w:rsidP="00C77294">
            <w:pPr>
              <w:snapToGrid w:val="0"/>
              <w:spacing w:line="360" w:lineRule="auto"/>
              <w:jc w:val="both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 xml:space="preserve">Storia </w:t>
            </w:r>
          </w:p>
        </w:tc>
        <w:tc>
          <w:tcPr>
            <w:tcW w:w="130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15511428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1</w:t>
            </w:r>
          </w:p>
        </w:tc>
        <w:tc>
          <w:tcPr>
            <w:tcW w:w="137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627EFB66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1</w:t>
            </w:r>
          </w:p>
        </w:tc>
        <w:tc>
          <w:tcPr>
            <w:tcW w:w="126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3C7F7316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2</w:t>
            </w:r>
          </w:p>
        </w:tc>
        <w:tc>
          <w:tcPr>
            <w:tcW w:w="12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006EF693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2</w:t>
            </w:r>
          </w:p>
        </w:tc>
        <w:tc>
          <w:tcPr>
            <w:tcW w:w="133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3BF6283D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2</w:t>
            </w:r>
          </w:p>
        </w:tc>
      </w:tr>
      <w:tr w:rsidR="000126E8" w14:paraId="7D176B50" w14:textId="77777777" w:rsidTr="00C77294"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5DAE0995" w14:textId="77777777" w:rsidR="000126E8" w:rsidRDefault="000126E8" w:rsidP="00C77294">
            <w:pPr>
              <w:snapToGrid w:val="0"/>
              <w:spacing w:line="360" w:lineRule="auto"/>
              <w:jc w:val="both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Lingua e cultura inglese</w:t>
            </w:r>
          </w:p>
        </w:tc>
        <w:tc>
          <w:tcPr>
            <w:tcW w:w="130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78B285D9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3</w:t>
            </w:r>
          </w:p>
        </w:tc>
        <w:tc>
          <w:tcPr>
            <w:tcW w:w="137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73C5C52C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3</w:t>
            </w:r>
          </w:p>
        </w:tc>
        <w:tc>
          <w:tcPr>
            <w:tcW w:w="126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052A2632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2</w:t>
            </w:r>
          </w:p>
        </w:tc>
        <w:tc>
          <w:tcPr>
            <w:tcW w:w="12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3D07ED5C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2</w:t>
            </w:r>
          </w:p>
        </w:tc>
        <w:tc>
          <w:tcPr>
            <w:tcW w:w="133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7429A7CD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2</w:t>
            </w:r>
          </w:p>
        </w:tc>
      </w:tr>
      <w:tr w:rsidR="000126E8" w14:paraId="2B0EB519" w14:textId="77777777" w:rsidTr="00C77294"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067CE868" w14:textId="77777777" w:rsidR="000126E8" w:rsidRDefault="000126E8" w:rsidP="00C77294">
            <w:pPr>
              <w:snapToGrid w:val="0"/>
              <w:spacing w:line="360" w:lineRule="auto"/>
              <w:jc w:val="both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Scienze integrate fis chim biol</w:t>
            </w:r>
          </w:p>
        </w:tc>
        <w:tc>
          <w:tcPr>
            <w:tcW w:w="130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00EC9981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1</w:t>
            </w:r>
          </w:p>
        </w:tc>
        <w:tc>
          <w:tcPr>
            <w:tcW w:w="137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0FC9946D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1</w:t>
            </w:r>
          </w:p>
        </w:tc>
        <w:tc>
          <w:tcPr>
            <w:tcW w:w="126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434FD3AB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0</w:t>
            </w:r>
          </w:p>
        </w:tc>
        <w:tc>
          <w:tcPr>
            <w:tcW w:w="12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687823B1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0</w:t>
            </w:r>
          </w:p>
        </w:tc>
        <w:tc>
          <w:tcPr>
            <w:tcW w:w="133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63FE3A48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 xml:space="preserve">0 </w:t>
            </w:r>
          </w:p>
        </w:tc>
      </w:tr>
      <w:tr w:rsidR="000126E8" w14:paraId="44B3889E" w14:textId="77777777" w:rsidTr="00C77294"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6E464ADC" w14:textId="77777777" w:rsidR="000126E8" w:rsidRDefault="000126E8" w:rsidP="00C77294">
            <w:pPr>
              <w:snapToGrid w:val="0"/>
              <w:spacing w:line="360" w:lineRule="auto"/>
              <w:jc w:val="both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Diritto ed Economia</w:t>
            </w:r>
          </w:p>
        </w:tc>
        <w:tc>
          <w:tcPr>
            <w:tcW w:w="130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19B2BE67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2</w:t>
            </w:r>
          </w:p>
        </w:tc>
        <w:tc>
          <w:tcPr>
            <w:tcW w:w="137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793F3F38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2</w:t>
            </w:r>
          </w:p>
        </w:tc>
        <w:tc>
          <w:tcPr>
            <w:tcW w:w="126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0A694454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0</w:t>
            </w:r>
          </w:p>
        </w:tc>
        <w:tc>
          <w:tcPr>
            <w:tcW w:w="12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036EFD19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0</w:t>
            </w:r>
          </w:p>
        </w:tc>
        <w:tc>
          <w:tcPr>
            <w:tcW w:w="133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53F04C7F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0</w:t>
            </w:r>
          </w:p>
        </w:tc>
      </w:tr>
      <w:tr w:rsidR="000126E8" w14:paraId="0A3B93FF" w14:textId="77777777" w:rsidTr="00C77294"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368CDF21" w14:textId="77777777" w:rsidR="000126E8" w:rsidRDefault="000126E8" w:rsidP="00C77294">
            <w:pPr>
              <w:snapToGrid w:val="0"/>
              <w:spacing w:line="360" w:lineRule="auto"/>
              <w:jc w:val="both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Matematica</w:t>
            </w:r>
          </w:p>
        </w:tc>
        <w:tc>
          <w:tcPr>
            <w:tcW w:w="130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5558C4A3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4</w:t>
            </w:r>
          </w:p>
        </w:tc>
        <w:tc>
          <w:tcPr>
            <w:tcW w:w="137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497C7E47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4</w:t>
            </w:r>
          </w:p>
        </w:tc>
        <w:tc>
          <w:tcPr>
            <w:tcW w:w="126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48053432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3</w:t>
            </w:r>
          </w:p>
        </w:tc>
        <w:tc>
          <w:tcPr>
            <w:tcW w:w="12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0AB04A2B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3</w:t>
            </w:r>
          </w:p>
        </w:tc>
        <w:tc>
          <w:tcPr>
            <w:tcW w:w="133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281A0B98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3</w:t>
            </w:r>
          </w:p>
        </w:tc>
      </w:tr>
      <w:tr w:rsidR="000126E8" w14:paraId="50DD2F04" w14:textId="77777777" w:rsidTr="00C77294"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2AA965F2" w14:textId="77777777" w:rsidR="000126E8" w:rsidRDefault="000126E8" w:rsidP="00C77294">
            <w:pPr>
              <w:snapToGrid w:val="0"/>
              <w:spacing w:line="360" w:lineRule="auto"/>
              <w:jc w:val="both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 xml:space="preserve">Geografia </w:t>
            </w:r>
          </w:p>
        </w:tc>
        <w:tc>
          <w:tcPr>
            <w:tcW w:w="130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3FB8B341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1</w:t>
            </w:r>
          </w:p>
        </w:tc>
        <w:tc>
          <w:tcPr>
            <w:tcW w:w="137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2BC1A340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1</w:t>
            </w:r>
          </w:p>
        </w:tc>
        <w:tc>
          <w:tcPr>
            <w:tcW w:w="126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3EA09189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0</w:t>
            </w:r>
          </w:p>
        </w:tc>
        <w:tc>
          <w:tcPr>
            <w:tcW w:w="12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30FC12F5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0</w:t>
            </w:r>
          </w:p>
        </w:tc>
        <w:tc>
          <w:tcPr>
            <w:tcW w:w="133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517000D8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0</w:t>
            </w:r>
          </w:p>
        </w:tc>
      </w:tr>
      <w:tr w:rsidR="000126E8" w14:paraId="335E6A7F" w14:textId="77777777" w:rsidTr="00C77294"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50619068" w14:textId="77777777" w:rsidR="000126E8" w:rsidRDefault="000126E8" w:rsidP="00C77294">
            <w:pPr>
              <w:snapToGrid w:val="0"/>
              <w:spacing w:line="360" w:lineRule="auto"/>
              <w:jc w:val="both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Diritto e Tecniche amministrative</w:t>
            </w:r>
          </w:p>
        </w:tc>
        <w:tc>
          <w:tcPr>
            <w:tcW w:w="130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49EDCB75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0</w:t>
            </w:r>
          </w:p>
        </w:tc>
        <w:tc>
          <w:tcPr>
            <w:tcW w:w="137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42A33400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0</w:t>
            </w:r>
          </w:p>
        </w:tc>
        <w:tc>
          <w:tcPr>
            <w:tcW w:w="126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0A0EBE71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4</w:t>
            </w:r>
          </w:p>
        </w:tc>
        <w:tc>
          <w:tcPr>
            <w:tcW w:w="12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72ACB1BD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4</w:t>
            </w:r>
          </w:p>
        </w:tc>
        <w:tc>
          <w:tcPr>
            <w:tcW w:w="133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662BA4CE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4</w:t>
            </w:r>
          </w:p>
        </w:tc>
      </w:tr>
      <w:tr w:rsidR="000126E8" w14:paraId="567DFBC1" w14:textId="77777777" w:rsidTr="00C77294"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4828670C" w14:textId="77777777" w:rsidR="000126E8" w:rsidRDefault="000126E8" w:rsidP="00C77294">
            <w:pPr>
              <w:snapToGrid w:val="0"/>
              <w:spacing w:line="360" w:lineRule="auto"/>
              <w:jc w:val="both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T.I.C.</w:t>
            </w:r>
          </w:p>
        </w:tc>
        <w:tc>
          <w:tcPr>
            <w:tcW w:w="130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51061A30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3</w:t>
            </w:r>
          </w:p>
        </w:tc>
        <w:tc>
          <w:tcPr>
            <w:tcW w:w="137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722793AD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3</w:t>
            </w:r>
          </w:p>
        </w:tc>
        <w:tc>
          <w:tcPr>
            <w:tcW w:w="126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735957CB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0</w:t>
            </w:r>
          </w:p>
        </w:tc>
        <w:tc>
          <w:tcPr>
            <w:tcW w:w="12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458A0201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0</w:t>
            </w:r>
          </w:p>
        </w:tc>
        <w:tc>
          <w:tcPr>
            <w:tcW w:w="133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5A7BB28F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0</w:t>
            </w:r>
          </w:p>
        </w:tc>
      </w:tr>
      <w:tr w:rsidR="000126E8" w14:paraId="0E072FC1" w14:textId="77777777" w:rsidTr="00C77294"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3A2FF2DB" w14:textId="77777777" w:rsidR="000126E8" w:rsidRDefault="000126E8" w:rsidP="00C77294">
            <w:pPr>
              <w:snapToGrid w:val="0"/>
              <w:spacing w:line="360" w:lineRule="auto"/>
              <w:jc w:val="both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Scienze motorie e sportive</w:t>
            </w:r>
          </w:p>
        </w:tc>
        <w:tc>
          <w:tcPr>
            <w:tcW w:w="130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5C8489EF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2</w:t>
            </w:r>
          </w:p>
        </w:tc>
        <w:tc>
          <w:tcPr>
            <w:tcW w:w="137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63AC6F83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2</w:t>
            </w:r>
          </w:p>
        </w:tc>
        <w:tc>
          <w:tcPr>
            <w:tcW w:w="126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693EDEB0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2</w:t>
            </w:r>
          </w:p>
        </w:tc>
        <w:tc>
          <w:tcPr>
            <w:tcW w:w="12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2BF1E792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2</w:t>
            </w:r>
          </w:p>
        </w:tc>
        <w:tc>
          <w:tcPr>
            <w:tcW w:w="133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7A4D9983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2</w:t>
            </w:r>
          </w:p>
        </w:tc>
      </w:tr>
      <w:tr w:rsidR="000126E8" w14:paraId="0E439272" w14:textId="77777777" w:rsidTr="00C77294"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44BFA7A6" w14:textId="77777777" w:rsidR="000126E8" w:rsidRDefault="000126E8" w:rsidP="00C77294">
            <w:pPr>
              <w:snapToGrid w:val="0"/>
              <w:spacing w:line="360" w:lineRule="auto"/>
              <w:jc w:val="both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 xml:space="preserve">Religione Cattolica </w:t>
            </w:r>
          </w:p>
        </w:tc>
        <w:tc>
          <w:tcPr>
            <w:tcW w:w="130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078F6F6A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1</w:t>
            </w:r>
          </w:p>
        </w:tc>
        <w:tc>
          <w:tcPr>
            <w:tcW w:w="137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24B1DC66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1</w:t>
            </w:r>
          </w:p>
        </w:tc>
        <w:tc>
          <w:tcPr>
            <w:tcW w:w="126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5660F2F2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1</w:t>
            </w:r>
          </w:p>
        </w:tc>
        <w:tc>
          <w:tcPr>
            <w:tcW w:w="12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6055091A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1</w:t>
            </w:r>
          </w:p>
        </w:tc>
        <w:tc>
          <w:tcPr>
            <w:tcW w:w="133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394B0675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1</w:t>
            </w:r>
          </w:p>
        </w:tc>
      </w:tr>
      <w:tr w:rsidR="000126E8" w14:paraId="63CD6EE7" w14:textId="77777777" w:rsidTr="00C77294"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10" w:type="dxa"/>
            <w:gridSpan w:val="6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5155CE05" w14:textId="77777777" w:rsidR="000126E8" w:rsidRDefault="000126E8" w:rsidP="00C77294">
            <w:pPr>
              <w:snapToGrid w:val="0"/>
              <w:spacing w:line="360" w:lineRule="auto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b w:val="0"/>
                <w:i/>
                <w:color w:val="000000"/>
              </w:rPr>
              <w:t>AREA DI INDIRIZZO</w:t>
            </w:r>
          </w:p>
        </w:tc>
      </w:tr>
      <w:tr w:rsidR="000126E8" w14:paraId="3CA26CF5" w14:textId="77777777" w:rsidTr="00C77294"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5B2492FF" w14:textId="77777777" w:rsidR="000126E8" w:rsidRDefault="000126E8" w:rsidP="00C77294">
            <w:pPr>
              <w:snapToGrid w:val="0"/>
              <w:spacing w:line="360" w:lineRule="auto"/>
              <w:jc w:val="both"/>
              <w:rPr>
                <w:rFonts w:ascii="Times New Roman" w:hAnsi="Times New Roman"/>
                <w:b w:val="0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Lingua e cultura francese</w:t>
            </w:r>
          </w:p>
        </w:tc>
        <w:tc>
          <w:tcPr>
            <w:tcW w:w="130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25281CE0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2</w:t>
            </w:r>
          </w:p>
        </w:tc>
        <w:tc>
          <w:tcPr>
            <w:tcW w:w="137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0EE887DB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2</w:t>
            </w:r>
          </w:p>
        </w:tc>
        <w:tc>
          <w:tcPr>
            <w:tcW w:w="126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09B0A52B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3</w:t>
            </w:r>
          </w:p>
        </w:tc>
        <w:tc>
          <w:tcPr>
            <w:tcW w:w="12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58BD1678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3</w:t>
            </w:r>
          </w:p>
        </w:tc>
        <w:tc>
          <w:tcPr>
            <w:tcW w:w="133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6913EE1B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3</w:t>
            </w:r>
          </w:p>
        </w:tc>
      </w:tr>
      <w:tr w:rsidR="000126E8" w14:paraId="14FB4578" w14:textId="77777777" w:rsidTr="00C77294"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3E3AC31A" w14:textId="77777777" w:rsidR="000126E8" w:rsidRDefault="000126E8" w:rsidP="00C77294">
            <w:pPr>
              <w:snapToGrid w:val="0"/>
              <w:spacing w:line="360" w:lineRule="auto"/>
              <w:jc w:val="both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 xml:space="preserve">Scienza degli Alimenti </w:t>
            </w:r>
          </w:p>
        </w:tc>
        <w:tc>
          <w:tcPr>
            <w:tcW w:w="130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6F5B9CF3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2</w:t>
            </w:r>
          </w:p>
        </w:tc>
        <w:tc>
          <w:tcPr>
            <w:tcW w:w="137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28A114AF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2</w:t>
            </w:r>
          </w:p>
        </w:tc>
        <w:tc>
          <w:tcPr>
            <w:tcW w:w="126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46A34189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0</w:t>
            </w:r>
          </w:p>
        </w:tc>
        <w:tc>
          <w:tcPr>
            <w:tcW w:w="12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0015F4F2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0</w:t>
            </w:r>
          </w:p>
        </w:tc>
        <w:tc>
          <w:tcPr>
            <w:tcW w:w="133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6562A906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0</w:t>
            </w:r>
          </w:p>
        </w:tc>
      </w:tr>
      <w:tr w:rsidR="000126E8" w14:paraId="5C0CE993" w14:textId="77777777" w:rsidTr="00C77294"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06A4B822" w14:textId="77777777" w:rsidR="000126E8" w:rsidRDefault="000126E8" w:rsidP="00C77294">
            <w:pPr>
              <w:snapToGrid w:val="0"/>
              <w:spacing w:line="360" w:lineRule="auto"/>
              <w:jc w:val="both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Scienza e cultura dell’Alimentazione</w:t>
            </w:r>
          </w:p>
        </w:tc>
        <w:tc>
          <w:tcPr>
            <w:tcW w:w="130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783891EB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0</w:t>
            </w:r>
          </w:p>
        </w:tc>
        <w:tc>
          <w:tcPr>
            <w:tcW w:w="137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2D42CC99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0</w:t>
            </w:r>
          </w:p>
        </w:tc>
        <w:tc>
          <w:tcPr>
            <w:tcW w:w="126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76AFD688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3</w:t>
            </w:r>
          </w:p>
        </w:tc>
        <w:tc>
          <w:tcPr>
            <w:tcW w:w="12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52C60E26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3</w:t>
            </w:r>
          </w:p>
        </w:tc>
        <w:tc>
          <w:tcPr>
            <w:tcW w:w="133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1319B3A1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3</w:t>
            </w:r>
          </w:p>
        </w:tc>
      </w:tr>
      <w:tr w:rsidR="000126E8" w14:paraId="16012BAE" w14:textId="77777777" w:rsidTr="00C77294"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76698E2E" w14:textId="77777777" w:rsidR="000126E8" w:rsidRDefault="000126E8" w:rsidP="00C77294">
            <w:pPr>
              <w:snapToGrid w:val="0"/>
              <w:spacing w:line="360" w:lineRule="auto"/>
              <w:jc w:val="both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Tecniche di comunicazione</w:t>
            </w:r>
          </w:p>
        </w:tc>
        <w:tc>
          <w:tcPr>
            <w:tcW w:w="130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4A807C7D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0</w:t>
            </w:r>
          </w:p>
        </w:tc>
        <w:tc>
          <w:tcPr>
            <w:tcW w:w="137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3E3491F7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0</w:t>
            </w:r>
          </w:p>
        </w:tc>
        <w:tc>
          <w:tcPr>
            <w:tcW w:w="126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01D0804F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0</w:t>
            </w:r>
          </w:p>
        </w:tc>
        <w:tc>
          <w:tcPr>
            <w:tcW w:w="12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36D7066E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1</w:t>
            </w:r>
          </w:p>
        </w:tc>
        <w:tc>
          <w:tcPr>
            <w:tcW w:w="133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721E787C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1</w:t>
            </w:r>
          </w:p>
        </w:tc>
      </w:tr>
      <w:tr w:rsidR="000126E8" w14:paraId="362C44C9" w14:textId="77777777" w:rsidTr="00C77294"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45F564CA" w14:textId="77777777" w:rsidR="000126E8" w:rsidRDefault="000126E8" w:rsidP="00C77294">
            <w:pPr>
              <w:snapToGrid w:val="0"/>
              <w:spacing w:line="360" w:lineRule="auto"/>
              <w:jc w:val="both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Laboratorio di cucina</w:t>
            </w:r>
          </w:p>
        </w:tc>
        <w:tc>
          <w:tcPr>
            <w:tcW w:w="130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72286429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2</w:t>
            </w:r>
          </w:p>
        </w:tc>
        <w:tc>
          <w:tcPr>
            <w:tcW w:w="137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12975D60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2</w:t>
            </w:r>
          </w:p>
        </w:tc>
        <w:tc>
          <w:tcPr>
            <w:tcW w:w="126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53E5F5AE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2</w:t>
            </w:r>
          </w:p>
        </w:tc>
        <w:tc>
          <w:tcPr>
            <w:tcW w:w="12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380EEAD4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2</w:t>
            </w:r>
          </w:p>
        </w:tc>
        <w:tc>
          <w:tcPr>
            <w:tcW w:w="133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2F539FF5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2</w:t>
            </w:r>
          </w:p>
        </w:tc>
      </w:tr>
      <w:tr w:rsidR="000126E8" w14:paraId="0E23F096" w14:textId="77777777" w:rsidTr="00C77294"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5B579122" w14:textId="77777777" w:rsidR="000126E8" w:rsidRDefault="000126E8" w:rsidP="00C77294">
            <w:pPr>
              <w:snapToGrid w:val="0"/>
              <w:spacing w:line="360" w:lineRule="auto"/>
              <w:jc w:val="both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Laboratorio di sala</w:t>
            </w:r>
          </w:p>
        </w:tc>
        <w:tc>
          <w:tcPr>
            <w:tcW w:w="130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4967B572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2</w:t>
            </w:r>
          </w:p>
        </w:tc>
        <w:tc>
          <w:tcPr>
            <w:tcW w:w="137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2AA8A611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2</w:t>
            </w:r>
          </w:p>
        </w:tc>
        <w:tc>
          <w:tcPr>
            <w:tcW w:w="126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22F790E0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3</w:t>
            </w:r>
          </w:p>
        </w:tc>
        <w:tc>
          <w:tcPr>
            <w:tcW w:w="12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0E7DABC8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3</w:t>
            </w:r>
          </w:p>
        </w:tc>
        <w:tc>
          <w:tcPr>
            <w:tcW w:w="133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0633D94C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3</w:t>
            </w:r>
          </w:p>
        </w:tc>
      </w:tr>
      <w:tr w:rsidR="000126E8" w14:paraId="4169DC99" w14:textId="77777777" w:rsidTr="00C77294"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13D151E8" w14:textId="77777777" w:rsidR="000126E8" w:rsidRDefault="000126E8" w:rsidP="00C77294">
            <w:pPr>
              <w:snapToGrid w:val="0"/>
              <w:spacing w:line="360" w:lineRule="auto"/>
              <w:jc w:val="both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Laboratorio di Acc Tur</w:t>
            </w:r>
          </w:p>
        </w:tc>
        <w:tc>
          <w:tcPr>
            <w:tcW w:w="130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603FF996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2</w:t>
            </w:r>
          </w:p>
        </w:tc>
        <w:tc>
          <w:tcPr>
            <w:tcW w:w="137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1156D433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2</w:t>
            </w:r>
          </w:p>
        </w:tc>
        <w:tc>
          <w:tcPr>
            <w:tcW w:w="126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4B1760CC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3</w:t>
            </w:r>
          </w:p>
        </w:tc>
        <w:tc>
          <w:tcPr>
            <w:tcW w:w="12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5AE95BC2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2</w:t>
            </w:r>
          </w:p>
        </w:tc>
        <w:tc>
          <w:tcPr>
            <w:tcW w:w="133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4571FFA9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2</w:t>
            </w:r>
          </w:p>
        </w:tc>
      </w:tr>
      <w:tr w:rsidR="000126E8" w14:paraId="7D478AD7" w14:textId="77777777" w:rsidTr="00C77294"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1540AA22" w14:textId="77777777" w:rsidR="000126E8" w:rsidRDefault="000126E8" w:rsidP="00C77294">
            <w:pPr>
              <w:snapToGrid w:val="0"/>
              <w:spacing w:line="360" w:lineRule="auto"/>
              <w:jc w:val="both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lastRenderedPageBreak/>
              <w:t>Diritto e Tecniche amministrative</w:t>
            </w:r>
          </w:p>
        </w:tc>
        <w:tc>
          <w:tcPr>
            <w:tcW w:w="130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6CCB97F1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0</w:t>
            </w:r>
          </w:p>
        </w:tc>
        <w:tc>
          <w:tcPr>
            <w:tcW w:w="137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5990DE3A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0</w:t>
            </w:r>
          </w:p>
        </w:tc>
        <w:tc>
          <w:tcPr>
            <w:tcW w:w="126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25AA43A5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4</w:t>
            </w:r>
          </w:p>
        </w:tc>
        <w:tc>
          <w:tcPr>
            <w:tcW w:w="12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0FF1CBFD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4</w:t>
            </w:r>
          </w:p>
        </w:tc>
        <w:tc>
          <w:tcPr>
            <w:tcW w:w="133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4A2B617B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4</w:t>
            </w:r>
          </w:p>
        </w:tc>
      </w:tr>
      <w:tr w:rsidR="000126E8" w14:paraId="05C77397" w14:textId="77777777" w:rsidTr="00C77294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3CA64E2C" w14:textId="77777777" w:rsidR="000126E8" w:rsidRDefault="000126E8" w:rsidP="00C77294">
            <w:pPr>
              <w:snapToGrid w:val="0"/>
              <w:spacing w:line="360" w:lineRule="auto"/>
              <w:jc w:val="both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b w:val="0"/>
                <w:i/>
                <w:color w:val="000000"/>
              </w:rPr>
              <w:t>Totale</w:t>
            </w:r>
          </w:p>
        </w:tc>
        <w:tc>
          <w:tcPr>
            <w:tcW w:w="130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5311AF65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0000"/>
              </w:rPr>
            </w:pPr>
            <w:r>
              <w:rPr>
                <w:rFonts w:ascii="Times New Roman" w:hAnsi="Times New Roman"/>
                <w:b/>
                <w:i/>
                <w:color w:val="000000"/>
              </w:rPr>
              <w:t>33</w:t>
            </w:r>
          </w:p>
        </w:tc>
        <w:tc>
          <w:tcPr>
            <w:tcW w:w="137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6882A57B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0000"/>
              </w:rPr>
            </w:pPr>
            <w:r>
              <w:rPr>
                <w:rFonts w:ascii="Times New Roman" w:hAnsi="Times New Roman"/>
                <w:b/>
                <w:i/>
                <w:color w:val="000000"/>
              </w:rPr>
              <w:t>32</w:t>
            </w:r>
          </w:p>
        </w:tc>
        <w:tc>
          <w:tcPr>
            <w:tcW w:w="126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7713602F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0000"/>
              </w:rPr>
            </w:pPr>
            <w:r>
              <w:rPr>
                <w:rFonts w:ascii="Times New Roman" w:hAnsi="Times New Roman"/>
                <w:b/>
                <w:i/>
                <w:color w:val="000000"/>
              </w:rPr>
              <w:t>32</w:t>
            </w:r>
          </w:p>
        </w:tc>
        <w:tc>
          <w:tcPr>
            <w:tcW w:w="12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3D5DD89F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0000"/>
              </w:rPr>
            </w:pPr>
            <w:r>
              <w:rPr>
                <w:rFonts w:ascii="Times New Roman" w:hAnsi="Times New Roman"/>
                <w:b/>
                <w:i/>
                <w:color w:val="000000"/>
              </w:rPr>
              <w:t>32</w:t>
            </w:r>
          </w:p>
        </w:tc>
        <w:tc>
          <w:tcPr>
            <w:tcW w:w="133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544C14D1" w14:textId="77777777" w:rsidR="000126E8" w:rsidRDefault="000126E8" w:rsidP="00C77294">
            <w:pPr>
              <w:snapToGri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0000"/>
              </w:rPr>
            </w:pPr>
            <w:r>
              <w:rPr>
                <w:rFonts w:ascii="Times New Roman" w:hAnsi="Times New Roman"/>
                <w:b/>
                <w:i/>
                <w:color w:val="000000"/>
              </w:rPr>
              <w:t>32</w:t>
            </w:r>
          </w:p>
        </w:tc>
      </w:tr>
    </w:tbl>
    <w:p w14:paraId="1889FD6B" w14:textId="77777777" w:rsidR="000126E8" w:rsidRDefault="000126E8" w:rsidP="000126E8">
      <w:pPr>
        <w:spacing w:after="0" w:line="360" w:lineRule="auto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i/>
          <w:color w:val="000000"/>
        </w:rPr>
        <w:t xml:space="preserve">(*) Educazione civica – Insegnamento trasversale alle diverse discipline – minimo 33 ore annuali </w:t>
      </w:r>
    </w:p>
    <w:p w14:paraId="00CBB649" w14:textId="77777777" w:rsidR="000126E8" w:rsidRDefault="000126E8" w:rsidP="000126E8">
      <w:pPr>
        <w:pStyle w:val="Corpotesto"/>
        <w:spacing w:before="9" w:after="1"/>
        <w:rPr>
          <w:rFonts w:ascii="Times New Roman" w:hAnsi="Times New Roman"/>
          <w:b/>
          <w:sz w:val="24"/>
          <w:szCs w:val="24"/>
        </w:rPr>
      </w:pPr>
    </w:p>
    <w:p w14:paraId="2030190D" w14:textId="3BA5825C" w:rsidR="00536B18" w:rsidRPr="000126E8" w:rsidRDefault="00536B18" w:rsidP="00536B18">
      <w:pPr>
        <w:pStyle w:val="Paragrafoelenco"/>
        <w:widowControl w:val="0"/>
        <w:numPr>
          <w:ilvl w:val="0"/>
          <w:numId w:val="14"/>
        </w:numPr>
        <w:tabs>
          <w:tab w:val="left" w:pos="874"/>
        </w:tabs>
        <w:autoSpaceDE w:val="0"/>
        <w:autoSpaceDN w:val="0"/>
        <w:spacing w:after="0" w:line="240" w:lineRule="auto"/>
        <w:ind w:hanging="238"/>
        <w:jc w:val="both"/>
        <w:rPr>
          <w:rFonts w:ascii="Times New Roman" w:hAnsi="Times New Roman"/>
          <w:color w:val="1E1E1B"/>
          <w:sz w:val="24"/>
          <w:szCs w:val="24"/>
        </w:rPr>
        <w:sectPr w:rsidR="00536B18" w:rsidRPr="000126E8" w:rsidSect="002C1659">
          <w:pgSz w:w="11900" w:h="16840"/>
          <w:pgMar w:top="1580" w:right="400" w:bottom="280" w:left="520" w:header="720" w:footer="720" w:gutter="0"/>
          <w:cols w:space="720"/>
        </w:sectPr>
      </w:pPr>
    </w:p>
    <w:p w14:paraId="703DBB45" w14:textId="77777777" w:rsidR="00536B18" w:rsidRPr="00064FDF" w:rsidRDefault="00536B18" w:rsidP="000126E8">
      <w:pPr>
        <w:spacing w:before="187"/>
        <w:rPr>
          <w:rFonts w:ascii="Times New Roman" w:hAnsi="Times New Roman"/>
          <w:b/>
          <w:sz w:val="24"/>
          <w:szCs w:val="24"/>
        </w:rPr>
        <w:sectPr w:rsidR="00536B18" w:rsidRPr="00064FDF" w:rsidSect="002C1659">
          <w:pgSz w:w="11900" w:h="16840"/>
          <w:pgMar w:top="340" w:right="400" w:bottom="0" w:left="520" w:header="720" w:footer="720" w:gutter="0"/>
          <w:cols w:num="2" w:space="720" w:equalWidth="0">
            <w:col w:w="4768" w:space="3044"/>
            <w:col w:w="3168"/>
          </w:cols>
        </w:sectPr>
      </w:pPr>
    </w:p>
    <w:p w14:paraId="3C003692" w14:textId="1CD4D766" w:rsidR="00536B18" w:rsidRPr="00064FDF" w:rsidRDefault="00536B18" w:rsidP="000126E8">
      <w:pPr>
        <w:tabs>
          <w:tab w:val="left" w:pos="10567"/>
        </w:tabs>
        <w:rPr>
          <w:rFonts w:ascii="Times New Roman" w:hAnsi="Times New Roman"/>
          <w:sz w:val="24"/>
          <w:szCs w:val="24"/>
        </w:rPr>
        <w:sectPr w:rsidR="00536B18" w:rsidRPr="00064FDF" w:rsidSect="002C1659">
          <w:type w:val="continuous"/>
          <w:pgSz w:w="11900" w:h="16840"/>
          <w:pgMar w:top="1580" w:right="400" w:bottom="280" w:left="520" w:header="720" w:footer="720" w:gutter="0"/>
          <w:cols w:space="720"/>
        </w:sectPr>
      </w:pPr>
    </w:p>
    <w:p w14:paraId="2BC9C8EA" w14:textId="6C47E2CE" w:rsidR="00536B18" w:rsidRPr="000126E8" w:rsidRDefault="00536B18" w:rsidP="000126E8">
      <w:pPr>
        <w:spacing w:before="187"/>
        <w:rPr>
          <w:rFonts w:ascii="Times New Roman" w:hAnsi="Times New Roman"/>
          <w:b/>
          <w:sz w:val="24"/>
          <w:szCs w:val="24"/>
        </w:rPr>
        <w:sectPr w:rsidR="00536B18" w:rsidRPr="000126E8" w:rsidSect="002C1659">
          <w:pgSz w:w="11900" w:h="16840"/>
          <w:pgMar w:top="340" w:right="400" w:bottom="0" w:left="520" w:header="720" w:footer="720" w:gutter="0"/>
          <w:cols w:num="2" w:space="720" w:equalWidth="0">
            <w:col w:w="4768" w:space="3044"/>
            <w:col w:w="3168"/>
          </w:cols>
        </w:sectPr>
      </w:pPr>
    </w:p>
    <w:p w14:paraId="535FBC7E" w14:textId="70AD7C2D" w:rsidR="00536B18" w:rsidRPr="00064FDF" w:rsidRDefault="00536B18" w:rsidP="000126E8">
      <w:pPr>
        <w:tabs>
          <w:tab w:val="right" w:pos="10756"/>
        </w:tabs>
        <w:spacing w:before="129"/>
        <w:rPr>
          <w:rFonts w:ascii="Times New Roman" w:hAnsi="Times New Roman"/>
          <w:sz w:val="24"/>
          <w:szCs w:val="24"/>
        </w:rPr>
        <w:sectPr w:rsidR="00536B18" w:rsidRPr="00064FDF" w:rsidSect="002C1659">
          <w:type w:val="continuous"/>
          <w:pgSz w:w="11900" w:h="16840"/>
          <w:pgMar w:top="1580" w:right="400" w:bottom="280" w:left="520" w:header="720" w:footer="720" w:gutter="0"/>
          <w:cols w:space="720"/>
        </w:sectPr>
      </w:pPr>
    </w:p>
    <w:p w14:paraId="1ACF0165" w14:textId="3809F29E" w:rsidR="00536B18" w:rsidRPr="00064FDF" w:rsidRDefault="00536B18" w:rsidP="000126E8">
      <w:pPr>
        <w:spacing w:before="187"/>
        <w:rPr>
          <w:rFonts w:ascii="Times New Roman" w:hAnsi="Times New Roman"/>
          <w:b/>
          <w:sz w:val="24"/>
          <w:szCs w:val="24"/>
        </w:rPr>
        <w:sectPr w:rsidR="00536B18" w:rsidRPr="00064FDF" w:rsidSect="002C1659">
          <w:pgSz w:w="11900" w:h="16840"/>
          <w:pgMar w:top="340" w:right="400" w:bottom="0" w:left="520" w:header="720" w:footer="720" w:gutter="0"/>
          <w:cols w:num="2" w:space="720" w:equalWidth="0">
            <w:col w:w="4768" w:space="3044"/>
            <w:col w:w="3168"/>
          </w:cols>
        </w:sectPr>
      </w:pPr>
    </w:p>
    <w:p w14:paraId="491E4C89" w14:textId="77777777" w:rsidR="00536B18" w:rsidRPr="00064FDF" w:rsidRDefault="00536B18" w:rsidP="00536B18">
      <w:pPr>
        <w:rPr>
          <w:rFonts w:ascii="Times New Roman" w:hAnsi="Times New Roman"/>
          <w:sz w:val="24"/>
          <w:szCs w:val="24"/>
        </w:rPr>
        <w:sectPr w:rsidR="00536B18" w:rsidRPr="00064FDF" w:rsidSect="002C1659">
          <w:pgSz w:w="11900" w:h="16840"/>
          <w:pgMar w:top="340" w:right="400" w:bottom="0" w:left="520" w:header="720" w:footer="720" w:gutter="0"/>
          <w:cols w:num="2" w:space="720" w:equalWidth="0">
            <w:col w:w="4768" w:space="3044"/>
            <w:col w:w="3168"/>
          </w:cols>
        </w:sectPr>
      </w:pPr>
    </w:p>
    <w:p w14:paraId="213E80C9" w14:textId="77777777" w:rsidR="00536B18" w:rsidRPr="00064FDF" w:rsidRDefault="00536B18" w:rsidP="00536B18">
      <w:pPr>
        <w:pStyle w:val="Corpotesto"/>
        <w:spacing w:before="7"/>
        <w:rPr>
          <w:rFonts w:ascii="Times New Roman" w:hAnsi="Times New Roman"/>
          <w:b/>
          <w:sz w:val="24"/>
          <w:szCs w:val="24"/>
        </w:rPr>
      </w:pPr>
    </w:p>
    <w:p w14:paraId="75DF5916" w14:textId="77777777" w:rsidR="00536B18" w:rsidRPr="00064FDF" w:rsidRDefault="00536B18" w:rsidP="00536B18">
      <w:pPr>
        <w:pStyle w:val="Titolo2"/>
        <w:spacing w:line="340" w:lineRule="auto"/>
        <w:ind w:right="513"/>
        <w:jc w:val="both"/>
        <w:rPr>
          <w:rFonts w:ascii="Times New Roman" w:hAnsi="Times New Roman"/>
          <w:szCs w:val="24"/>
        </w:rPr>
      </w:pPr>
      <w:r w:rsidRPr="00064FDF">
        <w:rPr>
          <w:rFonts w:ascii="Times New Roman" w:hAnsi="Times New Roman"/>
          <w:color w:val="5A5A5A"/>
          <w:w w:val="105"/>
          <w:szCs w:val="24"/>
        </w:rPr>
        <w:t>Monte</w:t>
      </w:r>
      <w:r w:rsidRPr="00064FDF">
        <w:rPr>
          <w:rFonts w:ascii="Times New Roman" w:hAnsi="Times New Roman"/>
          <w:color w:val="5A5A5A"/>
          <w:spacing w:val="-8"/>
          <w:w w:val="105"/>
          <w:szCs w:val="24"/>
        </w:rPr>
        <w:t xml:space="preserve"> </w:t>
      </w:r>
      <w:r w:rsidRPr="00064FDF">
        <w:rPr>
          <w:rFonts w:ascii="Times New Roman" w:hAnsi="Times New Roman"/>
          <w:color w:val="5A5A5A"/>
          <w:w w:val="105"/>
          <w:szCs w:val="24"/>
        </w:rPr>
        <w:t>ore</w:t>
      </w:r>
      <w:r w:rsidRPr="00064FDF">
        <w:rPr>
          <w:rFonts w:ascii="Times New Roman" w:hAnsi="Times New Roman"/>
          <w:color w:val="5A5A5A"/>
          <w:spacing w:val="-6"/>
          <w:w w:val="105"/>
          <w:szCs w:val="24"/>
        </w:rPr>
        <w:t xml:space="preserve"> </w:t>
      </w:r>
      <w:r w:rsidRPr="00064FDF">
        <w:rPr>
          <w:rFonts w:ascii="Times New Roman" w:hAnsi="Times New Roman"/>
          <w:color w:val="5A5A5A"/>
          <w:w w:val="105"/>
          <w:szCs w:val="24"/>
        </w:rPr>
        <w:t>previsto</w:t>
      </w:r>
      <w:r w:rsidRPr="00064FDF">
        <w:rPr>
          <w:rFonts w:ascii="Times New Roman" w:hAnsi="Times New Roman"/>
          <w:color w:val="5A5A5A"/>
          <w:spacing w:val="-7"/>
          <w:w w:val="105"/>
          <w:szCs w:val="24"/>
        </w:rPr>
        <w:t xml:space="preserve"> </w:t>
      </w:r>
      <w:r w:rsidRPr="00064FDF">
        <w:rPr>
          <w:rFonts w:ascii="Times New Roman" w:hAnsi="Times New Roman"/>
          <w:color w:val="5A5A5A"/>
          <w:w w:val="105"/>
          <w:szCs w:val="24"/>
        </w:rPr>
        <w:t>per</w:t>
      </w:r>
      <w:r w:rsidRPr="00064FDF">
        <w:rPr>
          <w:rFonts w:ascii="Times New Roman" w:hAnsi="Times New Roman"/>
          <w:color w:val="5A5A5A"/>
          <w:spacing w:val="-7"/>
          <w:w w:val="105"/>
          <w:szCs w:val="24"/>
        </w:rPr>
        <w:t xml:space="preserve"> </w:t>
      </w:r>
      <w:r w:rsidRPr="00064FDF">
        <w:rPr>
          <w:rFonts w:ascii="Times New Roman" w:hAnsi="Times New Roman"/>
          <w:color w:val="5A5A5A"/>
          <w:w w:val="105"/>
          <w:szCs w:val="24"/>
        </w:rPr>
        <w:t>anno</w:t>
      </w:r>
      <w:r w:rsidRPr="00064FDF">
        <w:rPr>
          <w:rFonts w:ascii="Times New Roman" w:hAnsi="Times New Roman"/>
          <w:color w:val="5A5A5A"/>
          <w:spacing w:val="-6"/>
          <w:w w:val="105"/>
          <w:szCs w:val="24"/>
        </w:rPr>
        <w:t xml:space="preserve"> </w:t>
      </w:r>
      <w:r w:rsidRPr="00064FDF">
        <w:rPr>
          <w:rFonts w:ascii="Times New Roman" w:hAnsi="Times New Roman"/>
          <w:color w:val="5A5A5A"/>
          <w:w w:val="105"/>
          <w:szCs w:val="24"/>
        </w:rPr>
        <w:t>di</w:t>
      </w:r>
      <w:r w:rsidRPr="00064FDF">
        <w:rPr>
          <w:rFonts w:ascii="Times New Roman" w:hAnsi="Times New Roman"/>
          <w:color w:val="5A5A5A"/>
          <w:spacing w:val="-7"/>
          <w:w w:val="105"/>
          <w:szCs w:val="24"/>
        </w:rPr>
        <w:t xml:space="preserve"> </w:t>
      </w:r>
      <w:r w:rsidRPr="00064FDF">
        <w:rPr>
          <w:rFonts w:ascii="Times New Roman" w:hAnsi="Times New Roman"/>
          <w:color w:val="5A5A5A"/>
          <w:w w:val="105"/>
          <w:szCs w:val="24"/>
        </w:rPr>
        <w:t>corso</w:t>
      </w:r>
      <w:r w:rsidRPr="00064FDF">
        <w:rPr>
          <w:rFonts w:ascii="Times New Roman" w:hAnsi="Times New Roman"/>
          <w:color w:val="5A5A5A"/>
          <w:spacing w:val="-6"/>
          <w:w w:val="105"/>
          <w:szCs w:val="24"/>
        </w:rPr>
        <w:t xml:space="preserve"> </w:t>
      </w:r>
      <w:r w:rsidRPr="00064FDF">
        <w:rPr>
          <w:rFonts w:ascii="Times New Roman" w:hAnsi="Times New Roman"/>
          <w:color w:val="5A5A5A"/>
          <w:w w:val="105"/>
          <w:szCs w:val="24"/>
        </w:rPr>
        <w:t>per</w:t>
      </w:r>
      <w:r w:rsidRPr="00064FDF">
        <w:rPr>
          <w:rFonts w:ascii="Times New Roman" w:hAnsi="Times New Roman"/>
          <w:color w:val="5A5A5A"/>
          <w:spacing w:val="-7"/>
          <w:w w:val="105"/>
          <w:szCs w:val="24"/>
        </w:rPr>
        <w:t xml:space="preserve"> </w:t>
      </w:r>
      <w:r w:rsidRPr="00064FDF">
        <w:rPr>
          <w:rFonts w:ascii="Times New Roman" w:hAnsi="Times New Roman"/>
          <w:color w:val="5A5A5A"/>
          <w:w w:val="105"/>
          <w:szCs w:val="24"/>
        </w:rPr>
        <w:t>l'insegnamento</w:t>
      </w:r>
      <w:r w:rsidRPr="00064FDF">
        <w:rPr>
          <w:rFonts w:ascii="Times New Roman" w:hAnsi="Times New Roman"/>
          <w:color w:val="5A5A5A"/>
          <w:spacing w:val="-102"/>
          <w:w w:val="105"/>
          <w:szCs w:val="24"/>
        </w:rPr>
        <w:t xml:space="preserve"> </w:t>
      </w:r>
      <w:r w:rsidRPr="00064FDF">
        <w:rPr>
          <w:rFonts w:ascii="Times New Roman" w:hAnsi="Times New Roman"/>
          <w:color w:val="5A5A5A"/>
          <w:w w:val="105"/>
          <w:szCs w:val="24"/>
        </w:rPr>
        <w:t>trasversale</w:t>
      </w:r>
      <w:r w:rsidRPr="00064FDF">
        <w:rPr>
          <w:rFonts w:ascii="Times New Roman" w:hAnsi="Times New Roman"/>
          <w:color w:val="5A5A5A"/>
          <w:spacing w:val="-14"/>
          <w:w w:val="105"/>
          <w:szCs w:val="24"/>
        </w:rPr>
        <w:t xml:space="preserve"> </w:t>
      </w:r>
      <w:r w:rsidRPr="00064FDF">
        <w:rPr>
          <w:rFonts w:ascii="Times New Roman" w:hAnsi="Times New Roman"/>
          <w:color w:val="5A5A5A"/>
          <w:w w:val="105"/>
          <w:szCs w:val="24"/>
        </w:rPr>
        <w:t>di</w:t>
      </w:r>
      <w:r w:rsidRPr="00064FDF">
        <w:rPr>
          <w:rFonts w:ascii="Times New Roman" w:hAnsi="Times New Roman"/>
          <w:color w:val="5A5A5A"/>
          <w:spacing w:val="-14"/>
          <w:w w:val="105"/>
          <w:szCs w:val="24"/>
        </w:rPr>
        <w:t xml:space="preserve"> </w:t>
      </w:r>
      <w:r w:rsidRPr="00064FDF">
        <w:rPr>
          <w:rFonts w:ascii="Times New Roman" w:hAnsi="Times New Roman"/>
          <w:color w:val="5A5A5A"/>
          <w:w w:val="105"/>
          <w:szCs w:val="24"/>
        </w:rPr>
        <w:t>educazione</w:t>
      </w:r>
      <w:r w:rsidRPr="00064FDF">
        <w:rPr>
          <w:rFonts w:ascii="Times New Roman" w:hAnsi="Times New Roman"/>
          <w:color w:val="5A5A5A"/>
          <w:spacing w:val="-14"/>
          <w:w w:val="105"/>
          <w:szCs w:val="24"/>
        </w:rPr>
        <w:t xml:space="preserve"> </w:t>
      </w:r>
      <w:r w:rsidRPr="00064FDF">
        <w:rPr>
          <w:rFonts w:ascii="Times New Roman" w:hAnsi="Times New Roman"/>
          <w:color w:val="5A5A5A"/>
          <w:w w:val="105"/>
          <w:szCs w:val="24"/>
        </w:rPr>
        <w:t>civica</w:t>
      </w:r>
    </w:p>
    <w:p w14:paraId="1469986E" w14:textId="77777777" w:rsidR="00536B18" w:rsidRPr="00064FDF" w:rsidRDefault="00536B18" w:rsidP="00536B18">
      <w:pPr>
        <w:spacing w:before="191" w:line="345" w:lineRule="auto"/>
        <w:ind w:left="273" w:right="392"/>
        <w:jc w:val="both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All’insegnamento dell’educazione civica sono dedicate 33 ore per ciascun anno scolastico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svolte nell’ambito della declinazione annuale delle attività didattiche. Diversi insegnamenti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concorrono</w:t>
      </w:r>
      <w:r w:rsidRPr="00064FDF">
        <w:rPr>
          <w:rFonts w:ascii="Times New Roman" w:hAnsi="Times New Roman"/>
          <w:color w:val="1E1E1B"/>
          <w:spacing w:val="2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al</w:t>
      </w:r>
      <w:r w:rsidRPr="00064FDF">
        <w:rPr>
          <w:rFonts w:ascii="Times New Roman" w:hAnsi="Times New Roman"/>
          <w:color w:val="1E1E1B"/>
          <w:spacing w:val="3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raggiungimento</w:t>
      </w:r>
      <w:r w:rsidRPr="00064FDF">
        <w:rPr>
          <w:rFonts w:ascii="Times New Roman" w:hAnsi="Times New Roman"/>
          <w:color w:val="1E1E1B"/>
          <w:spacing w:val="3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del</w:t>
      </w:r>
      <w:r w:rsidRPr="00064FDF">
        <w:rPr>
          <w:rFonts w:ascii="Times New Roman" w:hAnsi="Times New Roman"/>
          <w:color w:val="1E1E1B"/>
          <w:spacing w:val="3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monte</w:t>
      </w:r>
      <w:r w:rsidRPr="00064FDF">
        <w:rPr>
          <w:rFonts w:ascii="Times New Roman" w:hAnsi="Times New Roman"/>
          <w:color w:val="1E1E1B"/>
          <w:spacing w:val="3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ore</w:t>
      </w:r>
      <w:r w:rsidRPr="00064FDF">
        <w:rPr>
          <w:rFonts w:ascii="Times New Roman" w:hAnsi="Times New Roman"/>
          <w:color w:val="1E1E1B"/>
          <w:spacing w:val="2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attraverso</w:t>
      </w:r>
      <w:r w:rsidRPr="00064FDF">
        <w:rPr>
          <w:rFonts w:ascii="Times New Roman" w:hAnsi="Times New Roman"/>
          <w:color w:val="1E1E1B"/>
          <w:spacing w:val="3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l'adozione</w:t>
      </w:r>
      <w:r w:rsidRPr="00064FDF">
        <w:rPr>
          <w:rFonts w:ascii="Times New Roman" w:hAnsi="Times New Roman"/>
          <w:color w:val="1E1E1B"/>
          <w:spacing w:val="2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di</w:t>
      </w:r>
      <w:r w:rsidRPr="00064FDF">
        <w:rPr>
          <w:rFonts w:ascii="Times New Roman" w:hAnsi="Times New Roman"/>
          <w:color w:val="1E1E1B"/>
          <w:spacing w:val="3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tematiche</w:t>
      </w:r>
      <w:r w:rsidRPr="00064FDF">
        <w:rPr>
          <w:rFonts w:ascii="Times New Roman" w:hAnsi="Times New Roman"/>
          <w:color w:val="1E1E1B"/>
          <w:spacing w:val="3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comuni.</w:t>
      </w:r>
    </w:p>
    <w:p w14:paraId="32097C1E" w14:textId="77777777" w:rsidR="00536B18" w:rsidRPr="00064FDF" w:rsidRDefault="00536B18" w:rsidP="00536B18">
      <w:pPr>
        <w:spacing w:before="222"/>
        <w:ind w:left="273"/>
        <w:jc w:val="both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I</w:t>
      </w:r>
      <w:r w:rsidRPr="00064FDF">
        <w:rPr>
          <w:rFonts w:ascii="Times New Roman" w:hAnsi="Times New Roman"/>
          <w:color w:val="1E1E1B"/>
          <w:spacing w:val="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filoni</w:t>
      </w:r>
      <w:r w:rsidRPr="00064FDF">
        <w:rPr>
          <w:rFonts w:ascii="Times New Roman" w:hAnsi="Times New Roman"/>
          <w:color w:val="1E1E1B"/>
          <w:spacing w:val="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tematici</w:t>
      </w:r>
      <w:r w:rsidRPr="00064FDF">
        <w:rPr>
          <w:rFonts w:ascii="Times New Roman" w:hAnsi="Times New Roman"/>
          <w:color w:val="1E1E1B"/>
          <w:spacing w:val="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indicati</w:t>
      </w:r>
      <w:r w:rsidRPr="00064FDF">
        <w:rPr>
          <w:rFonts w:ascii="Times New Roman" w:hAnsi="Times New Roman"/>
          <w:color w:val="1E1E1B"/>
          <w:spacing w:val="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dalla</w:t>
      </w:r>
      <w:r w:rsidRPr="00064FDF">
        <w:rPr>
          <w:rFonts w:ascii="Times New Roman" w:hAnsi="Times New Roman"/>
          <w:color w:val="1E1E1B"/>
          <w:spacing w:val="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normativa</w:t>
      </w:r>
      <w:r w:rsidRPr="00064FDF">
        <w:rPr>
          <w:rFonts w:ascii="Times New Roman" w:hAnsi="Times New Roman"/>
          <w:color w:val="1E1E1B"/>
          <w:spacing w:val="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sono:</w:t>
      </w:r>
    </w:p>
    <w:p w14:paraId="30EB61AB" w14:textId="77777777" w:rsidR="00536B18" w:rsidRPr="00064FDF" w:rsidRDefault="00536B18" w:rsidP="00536B18">
      <w:pPr>
        <w:pStyle w:val="Corpotesto"/>
        <w:spacing w:before="1"/>
        <w:rPr>
          <w:rFonts w:ascii="Times New Roman" w:hAnsi="Times New Roman"/>
          <w:sz w:val="24"/>
          <w:szCs w:val="24"/>
        </w:rPr>
      </w:pPr>
    </w:p>
    <w:p w14:paraId="510E9DA2" w14:textId="77777777" w:rsidR="00536B18" w:rsidRPr="00064FDF" w:rsidRDefault="00536B18" w:rsidP="00536B18">
      <w:pPr>
        <w:pStyle w:val="Paragrafoelenco"/>
        <w:widowControl w:val="0"/>
        <w:numPr>
          <w:ilvl w:val="0"/>
          <w:numId w:val="14"/>
        </w:numPr>
        <w:tabs>
          <w:tab w:val="left" w:pos="874"/>
        </w:tabs>
        <w:autoSpaceDE w:val="0"/>
        <w:autoSpaceDN w:val="0"/>
        <w:spacing w:before="135" w:after="0" w:line="240" w:lineRule="auto"/>
        <w:ind w:hanging="238"/>
        <w:contextualSpacing w:val="0"/>
        <w:rPr>
          <w:rFonts w:ascii="Times New Roman" w:hAnsi="Times New Roman"/>
          <w:color w:val="1E1E1B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la</w:t>
      </w:r>
      <w:r w:rsidRPr="00064FDF">
        <w:rPr>
          <w:rFonts w:ascii="Times New Roman" w:hAnsi="Times New Roman"/>
          <w:color w:val="1E1E1B"/>
          <w:spacing w:val="-13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Costituzione</w:t>
      </w:r>
      <w:r w:rsidRPr="00064FDF">
        <w:rPr>
          <w:rFonts w:ascii="Times New Roman" w:hAnsi="Times New Roman"/>
          <w:color w:val="1E1E1B"/>
          <w:spacing w:val="-12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</w:t>
      </w:r>
      <w:r w:rsidRPr="00064FDF">
        <w:rPr>
          <w:rFonts w:ascii="Times New Roman" w:hAnsi="Times New Roman"/>
          <w:color w:val="1E1E1B"/>
          <w:spacing w:val="-12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i</w:t>
      </w:r>
      <w:r w:rsidRPr="00064FDF">
        <w:rPr>
          <w:rFonts w:ascii="Times New Roman" w:hAnsi="Times New Roman"/>
          <w:color w:val="1E1E1B"/>
          <w:spacing w:val="-13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temi</w:t>
      </w:r>
      <w:r w:rsidRPr="00064FDF">
        <w:rPr>
          <w:rFonts w:ascii="Times New Roman" w:hAnsi="Times New Roman"/>
          <w:color w:val="1E1E1B"/>
          <w:spacing w:val="-1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ad</w:t>
      </w:r>
      <w:r w:rsidRPr="00064FDF">
        <w:rPr>
          <w:rFonts w:ascii="Times New Roman" w:hAnsi="Times New Roman"/>
          <w:color w:val="1E1E1B"/>
          <w:spacing w:val="-12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essa</w:t>
      </w:r>
      <w:r w:rsidRPr="00064FDF">
        <w:rPr>
          <w:rFonts w:ascii="Times New Roman" w:hAnsi="Times New Roman"/>
          <w:color w:val="1E1E1B"/>
          <w:spacing w:val="-12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collegati;</w:t>
      </w:r>
    </w:p>
    <w:p w14:paraId="38C238C0" w14:textId="77777777" w:rsidR="00536B18" w:rsidRPr="00064FDF" w:rsidRDefault="00536B18" w:rsidP="00536B18">
      <w:pPr>
        <w:pStyle w:val="Paragrafoelenco"/>
        <w:widowControl w:val="0"/>
        <w:numPr>
          <w:ilvl w:val="0"/>
          <w:numId w:val="14"/>
        </w:numPr>
        <w:tabs>
          <w:tab w:val="left" w:pos="874"/>
        </w:tabs>
        <w:autoSpaceDE w:val="0"/>
        <w:autoSpaceDN w:val="0"/>
        <w:spacing w:before="120" w:after="0" w:line="240" w:lineRule="auto"/>
        <w:ind w:hanging="238"/>
        <w:contextualSpacing w:val="0"/>
        <w:rPr>
          <w:rFonts w:ascii="Times New Roman" w:hAnsi="Times New Roman"/>
          <w:color w:val="1E1E1B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lo</w:t>
      </w:r>
      <w:r w:rsidRPr="00064FDF">
        <w:rPr>
          <w:rFonts w:ascii="Times New Roman" w:hAnsi="Times New Roman"/>
          <w:color w:val="1E1E1B"/>
          <w:spacing w:val="-12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Sviluppo</w:t>
      </w:r>
      <w:r w:rsidRPr="00064FDF">
        <w:rPr>
          <w:rFonts w:ascii="Times New Roman" w:hAnsi="Times New Roman"/>
          <w:color w:val="1E1E1B"/>
          <w:spacing w:val="-1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sostenibile;</w:t>
      </w:r>
    </w:p>
    <w:p w14:paraId="0E0802FB" w14:textId="77777777" w:rsidR="00536B18" w:rsidRPr="00064FDF" w:rsidRDefault="00536B18" w:rsidP="00536B18">
      <w:pPr>
        <w:pStyle w:val="Paragrafoelenco"/>
        <w:widowControl w:val="0"/>
        <w:numPr>
          <w:ilvl w:val="0"/>
          <w:numId w:val="14"/>
        </w:numPr>
        <w:tabs>
          <w:tab w:val="left" w:pos="874"/>
        </w:tabs>
        <w:autoSpaceDE w:val="0"/>
        <w:autoSpaceDN w:val="0"/>
        <w:spacing w:before="120" w:after="0" w:line="240" w:lineRule="auto"/>
        <w:ind w:hanging="238"/>
        <w:contextualSpacing w:val="0"/>
        <w:rPr>
          <w:rFonts w:ascii="Times New Roman" w:hAnsi="Times New Roman"/>
          <w:color w:val="1E1E1B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la</w:t>
      </w:r>
      <w:r w:rsidRPr="00064FDF">
        <w:rPr>
          <w:rFonts w:ascii="Times New Roman" w:hAnsi="Times New Roman"/>
          <w:color w:val="1E1E1B"/>
          <w:spacing w:val="-1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Competenza</w:t>
      </w:r>
      <w:r w:rsidRPr="00064FDF">
        <w:rPr>
          <w:rFonts w:ascii="Times New Roman" w:hAnsi="Times New Roman"/>
          <w:color w:val="1E1E1B"/>
          <w:spacing w:val="-1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digitale.</w:t>
      </w:r>
    </w:p>
    <w:p w14:paraId="646719DE" w14:textId="77777777" w:rsidR="00536B18" w:rsidRPr="00064FDF" w:rsidRDefault="00536B18" w:rsidP="00536B18">
      <w:pPr>
        <w:pStyle w:val="Corpotesto"/>
        <w:spacing w:before="1"/>
        <w:rPr>
          <w:rFonts w:ascii="Times New Roman" w:hAnsi="Times New Roman"/>
          <w:sz w:val="24"/>
          <w:szCs w:val="24"/>
        </w:rPr>
      </w:pPr>
    </w:p>
    <w:p w14:paraId="62584CD0" w14:textId="77777777" w:rsidR="00536B18" w:rsidRPr="00064FDF" w:rsidRDefault="00536B18" w:rsidP="00536B18">
      <w:pPr>
        <w:spacing w:before="136" w:line="345" w:lineRule="auto"/>
        <w:ind w:left="273" w:right="392"/>
        <w:jc w:val="both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Il "Drengot" ha elaborato un percorso, condiviso per classi parallele, che pone al centro dei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propri contenuti l'identità dello studente, la sua educazione culturale e giuridica, la sua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azione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civica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</w:t>
      </w:r>
      <w:r w:rsidRPr="00064FDF">
        <w:rPr>
          <w:rFonts w:ascii="Times New Roman" w:hAnsi="Times New Roman"/>
          <w:color w:val="1E1E1B"/>
          <w:spacing w:val="-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sociale.</w:t>
      </w:r>
    </w:p>
    <w:p w14:paraId="0E29698F" w14:textId="5786DCA9" w:rsidR="00490C08" w:rsidRPr="000126E8" w:rsidRDefault="00536B18" w:rsidP="000126E8">
      <w:pPr>
        <w:spacing w:before="221" w:line="345" w:lineRule="auto"/>
        <w:ind w:left="273" w:right="391"/>
        <w:jc w:val="both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Nel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tempo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dedicato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questo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insegnamento,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i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docenti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coinvolti  propongono  attività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didattiche finalizzate a potenziare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conoscenze e abilità nell’ambito indicato, nel Consiglio di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classe, il docente di Discipline giuridiche ed economiche ha il compito di coordinatore delle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attività.</w:t>
      </w:r>
      <w:bookmarkStart w:id="4" w:name="__RefHeading___Toc531_2009996872"/>
    </w:p>
    <w:p w14:paraId="65C3411A" w14:textId="77777777" w:rsidR="000C710C" w:rsidRPr="00064FDF" w:rsidRDefault="00833E57" w:rsidP="00833E57">
      <w:pPr>
        <w:suppressAutoHyphens/>
        <w:spacing w:before="120" w:after="0" w:line="240" w:lineRule="auto"/>
        <w:rPr>
          <w:rFonts w:ascii="Times New Roman" w:hAnsi="Times New Roman"/>
          <w:b/>
          <w:sz w:val="24"/>
          <w:szCs w:val="24"/>
        </w:rPr>
      </w:pPr>
      <w:r w:rsidRPr="00064FDF">
        <w:rPr>
          <w:rFonts w:ascii="Times New Roman" w:hAnsi="Times New Roman"/>
          <w:b/>
          <w:sz w:val="24"/>
          <w:szCs w:val="24"/>
        </w:rPr>
        <w:t xml:space="preserve">3 </w:t>
      </w:r>
      <w:r w:rsidR="001779E4" w:rsidRPr="00064FDF">
        <w:rPr>
          <w:rFonts w:ascii="Times New Roman" w:hAnsi="Times New Roman"/>
          <w:b/>
          <w:sz w:val="24"/>
          <w:szCs w:val="24"/>
        </w:rPr>
        <w:t>PRESENTAZIONE DELLA CLASSE</w:t>
      </w:r>
    </w:p>
    <w:p w14:paraId="0EA57E74" w14:textId="77777777" w:rsidR="000C4FA0" w:rsidRPr="00064FDF" w:rsidRDefault="000C4FA0" w:rsidP="00833E57">
      <w:pPr>
        <w:pStyle w:val="Titolo1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eastAsia="Calibri" w:hAnsi="Times New Roman"/>
          <w:b w:val="0"/>
          <w:bCs w:val="0"/>
          <w:kern w:val="0"/>
          <w:sz w:val="24"/>
          <w:szCs w:val="24"/>
        </w:rPr>
        <w:t xml:space="preserve">3.1 </w:t>
      </w:r>
      <w:r w:rsidR="007B5CD6" w:rsidRPr="00064FDF">
        <w:rPr>
          <w:rFonts w:ascii="Times New Roman" w:eastAsia="Calibri" w:hAnsi="Times New Roman"/>
          <w:bCs w:val="0"/>
          <w:kern w:val="0"/>
          <w:sz w:val="24"/>
          <w:szCs w:val="24"/>
        </w:rPr>
        <w:t xml:space="preserve">Composizione </w:t>
      </w:r>
      <w:r w:rsidR="00E63378" w:rsidRPr="00064FDF">
        <w:rPr>
          <w:rFonts w:ascii="Times New Roman" w:eastAsia="Calibri" w:hAnsi="Times New Roman"/>
          <w:bCs w:val="0"/>
          <w:kern w:val="0"/>
          <w:sz w:val="24"/>
          <w:szCs w:val="24"/>
        </w:rPr>
        <w:t xml:space="preserve">del </w:t>
      </w:r>
      <w:r w:rsidR="007B5CD6" w:rsidRPr="00064FDF">
        <w:rPr>
          <w:rFonts w:ascii="Times New Roman" w:eastAsia="Calibri" w:hAnsi="Times New Roman"/>
          <w:bCs w:val="0"/>
          <w:kern w:val="0"/>
          <w:sz w:val="24"/>
          <w:szCs w:val="24"/>
        </w:rPr>
        <w:t>Consiglio di Classe</w:t>
      </w:r>
      <w:bookmarkEnd w:id="4"/>
      <w:r w:rsidR="00E63378" w:rsidRPr="00064FDF">
        <w:rPr>
          <w:rFonts w:ascii="Times New Roman" w:eastAsia="Calibri" w:hAnsi="Times New Roman"/>
          <w:bCs w:val="0"/>
          <w:kern w:val="0"/>
          <w:sz w:val="24"/>
          <w:szCs w:val="24"/>
        </w:rPr>
        <w:t xml:space="preserve"> e continuità dei docenti</w:t>
      </w:r>
    </w:p>
    <w:tbl>
      <w:tblPr>
        <w:tblW w:w="1102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25"/>
        <w:gridCol w:w="3489"/>
        <w:gridCol w:w="2408"/>
        <w:gridCol w:w="2404"/>
      </w:tblGrid>
      <w:tr w:rsidR="00E63378" w:rsidRPr="00064FDF" w14:paraId="7198856D" w14:textId="77777777" w:rsidTr="00AF058C">
        <w:trPr>
          <w:trHeight w:val="768"/>
          <w:jc w:val="center"/>
        </w:trPr>
        <w:tc>
          <w:tcPr>
            <w:tcW w:w="27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F0F337" w14:textId="77777777" w:rsidR="00E63378" w:rsidRPr="00064FDF" w:rsidRDefault="00E63378" w:rsidP="003E66C1">
            <w:pPr>
              <w:pStyle w:val="TableContents"/>
              <w:spacing w:after="283"/>
              <w:jc w:val="center"/>
              <w:rPr>
                <w:rFonts w:eastAsia="Calibri" w:cs="Times New Roman"/>
                <w:kern w:val="0"/>
                <w:lang w:eastAsia="en-US" w:bidi="ar-SA"/>
              </w:rPr>
            </w:pPr>
            <w:r w:rsidRPr="00064FDF">
              <w:rPr>
                <w:rFonts w:eastAsia="Calibri" w:cs="Times New Roman"/>
                <w:kern w:val="0"/>
                <w:lang w:eastAsia="en-US" w:bidi="ar-SA"/>
              </w:rPr>
              <w:t xml:space="preserve">Disciplina </w:t>
            </w:r>
          </w:p>
        </w:tc>
        <w:tc>
          <w:tcPr>
            <w:tcW w:w="589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14:paraId="1FAF8556" w14:textId="77777777" w:rsidR="00E63378" w:rsidRPr="00064FDF" w:rsidRDefault="00E63378" w:rsidP="003E66C1">
            <w:pPr>
              <w:pStyle w:val="TableContents"/>
              <w:spacing w:after="283"/>
              <w:jc w:val="center"/>
              <w:rPr>
                <w:rFonts w:eastAsia="Calibri" w:cs="Times New Roman"/>
                <w:kern w:val="0"/>
                <w:lang w:eastAsia="en-US" w:bidi="ar-SA"/>
              </w:rPr>
            </w:pPr>
            <w:r w:rsidRPr="00064FDF">
              <w:rPr>
                <w:rFonts w:eastAsia="Calibri" w:cs="Times New Roman"/>
                <w:kern w:val="0"/>
                <w:lang w:eastAsia="en-US" w:bidi="ar-SA"/>
              </w:rPr>
              <w:t xml:space="preserve">Docente </w:t>
            </w:r>
          </w:p>
        </w:tc>
        <w:tc>
          <w:tcPr>
            <w:tcW w:w="24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9AED90" w14:textId="77777777" w:rsidR="00E63378" w:rsidRPr="00064FDF" w:rsidRDefault="00E63378" w:rsidP="003E66C1">
            <w:pPr>
              <w:pStyle w:val="TableContents"/>
              <w:spacing w:after="283"/>
              <w:jc w:val="center"/>
              <w:rPr>
                <w:rFonts w:eastAsia="Calibri" w:cs="Times New Roman"/>
                <w:kern w:val="0"/>
                <w:lang w:eastAsia="en-US" w:bidi="ar-SA"/>
              </w:rPr>
            </w:pPr>
          </w:p>
        </w:tc>
      </w:tr>
      <w:tr w:rsidR="00E63378" w:rsidRPr="00064FDF" w14:paraId="53E27DC3" w14:textId="77777777" w:rsidTr="00AF058C">
        <w:trPr>
          <w:trHeight w:val="627"/>
          <w:jc w:val="center"/>
        </w:trPr>
        <w:tc>
          <w:tcPr>
            <w:tcW w:w="27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4397D1" w14:textId="77777777" w:rsidR="00E63378" w:rsidRPr="00064FDF" w:rsidRDefault="00E63378" w:rsidP="003E66C1">
            <w:pPr>
              <w:pStyle w:val="TableContents"/>
              <w:spacing w:after="283"/>
              <w:jc w:val="center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34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14:paraId="5323F215" w14:textId="77777777" w:rsidR="00E63378" w:rsidRPr="00064FDF" w:rsidRDefault="00E63378" w:rsidP="003E66C1">
            <w:pPr>
              <w:pStyle w:val="TableContents"/>
              <w:spacing w:after="283"/>
              <w:jc w:val="center"/>
              <w:rPr>
                <w:rFonts w:eastAsia="Calibri" w:cs="Times New Roman"/>
                <w:kern w:val="0"/>
                <w:lang w:eastAsia="en-US" w:bidi="ar-SA"/>
              </w:rPr>
            </w:pPr>
            <w:r w:rsidRPr="00064FDF">
              <w:rPr>
                <w:rFonts w:eastAsia="Calibri" w:cs="Times New Roman"/>
                <w:kern w:val="0"/>
                <w:lang w:eastAsia="en-US" w:bidi="ar-SA"/>
              </w:rPr>
              <w:t xml:space="preserve">Cognome </w:t>
            </w:r>
          </w:p>
        </w:tc>
        <w:tc>
          <w:tcPr>
            <w:tcW w:w="24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0B0293" w14:textId="77777777" w:rsidR="00E63378" w:rsidRPr="00064FDF" w:rsidRDefault="00E63378" w:rsidP="003E66C1">
            <w:pPr>
              <w:pStyle w:val="TableContents"/>
              <w:spacing w:after="283"/>
              <w:jc w:val="center"/>
              <w:rPr>
                <w:rFonts w:eastAsia="Calibri" w:cs="Times New Roman"/>
                <w:kern w:val="0"/>
                <w:lang w:eastAsia="en-US" w:bidi="ar-SA"/>
              </w:rPr>
            </w:pPr>
            <w:r w:rsidRPr="00064FDF">
              <w:rPr>
                <w:rFonts w:eastAsia="Calibri" w:cs="Times New Roman"/>
                <w:kern w:val="0"/>
                <w:lang w:eastAsia="en-US" w:bidi="ar-SA"/>
              </w:rPr>
              <w:t xml:space="preserve">Nome </w:t>
            </w:r>
          </w:p>
        </w:tc>
        <w:tc>
          <w:tcPr>
            <w:tcW w:w="24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6E7DF2" w14:textId="77777777" w:rsidR="00E63378" w:rsidRPr="00064FDF" w:rsidRDefault="00E63378" w:rsidP="003E66C1">
            <w:pPr>
              <w:pStyle w:val="TableContents"/>
              <w:spacing w:after="283"/>
              <w:jc w:val="center"/>
              <w:rPr>
                <w:rFonts w:eastAsia="Calibri" w:cs="Times New Roman"/>
                <w:kern w:val="0"/>
                <w:lang w:eastAsia="en-US" w:bidi="ar-SA"/>
              </w:rPr>
            </w:pPr>
            <w:r w:rsidRPr="00064FDF">
              <w:rPr>
                <w:rFonts w:eastAsia="Calibri" w:cs="Times New Roman"/>
                <w:kern w:val="0"/>
                <w:lang w:eastAsia="en-US" w:bidi="ar-SA"/>
              </w:rPr>
              <w:t xml:space="preserve">Anni </w:t>
            </w:r>
            <w:r w:rsidR="00210B83" w:rsidRPr="00064FDF">
              <w:rPr>
                <w:rFonts w:eastAsia="Calibri" w:cs="Times New Roman"/>
                <w:kern w:val="0"/>
                <w:lang w:eastAsia="en-US" w:bidi="ar-SA"/>
              </w:rPr>
              <w:t>continuità del</w:t>
            </w:r>
            <w:r w:rsidRPr="00064FDF">
              <w:rPr>
                <w:rFonts w:eastAsia="Calibri" w:cs="Times New Roman"/>
                <w:kern w:val="0"/>
                <w:lang w:eastAsia="en-US" w:bidi="ar-SA"/>
              </w:rPr>
              <w:t xml:space="preserve"> docente</w:t>
            </w:r>
          </w:p>
        </w:tc>
      </w:tr>
      <w:tr w:rsidR="00E63378" w:rsidRPr="00064FDF" w14:paraId="094714E9" w14:textId="77777777" w:rsidTr="00AF058C">
        <w:trPr>
          <w:trHeight w:hRule="exact" w:val="1023"/>
          <w:jc w:val="center"/>
        </w:trPr>
        <w:tc>
          <w:tcPr>
            <w:tcW w:w="27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32FF7B4E" w14:textId="676CC2D4" w:rsidR="00E63378" w:rsidRPr="00064FDF" w:rsidRDefault="005B494A" w:rsidP="003E66C1">
            <w:pPr>
              <w:pStyle w:val="TableContents"/>
              <w:spacing w:after="283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Italiano e Storia</w:t>
            </w:r>
          </w:p>
        </w:tc>
        <w:tc>
          <w:tcPr>
            <w:tcW w:w="348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0E2A3488" w14:textId="78B148BE" w:rsidR="00E63378" w:rsidRPr="00064FDF" w:rsidRDefault="00AF058C" w:rsidP="003E66C1">
            <w:pPr>
              <w:pStyle w:val="TableContents"/>
              <w:spacing w:after="283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PALMA</w:t>
            </w:r>
          </w:p>
        </w:tc>
        <w:tc>
          <w:tcPr>
            <w:tcW w:w="24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042E0D0B" w14:textId="2A94D690" w:rsidR="00E63378" w:rsidRPr="00064FDF" w:rsidRDefault="00AF058C" w:rsidP="003E66C1">
            <w:pPr>
              <w:pStyle w:val="TableContents"/>
              <w:spacing w:after="283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ELISABETTA</w:t>
            </w:r>
          </w:p>
        </w:tc>
        <w:tc>
          <w:tcPr>
            <w:tcW w:w="2404" w:type="dxa"/>
            <w:tcBorders>
              <w:bottom w:val="single" w:sz="8" w:space="0" w:color="000000"/>
              <w:right w:val="single" w:sz="8" w:space="0" w:color="000000"/>
            </w:tcBorders>
          </w:tcPr>
          <w:p w14:paraId="75B704FB" w14:textId="3B858CC6" w:rsidR="00E63378" w:rsidRPr="00064FDF" w:rsidRDefault="00AF058C" w:rsidP="00AF058C">
            <w:pPr>
              <w:pStyle w:val="TableContents"/>
              <w:spacing w:after="283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3,4,5</w:t>
            </w:r>
          </w:p>
        </w:tc>
      </w:tr>
      <w:tr w:rsidR="00E63378" w:rsidRPr="00064FDF" w14:paraId="713DB8FF" w14:textId="77777777" w:rsidTr="00AF058C">
        <w:trPr>
          <w:trHeight w:hRule="exact" w:val="1023"/>
          <w:jc w:val="center"/>
        </w:trPr>
        <w:tc>
          <w:tcPr>
            <w:tcW w:w="27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5F14BFF4" w14:textId="77777777" w:rsidR="00E63378" w:rsidRDefault="005B494A" w:rsidP="003E66C1">
            <w:pPr>
              <w:pStyle w:val="TableContents"/>
              <w:spacing w:after="283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Lingua inglese</w:t>
            </w:r>
          </w:p>
          <w:p w14:paraId="06F9EEB6" w14:textId="5867B386" w:rsidR="005B494A" w:rsidRPr="00064FDF" w:rsidRDefault="005B494A" w:rsidP="003E66C1">
            <w:pPr>
              <w:pStyle w:val="TableContents"/>
              <w:spacing w:after="283"/>
              <w:rPr>
                <w:rFonts w:cs="Times New Roman"/>
                <w:color w:val="000000"/>
              </w:rPr>
            </w:pPr>
          </w:p>
        </w:tc>
        <w:tc>
          <w:tcPr>
            <w:tcW w:w="348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3D477B35" w14:textId="51DE1036" w:rsidR="00E63378" w:rsidRPr="00064FDF" w:rsidRDefault="00AF058C" w:rsidP="003E66C1">
            <w:pPr>
              <w:pStyle w:val="TableContents"/>
              <w:spacing w:after="283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NATALE </w:t>
            </w:r>
          </w:p>
        </w:tc>
        <w:tc>
          <w:tcPr>
            <w:tcW w:w="24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7A4E77D8" w14:textId="455FA870" w:rsidR="00E63378" w:rsidRPr="00064FDF" w:rsidRDefault="00AF058C" w:rsidP="003E66C1">
            <w:pPr>
              <w:pStyle w:val="TableContents"/>
              <w:spacing w:after="283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DANIELA</w:t>
            </w:r>
          </w:p>
        </w:tc>
        <w:tc>
          <w:tcPr>
            <w:tcW w:w="2404" w:type="dxa"/>
            <w:tcBorders>
              <w:bottom w:val="single" w:sz="8" w:space="0" w:color="000000"/>
              <w:right w:val="single" w:sz="8" w:space="0" w:color="000000"/>
            </w:tcBorders>
          </w:tcPr>
          <w:p w14:paraId="2F588046" w14:textId="6FE28D3D" w:rsidR="00E63378" w:rsidRPr="00064FDF" w:rsidRDefault="00AF058C" w:rsidP="00AF058C">
            <w:pPr>
              <w:pStyle w:val="TableContents"/>
              <w:spacing w:after="283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3,4,5</w:t>
            </w:r>
          </w:p>
        </w:tc>
      </w:tr>
      <w:tr w:rsidR="00AF058C" w:rsidRPr="00064FDF" w14:paraId="38CFF616" w14:textId="77777777" w:rsidTr="00AF058C">
        <w:trPr>
          <w:trHeight w:hRule="exact" w:val="1023"/>
          <w:jc w:val="center"/>
        </w:trPr>
        <w:tc>
          <w:tcPr>
            <w:tcW w:w="27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67EEF7FC" w14:textId="76625D09" w:rsidR="00AF058C" w:rsidRPr="00064FDF" w:rsidRDefault="00AF058C" w:rsidP="00AF058C">
            <w:pPr>
              <w:pStyle w:val="TableContents"/>
              <w:spacing w:after="283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Diritto tecnica amministrativo</w:t>
            </w:r>
          </w:p>
        </w:tc>
        <w:tc>
          <w:tcPr>
            <w:tcW w:w="348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55AC675F" w14:textId="2BD730C8" w:rsidR="00AF058C" w:rsidRPr="00064FDF" w:rsidRDefault="00AF058C" w:rsidP="00AF058C">
            <w:pPr>
              <w:pStyle w:val="TableContents"/>
              <w:spacing w:after="283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LUCARIELLO</w:t>
            </w:r>
          </w:p>
        </w:tc>
        <w:tc>
          <w:tcPr>
            <w:tcW w:w="24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520685C5" w14:textId="058710A8" w:rsidR="00AF058C" w:rsidRPr="00064FDF" w:rsidRDefault="00AF058C" w:rsidP="00AF058C">
            <w:pPr>
              <w:pStyle w:val="TableContents"/>
              <w:spacing w:after="283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ANTONIO</w:t>
            </w:r>
          </w:p>
        </w:tc>
        <w:tc>
          <w:tcPr>
            <w:tcW w:w="2404" w:type="dxa"/>
            <w:tcBorders>
              <w:bottom w:val="single" w:sz="8" w:space="0" w:color="000000"/>
              <w:right w:val="single" w:sz="8" w:space="0" w:color="000000"/>
            </w:tcBorders>
          </w:tcPr>
          <w:p w14:paraId="5F46C3BC" w14:textId="6E04B4A7" w:rsidR="00AF058C" w:rsidRPr="00064FDF" w:rsidRDefault="00AF058C" w:rsidP="00AF058C">
            <w:pPr>
              <w:pStyle w:val="TableContents"/>
              <w:spacing w:after="283"/>
              <w:jc w:val="center"/>
              <w:rPr>
                <w:rFonts w:cs="Times New Roman"/>
                <w:color w:val="000000"/>
              </w:rPr>
            </w:pPr>
            <w:r w:rsidRPr="006149DD">
              <w:rPr>
                <w:rFonts w:cs="Times New Roman"/>
                <w:color w:val="000000"/>
              </w:rPr>
              <w:t>4,5</w:t>
            </w:r>
          </w:p>
        </w:tc>
      </w:tr>
      <w:tr w:rsidR="00AF058C" w:rsidRPr="00064FDF" w14:paraId="7A006A40" w14:textId="77777777" w:rsidTr="00AF058C">
        <w:trPr>
          <w:trHeight w:hRule="exact" w:val="1023"/>
          <w:jc w:val="center"/>
        </w:trPr>
        <w:tc>
          <w:tcPr>
            <w:tcW w:w="27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1D208E53" w14:textId="6D905E23" w:rsidR="00AF058C" w:rsidRPr="00064FDF" w:rsidRDefault="00AF058C" w:rsidP="00AF058C">
            <w:pPr>
              <w:pStyle w:val="TableContents"/>
              <w:spacing w:after="283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Matematica </w:t>
            </w:r>
          </w:p>
        </w:tc>
        <w:tc>
          <w:tcPr>
            <w:tcW w:w="348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0500C1F3" w14:textId="727B6438" w:rsidR="00AF058C" w:rsidRPr="00064FDF" w:rsidRDefault="00AF058C" w:rsidP="00AF058C">
            <w:pPr>
              <w:pStyle w:val="TableContents"/>
              <w:spacing w:after="283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DE LUCIA</w:t>
            </w:r>
          </w:p>
        </w:tc>
        <w:tc>
          <w:tcPr>
            <w:tcW w:w="24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091D38CF" w14:textId="29B1E28A" w:rsidR="00AF058C" w:rsidRPr="00064FDF" w:rsidRDefault="00AF058C" w:rsidP="00AF058C">
            <w:pPr>
              <w:pStyle w:val="TableContents"/>
              <w:spacing w:after="283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MARIA ANGELA</w:t>
            </w:r>
          </w:p>
        </w:tc>
        <w:tc>
          <w:tcPr>
            <w:tcW w:w="2404" w:type="dxa"/>
            <w:tcBorders>
              <w:bottom w:val="single" w:sz="8" w:space="0" w:color="000000"/>
              <w:right w:val="single" w:sz="8" w:space="0" w:color="000000"/>
            </w:tcBorders>
          </w:tcPr>
          <w:p w14:paraId="41191326" w14:textId="611D5A39" w:rsidR="00AF058C" w:rsidRPr="00064FDF" w:rsidRDefault="00AF058C" w:rsidP="00AF058C">
            <w:pPr>
              <w:pStyle w:val="TableContents"/>
              <w:spacing w:after="283"/>
              <w:jc w:val="center"/>
              <w:rPr>
                <w:rFonts w:cs="Times New Roman"/>
                <w:color w:val="000000"/>
              </w:rPr>
            </w:pPr>
            <w:r w:rsidRPr="006149DD">
              <w:rPr>
                <w:rFonts w:cs="Times New Roman"/>
                <w:color w:val="000000"/>
              </w:rPr>
              <w:t>3,4,5</w:t>
            </w:r>
          </w:p>
        </w:tc>
      </w:tr>
      <w:tr w:rsidR="00AF058C" w:rsidRPr="00064FDF" w14:paraId="3D41E868" w14:textId="77777777" w:rsidTr="00AF058C">
        <w:trPr>
          <w:trHeight w:hRule="exact" w:val="1223"/>
          <w:jc w:val="center"/>
        </w:trPr>
        <w:tc>
          <w:tcPr>
            <w:tcW w:w="27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7CF90418" w14:textId="10787970" w:rsidR="00AF058C" w:rsidRPr="00064FDF" w:rsidRDefault="00AF058C" w:rsidP="00AF058C">
            <w:pPr>
              <w:pStyle w:val="TableContents"/>
              <w:spacing w:after="283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lastRenderedPageBreak/>
              <w:t xml:space="preserve">Lingua francese </w:t>
            </w:r>
          </w:p>
        </w:tc>
        <w:tc>
          <w:tcPr>
            <w:tcW w:w="348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781F0DD1" w14:textId="0055C0E6" w:rsidR="00AF058C" w:rsidRPr="00064FDF" w:rsidRDefault="00AF058C" w:rsidP="00AF058C">
            <w:pPr>
              <w:pStyle w:val="TableContents"/>
              <w:spacing w:after="283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BORZACHIELLO </w:t>
            </w:r>
          </w:p>
        </w:tc>
        <w:tc>
          <w:tcPr>
            <w:tcW w:w="24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5A6209EE" w14:textId="7EC7E641" w:rsidR="00AF058C" w:rsidRPr="00064FDF" w:rsidRDefault="00AF058C" w:rsidP="00AF058C">
            <w:pPr>
              <w:pStyle w:val="TableContents"/>
              <w:spacing w:after="283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ESMERALDA</w:t>
            </w:r>
          </w:p>
        </w:tc>
        <w:tc>
          <w:tcPr>
            <w:tcW w:w="2404" w:type="dxa"/>
            <w:tcBorders>
              <w:bottom w:val="single" w:sz="8" w:space="0" w:color="000000"/>
              <w:right w:val="single" w:sz="8" w:space="0" w:color="000000"/>
            </w:tcBorders>
          </w:tcPr>
          <w:p w14:paraId="7E23C4CD" w14:textId="30DDC34A" w:rsidR="00AF058C" w:rsidRPr="00064FDF" w:rsidRDefault="00AF058C" w:rsidP="00AF058C">
            <w:pPr>
              <w:pStyle w:val="TableContents"/>
              <w:spacing w:after="283"/>
              <w:jc w:val="center"/>
              <w:rPr>
                <w:rFonts w:cs="Times New Roman"/>
                <w:color w:val="000000"/>
              </w:rPr>
            </w:pPr>
            <w:r w:rsidRPr="006149DD">
              <w:rPr>
                <w:rFonts w:cs="Times New Roman"/>
                <w:color w:val="000000"/>
              </w:rPr>
              <w:t>3,4,5</w:t>
            </w:r>
          </w:p>
        </w:tc>
      </w:tr>
      <w:tr w:rsidR="00E63378" w:rsidRPr="00064FDF" w14:paraId="3645FD3D" w14:textId="77777777" w:rsidTr="00AF058C">
        <w:trPr>
          <w:trHeight w:hRule="exact" w:val="1310"/>
          <w:jc w:val="center"/>
        </w:trPr>
        <w:tc>
          <w:tcPr>
            <w:tcW w:w="27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247DA20B" w14:textId="07EEADEF" w:rsidR="00E63378" w:rsidRPr="00064FDF" w:rsidRDefault="005B494A" w:rsidP="003E66C1">
            <w:pPr>
              <w:pStyle w:val="TableContents"/>
              <w:spacing w:after="283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Scienze motorie </w:t>
            </w:r>
          </w:p>
        </w:tc>
        <w:tc>
          <w:tcPr>
            <w:tcW w:w="348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02BE45AF" w14:textId="37CF2D9B" w:rsidR="00E63378" w:rsidRPr="00064FDF" w:rsidRDefault="00AF058C" w:rsidP="003E66C1">
            <w:pPr>
              <w:pStyle w:val="TableContents"/>
              <w:spacing w:after="283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GRAZIANO</w:t>
            </w:r>
          </w:p>
        </w:tc>
        <w:tc>
          <w:tcPr>
            <w:tcW w:w="24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5883FB34" w14:textId="33A3502B" w:rsidR="00E63378" w:rsidRPr="00064FDF" w:rsidRDefault="00AF058C" w:rsidP="003E66C1">
            <w:pPr>
              <w:pStyle w:val="TableContents"/>
              <w:spacing w:after="283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CARMEN</w:t>
            </w:r>
            <w:r w:rsidR="001462C4">
              <w:rPr>
                <w:rFonts w:cs="Times New Roman"/>
                <w:color w:val="000000"/>
              </w:rPr>
              <w:t>C</w:t>
            </w:r>
            <w:r>
              <w:rPr>
                <w:rFonts w:cs="Times New Roman"/>
                <w:color w:val="000000"/>
              </w:rPr>
              <w:t>ITA</w:t>
            </w:r>
          </w:p>
        </w:tc>
        <w:tc>
          <w:tcPr>
            <w:tcW w:w="2404" w:type="dxa"/>
            <w:tcBorders>
              <w:bottom w:val="single" w:sz="8" w:space="0" w:color="000000"/>
              <w:right w:val="single" w:sz="8" w:space="0" w:color="000000"/>
            </w:tcBorders>
          </w:tcPr>
          <w:p w14:paraId="5A48CF4F" w14:textId="103E9540" w:rsidR="00E63378" w:rsidRPr="00064FDF" w:rsidRDefault="00E45991" w:rsidP="00AF058C">
            <w:pPr>
              <w:pStyle w:val="TableContents"/>
              <w:spacing w:after="283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</w:t>
            </w:r>
          </w:p>
        </w:tc>
      </w:tr>
      <w:tr w:rsidR="00E63378" w:rsidRPr="00064FDF" w14:paraId="21F898D3" w14:textId="77777777" w:rsidTr="00AF058C">
        <w:trPr>
          <w:trHeight w:hRule="exact" w:val="1023"/>
          <w:jc w:val="center"/>
        </w:trPr>
        <w:tc>
          <w:tcPr>
            <w:tcW w:w="27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3610EA72" w14:textId="2B076595" w:rsidR="00E63378" w:rsidRPr="00064FDF" w:rsidRDefault="005B494A" w:rsidP="003E66C1">
            <w:pPr>
              <w:pStyle w:val="TableContents"/>
              <w:spacing w:after="283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Laboratorio servizi accoglienza turistica</w:t>
            </w:r>
          </w:p>
        </w:tc>
        <w:tc>
          <w:tcPr>
            <w:tcW w:w="348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41FEF6B9" w14:textId="6B4094AD" w:rsidR="00E63378" w:rsidRPr="00064FDF" w:rsidRDefault="00AF058C" w:rsidP="003E66C1">
            <w:pPr>
              <w:pStyle w:val="TableContents"/>
              <w:spacing w:after="283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MAZZARELLA</w:t>
            </w:r>
          </w:p>
        </w:tc>
        <w:tc>
          <w:tcPr>
            <w:tcW w:w="24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6D4BF2D8" w14:textId="4281465B" w:rsidR="00E63378" w:rsidRPr="00064FDF" w:rsidRDefault="00AF058C" w:rsidP="003E66C1">
            <w:pPr>
              <w:pStyle w:val="TableContents"/>
              <w:spacing w:after="283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ELISABETTA</w:t>
            </w:r>
          </w:p>
        </w:tc>
        <w:tc>
          <w:tcPr>
            <w:tcW w:w="2404" w:type="dxa"/>
            <w:tcBorders>
              <w:bottom w:val="single" w:sz="8" w:space="0" w:color="000000"/>
              <w:right w:val="single" w:sz="8" w:space="0" w:color="000000"/>
            </w:tcBorders>
          </w:tcPr>
          <w:p w14:paraId="15B027EE" w14:textId="7685475F" w:rsidR="00E63378" w:rsidRPr="00064FDF" w:rsidRDefault="00AF058C" w:rsidP="00AF058C">
            <w:pPr>
              <w:pStyle w:val="TableContents"/>
              <w:spacing w:after="283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</w:t>
            </w:r>
          </w:p>
        </w:tc>
      </w:tr>
      <w:tr w:rsidR="00E63378" w:rsidRPr="00064FDF" w14:paraId="4CD2635B" w14:textId="77777777" w:rsidTr="00AF058C">
        <w:trPr>
          <w:trHeight w:hRule="exact" w:val="1023"/>
          <w:jc w:val="center"/>
        </w:trPr>
        <w:tc>
          <w:tcPr>
            <w:tcW w:w="27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590B9571" w14:textId="19BE0586" w:rsidR="00E63378" w:rsidRPr="00064FDF" w:rsidRDefault="005B494A" w:rsidP="003E66C1">
            <w:pPr>
              <w:pStyle w:val="TableContents"/>
              <w:spacing w:after="283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Laboratorio servizi sala e vendita</w:t>
            </w:r>
          </w:p>
        </w:tc>
        <w:tc>
          <w:tcPr>
            <w:tcW w:w="348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2C70F222" w14:textId="2C072087" w:rsidR="00E63378" w:rsidRPr="00064FDF" w:rsidRDefault="00AF058C" w:rsidP="003E66C1">
            <w:pPr>
              <w:pStyle w:val="TableContents"/>
              <w:spacing w:after="283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QUARANTA</w:t>
            </w:r>
          </w:p>
        </w:tc>
        <w:tc>
          <w:tcPr>
            <w:tcW w:w="24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0405D347" w14:textId="219DF1F2" w:rsidR="00E63378" w:rsidRPr="00064FDF" w:rsidRDefault="00AF058C" w:rsidP="003E66C1">
            <w:pPr>
              <w:pStyle w:val="TableContents"/>
              <w:spacing w:after="283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VINCENZO</w:t>
            </w:r>
          </w:p>
        </w:tc>
        <w:tc>
          <w:tcPr>
            <w:tcW w:w="2404" w:type="dxa"/>
            <w:tcBorders>
              <w:bottom w:val="single" w:sz="8" w:space="0" w:color="000000"/>
              <w:right w:val="single" w:sz="8" w:space="0" w:color="000000"/>
            </w:tcBorders>
          </w:tcPr>
          <w:p w14:paraId="6E8704DC" w14:textId="6B8C0EA8" w:rsidR="00E63378" w:rsidRPr="00064FDF" w:rsidRDefault="00AF058C" w:rsidP="00AF058C">
            <w:pPr>
              <w:pStyle w:val="TableContents"/>
              <w:spacing w:after="283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</w:t>
            </w:r>
          </w:p>
        </w:tc>
      </w:tr>
      <w:tr w:rsidR="00E63378" w:rsidRPr="00064FDF" w14:paraId="17D6A951" w14:textId="77777777" w:rsidTr="00AF058C">
        <w:trPr>
          <w:trHeight w:hRule="exact" w:val="1023"/>
          <w:jc w:val="center"/>
        </w:trPr>
        <w:tc>
          <w:tcPr>
            <w:tcW w:w="27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3E3A8894" w14:textId="30220C88" w:rsidR="00E63378" w:rsidRPr="00064FDF" w:rsidRDefault="005B494A" w:rsidP="003E66C1">
            <w:pPr>
              <w:pStyle w:val="TableContents"/>
              <w:spacing w:after="283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Laboratorio servizi enogastronomia</w:t>
            </w:r>
          </w:p>
        </w:tc>
        <w:tc>
          <w:tcPr>
            <w:tcW w:w="348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66966C88" w14:textId="39447216" w:rsidR="00E63378" w:rsidRPr="00064FDF" w:rsidRDefault="00AF058C" w:rsidP="003E66C1">
            <w:pPr>
              <w:pStyle w:val="TableContents"/>
              <w:spacing w:after="283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COLELLA </w:t>
            </w:r>
          </w:p>
        </w:tc>
        <w:tc>
          <w:tcPr>
            <w:tcW w:w="24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33CE8449" w14:textId="73309D8F" w:rsidR="00E63378" w:rsidRPr="00064FDF" w:rsidRDefault="00AF058C" w:rsidP="003E66C1">
            <w:pPr>
              <w:pStyle w:val="TableContents"/>
              <w:spacing w:after="283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TOMMASO</w:t>
            </w:r>
          </w:p>
        </w:tc>
        <w:tc>
          <w:tcPr>
            <w:tcW w:w="2404" w:type="dxa"/>
            <w:tcBorders>
              <w:bottom w:val="single" w:sz="8" w:space="0" w:color="000000"/>
              <w:right w:val="single" w:sz="8" w:space="0" w:color="000000"/>
            </w:tcBorders>
          </w:tcPr>
          <w:p w14:paraId="14B5A70F" w14:textId="6A1D7B7E" w:rsidR="00E63378" w:rsidRPr="00064FDF" w:rsidRDefault="00AF058C" w:rsidP="00AF058C">
            <w:pPr>
              <w:pStyle w:val="TableContents"/>
              <w:spacing w:after="283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3,4,5</w:t>
            </w:r>
          </w:p>
        </w:tc>
      </w:tr>
      <w:tr w:rsidR="00E63378" w:rsidRPr="00064FDF" w14:paraId="0BD3EF33" w14:textId="77777777" w:rsidTr="00AF058C">
        <w:trPr>
          <w:trHeight w:hRule="exact" w:val="222"/>
          <w:jc w:val="center"/>
        </w:trPr>
        <w:tc>
          <w:tcPr>
            <w:tcW w:w="272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212A4B1D" w14:textId="3E9912B0" w:rsidR="00E63378" w:rsidRPr="00064FDF" w:rsidRDefault="005879EE" w:rsidP="003E66C1">
            <w:pPr>
              <w:pStyle w:val="TableContents"/>
              <w:spacing w:after="283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Scienza e cultura dell’alimentazione</w:t>
            </w:r>
          </w:p>
        </w:tc>
        <w:tc>
          <w:tcPr>
            <w:tcW w:w="348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6E906456" w14:textId="346164E5" w:rsidR="00E63378" w:rsidRPr="00064FDF" w:rsidRDefault="00082631" w:rsidP="003E66C1">
            <w:pPr>
              <w:pStyle w:val="TableContents"/>
              <w:spacing w:after="283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SPATARELLA</w:t>
            </w:r>
          </w:p>
        </w:tc>
        <w:tc>
          <w:tcPr>
            <w:tcW w:w="2407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3466180D" w14:textId="69831F5B" w:rsidR="00E63378" w:rsidRPr="00064FDF" w:rsidRDefault="00082631" w:rsidP="003E66C1">
            <w:pPr>
              <w:pStyle w:val="TableContents"/>
              <w:spacing w:after="283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MICHELA</w:t>
            </w:r>
          </w:p>
        </w:tc>
        <w:tc>
          <w:tcPr>
            <w:tcW w:w="2404" w:type="dxa"/>
            <w:tcBorders>
              <w:right w:val="single" w:sz="8" w:space="0" w:color="000000"/>
            </w:tcBorders>
          </w:tcPr>
          <w:p w14:paraId="4BB57846" w14:textId="090ECDBF" w:rsidR="00E63378" w:rsidRPr="00064FDF" w:rsidRDefault="00082631" w:rsidP="00AF058C">
            <w:pPr>
              <w:pStyle w:val="TableContents"/>
              <w:spacing w:after="283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3,4,5</w:t>
            </w:r>
          </w:p>
        </w:tc>
      </w:tr>
      <w:tr w:rsidR="00E63378" w:rsidRPr="00064FDF" w14:paraId="51C6E0FA" w14:textId="77777777" w:rsidTr="00AF058C">
        <w:trPr>
          <w:trHeight w:hRule="exact" w:val="222"/>
          <w:jc w:val="center"/>
        </w:trPr>
        <w:tc>
          <w:tcPr>
            <w:tcW w:w="272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5C8C1BDE" w14:textId="3E29353D" w:rsidR="00E63378" w:rsidRPr="00064FDF" w:rsidRDefault="00082631" w:rsidP="003E66C1">
            <w:pPr>
              <w:pStyle w:val="TableContents"/>
              <w:spacing w:after="283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Religione</w:t>
            </w:r>
          </w:p>
        </w:tc>
        <w:tc>
          <w:tcPr>
            <w:tcW w:w="348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0615F12A" w14:textId="0AC37CCD" w:rsidR="00E63378" w:rsidRPr="00064FDF" w:rsidRDefault="00082631" w:rsidP="003E66C1">
            <w:pPr>
              <w:pStyle w:val="TableContents"/>
              <w:spacing w:after="283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COSTA</w:t>
            </w:r>
          </w:p>
        </w:tc>
        <w:tc>
          <w:tcPr>
            <w:tcW w:w="2407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12D17FC0" w14:textId="6FE39C6C" w:rsidR="00E63378" w:rsidRPr="00064FDF" w:rsidRDefault="00082631" w:rsidP="003E66C1">
            <w:pPr>
              <w:pStyle w:val="TableContents"/>
              <w:spacing w:after="283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GIUSEPPINA</w:t>
            </w:r>
          </w:p>
        </w:tc>
        <w:tc>
          <w:tcPr>
            <w:tcW w:w="2404" w:type="dxa"/>
            <w:tcBorders>
              <w:right w:val="single" w:sz="8" w:space="0" w:color="000000"/>
            </w:tcBorders>
          </w:tcPr>
          <w:p w14:paraId="0A1E91AA" w14:textId="4E27032B" w:rsidR="00E63378" w:rsidRPr="00064FDF" w:rsidRDefault="00AF058C" w:rsidP="00AF058C">
            <w:pPr>
              <w:pStyle w:val="TableContents"/>
              <w:spacing w:after="283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3,4,5</w:t>
            </w:r>
          </w:p>
        </w:tc>
      </w:tr>
      <w:tr w:rsidR="00E63378" w:rsidRPr="00064FDF" w14:paraId="1F739422" w14:textId="77777777" w:rsidTr="00AF058C">
        <w:trPr>
          <w:trHeight w:hRule="exact" w:val="434"/>
          <w:jc w:val="center"/>
        </w:trPr>
        <w:tc>
          <w:tcPr>
            <w:tcW w:w="272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55B1B5D4" w14:textId="77777777" w:rsidR="00E63378" w:rsidRPr="00064FDF" w:rsidRDefault="00E63378" w:rsidP="003E66C1">
            <w:pPr>
              <w:pStyle w:val="TableContents"/>
              <w:spacing w:after="283"/>
              <w:rPr>
                <w:rFonts w:cs="Times New Roman"/>
                <w:color w:val="000000"/>
              </w:rPr>
            </w:pPr>
          </w:p>
        </w:tc>
        <w:tc>
          <w:tcPr>
            <w:tcW w:w="348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1D996C25" w14:textId="77777777" w:rsidR="00E63378" w:rsidRPr="00064FDF" w:rsidRDefault="00E63378" w:rsidP="003E66C1">
            <w:pPr>
              <w:pStyle w:val="TableContents"/>
              <w:spacing w:after="283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2407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21D69106" w14:textId="77777777" w:rsidR="00E63378" w:rsidRPr="00064FDF" w:rsidRDefault="00E63378" w:rsidP="003E66C1">
            <w:pPr>
              <w:pStyle w:val="TableContents"/>
              <w:spacing w:after="283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2404" w:type="dxa"/>
            <w:tcBorders>
              <w:right w:val="single" w:sz="8" w:space="0" w:color="000000"/>
            </w:tcBorders>
          </w:tcPr>
          <w:p w14:paraId="3F8654E4" w14:textId="77777777" w:rsidR="00E63378" w:rsidRPr="00064FDF" w:rsidRDefault="00E63378" w:rsidP="00AF058C">
            <w:pPr>
              <w:pStyle w:val="TableContents"/>
              <w:spacing w:after="283"/>
              <w:jc w:val="center"/>
              <w:rPr>
                <w:rFonts w:cs="Times New Roman"/>
                <w:color w:val="000000"/>
              </w:rPr>
            </w:pPr>
          </w:p>
        </w:tc>
      </w:tr>
      <w:tr w:rsidR="005B494A" w:rsidRPr="00064FDF" w14:paraId="36142487" w14:textId="77777777" w:rsidTr="00AF058C">
        <w:trPr>
          <w:trHeight w:hRule="exact" w:val="434"/>
          <w:jc w:val="center"/>
        </w:trPr>
        <w:tc>
          <w:tcPr>
            <w:tcW w:w="272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20AF933F" w14:textId="443E2B82" w:rsidR="005B494A" w:rsidRPr="00064FDF" w:rsidRDefault="005879EE" w:rsidP="003E66C1">
            <w:pPr>
              <w:pStyle w:val="TableContents"/>
              <w:spacing w:after="283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Tecnica delle comunicazione</w:t>
            </w:r>
          </w:p>
        </w:tc>
        <w:tc>
          <w:tcPr>
            <w:tcW w:w="348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0AB08E5D" w14:textId="26AE8AC1" w:rsidR="005B494A" w:rsidRPr="00064FDF" w:rsidRDefault="00AF058C" w:rsidP="003E66C1">
            <w:pPr>
              <w:pStyle w:val="TableContents"/>
              <w:spacing w:after="283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IACOLARE </w:t>
            </w:r>
          </w:p>
        </w:tc>
        <w:tc>
          <w:tcPr>
            <w:tcW w:w="2407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32523B49" w14:textId="58BCD8D5" w:rsidR="005B494A" w:rsidRPr="00064FDF" w:rsidRDefault="00AF058C" w:rsidP="003E66C1">
            <w:pPr>
              <w:pStyle w:val="TableContents"/>
              <w:spacing w:after="283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SILVANA</w:t>
            </w:r>
          </w:p>
        </w:tc>
        <w:tc>
          <w:tcPr>
            <w:tcW w:w="2404" w:type="dxa"/>
            <w:tcBorders>
              <w:right w:val="single" w:sz="8" w:space="0" w:color="000000"/>
            </w:tcBorders>
          </w:tcPr>
          <w:p w14:paraId="17B92D86" w14:textId="2B0A203D" w:rsidR="005B494A" w:rsidRPr="00064FDF" w:rsidRDefault="00AF058C" w:rsidP="00AF058C">
            <w:pPr>
              <w:pStyle w:val="TableContents"/>
              <w:spacing w:after="283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</w:t>
            </w:r>
          </w:p>
        </w:tc>
      </w:tr>
      <w:tr w:rsidR="00AF058C" w:rsidRPr="00064FDF" w14:paraId="68EF2EB5" w14:textId="77777777" w:rsidTr="00AF058C">
        <w:trPr>
          <w:trHeight w:hRule="exact" w:val="434"/>
          <w:jc w:val="center"/>
        </w:trPr>
        <w:tc>
          <w:tcPr>
            <w:tcW w:w="27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70E643FE" w14:textId="7B4C6E1E" w:rsidR="00AF058C" w:rsidRDefault="00AF058C" w:rsidP="003E66C1">
            <w:pPr>
              <w:pStyle w:val="TableContents"/>
              <w:spacing w:after="283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sostegno</w:t>
            </w:r>
          </w:p>
        </w:tc>
        <w:tc>
          <w:tcPr>
            <w:tcW w:w="348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4CCB62FB" w14:textId="261C7C95" w:rsidR="00AF058C" w:rsidRPr="00064FDF" w:rsidRDefault="00AF058C" w:rsidP="003E66C1">
            <w:pPr>
              <w:pStyle w:val="TableContents"/>
              <w:spacing w:after="283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FIORENTINO </w:t>
            </w:r>
          </w:p>
        </w:tc>
        <w:tc>
          <w:tcPr>
            <w:tcW w:w="24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31A10CD4" w14:textId="158EBAF0" w:rsidR="00AF058C" w:rsidRPr="00064FDF" w:rsidRDefault="00AF058C" w:rsidP="003E66C1">
            <w:pPr>
              <w:pStyle w:val="TableContents"/>
              <w:spacing w:after="283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MARIA</w:t>
            </w:r>
          </w:p>
        </w:tc>
        <w:tc>
          <w:tcPr>
            <w:tcW w:w="2404" w:type="dxa"/>
            <w:tcBorders>
              <w:bottom w:val="single" w:sz="8" w:space="0" w:color="000000"/>
              <w:right w:val="single" w:sz="8" w:space="0" w:color="000000"/>
            </w:tcBorders>
          </w:tcPr>
          <w:p w14:paraId="0A75EC19" w14:textId="0302B009" w:rsidR="00AF058C" w:rsidRPr="00064FDF" w:rsidRDefault="00AF058C" w:rsidP="00AF058C">
            <w:pPr>
              <w:pStyle w:val="TableContents"/>
              <w:spacing w:after="283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3,4,5</w:t>
            </w:r>
          </w:p>
        </w:tc>
      </w:tr>
    </w:tbl>
    <w:p w14:paraId="3006A602" w14:textId="77777777" w:rsidR="00FE7B12" w:rsidRPr="00064FDF" w:rsidRDefault="00FE7B12" w:rsidP="000C4FA0">
      <w:pPr>
        <w:pStyle w:val="Titolo2"/>
        <w:rPr>
          <w:rFonts w:ascii="Times New Roman" w:hAnsi="Times New Roman"/>
          <w:szCs w:val="24"/>
        </w:rPr>
      </w:pPr>
      <w:bookmarkStart w:id="5" w:name="__RefHeading___Toc533_2009996872"/>
    </w:p>
    <w:p w14:paraId="0A1B6369" w14:textId="77777777" w:rsidR="00E33E55" w:rsidRDefault="00E33E55" w:rsidP="00E33E55">
      <w:pPr>
        <w:rPr>
          <w:rFonts w:ascii="Times New Roman" w:hAnsi="Times New Roman"/>
          <w:sz w:val="24"/>
          <w:szCs w:val="24"/>
        </w:rPr>
      </w:pPr>
    </w:p>
    <w:p w14:paraId="338A9781" w14:textId="77777777" w:rsidR="004D64F7" w:rsidRDefault="004D64F7" w:rsidP="00E33E55">
      <w:pPr>
        <w:rPr>
          <w:rFonts w:ascii="Times New Roman" w:hAnsi="Times New Roman"/>
          <w:sz w:val="24"/>
          <w:szCs w:val="24"/>
        </w:rPr>
      </w:pPr>
    </w:p>
    <w:p w14:paraId="503281C3" w14:textId="77777777" w:rsidR="004D64F7" w:rsidRDefault="004D64F7" w:rsidP="00E33E55">
      <w:pPr>
        <w:rPr>
          <w:rFonts w:ascii="Times New Roman" w:hAnsi="Times New Roman"/>
          <w:sz w:val="24"/>
          <w:szCs w:val="24"/>
        </w:rPr>
      </w:pPr>
    </w:p>
    <w:p w14:paraId="25ED3F0F" w14:textId="77777777" w:rsidR="004D64F7" w:rsidRDefault="004D64F7" w:rsidP="00E33E55">
      <w:pPr>
        <w:rPr>
          <w:rFonts w:ascii="Times New Roman" w:hAnsi="Times New Roman"/>
          <w:sz w:val="24"/>
          <w:szCs w:val="24"/>
        </w:rPr>
      </w:pPr>
    </w:p>
    <w:p w14:paraId="456DC7D1" w14:textId="77777777" w:rsidR="004D64F7" w:rsidRDefault="004D64F7" w:rsidP="00E33E55">
      <w:pPr>
        <w:rPr>
          <w:rFonts w:ascii="Times New Roman" w:hAnsi="Times New Roman"/>
          <w:sz w:val="24"/>
          <w:szCs w:val="24"/>
        </w:rPr>
      </w:pPr>
    </w:p>
    <w:p w14:paraId="581286A9" w14:textId="77777777" w:rsidR="004D64F7" w:rsidRDefault="004D64F7" w:rsidP="00E33E55">
      <w:pPr>
        <w:rPr>
          <w:rFonts w:ascii="Times New Roman" w:hAnsi="Times New Roman"/>
          <w:sz w:val="24"/>
          <w:szCs w:val="24"/>
        </w:rPr>
      </w:pPr>
    </w:p>
    <w:p w14:paraId="3E012E31" w14:textId="77777777" w:rsidR="004D64F7" w:rsidRDefault="004D64F7" w:rsidP="00E33E55">
      <w:pPr>
        <w:rPr>
          <w:rFonts w:ascii="Times New Roman" w:hAnsi="Times New Roman"/>
          <w:sz w:val="24"/>
          <w:szCs w:val="24"/>
        </w:rPr>
      </w:pPr>
    </w:p>
    <w:p w14:paraId="7E201E9F" w14:textId="77777777" w:rsidR="004D64F7" w:rsidRDefault="004D64F7" w:rsidP="00E33E55">
      <w:pPr>
        <w:rPr>
          <w:rFonts w:ascii="Times New Roman" w:hAnsi="Times New Roman"/>
          <w:sz w:val="24"/>
          <w:szCs w:val="24"/>
        </w:rPr>
      </w:pPr>
    </w:p>
    <w:p w14:paraId="3D27CB12" w14:textId="77777777" w:rsidR="004D64F7" w:rsidRDefault="004D64F7" w:rsidP="00E33E55">
      <w:pPr>
        <w:rPr>
          <w:rFonts w:ascii="Times New Roman" w:hAnsi="Times New Roman"/>
          <w:sz w:val="24"/>
          <w:szCs w:val="24"/>
        </w:rPr>
      </w:pPr>
    </w:p>
    <w:p w14:paraId="79A3AE0B" w14:textId="77777777" w:rsidR="004D64F7" w:rsidRDefault="004D64F7" w:rsidP="00E33E55">
      <w:pPr>
        <w:rPr>
          <w:rFonts w:ascii="Times New Roman" w:hAnsi="Times New Roman"/>
          <w:sz w:val="24"/>
          <w:szCs w:val="24"/>
        </w:rPr>
      </w:pPr>
    </w:p>
    <w:p w14:paraId="4A9DE83B" w14:textId="77777777" w:rsidR="004D64F7" w:rsidRDefault="004D64F7" w:rsidP="00E33E55">
      <w:pPr>
        <w:rPr>
          <w:rFonts w:ascii="Times New Roman" w:hAnsi="Times New Roman"/>
          <w:sz w:val="24"/>
          <w:szCs w:val="24"/>
        </w:rPr>
      </w:pPr>
    </w:p>
    <w:p w14:paraId="740E140B" w14:textId="77777777" w:rsidR="004D64F7" w:rsidRDefault="004D64F7" w:rsidP="00E33E55">
      <w:pPr>
        <w:rPr>
          <w:rFonts w:ascii="Times New Roman" w:hAnsi="Times New Roman"/>
          <w:sz w:val="24"/>
          <w:szCs w:val="24"/>
        </w:rPr>
      </w:pPr>
    </w:p>
    <w:p w14:paraId="5E002175" w14:textId="77777777" w:rsidR="004D64F7" w:rsidRDefault="004D64F7" w:rsidP="00E33E55">
      <w:pPr>
        <w:rPr>
          <w:rFonts w:ascii="Times New Roman" w:hAnsi="Times New Roman"/>
          <w:sz w:val="24"/>
          <w:szCs w:val="24"/>
        </w:rPr>
      </w:pPr>
    </w:p>
    <w:p w14:paraId="58C7251D" w14:textId="77777777" w:rsidR="004D64F7" w:rsidRDefault="004D64F7" w:rsidP="00E33E55">
      <w:pPr>
        <w:rPr>
          <w:rFonts w:ascii="Times New Roman" w:hAnsi="Times New Roman"/>
          <w:sz w:val="24"/>
          <w:szCs w:val="24"/>
        </w:rPr>
      </w:pPr>
    </w:p>
    <w:p w14:paraId="68973D44" w14:textId="77777777" w:rsidR="004D64F7" w:rsidRDefault="004D64F7" w:rsidP="00E33E55">
      <w:pPr>
        <w:rPr>
          <w:rFonts w:ascii="Times New Roman" w:hAnsi="Times New Roman"/>
          <w:sz w:val="24"/>
          <w:szCs w:val="24"/>
        </w:rPr>
      </w:pPr>
    </w:p>
    <w:p w14:paraId="6EC52946" w14:textId="77777777" w:rsidR="004D64F7" w:rsidRDefault="004D64F7" w:rsidP="00E33E55">
      <w:pPr>
        <w:rPr>
          <w:rFonts w:ascii="Times New Roman" w:hAnsi="Times New Roman"/>
          <w:sz w:val="24"/>
          <w:szCs w:val="24"/>
        </w:rPr>
      </w:pPr>
    </w:p>
    <w:p w14:paraId="7C4811AD" w14:textId="77777777" w:rsidR="004D64F7" w:rsidRDefault="004D64F7" w:rsidP="00E33E55">
      <w:pPr>
        <w:rPr>
          <w:rFonts w:ascii="Times New Roman" w:hAnsi="Times New Roman"/>
          <w:sz w:val="24"/>
          <w:szCs w:val="24"/>
        </w:rPr>
      </w:pPr>
    </w:p>
    <w:p w14:paraId="264B19FD" w14:textId="77777777" w:rsidR="004D64F7" w:rsidRDefault="004D64F7" w:rsidP="00E33E55">
      <w:pPr>
        <w:rPr>
          <w:rFonts w:ascii="Times New Roman" w:hAnsi="Times New Roman"/>
          <w:sz w:val="24"/>
          <w:szCs w:val="24"/>
        </w:rPr>
      </w:pPr>
    </w:p>
    <w:p w14:paraId="186269B1" w14:textId="77777777" w:rsidR="004D64F7" w:rsidRDefault="004D64F7" w:rsidP="00E33E55">
      <w:pPr>
        <w:rPr>
          <w:rFonts w:ascii="Times New Roman" w:hAnsi="Times New Roman"/>
          <w:sz w:val="24"/>
          <w:szCs w:val="24"/>
        </w:rPr>
      </w:pPr>
    </w:p>
    <w:p w14:paraId="5F80E611" w14:textId="77777777" w:rsidR="004D64F7" w:rsidRDefault="004D64F7" w:rsidP="00E33E55">
      <w:pPr>
        <w:rPr>
          <w:rFonts w:ascii="Times New Roman" w:hAnsi="Times New Roman"/>
          <w:sz w:val="24"/>
          <w:szCs w:val="24"/>
        </w:rPr>
      </w:pPr>
    </w:p>
    <w:p w14:paraId="218C1BA7" w14:textId="77777777" w:rsidR="004D64F7" w:rsidRDefault="004D64F7" w:rsidP="00E33E55">
      <w:pPr>
        <w:rPr>
          <w:rFonts w:ascii="Times New Roman" w:hAnsi="Times New Roman"/>
          <w:sz w:val="24"/>
          <w:szCs w:val="24"/>
        </w:rPr>
      </w:pPr>
    </w:p>
    <w:p w14:paraId="2744E705" w14:textId="77777777" w:rsidR="004D64F7" w:rsidRDefault="004D64F7" w:rsidP="00E33E55">
      <w:pPr>
        <w:rPr>
          <w:rFonts w:ascii="Times New Roman" w:hAnsi="Times New Roman"/>
          <w:sz w:val="24"/>
          <w:szCs w:val="24"/>
        </w:rPr>
      </w:pPr>
    </w:p>
    <w:p w14:paraId="574C1246" w14:textId="77777777" w:rsidR="004D64F7" w:rsidRDefault="004D64F7" w:rsidP="00E33E55">
      <w:pPr>
        <w:rPr>
          <w:rFonts w:ascii="Times New Roman" w:hAnsi="Times New Roman"/>
          <w:sz w:val="24"/>
          <w:szCs w:val="24"/>
        </w:rPr>
      </w:pPr>
    </w:p>
    <w:p w14:paraId="6DF158FF" w14:textId="77777777" w:rsidR="004D64F7" w:rsidRDefault="004D64F7" w:rsidP="00E33E55">
      <w:pPr>
        <w:rPr>
          <w:rFonts w:ascii="Times New Roman" w:hAnsi="Times New Roman"/>
          <w:sz w:val="24"/>
          <w:szCs w:val="24"/>
        </w:rPr>
      </w:pPr>
    </w:p>
    <w:p w14:paraId="3DF3213F" w14:textId="77777777" w:rsidR="004D64F7" w:rsidRDefault="004D64F7" w:rsidP="00E33E55">
      <w:pPr>
        <w:rPr>
          <w:rFonts w:ascii="Times New Roman" w:hAnsi="Times New Roman"/>
          <w:sz w:val="24"/>
          <w:szCs w:val="24"/>
        </w:rPr>
      </w:pPr>
    </w:p>
    <w:p w14:paraId="22875467" w14:textId="77777777" w:rsidR="004D64F7" w:rsidRDefault="004D64F7" w:rsidP="00E33E55">
      <w:pPr>
        <w:rPr>
          <w:rFonts w:ascii="Times New Roman" w:hAnsi="Times New Roman"/>
          <w:sz w:val="24"/>
          <w:szCs w:val="24"/>
        </w:rPr>
      </w:pPr>
    </w:p>
    <w:p w14:paraId="5AB6ED4A" w14:textId="77777777" w:rsidR="004D64F7" w:rsidRDefault="004D64F7" w:rsidP="00E33E55">
      <w:pPr>
        <w:rPr>
          <w:rFonts w:ascii="Times New Roman" w:hAnsi="Times New Roman"/>
          <w:sz w:val="24"/>
          <w:szCs w:val="24"/>
        </w:rPr>
      </w:pPr>
    </w:p>
    <w:p w14:paraId="650CF3C4" w14:textId="77777777" w:rsidR="004D64F7" w:rsidRDefault="004D64F7" w:rsidP="00E33E55">
      <w:pPr>
        <w:rPr>
          <w:rFonts w:ascii="Times New Roman" w:hAnsi="Times New Roman"/>
          <w:sz w:val="24"/>
          <w:szCs w:val="24"/>
        </w:rPr>
      </w:pPr>
    </w:p>
    <w:p w14:paraId="70ECD001" w14:textId="77777777" w:rsidR="004D64F7" w:rsidRDefault="004D64F7" w:rsidP="00E33E55">
      <w:pPr>
        <w:rPr>
          <w:rFonts w:ascii="Times New Roman" w:hAnsi="Times New Roman"/>
          <w:sz w:val="24"/>
          <w:szCs w:val="24"/>
        </w:rPr>
      </w:pPr>
    </w:p>
    <w:p w14:paraId="1C508466" w14:textId="77777777" w:rsidR="004D64F7" w:rsidRDefault="004D64F7" w:rsidP="00E33E55">
      <w:pPr>
        <w:rPr>
          <w:rFonts w:ascii="Times New Roman" w:hAnsi="Times New Roman"/>
          <w:sz w:val="24"/>
          <w:szCs w:val="24"/>
        </w:rPr>
      </w:pPr>
    </w:p>
    <w:p w14:paraId="583D09BB" w14:textId="77777777" w:rsidR="004D64F7" w:rsidRPr="00064FDF" w:rsidRDefault="004D64F7" w:rsidP="00E33E55">
      <w:pPr>
        <w:rPr>
          <w:rFonts w:ascii="Times New Roman" w:hAnsi="Times New Roman"/>
          <w:sz w:val="24"/>
          <w:szCs w:val="24"/>
        </w:rPr>
      </w:pPr>
    </w:p>
    <w:bookmarkEnd w:id="5"/>
    <w:p w14:paraId="57C16DF6" w14:textId="77777777" w:rsidR="00CB4AA0" w:rsidRPr="00064FDF" w:rsidRDefault="00CB4AA0" w:rsidP="00CB4AA0">
      <w:pPr>
        <w:pStyle w:val="Titolo4"/>
        <w:pageBreakBefore/>
        <w:widowControl w:val="0"/>
        <w:numPr>
          <w:ilvl w:val="3"/>
          <w:numId w:val="1"/>
        </w:numPr>
        <w:tabs>
          <w:tab w:val="clear" w:pos="-218"/>
          <w:tab w:val="num" w:pos="864"/>
        </w:tabs>
        <w:suppressAutoHyphens/>
        <w:autoSpaceDE w:val="0"/>
        <w:spacing w:line="240" w:lineRule="auto"/>
        <w:ind w:left="864"/>
        <w:jc w:val="both"/>
        <w:rPr>
          <w:rFonts w:ascii="Times New Roman" w:hAnsi="Times New Roman"/>
          <w:color w:val="000000"/>
          <w:sz w:val="24"/>
          <w:szCs w:val="24"/>
        </w:rPr>
      </w:pPr>
      <w:r w:rsidRPr="00064FDF">
        <w:rPr>
          <w:rFonts w:ascii="Times New Roman" w:eastAsia="Calibri" w:hAnsi="Times New Roman"/>
          <w:sz w:val="24"/>
          <w:szCs w:val="24"/>
        </w:rPr>
        <w:lastRenderedPageBreak/>
        <w:t>3.</w:t>
      </w:r>
      <w:r w:rsidR="00E63378" w:rsidRPr="00064FDF">
        <w:rPr>
          <w:rFonts w:ascii="Times New Roman" w:eastAsia="Calibri" w:hAnsi="Times New Roman"/>
          <w:sz w:val="24"/>
          <w:szCs w:val="24"/>
        </w:rPr>
        <w:t>2</w:t>
      </w:r>
      <w:r w:rsidRPr="00064FDF">
        <w:rPr>
          <w:rFonts w:ascii="Times New Roman" w:eastAsia="Calibri" w:hAnsi="Times New Roman"/>
          <w:sz w:val="24"/>
          <w:szCs w:val="24"/>
        </w:rPr>
        <w:t xml:space="preserve"> </w:t>
      </w:r>
      <w:r w:rsidR="00953C41" w:rsidRPr="00064FDF">
        <w:rPr>
          <w:rFonts w:ascii="Times New Roman" w:hAnsi="Times New Roman"/>
          <w:sz w:val="24"/>
          <w:szCs w:val="24"/>
        </w:rPr>
        <w:t>Commissari interni</w:t>
      </w:r>
    </w:p>
    <w:p w14:paraId="32A466C3" w14:textId="77777777" w:rsidR="00210B83" w:rsidRPr="00064FDF" w:rsidRDefault="00210B83" w:rsidP="00CB4AA0">
      <w:pPr>
        <w:rPr>
          <w:rFonts w:ascii="Times New Roman" w:hAnsi="Times New Roman"/>
          <w:color w:val="000000"/>
          <w:sz w:val="24"/>
          <w:szCs w:val="24"/>
        </w:rPr>
      </w:pPr>
    </w:p>
    <w:p w14:paraId="68070BFF" w14:textId="77777777" w:rsidR="00CB4AA0" w:rsidRPr="00064FDF" w:rsidRDefault="00E6049D" w:rsidP="00CB4AA0">
      <w:pPr>
        <w:rPr>
          <w:rFonts w:ascii="Times New Roman" w:hAnsi="Times New Roman"/>
          <w:color w:val="000000"/>
          <w:sz w:val="24"/>
          <w:szCs w:val="24"/>
        </w:rPr>
      </w:pPr>
      <w:r w:rsidRPr="00064FDF">
        <w:rPr>
          <w:rFonts w:ascii="Times New Roman" w:hAnsi="Times New Roman"/>
          <w:b/>
          <w:bCs/>
          <w:sz w:val="24"/>
          <w:szCs w:val="24"/>
          <w:u w:val="single"/>
        </w:rPr>
        <w:t>OM n. 55 del 22 marzo 2024</w:t>
      </w:r>
      <w:r w:rsidRPr="00064FD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10B83" w:rsidRPr="00064FDF">
        <w:rPr>
          <w:rFonts w:ascii="Times New Roman" w:hAnsi="Times New Roman"/>
          <w:color w:val="000000"/>
          <w:sz w:val="24"/>
          <w:szCs w:val="24"/>
        </w:rPr>
        <w:t>(</w:t>
      </w:r>
      <w:r w:rsidR="00CB4AA0" w:rsidRPr="00064FDF">
        <w:rPr>
          <w:rFonts w:ascii="Times New Roman" w:hAnsi="Times New Roman"/>
          <w:color w:val="000000"/>
          <w:sz w:val="24"/>
          <w:szCs w:val="24"/>
        </w:rPr>
        <w:t>Configurazione delle commissioni dell’esame di Stato conclusivo del secondo ciclo di istruzione</w:t>
      </w:r>
      <w:r w:rsidR="00210B83" w:rsidRPr="00064FDF">
        <w:rPr>
          <w:rFonts w:ascii="Times New Roman" w:hAnsi="Times New Roman"/>
          <w:color w:val="000000"/>
          <w:sz w:val="24"/>
          <w:szCs w:val="24"/>
        </w:rPr>
        <w:t>)</w:t>
      </w:r>
    </w:p>
    <w:p w14:paraId="71642893" w14:textId="77777777" w:rsidR="00E63378" w:rsidRPr="00064FDF" w:rsidRDefault="00E63378" w:rsidP="00CB4AA0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82"/>
        <w:gridCol w:w="7574"/>
      </w:tblGrid>
      <w:tr w:rsidR="00210B83" w:rsidRPr="00064FDF" w14:paraId="03A6ACC9" w14:textId="77777777" w:rsidTr="00210B83">
        <w:tc>
          <w:tcPr>
            <w:tcW w:w="2263" w:type="dxa"/>
          </w:tcPr>
          <w:p w14:paraId="2A7581AB" w14:textId="77777777" w:rsidR="00210B83" w:rsidRPr="00064FDF" w:rsidRDefault="00210B83" w:rsidP="00CB4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4FDF">
              <w:rPr>
                <w:rFonts w:ascii="Times New Roman" w:hAnsi="Times New Roman"/>
                <w:sz w:val="24"/>
                <w:szCs w:val="24"/>
              </w:rPr>
              <w:t>DISCIPLINA</w:t>
            </w:r>
          </w:p>
        </w:tc>
        <w:tc>
          <w:tcPr>
            <w:tcW w:w="8193" w:type="dxa"/>
          </w:tcPr>
          <w:p w14:paraId="78FC571B" w14:textId="77777777" w:rsidR="00210B83" w:rsidRPr="00064FDF" w:rsidRDefault="00210B83" w:rsidP="00CB4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4FDF">
              <w:rPr>
                <w:rFonts w:ascii="Times New Roman" w:hAnsi="Times New Roman"/>
                <w:sz w:val="24"/>
                <w:szCs w:val="24"/>
              </w:rPr>
              <w:t>COGNOME E NOME</w:t>
            </w:r>
          </w:p>
        </w:tc>
      </w:tr>
      <w:tr w:rsidR="00210B83" w:rsidRPr="00064FDF" w14:paraId="6455F645" w14:textId="77777777" w:rsidTr="00210B83">
        <w:tc>
          <w:tcPr>
            <w:tcW w:w="2263" w:type="dxa"/>
          </w:tcPr>
          <w:p w14:paraId="2C3F45CE" w14:textId="312D2AA8" w:rsidR="00210B83" w:rsidRPr="00064FDF" w:rsidRDefault="004D64F7" w:rsidP="00CB4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SCIENZA E CULTURA DELL’ALIMENTAZIONE</w:t>
            </w:r>
          </w:p>
        </w:tc>
        <w:tc>
          <w:tcPr>
            <w:tcW w:w="8193" w:type="dxa"/>
          </w:tcPr>
          <w:p w14:paraId="1265BED0" w14:textId="5AD34A50" w:rsidR="00210B83" w:rsidRPr="00064FDF" w:rsidRDefault="004D64F7" w:rsidP="00CB4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SPATARELLA MICHELA</w:t>
            </w:r>
          </w:p>
        </w:tc>
      </w:tr>
      <w:tr w:rsidR="00210B83" w:rsidRPr="00064FDF" w14:paraId="1C98936F" w14:textId="77777777" w:rsidTr="00210B83">
        <w:tc>
          <w:tcPr>
            <w:tcW w:w="2263" w:type="dxa"/>
          </w:tcPr>
          <w:p w14:paraId="50D5A48F" w14:textId="2B0F078D" w:rsidR="00210B83" w:rsidRPr="00064FDF" w:rsidRDefault="004D64F7" w:rsidP="00CB4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DIRITTO E TECNICA AMMMINISTRATIVA</w:t>
            </w:r>
          </w:p>
        </w:tc>
        <w:tc>
          <w:tcPr>
            <w:tcW w:w="8193" w:type="dxa"/>
          </w:tcPr>
          <w:p w14:paraId="2F16E694" w14:textId="7F798658" w:rsidR="00210B83" w:rsidRPr="00064FDF" w:rsidRDefault="004D64F7" w:rsidP="00CB4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LUCARIELLO ANTONIO</w:t>
            </w:r>
          </w:p>
        </w:tc>
      </w:tr>
      <w:tr w:rsidR="00210B83" w:rsidRPr="00064FDF" w14:paraId="4D2529BF" w14:textId="77777777" w:rsidTr="00210B83">
        <w:tc>
          <w:tcPr>
            <w:tcW w:w="2263" w:type="dxa"/>
          </w:tcPr>
          <w:p w14:paraId="245CD0BC" w14:textId="79642683" w:rsidR="00210B83" w:rsidRPr="00064FDF" w:rsidRDefault="004D64F7" w:rsidP="00CB4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LABORATORIO SERVIZI ENOGASTRONOMIA</w:t>
            </w:r>
          </w:p>
        </w:tc>
        <w:tc>
          <w:tcPr>
            <w:tcW w:w="8193" w:type="dxa"/>
          </w:tcPr>
          <w:p w14:paraId="17C073BF" w14:textId="597B303D" w:rsidR="00210B83" w:rsidRPr="00064FDF" w:rsidRDefault="004D64F7" w:rsidP="00CB4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COLELLA TOMMASO</w:t>
            </w:r>
          </w:p>
        </w:tc>
      </w:tr>
    </w:tbl>
    <w:p w14:paraId="25BF698B" w14:textId="77777777" w:rsidR="00210B83" w:rsidRPr="00064FDF" w:rsidRDefault="00210B83" w:rsidP="00CB4AA0">
      <w:pPr>
        <w:jc w:val="both"/>
        <w:rPr>
          <w:rFonts w:ascii="Times New Roman" w:hAnsi="Times New Roman"/>
          <w:sz w:val="24"/>
          <w:szCs w:val="24"/>
        </w:rPr>
      </w:pPr>
    </w:p>
    <w:p w14:paraId="3B40B537" w14:textId="77777777" w:rsidR="000C4FA0" w:rsidRPr="00064FDF" w:rsidRDefault="0046634A" w:rsidP="00FE7B12">
      <w:pPr>
        <w:pStyle w:val="Titolo2"/>
        <w:jc w:val="left"/>
        <w:rPr>
          <w:rFonts w:ascii="Times New Roman" w:eastAsia="Calibri" w:hAnsi="Times New Roman"/>
          <w:b/>
          <w:szCs w:val="24"/>
        </w:rPr>
      </w:pPr>
      <w:r w:rsidRPr="00064FDF">
        <w:rPr>
          <w:rFonts w:ascii="Times New Roman" w:eastAsia="Calibri" w:hAnsi="Times New Roman"/>
          <w:b/>
          <w:szCs w:val="24"/>
        </w:rPr>
        <w:t>3.</w:t>
      </w:r>
      <w:r w:rsidR="00FB13C7" w:rsidRPr="00064FDF">
        <w:rPr>
          <w:rFonts w:ascii="Times New Roman" w:eastAsia="Calibri" w:hAnsi="Times New Roman"/>
          <w:b/>
          <w:szCs w:val="24"/>
        </w:rPr>
        <w:t>3</w:t>
      </w:r>
      <w:r w:rsidRPr="00064FDF">
        <w:rPr>
          <w:rFonts w:ascii="Times New Roman" w:eastAsia="Calibri" w:hAnsi="Times New Roman"/>
          <w:b/>
          <w:szCs w:val="24"/>
        </w:rPr>
        <w:t xml:space="preserve"> Composizione della Classe</w:t>
      </w:r>
    </w:p>
    <w:p w14:paraId="3C74CFE7" w14:textId="77777777" w:rsidR="009C1AD2" w:rsidRPr="00064FDF" w:rsidRDefault="00C872DE" w:rsidP="00400CAB">
      <w:pPr>
        <w:pStyle w:val="Titolo1"/>
        <w:ind w:left="426"/>
        <w:rPr>
          <w:rFonts w:ascii="Times New Roman" w:hAnsi="Times New Roman"/>
          <w:b w:val="0"/>
          <w:bCs w:val="0"/>
          <w:sz w:val="24"/>
          <w:szCs w:val="24"/>
        </w:rPr>
      </w:pPr>
      <w:r w:rsidRPr="00064FDF">
        <w:rPr>
          <w:rFonts w:ascii="Times New Roman" w:eastAsia="Calibri" w:hAnsi="Times New Roman"/>
          <w:b w:val="0"/>
          <w:bCs w:val="0"/>
          <w:kern w:val="0"/>
          <w:sz w:val="24"/>
          <w:szCs w:val="24"/>
        </w:rPr>
        <w:t>Si rimanda all’</w:t>
      </w:r>
      <w:r w:rsidR="005657E0" w:rsidRPr="00064FDF">
        <w:rPr>
          <w:rFonts w:ascii="Times New Roman" w:eastAsia="Calibri" w:hAnsi="Times New Roman"/>
          <w:b w:val="0"/>
          <w:bCs w:val="0"/>
          <w:kern w:val="0"/>
          <w:sz w:val="24"/>
          <w:szCs w:val="24"/>
        </w:rPr>
        <w:t>Allegato n.1</w:t>
      </w:r>
      <w:r w:rsidR="00E63378" w:rsidRPr="00064FDF">
        <w:rPr>
          <w:rFonts w:ascii="Times New Roman" w:eastAsia="Calibri" w:hAnsi="Times New Roman"/>
          <w:b w:val="0"/>
          <w:bCs w:val="0"/>
          <w:kern w:val="0"/>
          <w:sz w:val="24"/>
          <w:szCs w:val="24"/>
        </w:rPr>
        <w:t xml:space="preserve"> </w:t>
      </w:r>
      <w:r w:rsidR="001A4BB3" w:rsidRPr="00064FDF">
        <w:rPr>
          <w:rFonts w:ascii="Times New Roman" w:eastAsia="Calibri" w:hAnsi="Times New Roman"/>
          <w:b w:val="0"/>
          <w:bCs w:val="0"/>
          <w:kern w:val="0"/>
          <w:sz w:val="24"/>
          <w:szCs w:val="24"/>
        </w:rPr>
        <w:t xml:space="preserve">(NON PUBBLICO) </w:t>
      </w:r>
    </w:p>
    <w:p w14:paraId="6858B159" w14:textId="77777777" w:rsidR="00210B83" w:rsidRPr="00064FDF" w:rsidRDefault="00210B83" w:rsidP="009C1AD2">
      <w:pPr>
        <w:pStyle w:val="Paragrafoelenco"/>
        <w:spacing w:after="0" w:line="240" w:lineRule="auto"/>
        <w:ind w:left="426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D989AC5" w14:textId="77777777" w:rsidR="00400CAB" w:rsidRPr="00064FDF" w:rsidRDefault="00400CAB" w:rsidP="00400CA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2763F92" w14:textId="77777777" w:rsidR="009C1AD2" w:rsidRPr="00064FDF" w:rsidRDefault="000A6F1C" w:rsidP="00400CA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64FDF">
        <w:rPr>
          <w:rFonts w:ascii="Times New Roman" w:hAnsi="Times New Roman"/>
          <w:b/>
          <w:bCs/>
          <w:sz w:val="24"/>
          <w:szCs w:val="24"/>
        </w:rPr>
        <w:t>3.</w:t>
      </w:r>
      <w:r w:rsidR="00FB13C7" w:rsidRPr="00064FDF">
        <w:rPr>
          <w:rFonts w:ascii="Times New Roman" w:hAnsi="Times New Roman"/>
          <w:b/>
          <w:bCs/>
          <w:sz w:val="24"/>
          <w:szCs w:val="24"/>
        </w:rPr>
        <w:t>4</w:t>
      </w:r>
      <w:r w:rsidRPr="00064FD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B4AA0" w:rsidRPr="00064FDF">
        <w:rPr>
          <w:rFonts w:ascii="Times New Roman" w:hAnsi="Times New Roman"/>
          <w:b/>
          <w:bCs/>
          <w:sz w:val="24"/>
          <w:szCs w:val="24"/>
        </w:rPr>
        <w:t xml:space="preserve">Presentazione e </w:t>
      </w:r>
      <w:r w:rsidR="00185220" w:rsidRPr="00064FDF">
        <w:rPr>
          <w:rFonts w:ascii="Times New Roman" w:hAnsi="Times New Roman"/>
          <w:b/>
          <w:sz w:val="24"/>
          <w:szCs w:val="24"/>
        </w:rPr>
        <w:t xml:space="preserve">Storia </w:t>
      </w:r>
      <w:r w:rsidR="005C0311" w:rsidRPr="00064FDF">
        <w:rPr>
          <w:rFonts w:ascii="Times New Roman" w:hAnsi="Times New Roman"/>
          <w:b/>
          <w:sz w:val="24"/>
          <w:szCs w:val="24"/>
        </w:rPr>
        <w:t xml:space="preserve">della classe nel </w:t>
      </w:r>
      <w:r w:rsidR="00185220" w:rsidRPr="00064FDF">
        <w:rPr>
          <w:rFonts w:ascii="Times New Roman" w:hAnsi="Times New Roman"/>
          <w:b/>
          <w:sz w:val="24"/>
          <w:szCs w:val="24"/>
        </w:rPr>
        <w:t xml:space="preserve">Triennio </w:t>
      </w:r>
      <w:r w:rsidR="00A320BD" w:rsidRPr="00064FDF">
        <w:rPr>
          <w:rFonts w:ascii="Times New Roman" w:hAnsi="Times New Roman"/>
          <w:b/>
          <w:sz w:val="24"/>
          <w:szCs w:val="24"/>
        </w:rPr>
        <w:t>c</w:t>
      </w:r>
      <w:r w:rsidR="00185220" w:rsidRPr="00064FDF">
        <w:rPr>
          <w:rFonts w:ascii="Times New Roman" w:hAnsi="Times New Roman"/>
          <w:b/>
          <w:sz w:val="24"/>
          <w:szCs w:val="24"/>
        </w:rPr>
        <w:t xml:space="preserve">onclusivo del </w:t>
      </w:r>
      <w:r w:rsidR="00A320BD" w:rsidRPr="00064FDF">
        <w:rPr>
          <w:rFonts w:ascii="Times New Roman" w:hAnsi="Times New Roman"/>
          <w:b/>
          <w:sz w:val="24"/>
          <w:szCs w:val="24"/>
        </w:rPr>
        <w:t>c</w:t>
      </w:r>
      <w:r w:rsidR="00185220" w:rsidRPr="00064FDF">
        <w:rPr>
          <w:rFonts w:ascii="Times New Roman" w:hAnsi="Times New Roman"/>
          <w:b/>
          <w:sz w:val="24"/>
          <w:szCs w:val="24"/>
        </w:rPr>
        <w:t xml:space="preserve">orso di </w:t>
      </w:r>
      <w:r w:rsidR="00A320BD" w:rsidRPr="00064FDF">
        <w:rPr>
          <w:rFonts w:ascii="Times New Roman" w:hAnsi="Times New Roman"/>
          <w:b/>
          <w:sz w:val="24"/>
          <w:szCs w:val="24"/>
        </w:rPr>
        <w:t>s</w:t>
      </w:r>
      <w:r w:rsidR="00185220" w:rsidRPr="00064FDF">
        <w:rPr>
          <w:rFonts w:ascii="Times New Roman" w:hAnsi="Times New Roman"/>
          <w:b/>
          <w:sz w:val="24"/>
          <w:szCs w:val="24"/>
        </w:rPr>
        <w:t xml:space="preserve">tudi </w:t>
      </w:r>
    </w:p>
    <w:p w14:paraId="1D71B33C" w14:textId="77777777" w:rsidR="00E63378" w:rsidRPr="00064FDF" w:rsidRDefault="00E63378" w:rsidP="009C1AD2">
      <w:pPr>
        <w:pStyle w:val="Paragrafoelenco"/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2DF5CD8E" w14:textId="77777777" w:rsidR="00E63378" w:rsidRPr="00064FDF" w:rsidRDefault="00E63378" w:rsidP="009C1AD2">
      <w:pPr>
        <w:pStyle w:val="Paragrafoelenco"/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263"/>
        <w:gridCol w:w="1706"/>
        <w:gridCol w:w="1624"/>
        <w:gridCol w:w="1905"/>
        <w:gridCol w:w="2140"/>
      </w:tblGrid>
      <w:tr w:rsidR="000A6F1C" w:rsidRPr="00064FDF" w14:paraId="064B7E8F" w14:textId="77777777" w:rsidTr="00E620E8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9DB825F" w14:textId="77777777" w:rsidR="000A6F1C" w:rsidRPr="00064FDF" w:rsidRDefault="000A6F1C" w:rsidP="00E620E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FDF">
              <w:rPr>
                <w:rFonts w:ascii="Times New Roman" w:hAnsi="Times New Roman"/>
                <w:b/>
                <w:sz w:val="24"/>
                <w:szCs w:val="24"/>
              </w:rPr>
              <w:t>Parametri</w:t>
            </w:r>
          </w:p>
        </w:tc>
        <w:tc>
          <w:tcPr>
            <w:tcW w:w="73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52562C9" w14:textId="77777777" w:rsidR="000A6F1C" w:rsidRPr="00064FDF" w:rsidRDefault="000A6F1C" w:rsidP="00E620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FDF">
              <w:rPr>
                <w:rFonts w:ascii="Times New Roman" w:hAnsi="Times New Roman"/>
                <w:b/>
                <w:sz w:val="24"/>
                <w:szCs w:val="24"/>
              </w:rPr>
              <w:t>Descrizione</w:t>
            </w:r>
          </w:p>
        </w:tc>
      </w:tr>
      <w:tr w:rsidR="000A6F1C" w:rsidRPr="00064FDF" w14:paraId="01DBB5E0" w14:textId="77777777" w:rsidTr="00E620E8">
        <w:trPr>
          <w:trHeight w:val="91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42D6A5" w14:textId="77777777" w:rsidR="000A6F1C" w:rsidRPr="00064FDF" w:rsidRDefault="000A6F1C" w:rsidP="00E620E8">
            <w:pPr>
              <w:rPr>
                <w:rFonts w:ascii="Times New Roman" w:hAnsi="Times New Roman"/>
                <w:sz w:val="24"/>
                <w:szCs w:val="24"/>
              </w:rPr>
            </w:pPr>
            <w:r w:rsidRPr="00064FDF">
              <w:rPr>
                <w:rFonts w:ascii="Times New Roman" w:hAnsi="Times New Roman"/>
                <w:sz w:val="24"/>
                <w:szCs w:val="24"/>
              </w:rPr>
              <w:t>Percorso formativo ed educativo</w:t>
            </w:r>
          </w:p>
          <w:p w14:paraId="34312F3D" w14:textId="77777777" w:rsidR="000A6F1C" w:rsidRPr="00064FDF" w:rsidRDefault="000A6F1C" w:rsidP="00E620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E12F2" w14:textId="2075BFF6" w:rsidR="000A6F1C" w:rsidRPr="00064FDF" w:rsidRDefault="008807A1" w:rsidP="004B394E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 xml:space="preserve">La classe V C   si compone di </w:t>
            </w:r>
            <w:r w:rsidR="004B394E">
              <w:rPr>
                <w:rFonts w:ascii="Times New Roman" w:eastAsia="Times New Roman" w:hAnsi="Times New Roman"/>
              </w:rPr>
              <w:t xml:space="preserve">diciassette </w:t>
            </w:r>
            <w:r>
              <w:rPr>
                <w:rFonts w:ascii="Times New Roman" w:eastAsia="Times New Roman" w:hAnsi="Times New Roman"/>
              </w:rPr>
              <w:t xml:space="preserve">studenti, due ragazze e </w:t>
            </w:r>
            <w:r w:rsidR="004B394E">
              <w:rPr>
                <w:rFonts w:ascii="Times New Roman" w:eastAsia="Times New Roman" w:hAnsi="Times New Roman"/>
              </w:rPr>
              <w:t xml:space="preserve">quindici </w:t>
            </w:r>
            <w:r>
              <w:rPr>
                <w:rFonts w:ascii="Times New Roman" w:eastAsia="Times New Roman" w:hAnsi="Times New Roman"/>
              </w:rPr>
              <w:t xml:space="preserve">ragazzi. Il gruppo classe si presenta piuttosto eterogeneo sia nella struttura sia nella capacità e nell’impegno scolastico. Nel corso del tempo, tuttavia, ha acquisito maggiore compattezza interna, raggiungendo un livello di aggregazione armonico e legandosi da rapporti di amicizia e solidarietà espressi nella reciproca collaborazione, nelle decisioni comuni e nella gestione comune delle difficoltà.                                                                         </w:t>
            </w:r>
            <w:r w:rsidRPr="00EE5D42">
              <w:rPr>
                <w:rFonts w:ascii="Times New Roman" w:hAnsi="Times New Roman"/>
                <w:szCs w:val="24"/>
              </w:rPr>
              <w:t xml:space="preserve">La maggior parte di essi si è distinta costantemente per serietà, buona volontà ed applicazione rispondendo in modo positivo agli stimoli educativi e didattici proposti dai docenti. Diversi alunni </w:t>
            </w:r>
            <w:r w:rsidRPr="00EE5D42">
              <w:rPr>
                <w:rFonts w:ascii="Times New Roman" w:hAnsi="Times New Roman"/>
              </w:rPr>
              <w:t>più partecipativi e costanti hanno utilizzato le conoscenze acquisite nelle attività laboratoriali dimostrando ottime abilità analitico-critiche e rielaborative.</w:t>
            </w:r>
            <w:r w:rsidRPr="00747578"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Il rapporto alunni-docenti è stato sempre improntato al rispetto reciproco, e ciò ha determinato a creare un clima sereno, favorevole non solo al processo di apprendimento ma anche al corretto sviluppo della personalità degli allievi. Costanti sono stati i contatti con le famiglie (telefonici e/o di persona), oltre agli incontri/colloqui regolarmente previsti dal piano annuale d’istituto, così da fornire loro una costante informazione sull’andamento didattico-disciplinare e sulla frequenza scolastica degli alunni, oltrechè indicazioni strategico-operative che potessero risultare efficaci per colmare incertezze e superare problematiche.</w:t>
            </w:r>
          </w:p>
          <w:p w14:paraId="1159BB50" w14:textId="77777777" w:rsidR="000A6F1C" w:rsidRPr="00064FDF" w:rsidRDefault="000A6F1C" w:rsidP="00E620E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A73A708" w14:textId="77777777" w:rsidR="000A6F1C" w:rsidRPr="00064FDF" w:rsidRDefault="000A6F1C" w:rsidP="00E620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6F1C" w:rsidRPr="00064FDF" w14:paraId="1AFE4C44" w14:textId="77777777" w:rsidTr="00E620E8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DD0F4A" w14:textId="77777777" w:rsidR="000A6F1C" w:rsidRPr="00064FDF" w:rsidRDefault="000A6F1C" w:rsidP="00E620E8">
            <w:pPr>
              <w:rPr>
                <w:rFonts w:ascii="Times New Roman" w:hAnsi="Times New Roman"/>
                <w:sz w:val="24"/>
                <w:szCs w:val="24"/>
              </w:rPr>
            </w:pPr>
            <w:r w:rsidRPr="00064FDF">
              <w:rPr>
                <w:rFonts w:ascii="Times New Roman" w:hAnsi="Times New Roman"/>
                <w:sz w:val="24"/>
                <w:szCs w:val="24"/>
              </w:rPr>
              <w:lastRenderedPageBreak/>
              <w:t>Estrazione socioculturale</w:t>
            </w:r>
          </w:p>
        </w:tc>
        <w:tc>
          <w:tcPr>
            <w:tcW w:w="73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07D94" w14:textId="62BE9710" w:rsidR="000A6F1C" w:rsidRPr="00064FDF" w:rsidRDefault="007F3782" w:rsidP="004B394E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La maggior parte dei ragazzi proviene dall’agro aversano ed il contesto socio-ambientale- familiare si rivela complessivamente medio-basso. Le famiglie, di condizione per lo più operaia o impiegatizia, offrono loro un idoneo sostegno per ciò che riguarda l’aspetto culturale. La scuola, pertanto, si pone come un riferimento importante nel processo evolutivo di crescita umana e professionale.</w:t>
            </w:r>
          </w:p>
        </w:tc>
      </w:tr>
      <w:tr w:rsidR="000A6F1C" w:rsidRPr="00064FDF" w14:paraId="794B9448" w14:textId="77777777" w:rsidTr="00E620E8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C09AB5" w14:textId="4456A0AF" w:rsidR="000A6F1C" w:rsidRPr="00064FDF" w:rsidRDefault="000A6F1C" w:rsidP="00E620E8">
            <w:pPr>
              <w:rPr>
                <w:rFonts w:ascii="Times New Roman" w:hAnsi="Times New Roman"/>
                <w:sz w:val="24"/>
                <w:szCs w:val="24"/>
              </w:rPr>
            </w:pPr>
            <w:r w:rsidRPr="00064FDF">
              <w:rPr>
                <w:rFonts w:ascii="Times New Roman" w:hAnsi="Times New Roman"/>
                <w:sz w:val="24"/>
                <w:szCs w:val="24"/>
              </w:rPr>
              <w:t xml:space="preserve">Eventuali situazioni particolari </w:t>
            </w:r>
          </w:p>
        </w:tc>
        <w:tc>
          <w:tcPr>
            <w:tcW w:w="73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BC899" w14:textId="78B1404A" w:rsidR="000A6F1C" w:rsidRPr="00064FDF" w:rsidRDefault="007F3782" w:rsidP="004B394E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Nel gruppo-classe è presente uno studente con certificazione ai sensi della L.104/92, comma 3, che seguono una programmazione didattico – educativa facente riferimento agli obiettivi minimi previsti per l’intero gruppo classe.</w:t>
            </w:r>
            <w:r w:rsidR="004B394E">
              <w:rPr>
                <w:rFonts w:ascii="Times New Roman" w:eastAsia="Times New Roman" w:hAnsi="Times New Roman"/>
              </w:rPr>
              <w:t xml:space="preserve"> </w:t>
            </w:r>
            <w:r w:rsidR="00F30B83">
              <w:rPr>
                <w:rFonts w:ascii="Times New Roman" w:eastAsia="Times New Roman" w:hAnsi="Times New Roman"/>
              </w:rPr>
              <w:t>N</w:t>
            </w:r>
            <w:r w:rsidR="004B394E">
              <w:rPr>
                <w:rFonts w:ascii="Times New Roman" w:eastAsia="Times New Roman" w:hAnsi="Times New Roman"/>
              </w:rPr>
              <w:t>el</w:t>
            </w:r>
            <w:r w:rsidR="00F30B83">
              <w:rPr>
                <w:rFonts w:ascii="Times New Roman" w:eastAsia="Times New Roman" w:hAnsi="Times New Roman"/>
              </w:rPr>
              <w:t>l’elenco</w:t>
            </w:r>
            <w:r w:rsidR="004B394E">
              <w:rPr>
                <w:rFonts w:ascii="Times New Roman" w:eastAsia="Times New Roman" w:hAnsi="Times New Roman"/>
              </w:rPr>
              <w:t xml:space="preserve"> classe </w:t>
            </w:r>
            <w:r w:rsidR="00F30B83">
              <w:rPr>
                <w:rFonts w:ascii="Times New Roman" w:eastAsia="Times New Roman" w:hAnsi="Times New Roman"/>
              </w:rPr>
              <w:t xml:space="preserve">è presente un </w:t>
            </w:r>
            <w:r w:rsidR="004B394E">
              <w:rPr>
                <w:rFonts w:ascii="Times New Roman" w:eastAsia="Times New Roman" w:hAnsi="Times New Roman"/>
              </w:rPr>
              <w:t xml:space="preserve"> alunno con certificazione ai sensi della L.104/92 che non ha mai frequentato per cui non è stato possibile predisporre il PEI.</w:t>
            </w:r>
          </w:p>
        </w:tc>
      </w:tr>
      <w:tr w:rsidR="000A6F1C" w:rsidRPr="00064FDF" w14:paraId="5D2F1FAD" w14:textId="77777777" w:rsidTr="00E620E8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84945A" w14:textId="77777777" w:rsidR="000A6F1C" w:rsidRPr="00064FDF" w:rsidRDefault="000A6F1C" w:rsidP="00E620E8">
            <w:pPr>
              <w:rPr>
                <w:rFonts w:ascii="Times New Roman" w:hAnsi="Times New Roman"/>
                <w:sz w:val="24"/>
                <w:szCs w:val="24"/>
              </w:rPr>
            </w:pPr>
            <w:r w:rsidRPr="00064FDF">
              <w:rPr>
                <w:rFonts w:ascii="Times New Roman" w:hAnsi="Times New Roman"/>
                <w:sz w:val="24"/>
                <w:szCs w:val="24"/>
              </w:rPr>
              <w:t>Situazione di partenza</w:t>
            </w:r>
          </w:p>
        </w:tc>
        <w:tc>
          <w:tcPr>
            <w:tcW w:w="73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A363B" w14:textId="739FF682" w:rsidR="000A6F1C" w:rsidRPr="00064FDF" w:rsidRDefault="007F3782" w:rsidP="004B39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971">
              <w:rPr>
                <w:rFonts w:ascii="Times New Roman" w:hAnsi="Times New Roman"/>
              </w:rPr>
              <w:t>La classe si è presenta</w:t>
            </w:r>
            <w:r>
              <w:rPr>
                <w:rFonts w:ascii="Times New Roman" w:hAnsi="Times New Roman"/>
              </w:rPr>
              <w:t>ta</w:t>
            </w:r>
            <w:r w:rsidRPr="00941971">
              <w:rPr>
                <w:rFonts w:ascii="Times New Roman" w:hAnsi="Times New Roman"/>
              </w:rPr>
              <w:t xml:space="preserve"> alquanto vivace, opportunamente guidata </w:t>
            </w:r>
            <w:r>
              <w:rPr>
                <w:rFonts w:ascii="Times New Roman" w:hAnsi="Times New Roman"/>
              </w:rPr>
              <w:t xml:space="preserve">ha </w:t>
            </w:r>
            <w:r w:rsidRPr="00941971">
              <w:rPr>
                <w:rFonts w:ascii="Times New Roman" w:hAnsi="Times New Roman"/>
              </w:rPr>
              <w:t>ascolta</w:t>
            </w:r>
            <w:r>
              <w:rPr>
                <w:rFonts w:ascii="Times New Roman" w:hAnsi="Times New Roman"/>
              </w:rPr>
              <w:t>to</w:t>
            </w:r>
            <w:r w:rsidRPr="00941971">
              <w:rPr>
                <w:rFonts w:ascii="Times New Roman" w:hAnsi="Times New Roman"/>
              </w:rPr>
              <w:t xml:space="preserve"> e partecipa</w:t>
            </w:r>
            <w:r>
              <w:rPr>
                <w:rFonts w:ascii="Times New Roman" w:hAnsi="Times New Roman"/>
              </w:rPr>
              <w:t>to</w:t>
            </w:r>
            <w:r w:rsidRPr="00941971">
              <w:rPr>
                <w:rFonts w:ascii="Times New Roman" w:hAnsi="Times New Roman"/>
              </w:rPr>
              <w:t xml:space="preserve"> alle lezioni con interesse. Un piccolo gruppo</w:t>
            </w:r>
            <w:r>
              <w:rPr>
                <w:rFonts w:ascii="Times New Roman" w:hAnsi="Times New Roman"/>
              </w:rPr>
              <w:t xml:space="preserve"> si è </w:t>
            </w:r>
            <w:r w:rsidRPr="00941971">
              <w:rPr>
                <w:rFonts w:ascii="Times New Roman" w:hAnsi="Times New Roman"/>
              </w:rPr>
              <w:t>impegna</w:t>
            </w:r>
            <w:r>
              <w:rPr>
                <w:rFonts w:ascii="Times New Roman" w:hAnsi="Times New Roman"/>
              </w:rPr>
              <w:t>to</w:t>
            </w:r>
            <w:r w:rsidRPr="00941971">
              <w:rPr>
                <w:rFonts w:ascii="Times New Roman" w:hAnsi="Times New Roman"/>
              </w:rPr>
              <w:t xml:space="preserve"> con maggiore costanza</w:t>
            </w:r>
            <w:r>
              <w:rPr>
                <w:rFonts w:ascii="Times New Roman" w:hAnsi="Times New Roman"/>
              </w:rPr>
              <w:t xml:space="preserve"> e interesse</w:t>
            </w:r>
            <w:r w:rsidRPr="00941971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ed ha m</w:t>
            </w:r>
            <w:r w:rsidRPr="00941971">
              <w:rPr>
                <w:rFonts w:ascii="Times New Roman" w:hAnsi="Times New Roman"/>
              </w:rPr>
              <w:t>ostra</w:t>
            </w:r>
            <w:r>
              <w:rPr>
                <w:rFonts w:ascii="Times New Roman" w:hAnsi="Times New Roman"/>
              </w:rPr>
              <w:t xml:space="preserve">to una partecipazione molto soddisfacente </w:t>
            </w:r>
            <w:r w:rsidRPr="00941971">
              <w:rPr>
                <w:rFonts w:ascii="Times New Roman" w:hAnsi="Times New Roman"/>
              </w:rPr>
              <w:t>alle attività didattiche.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All’inizio dell’anno scolastico, alcuni componenti del gruppo-classe hanno partecipato al dialogo didattico-educativo in modo talvolta inadeguato, mostrando un impegno discontinuo e poco proficuo (anche per impegni lavorativi o per necessità familiari e personali), facendo registrare altresì, in taluni casi, un cospicuo numero di assenze, mentre la restante parte ha risposto in modo positivo agli stimoli educativi e didattici proposti dai docenti, distinguendosi costantemente per serietà, buona volontà e applicazione e, in particolare, alcune studentesse si sono distinte anche per intuizione e di adozione di un metodo di studio efficace, per le competenze acquisite e per le ottime abilità analitico-critiche e rielaborative. Col tempo, tuttavia, anche gli sparuti elementi di cui sopra hanno evidenziato un maggiore coinvolgimento, una partecipazione più regolare e un progressivo miglioramento in termini di apprendimento e maturazione, arrivando a colmare in gran parte le iniziali lacune.</w:t>
            </w:r>
          </w:p>
          <w:p w14:paraId="72EF5DA8" w14:textId="77777777" w:rsidR="000A6F1C" w:rsidRPr="00064FDF" w:rsidRDefault="000A6F1C" w:rsidP="00E620E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3E8E945" w14:textId="77777777" w:rsidR="000A6F1C" w:rsidRPr="00064FDF" w:rsidRDefault="000A6F1C" w:rsidP="00E620E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949E3FD" w14:textId="77777777" w:rsidR="000A6F1C" w:rsidRPr="00064FDF" w:rsidRDefault="000A6F1C" w:rsidP="00E620E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2BC5EA4" w14:textId="77777777" w:rsidR="000A6F1C" w:rsidRPr="00064FDF" w:rsidRDefault="000A6F1C" w:rsidP="00E620E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F878BA0" w14:textId="77777777" w:rsidR="000A6F1C" w:rsidRPr="00064FDF" w:rsidRDefault="000A6F1C" w:rsidP="00E620E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E044EFD" w14:textId="77777777" w:rsidR="000A6F1C" w:rsidRPr="00064FDF" w:rsidRDefault="000A6F1C" w:rsidP="00E620E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6574643" w14:textId="77777777" w:rsidR="000A6F1C" w:rsidRPr="00064FDF" w:rsidRDefault="000A6F1C" w:rsidP="00E620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6F1C" w:rsidRPr="00064FDF" w14:paraId="554C9DE8" w14:textId="77777777" w:rsidTr="00E620E8">
        <w:trPr>
          <w:trHeight w:val="42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DF178C" w14:textId="77777777" w:rsidR="000A6F1C" w:rsidRPr="00064FDF" w:rsidRDefault="000A6F1C" w:rsidP="00E620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4FDF">
              <w:rPr>
                <w:rFonts w:ascii="Times New Roman" w:hAnsi="Times New Roman"/>
                <w:sz w:val="24"/>
                <w:szCs w:val="24"/>
              </w:rPr>
              <w:t>Comportamento</w:t>
            </w:r>
          </w:p>
        </w:tc>
        <w:tc>
          <w:tcPr>
            <w:tcW w:w="73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73EAF" w14:textId="6D54F08B" w:rsidR="000A6F1C" w:rsidRPr="00064FDF" w:rsidRDefault="007F3782" w:rsidP="007F3782">
            <w:pPr>
              <w:snapToGri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5D42">
              <w:rPr>
                <w:rFonts w:ascii="Times New Roman" w:hAnsi="Times New Roman"/>
                <w:color w:val="000000"/>
              </w:rPr>
              <w:t>Sul piano relazionale la classe ha quasi sempre evidenziato correttezza, rispetto delle regole della convivenza scolastica e sensibilità ai richiami. Pertanto, il comportamento è corretto ed educato</w:t>
            </w:r>
          </w:p>
        </w:tc>
      </w:tr>
      <w:tr w:rsidR="000A6F1C" w:rsidRPr="00064FDF" w14:paraId="623C0B95" w14:textId="77777777" w:rsidTr="00C872DE">
        <w:trPr>
          <w:trHeight w:val="42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52C16B" w14:textId="77777777" w:rsidR="000A6F1C" w:rsidRPr="00064FDF" w:rsidRDefault="000A6F1C" w:rsidP="00E620E8">
            <w:pPr>
              <w:rPr>
                <w:rFonts w:ascii="Times New Roman" w:hAnsi="Times New Roman"/>
                <w:sz w:val="24"/>
                <w:szCs w:val="24"/>
              </w:rPr>
            </w:pPr>
            <w:r w:rsidRPr="00064FDF">
              <w:rPr>
                <w:rFonts w:ascii="Times New Roman" w:hAnsi="Times New Roman"/>
                <w:sz w:val="24"/>
                <w:szCs w:val="24"/>
              </w:rPr>
              <w:t>Livelli di apprendimento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D3148A" w14:textId="77777777" w:rsidR="000A6F1C" w:rsidRPr="00064FDF" w:rsidRDefault="000A6F1C" w:rsidP="00E620E8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64FDF">
              <w:rPr>
                <w:rFonts w:ascii="Times New Roman" w:hAnsi="Times New Roman" w:cs="Times New Roman"/>
              </w:rPr>
              <w:t>Basso</w:t>
            </w:r>
          </w:p>
          <w:p w14:paraId="08C7D6EA" w14:textId="77777777" w:rsidR="001779E4" w:rsidRPr="00064FDF" w:rsidRDefault="000A6F1C" w:rsidP="00E620E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64FDF">
              <w:rPr>
                <w:rFonts w:ascii="Times New Roman" w:hAnsi="Times New Roman" w:cs="Times New Roman"/>
              </w:rPr>
              <w:t xml:space="preserve">(voti inferiori alla </w:t>
            </w:r>
            <w:r w:rsidR="00C872DE" w:rsidRPr="00064FDF">
              <w:rPr>
                <w:rFonts w:ascii="Times New Roman" w:hAnsi="Times New Roman" w:cs="Times New Roman"/>
              </w:rPr>
              <w:t>s</w:t>
            </w:r>
            <w:r w:rsidRPr="00064FDF">
              <w:rPr>
                <w:rFonts w:ascii="Times New Roman" w:hAnsi="Times New Roman" w:cs="Times New Roman"/>
              </w:rPr>
              <w:t>ufficienza)</w:t>
            </w:r>
          </w:p>
          <w:p w14:paraId="758C8E3F" w14:textId="77777777" w:rsidR="000A6F1C" w:rsidRPr="00064FDF" w:rsidRDefault="000A6F1C" w:rsidP="00E620E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64FDF">
              <w:rPr>
                <w:rFonts w:ascii="Times New Roman" w:hAnsi="Times New Roman" w:cs="Times New Roman"/>
              </w:rPr>
              <w:t xml:space="preserve"> </w:t>
            </w:r>
          </w:p>
          <w:p w14:paraId="2C39EC6B" w14:textId="77777777" w:rsidR="000A6F1C" w:rsidRPr="00064FDF" w:rsidRDefault="000A6F1C" w:rsidP="00C872D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64FDF">
              <w:rPr>
                <w:rFonts w:ascii="Times New Roman" w:hAnsi="Times New Roman" w:cs="Times New Roman"/>
              </w:rPr>
              <w:t>n. alunni:</w:t>
            </w:r>
          </w:p>
          <w:p w14:paraId="452F7D24" w14:textId="77777777" w:rsidR="000A6F1C" w:rsidRPr="00064FDF" w:rsidRDefault="000A6F1C" w:rsidP="00E620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E0B7BA" w14:textId="77777777" w:rsidR="000A6F1C" w:rsidRPr="00064FDF" w:rsidRDefault="000A6F1C" w:rsidP="00E620E8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64FDF">
              <w:rPr>
                <w:rFonts w:ascii="Times New Roman" w:hAnsi="Times New Roman" w:cs="Times New Roman"/>
              </w:rPr>
              <w:t>Medio</w:t>
            </w:r>
          </w:p>
          <w:p w14:paraId="4CF538C1" w14:textId="77777777" w:rsidR="000A6F1C" w:rsidRPr="00064FDF" w:rsidRDefault="000A6F1C" w:rsidP="00E620E8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64FDF">
              <w:rPr>
                <w:rFonts w:ascii="Times New Roman" w:hAnsi="Times New Roman" w:cs="Times New Roman"/>
              </w:rPr>
              <w:t>(6/7)</w:t>
            </w:r>
          </w:p>
          <w:p w14:paraId="768F2A50" w14:textId="77777777" w:rsidR="00C872DE" w:rsidRPr="00064FDF" w:rsidRDefault="00C872DE" w:rsidP="00E620E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14:paraId="6D5735F9" w14:textId="77777777" w:rsidR="001779E4" w:rsidRPr="00064FDF" w:rsidRDefault="001779E4" w:rsidP="00E620E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14:paraId="45BE757C" w14:textId="77777777" w:rsidR="000A6F1C" w:rsidRPr="00064FDF" w:rsidRDefault="000A6F1C" w:rsidP="00E620E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64FDF">
              <w:rPr>
                <w:rFonts w:ascii="Times New Roman" w:hAnsi="Times New Roman" w:cs="Times New Roman"/>
              </w:rPr>
              <w:t xml:space="preserve">n. alunni: </w:t>
            </w:r>
          </w:p>
          <w:p w14:paraId="36AE02C5" w14:textId="77777777" w:rsidR="000A6F1C" w:rsidRPr="00064FDF" w:rsidRDefault="000A6F1C" w:rsidP="00E620E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14:paraId="4CAD088C" w14:textId="58E0DEDF" w:rsidR="000A6F1C" w:rsidRPr="00064FDF" w:rsidRDefault="007F3782" w:rsidP="00E620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252DB98E" w14:textId="77777777" w:rsidR="000A6F1C" w:rsidRPr="00064FDF" w:rsidRDefault="000A6F1C" w:rsidP="00E620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43621" w14:textId="77777777" w:rsidR="000A6F1C" w:rsidRPr="00064FDF" w:rsidRDefault="000A6F1C" w:rsidP="00E620E8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64FDF">
              <w:rPr>
                <w:rFonts w:ascii="Times New Roman" w:hAnsi="Times New Roman" w:cs="Times New Roman"/>
              </w:rPr>
              <w:t>Alto</w:t>
            </w:r>
          </w:p>
          <w:p w14:paraId="7C0D7D01" w14:textId="77777777" w:rsidR="000A6F1C" w:rsidRPr="00064FDF" w:rsidRDefault="000A6F1C" w:rsidP="00E620E8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64FDF">
              <w:rPr>
                <w:rFonts w:ascii="Times New Roman" w:hAnsi="Times New Roman" w:cs="Times New Roman"/>
              </w:rPr>
              <w:t>(8/9)</w:t>
            </w:r>
          </w:p>
          <w:p w14:paraId="2C819A95" w14:textId="77777777" w:rsidR="00C872DE" w:rsidRPr="00064FDF" w:rsidRDefault="00C872DE" w:rsidP="00C872D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14:paraId="03140C7E" w14:textId="77777777" w:rsidR="001779E4" w:rsidRPr="00064FDF" w:rsidRDefault="001779E4" w:rsidP="00C872D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14:paraId="332FE064" w14:textId="77777777" w:rsidR="000A6F1C" w:rsidRPr="00064FDF" w:rsidRDefault="000A6F1C" w:rsidP="00E620E8">
            <w:pPr>
              <w:rPr>
                <w:rFonts w:ascii="Times New Roman" w:hAnsi="Times New Roman"/>
                <w:sz w:val="24"/>
                <w:szCs w:val="24"/>
              </w:rPr>
            </w:pPr>
            <w:r w:rsidRPr="00064FDF">
              <w:rPr>
                <w:rFonts w:ascii="Times New Roman" w:hAnsi="Times New Roman"/>
                <w:sz w:val="24"/>
                <w:szCs w:val="24"/>
              </w:rPr>
              <w:t>n. alunni:</w:t>
            </w:r>
          </w:p>
          <w:p w14:paraId="4EC03306" w14:textId="33DA4DA1" w:rsidR="000A6F1C" w:rsidRPr="00064FDF" w:rsidRDefault="007F3782" w:rsidP="00E620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23DBA" w14:textId="77777777" w:rsidR="000A6F1C" w:rsidRPr="00064FDF" w:rsidRDefault="000A6F1C" w:rsidP="00C872D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64FDF">
              <w:rPr>
                <w:rFonts w:ascii="Times New Roman" w:hAnsi="Times New Roman" w:cs="Times New Roman"/>
              </w:rPr>
              <w:t>Eccellente</w:t>
            </w:r>
          </w:p>
          <w:p w14:paraId="3FB6EC86" w14:textId="77777777" w:rsidR="000A6F1C" w:rsidRPr="00064FDF" w:rsidRDefault="000A6F1C" w:rsidP="00C872D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64FDF">
              <w:rPr>
                <w:rFonts w:ascii="Times New Roman" w:hAnsi="Times New Roman" w:cs="Times New Roman"/>
              </w:rPr>
              <w:t>(10)</w:t>
            </w:r>
          </w:p>
          <w:p w14:paraId="679CB65B" w14:textId="77777777" w:rsidR="00C872DE" w:rsidRPr="00064FDF" w:rsidRDefault="00C872DE" w:rsidP="00C872D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14:paraId="020CAD8F" w14:textId="77777777" w:rsidR="001779E4" w:rsidRPr="00064FDF" w:rsidRDefault="001779E4" w:rsidP="00C872D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14:paraId="3B6AFB06" w14:textId="77777777" w:rsidR="00C872DE" w:rsidRPr="00064FDF" w:rsidRDefault="00C872DE" w:rsidP="00C872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4FDF">
              <w:rPr>
                <w:rFonts w:ascii="Times New Roman" w:hAnsi="Times New Roman"/>
                <w:color w:val="000000"/>
                <w:sz w:val="24"/>
                <w:szCs w:val="24"/>
              </w:rPr>
              <w:t>n. alunni:</w:t>
            </w:r>
          </w:p>
          <w:p w14:paraId="122CF83E" w14:textId="4D1AE06F" w:rsidR="000A6F1C" w:rsidRPr="00064FDF" w:rsidRDefault="007F3782" w:rsidP="00E620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A6F1C" w:rsidRPr="00064FDF" w14:paraId="0A1A1D6B" w14:textId="77777777" w:rsidTr="00E620E8">
        <w:trPr>
          <w:trHeight w:val="144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9541A6" w14:textId="77777777" w:rsidR="000A6F1C" w:rsidRPr="00064FDF" w:rsidRDefault="000A6F1C" w:rsidP="00E620E8">
            <w:pPr>
              <w:rPr>
                <w:rFonts w:ascii="Times New Roman" w:hAnsi="Times New Roman"/>
                <w:sz w:val="24"/>
                <w:szCs w:val="24"/>
              </w:rPr>
            </w:pPr>
            <w:r w:rsidRPr="00064FDF">
              <w:rPr>
                <w:rFonts w:ascii="Times New Roman" w:hAnsi="Times New Roman"/>
                <w:sz w:val="24"/>
                <w:szCs w:val="24"/>
              </w:rPr>
              <w:lastRenderedPageBreak/>
              <w:t>Atteggiamento verso le discipline, impegno nello studio e partecipazione al dialogo educativo</w:t>
            </w:r>
          </w:p>
        </w:tc>
        <w:tc>
          <w:tcPr>
            <w:tcW w:w="73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45412" w14:textId="4A8614E3" w:rsidR="000A6F1C" w:rsidRPr="00064FDF" w:rsidRDefault="007F3782" w:rsidP="00916F61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 xml:space="preserve">Le studentesse e gli studenti nella loro diversità e varietà, sono stati opportunamente guidati per conseguire un’adeguata formazione personale e sociale. L’insegnamento delle singole discipline è stato finalizzato alla maturazione teorica e critica personale, alla promozione della crescita della persona nei suoi valori, alla formazione di una coscienza democratica e civile e ad una lettura critica e consapevole del presente. In ogni caso, tutti gli allievi hanno fatto registrare sul piano intellettivo e morale risultati di rilevante importanza, come l’abitudine al dialogo, la disponibilità al dibattito e al confronto, la capacità di analisi e riflessione, l’abilità di confutare tesi o teorie, l’assunzione di responsabilità e la messa in discussione anche personale. Va evidenziato che le studentesse e gli studenti durante gli ultimi tre anni del loro percorso scolastico, hanno mostrato una particolare passione per la disciplina caratterizzante il percorso di studi, partecipando con passione e interesse a diverse manifestazioni ed eventi professionali di settore.  </w:t>
            </w:r>
          </w:p>
        </w:tc>
      </w:tr>
      <w:tr w:rsidR="000A6F1C" w:rsidRPr="00064FDF" w14:paraId="4C2D0C98" w14:textId="77777777" w:rsidTr="00E620E8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E75469" w14:textId="77777777" w:rsidR="000A6F1C" w:rsidRPr="00064FDF" w:rsidRDefault="00C37592" w:rsidP="00E620E8">
            <w:pPr>
              <w:rPr>
                <w:rFonts w:ascii="Times New Roman" w:hAnsi="Times New Roman"/>
                <w:sz w:val="24"/>
                <w:szCs w:val="24"/>
              </w:rPr>
            </w:pPr>
            <w:r w:rsidRPr="00064FDF">
              <w:rPr>
                <w:rFonts w:ascii="Times New Roman" w:hAnsi="Times New Roman"/>
                <w:sz w:val="24"/>
                <w:szCs w:val="24"/>
              </w:rPr>
              <w:t xml:space="preserve">Osservazioni </w:t>
            </w:r>
            <w:r w:rsidR="003F0FAD" w:rsidRPr="00064FDF">
              <w:rPr>
                <w:rFonts w:ascii="Times New Roman" w:hAnsi="Times New Roman"/>
                <w:sz w:val="24"/>
                <w:szCs w:val="24"/>
              </w:rPr>
              <w:t>sul PFI -</w:t>
            </w:r>
            <w:r w:rsidRPr="00064FDF">
              <w:rPr>
                <w:rFonts w:ascii="Times New Roman" w:hAnsi="Times New Roman"/>
                <w:sz w:val="24"/>
                <w:szCs w:val="24"/>
              </w:rPr>
              <w:t xml:space="preserve"> eventuali percorsi di recupero e/o potenziamento</w:t>
            </w:r>
          </w:p>
          <w:p w14:paraId="139DFF03" w14:textId="77777777" w:rsidR="000A6F1C" w:rsidRPr="00064FDF" w:rsidRDefault="000A6F1C" w:rsidP="00E620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3D486" w14:textId="71C3DB65" w:rsidR="000A6F1C" w:rsidRPr="00064FDF" w:rsidRDefault="007F3782" w:rsidP="00C3759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 xml:space="preserve">Le attività di recupero sono state realizzate, per la maggior parte delle discipline, in itinere. Parte delle studentesse e degli studenti, nel corso dell’anno scolastico ha partecipato a progetti di orientamento, a corsi laboratoriali e partecipazione ad eventi istituzionali quali:                                                                                          -  </w:t>
            </w:r>
            <w:r w:rsidRPr="00ED58B7">
              <w:rPr>
                <w:rFonts w:ascii="Times New Roman" w:eastAsia="Times New Roman" w:hAnsi="Times New Roman"/>
                <w:i/>
              </w:rPr>
              <w:t xml:space="preserve">Expo del lavoro   </w:t>
            </w:r>
            <w:r>
              <w:rPr>
                <w:rFonts w:ascii="Times New Roman" w:eastAsia="Times New Roman" w:hAnsi="Times New Roman"/>
                <w:i/>
              </w:rPr>
              <w:t>e dell’orientamento;                                                                    -  Partecipazione ad evento presso l’università degli studi della Campania;            -  Giornata open day all’insegna dell’impresa turistico – ristorativa;                   -  - Convegno Lilt</w:t>
            </w:r>
            <w:r w:rsidRPr="00ED58B7">
              <w:rPr>
                <w:rFonts w:ascii="Times New Roman" w:eastAsia="Times New Roman" w:hAnsi="Times New Roman"/>
              </w:rPr>
              <w:t xml:space="preserve">               </w:t>
            </w:r>
          </w:p>
        </w:tc>
      </w:tr>
      <w:tr w:rsidR="00C37592" w:rsidRPr="00064FDF" w14:paraId="0BE1E6D7" w14:textId="77777777" w:rsidTr="001779E4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48FCFB" w14:textId="77777777" w:rsidR="00C37592" w:rsidRPr="00064FDF" w:rsidRDefault="001779E4" w:rsidP="001779E4">
            <w:pPr>
              <w:pStyle w:val="Titolo4"/>
              <w:spacing w:before="0" w:after="120"/>
              <w:rPr>
                <w:rFonts w:ascii="Times New Roman" w:eastAsia="Calibri" w:hAnsi="Times New Roman"/>
                <w:b w:val="0"/>
                <w:bCs w:val="0"/>
                <w:sz w:val="24"/>
                <w:szCs w:val="24"/>
              </w:rPr>
            </w:pPr>
            <w:r w:rsidRPr="00064FDF">
              <w:rPr>
                <w:rFonts w:ascii="Times New Roman" w:eastAsia="Calibri" w:hAnsi="Times New Roman"/>
                <w:b w:val="0"/>
                <w:bCs w:val="0"/>
                <w:sz w:val="24"/>
                <w:szCs w:val="24"/>
              </w:rPr>
              <w:t>Prove INVALSI</w:t>
            </w:r>
          </w:p>
        </w:tc>
        <w:tc>
          <w:tcPr>
            <w:tcW w:w="73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E1A40" w14:textId="77777777" w:rsidR="00C37592" w:rsidRPr="00064FDF" w:rsidRDefault="00C37592" w:rsidP="001779E4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064FDF">
              <w:rPr>
                <w:rFonts w:ascii="Times New Roman" w:hAnsi="Times New Roman"/>
                <w:sz w:val="24"/>
                <w:szCs w:val="24"/>
              </w:rPr>
              <w:t xml:space="preserve">In merito alle prove INVALSI tutta la classe ha svolto le prove </w:t>
            </w:r>
          </w:p>
        </w:tc>
      </w:tr>
      <w:tr w:rsidR="00C37592" w:rsidRPr="00064FDF" w14:paraId="6FDD4D43" w14:textId="77777777" w:rsidTr="00E620E8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61748F" w14:textId="77777777" w:rsidR="00C37592" w:rsidRPr="00064FDF" w:rsidRDefault="00C37592" w:rsidP="00E620E8">
            <w:pPr>
              <w:rPr>
                <w:rFonts w:ascii="Times New Roman" w:hAnsi="Times New Roman"/>
                <w:sz w:val="24"/>
                <w:szCs w:val="24"/>
              </w:rPr>
            </w:pPr>
            <w:r w:rsidRPr="00064FDF">
              <w:rPr>
                <w:rFonts w:ascii="Times New Roman" w:hAnsi="Times New Roman"/>
                <w:sz w:val="24"/>
                <w:szCs w:val="24"/>
              </w:rPr>
              <w:t xml:space="preserve">Altro </w:t>
            </w:r>
          </w:p>
        </w:tc>
        <w:tc>
          <w:tcPr>
            <w:tcW w:w="73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18377" w14:textId="04AF7214" w:rsidR="00C37592" w:rsidRPr="00064FDF" w:rsidRDefault="007F3782" w:rsidP="00E620E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4BA5">
              <w:rPr>
                <w:rFonts w:ascii="Times New Roman" w:hAnsi="Times New Roman"/>
              </w:rPr>
              <w:t>Si richiede la presenza de</w:t>
            </w:r>
            <w:r>
              <w:rPr>
                <w:rFonts w:ascii="Times New Roman" w:hAnsi="Times New Roman"/>
              </w:rPr>
              <w:t>l</w:t>
            </w:r>
            <w:r w:rsidRPr="005C4BA5">
              <w:rPr>
                <w:rFonts w:ascii="Times New Roman" w:hAnsi="Times New Roman"/>
              </w:rPr>
              <w:t xml:space="preserve"> docent</w:t>
            </w:r>
            <w:r>
              <w:rPr>
                <w:rFonts w:ascii="Times New Roman" w:hAnsi="Times New Roman"/>
              </w:rPr>
              <w:t>e</w:t>
            </w:r>
            <w:r w:rsidRPr="005C4BA5">
              <w:rPr>
                <w:rFonts w:ascii="Times New Roman" w:hAnsi="Times New Roman"/>
              </w:rPr>
              <w:t xml:space="preserve"> di sostegno alle prove </w:t>
            </w:r>
            <w:r>
              <w:rPr>
                <w:rFonts w:ascii="Times New Roman" w:hAnsi="Times New Roman"/>
              </w:rPr>
              <w:t>d’esame</w:t>
            </w:r>
            <w:r w:rsidRPr="005C4BA5">
              <w:rPr>
                <w:rFonts w:ascii="Times New Roman" w:hAnsi="Times New Roman"/>
              </w:rPr>
              <w:t xml:space="preserve"> per gli </w:t>
            </w:r>
            <w:r w:rsidRPr="005C4BA5">
              <w:rPr>
                <w:rFonts w:ascii="Times New Roman" w:hAnsi="Times New Roman"/>
                <w:iCs/>
              </w:rPr>
              <w:t>studenti con Bisogni educativi speciali</w:t>
            </w:r>
            <w:r>
              <w:rPr>
                <w:rFonts w:ascii="Times New Roman" w:hAnsi="Times New Roman"/>
                <w:iCs/>
              </w:rPr>
              <w:t>.</w:t>
            </w:r>
          </w:p>
        </w:tc>
      </w:tr>
    </w:tbl>
    <w:p w14:paraId="17E9E5CC" w14:textId="77777777" w:rsidR="005F079A" w:rsidRPr="00064FDF" w:rsidRDefault="005F079A" w:rsidP="00FE7B1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32190AA" w14:textId="77777777" w:rsidR="00D26672" w:rsidRPr="00064FDF" w:rsidRDefault="003E66C1" w:rsidP="001A4BB3">
      <w:pPr>
        <w:pStyle w:val="Paragrafoelenco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sz w:val="24"/>
          <w:szCs w:val="24"/>
        </w:rPr>
        <w:t xml:space="preserve"> </w:t>
      </w:r>
    </w:p>
    <w:p w14:paraId="39B77D29" w14:textId="77777777" w:rsidR="001779E4" w:rsidRPr="00064FDF" w:rsidRDefault="001779E4" w:rsidP="001A4BB3">
      <w:pPr>
        <w:pStyle w:val="Paragrafoelenco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4F49589A" w14:textId="77777777" w:rsidR="001779E4" w:rsidRPr="00064FDF" w:rsidRDefault="001779E4" w:rsidP="001A4BB3">
      <w:pPr>
        <w:pStyle w:val="Paragrafoelenco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4BD8DA18" w14:textId="77777777" w:rsidR="001779E4" w:rsidRPr="00064FDF" w:rsidRDefault="001779E4" w:rsidP="001A4BB3">
      <w:pPr>
        <w:pStyle w:val="Paragrafoelenco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5933B5DD" w14:textId="77777777" w:rsidR="001779E4" w:rsidRPr="00064FDF" w:rsidRDefault="001779E4" w:rsidP="001A4BB3">
      <w:pPr>
        <w:pStyle w:val="Paragrafoelenco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2FD4D5C0" w14:textId="77777777" w:rsidR="001779E4" w:rsidRPr="00064FDF" w:rsidRDefault="001779E4" w:rsidP="001A4BB3">
      <w:pPr>
        <w:pStyle w:val="Paragrafoelenco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1318E0E6" w14:textId="77777777" w:rsidR="001779E4" w:rsidRPr="00064FDF" w:rsidRDefault="001779E4" w:rsidP="001A4BB3">
      <w:pPr>
        <w:pStyle w:val="Paragrafoelenco"/>
        <w:spacing w:after="0" w:line="240" w:lineRule="auto"/>
        <w:ind w:left="426"/>
        <w:jc w:val="both"/>
        <w:rPr>
          <w:rFonts w:ascii="Times New Roman" w:hAnsi="Times New Roman"/>
          <w:i/>
          <w:iCs/>
          <w:color w:val="FF0000"/>
          <w:sz w:val="24"/>
          <w:szCs w:val="24"/>
        </w:rPr>
      </w:pPr>
    </w:p>
    <w:p w14:paraId="3C78893C" w14:textId="77777777" w:rsidR="00117E87" w:rsidRPr="00064FDF" w:rsidRDefault="00117E87" w:rsidP="001A4BB3">
      <w:pPr>
        <w:pStyle w:val="Paragrafoelenco"/>
        <w:spacing w:after="0" w:line="240" w:lineRule="auto"/>
        <w:ind w:left="426"/>
        <w:jc w:val="both"/>
        <w:rPr>
          <w:rFonts w:ascii="Times New Roman" w:hAnsi="Times New Roman"/>
          <w:i/>
          <w:iCs/>
          <w:color w:val="FF0000"/>
          <w:sz w:val="24"/>
          <w:szCs w:val="24"/>
        </w:rPr>
      </w:pPr>
    </w:p>
    <w:p w14:paraId="773586AE" w14:textId="77777777" w:rsidR="00117E87" w:rsidRPr="00064FDF" w:rsidRDefault="00117E87" w:rsidP="001A4BB3">
      <w:pPr>
        <w:pStyle w:val="Paragrafoelenco"/>
        <w:spacing w:after="0" w:line="240" w:lineRule="auto"/>
        <w:ind w:left="426"/>
        <w:jc w:val="both"/>
        <w:rPr>
          <w:rFonts w:ascii="Times New Roman" w:hAnsi="Times New Roman"/>
          <w:i/>
          <w:iCs/>
          <w:color w:val="FF0000"/>
          <w:sz w:val="24"/>
          <w:szCs w:val="24"/>
        </w:rPr>
      </w:pPr>
    </w:p>
    <w:p w14:paraId="5B7CB0C7" w14:textId="77777777" w:rsidR="00117E87" w:rsidRPr="00064FDF" w:rsidRDefault="00117E87" w:rsidP="001A4BB3">
      <w:pPr>
        <w:pStyle w:val="Paragrafoelenco"/>
        <w:spacing w:after="0" w:line="240" w:lineRule="auto"/>
        <w:ind w:left="426"/>
        <w:jc w:val="both"/>
        <w:rPr>
          <w:rFonts w:ascii="Times New Roman" w:hAnsi="Times New Roman"/>
          <w:i/>
          <w:iCs/>
          <w:color w:val="FF0000"/>
          <w:sz w:val="24"/>
          <w:szCs w:val="24"/>
        </w:rPr>
      </w:pPr>
    </w:p>
    <w:p w14:paraId="5996ADF7" w14:textId="77777777" w:rsidR="00117E87" w:rsidRPr="00064FDF" w:rsidRDefault="00117E87" w:rsidP="001A4BB3">
      <w:pPr>
        <w:pStyle w:val="Paragrafoelenco"/>
        <w:spacing w:after="0" w:line="240" w:lineRule="auto"/>
        <w:ind w:left="426"/>
        <w:jc w:val="both"/>
        <w:rPr>
          <w:rFonts w:ascii="Times New Roman" w:hAnsi="Times New Roman"/>
          <w:i/>
          <w:iCs/>
          <w:color w:val="FF0000"/>
          <w:sz w:val="24"/>
          <w:szCs w:val="24"/>
        </w:rPr>
      </w:pPr>
    </w:p>
    <w:p w14:paraId="049CB73F" w14:textId="77777777" w:rsidR="00117E87" w:rsidRPr="00064FDF" w:rsidRDefault="00117E87" w:rsidP="001A4BB3">
      <w:pPr>
        <w:pStyle w:val="Paragrafoelenco"/>
        <w:spacing w:after="0" w:line="240" w:lineRule="auto"/>
        <w:ind w:left="426"/>
        <w:jc w:val="both"/>
        <w:rPr>
          <w:rFonts w:ascii="Times New Roman" w:hAnsi="Times New Roman"/>
          <w:i/>
          <w:iCs/>
          <w:color w:val="FF0000"/>
          <w:sz w:val="24"/>
          <w:szCs w:val="24"/>
        </w:rPr>
      </w:pPr>
    </w:p>
    <w:p w14:paraId="0B2EAF8D" w14:textId="77777777" w:rsidR="00117E87" w:rsidRPr="00064FDF" w:rsidRDefault="00117E87" w:rsidP="001A4BB3">
      <w:pPr>
        <w:pStyle w:val="Paragrafoelenco"/>
        <w:spacing w:after="0" w:line="240" w:lineRule="auto"/>
        <w:ind w:left="426"/>
        <w:jc w:val="both"/>
        <w:rPr>
          <w:rFonts w:ascii="Times New Roman" w:hAnsi="Times New Roman"/>
          <w:i/>
          <w:iCs/>
          <w:color w:val="FF0000"/>
          <w:sz w:val="24"/>
          <w:szCs w:val="24"/>
        </w:rPr>
      </w:pPr>
    </w:p>
    <w:p w14:paraId="19116886" w14:textId="77777777" w:rsidR="00117E87" w:rsidRPr="00064FDF" w:rsidRDefault="00117E87" w:rsidP="001A4BB3">
      <w:pPr>
        <w:pStyle w:val="Paragrafoelenco"/>
        <w:spacing w:after="0" w:line="240" w:lineRule="auto"/>
        <w:ind w:left="426"/>
        <w:jc w:val="both"/>
        <w:rPr>
          <w:rFonts w:ascii="Times New Roman" w:hAnsi="Times New Roman"/>
          <w:i/>
          <w:iCs/>
          <w:color w:val="FF0000"/>
          <w:sz w:val="24"/>
          <w:szCs w:val="24"/>
        </w:rPr>
      </w:pPr>
    </w:p>
    <w:p w14:paraId="4BE3AE47" w14:textId="77777777" w:rsidR="00117E87" w:rsidRPr="00064FDF" w:rsidRDefault="00117E87" w:rsidP="001A4BB3">
      <w:pPr>
        <w:pStyle w:val="Paragrafoelenco"/>
        <w:spacing w:after="0" w:line="240" w:lineRule="auto"/>
        <w:ind w:left="426"/>
        <w:jc w:val="both"/>
        <w:rPr>
          <w:rFonts w:ascii="Times New Roman" w:hAnsi="Times New Roman"/>
          <w:i/>
          <w:iCs/>
          <w:color w:val="FF0000"/>
          <w:sz w:val="24"/>
          <w:szCs w:val="24"/>
        </w:rPr>
      </w:pPr>
    </w:p>
    <w:p w14:paraId="78A1AC36" w14:textId="77777777" w:rsidR="00117E87" w:rsidRPr="00064FDF" w:rsidRDefault="00117E87" w:rsidP="001A4BB3">
      <w:pPr>
        <w:pStyle w:val="Paragrafoelenco"/>
        <w:spacing w:after="0" w:line="240" w:lineRule="auto"/>
        <w:ind w:left="426"/>
        <w:jc w:val="both"/>
        <w:rPr>
          <w:rFonts w:ascii="Times New Roman" w:hAnsi="Times New Roman"/>
          <w:i/>
          <w:iCs/>
          <w:color w:val="FF0000"/>
          <w:sz w:val="24"/>
          <w:szCs w:val="24"/>
        </w:rPr>
      </w:pPr>
    </w:p>
    <w:p w14:paraId="6D588C53" w14:textId="77777777" w:rsidR="00117E87" w:rsidRPr="00064FDF" w:rsidRDefault="00117E87" w:rsidP="001A4BB3">
      <w:pPr>
        <w:pStyle w:val="Paragrafoelenco"/>
        <w:spacing w:after="0" w:line="240" w:lineRule="auto"/>
        <w:ind w:left="426"/>
        <w:jc w:val="both"/>
        <w:rPr>
          <w:rFonts w:ascii="Times New Roman" w:hAnsi="Times New Roman"/>
          <w:i/>
          <w:iCs/>
          <w:color w:val="FF0000"/>
          <w:sz w:val="24"/>
          <w:szCs w:val="24"/>
        </w:rPr>
      </w:pPr>
    </w:p>
    <w:p w14:paraId="790C3DF7" w14:textId="77777777" w:rsidR="00117E87" w:rsidRPr="00064FDF" w:rsidRDefault="00117E87" w:rsidP="001A4BB3">
      <w:pPr>
        <w:pStyle w:val="Paragrafoelenco"/>
        <w:spacing w:after="0" w:line="240" w:lineRule="auto"/>
        <w:ind w:left="426"/>
        <w:jc w:val="both"/>
        <w:rPr>
          <w:rFonts w:ascii="Times New Roman" w:hAnsi="Times New Roman"/>
          <w:i/>
          <w:iCs/>
          <w:color w:val="FF0000"/>
          <w:sz w:val="24"/>
          <w:szCs w:val="24"/>
        </w:rPr>
      </w:pPr>
    </w:p>
    <w:p w14:paraId="65B229A2" w14:textId="77777777" w:rsidR="00117E87" w:rsidRPr="00064FDF" w:rsidRDefault="00117E87" w:rsidP="001A4BB3">
      <w:pPr>
        <w:pStyle w:val="Paragrafoelenco"/>
        <w:spacing w:after="0" w:line="240" w:lineRule="auto"/>
        <w:ind w:left="426"/>
        <w:jc w:val="both"/>
        <w:rPr>
          <w:rFonts w:ascii="Times New Roman" w:hAnsi="Times New Roman"/>
          <w:i/>
          <w:iCs/>
          <w:color w:val="FF0000"/>
          <w:sz w:val="24"/>
          <w:szCs w:val="24"/>
        </w:rPr>
      </w:pPr>
    </w:p>
    <w:p w14:paraId="7EF42442" w14:textId="77777777" w:rsidR="00117E87" w:rsidRPr="00064FDF" w:rsidRDefault="00117E87" w:rsidP="001A4BB3">
      <w:pPr>
        <w:pStyle w:val="Paragrafoelenco"/>
        <w:spacing w:after="0" w:line="240" w:lineRule="auto"/>
        <w:ind w:left="426"/>
        <w:jc w:val="both"/>
        <w:rPr>
          <w:rFonts w:ascii="Times New Roman" w:hAnsi="Times New Roman"/>
          <w:i/>
          <w:iCs/>
          <w:color w:val="FF0000"/>
          <w:sz w:val="24"/>
          <w:szCs w:val="24"/>
        </w:rPr>
      </w:pPr>
    </w:p>
    <w:p w14:paraId="771FF434" w14:textId="77777777" w:rsidR="00117E87" w:rsidRPr="00064FDF" w:rsidRDefault="00117E87" w:rsidP="001A4BB3">
      <w:pPr>
        <w:pStyle w:val="Paragrafoelenco"/>
        <w:spacing w:after="0" w:line="240" w:lineRule="auto"/>
        <w:ind w:left="426"/>
        <w:jc w:val="both"/>
        <w:rPr>
          <w:rFonts w:ascii="Times New Roman" w:hAnsi="Times New Roman"/>
          <w:i/>
          <w:iCs/>
          <w:color w:val="FF0000"/>
          <w:sz w:val="24"/>
          <w:szCs w:val="24"/>
        </w:rPr>
      </w:pPr>
    </w:p>
    <w:p w14:paraId="1FE87564" w14:textId="77777777" w:rsidR="00117E87" w:rsidRPr="00064FDF" w:rsidRDefault="00117E87" w:rsidP="00833E57">
      <w:pPr>
        <w:pStyle w:val="Titolo1"/>
        <w:rPr>
          <w:rFonts w:ascii="Times New Roman" w:eastAsia="Calibri" w:hAnsi="Times New Roman"/>
          <w:kern w:val="0"/>
          <w:sz w:val="24"/>
          <w:szCs w:val="24"/>
          <w:lang w:eastAsia="it-IT"/>
        </w:rPr>
      </w:pPr>
    </w:p>
    <w:p w14:paraId="33EC329A" w14:textId="77777777" w:rsidR="0066434A" w:rsidRPr="00064FDF" w:rsidRDefault="003E66C1" w:rsidP="00833E57">
      <w:pPr>
        <w:pStyle w:val="Titolo1"/>
        <w:rPr>
          <w:rFonts w:ascii="Times New Roman" w:eastAsia="Calibri" w:hAnsi="Times New Roman"/>
          <w:kern w:val="0"/>
          <w:sz w:val="24"/>
          <w:szCs w:val="24"/>
          <w:lang w:eastAsia="it-IT"/>
        </w:rPr>
      </w:pPr>
      <w:r w:rsidRPr="00064FDF">
        <w:rPr>
          <w:rFonts w:ascii="Times New Roman" w:eastAsia="Calibri" w:hAnsi="Times New Roman"/>
          <w:kern w:val="0"/>
          <w:sz w:val="24"/>
          <w:szCs w:val="24"/>
          <w:lang w:eastAsia="it-IT"/>
        </w:rPr>
        <w:t xml:space="preserve">4 </w:t>
      </w:r>
      <w:r w:rsidR="001960C5" w:rsidRPr="00064FDF">
        <w:rPr>
          <w:rFonts w:ascii="Times New Roman" w:eastAsia="Calibri" w:hAnsi="Times New Roman"/>
          <w:kern w:val="0"/>
          <w:sz w:val="24"/>
          <w:szCs w:val="24"/>
          <w:lang w:eastAsia="it-IT"/>
        </w:rPr>
        <w:t>INDICAZIONI SU STRATEGIE E METODI PER L’INCLUSIONE</w:t>
      </w:r>
    </w:p>
    <w:p w14:paraId="075E1D68" w14:textId="77777777" w:rsidR="001779E4" w:rsidRPr="00064FDF" w:rsidRDefault="001779E4" w:rsidP="00185220">
      <w:pPr>
        <w:pStyle w:val="Normale1"/>
        <w:spacing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14459DF" w14:textId="77777777" w:rsidR="007F3782" w:rsidRPr="007F3782" w:rsidRDefault="007F3782" w:rsidP="00EF39DA">
      <w:pPr>
        <w:pStyle w:val="Normale1"/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F3782">
        <w:rPr>
          <w:rFonts w:ascii="Times New Roman" w:hAnsi="Times New Roman" w:cs="Times New Roman"/>
          <w:color w:val="auto"/>
          <w:sz w:val="24"/>
          <w:szCs w:val="24"/>
        </w:rPr>
        <w:t xml:space="preserve">Il Consiglio di Classe ha operato in coerenza con il Piano per l'inclusione, ha predisposto le azioni di osservazione attraverso le procedure attivate dalla scuola; ha incoraggiato l’apprendimento collaborativo (cooperative learning) favorendo le attività in piccoli gruppi; ha sostenuto e promosso un approccio strategico nello studio utilizzando mediatori didattici facilitanti l’apprendimento (strumenti compensativi e misure dispensative); ha privilegiato l’apprendimento esperienziale e laboratoriale; ha previsto momenti di affiancamento (peer to peer) per un immediato intervento di supporto . </w:t>
      </w:r>
    </w:p>
    <w:p w14:paraId="2676B179" w14:textId="77777777" w:rsidR="005657E0" w:rsidRPr="00064FDF" w:rsidRDefault="005657E0" w:rsidP="00EF39DA">
      <w:pPr>
        <w:pStyle w:val="Normale1"/>
        <w:spacing w:line="276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32833039" w14:textId="77777777" w:rsidR="00185220" w:rsidRPr="00064FDF" w:rsidRDefault="001771B0" w:rsidP="00EF39DA">
      <w:pPr>
        <w:pStyle w:val="Normale1"/>
        <w:spacing w:line="276" w:lineRule="auto"/>
        <w:jc w:val="both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r w:rsidRPr="00064FDF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185220" w:rsidRPr="00064FDF">
        <w:rPr>
          <w:rFonts w:ascii="Times New Roman" w:hAnsi="Times New Roman" w:cs="Times New Roman"/>
          <w:b/>
          <w:color w:val="auto"/>
          <w:sz w:val="24"/>
          <w:szCs w:val="24"/>
        </w:rPr>
        <w:t>(Documentazione relativa a specifici casi di BES sono producibili con allegati riservati.)</w:t>
      </w:r>
    </w:p>
    <w:p w14:paraId="6DDDB633" w14:textId="77777777" w:rsidR="005657E0" w:rsidRPr="00064FDF" w:rsidRDefault="005657E0" w:rsidP="00EF39DA">
      <w:pPr>
        <w:pStyle w:val="Standard"/>
        <w:spacing w:line="276" w:lineRule="auto"/>
        <w:jc w:val="both"/>
        <w:rPr>
          <w:rFonts w:cs="Times New Roman"/>
          <w:i/>
          <w:iCs/>
        </w:rPr>
      </w:pPr>
    </w:p>
    <w:p w14:paraId="39882947" w14:textId="384913F2" w:rsidR="007F3782" w:rsidRPr="007F3782" w:rsidRDefault="007F3782" w:rsidP="00EF39DA">
      <w:pPr>
        <w:spacing w:line="276" w:lineRule="auto"/>
        <w:rPr>
          <w:rFonts w:ascii="Times New Roman" w:eastAsia="SimSun" w:hAnsi="Times New Roman"/>
          <w:i/>
          <w:iCs/>
          <w:kern w:val="3"/>
          <w:sz w:val="24"/>
          <w:szCs w:val="24"/>
          <w:lang w:eastAsia="zh-CN" w:bidi="hi-IN"/>
        </w:rPr>
      </w:pPr>
      <w:r w:rsidRPr="007F3782">
        <w:rPr>
          <w:rFonts w:ascii="Times New Roman" w:eastAsia="SimSun" w:hAnsi="Times New Roman"/>
          <w:i/>
          <w:iCs/>
          <w:kern w:val="3"/>
          <w:sz w:val="24"/>
          <w:szCs w:val="24"/>
          <w:lang w:eastAsia="zh-CN" w:bidi="hi-IN"/>
        </w:rPr>
        <w:t>La Documentazione relativa a specifici casi di 1 BES sono producibili con allegati riservati;  i percorsi e le indicazioni per lo svolgimento dell'esame sono esplicitati nelle relazioni riservate allegate al documento.</w:t>
      </w:r>
    </w:p>
    <w:p w14:paraId="39FA4527" w14:textId="77777777" w:rsidR="001960C5" w:rsidRPr="00064FDF" w:rsidRDefault="001960C5" w:rsidP="00EF39DA">
      <w:pPr>
        <w:spacing w:line="276" w:lineRule="auto"/>
        <w:rPr>
          <w:rFonts w:ascii="Times New Roman" w:hAnsi="Times New Roman"/>
          <w:sz w:val="24"/>
          <w:szCs w:val="24"/>
          <w:lang w:eastAsia="it-IT"/>
        </w:rPr>
      </w:pPr>
    </w:p>
    <w:p w14:paraId="513BC029" w14:textId="77777777" w:rsidR="001960C5" w:rsidRPr="00064FDF" w:rsidRDefault="00833E57" w:rsidP="00EF39DA">
      <w:pPr>
        <w:pStyle w:val="Titolo1"/>
        <w:spacing w:line="276" w:lineRule="auto"/>
        <w:rPr>
          <w:rFonts w:ascii="Times New Roman" w:eastAsia="Calibri" w:hAnsi="Times New Roman"/>
          <w:kern w:val="0"/>
          <w:sz w:val="24"/>
          <w:szCs w:val="24"/>
          <w:lang w:eastAsia="it-IT"/>
        </w:rPr>
      </w:pPr>
      <w:r w:rsidRPr="00064FDF">
        <w:rPr>
          <w:rFonts w:ascii="Times New Roman" w:eastAsia="Calibri" w:hAnsi="Times New Roman"/>
          <w:kern w:val="0"/>
          <w:sz w:val="24"/>
          <w:szCs w:val="24"/>
          <w:lang w:eastAsia="it-IT"/>
        </w:rPr>
        <w:t xml:space="preserve">5 </w:t>
      </w:r>
      <w:r w:rsidR="001960C5" w:rsidRPr="00064FDF">
        <w:rPr>
          <w:rFonts w:ascii="Times New Roman" w:eastAsia="Calibri" w:hAnsi="Times New Roman"/>
          <w:kern w:val="0"/>
          <w:sz w:val="24"/>
          <w:szCs w:val="24"/>
          <w:lang w:eastAsia="it-IT"/>
        </w:rPr>
        <w:t xml:space="preserve">INDICAZIONI GENERALI </w:t>
      </w:r>
      <w:r w:rsidR="00A320BD" w:rsidRPr="00064FDF">
        <w:rPr>
          <w:rFonts w:ascii="Times New Roman" w:eastAsia="Calibri" w:hAnsi="Times New Roman"/>
          <w:kern w:val="0"/>
          <w:sz w:val="24"/>
          <w:szCs w:val="24"/>
          <w:lang w:eastAsia="it-IT"/>
        </w:rPr>
        <w:t xml:space="preserve">SULLE </w:t>
      </w:r>
      <w:r w:rsidR="001960C5" w:rsidRPr="00064FDF">
        <w:rPr>
          <w:rFonts w:ascii="Times New Roman" w:eastAsia="Calibri" w:hAnsi="Times New Roman"/>
          <w:kern w:val="0"/>
          <w:sz w:val="24"/>
          <w:szCs w:val="24"/>
          <w:lang w:eastAsia="it-IT"/>
        </w:rPr>
        <w:t>ATTIVITÀ DIDATTICA</w:t>
      </w:r>
    </w:p>
    <w:p w14:paraId="7C47BA4F" w14:textId="77777777" w:rsidR="00C358F4" w:rsidRPr="00064FDF" w:rsidRDefault="00C358F4" w:rsidP="00EF39DA">
      <w:pPr>
        <w:pStyle w:val="Titolo2"/>
        <w:spacing w:line="276" w:lineRule="auto"/>
        <w:jc w:val="left"/>
        <w:rPr>
          <w:rFonts w:ascii="Times New Roman" w:hAnsi="Times New Roman"/>
          <w:b/>
          <w:bCs/>
          <w:szCs w:val="24"/>
        </w:rPr>
      </w:pPr>
    </w:p>
    <w:p w14:paraId="66C36B99" w14:textId="77777777" w:rsidR="00C358F4" w:rsidRPr="00064FDF" w:rsidRDefault="00C358F4" w:rsidP="00EF39DA">
      <w:pPr>
        <w:pStyle w:val="Titolo2"/>
        <w:spacing w:line="276" w:lineRule="auto"/>
        <w:jc w:val="left"/>
        <w:rPr>
          <w:rFonts w:ascii="Times New Roman" w:hAnsi="Times New Roman"/>
          <w:b/>
          <w:bCs/>
          <w:szCs w:val="24"/>
        </w:rPr>
      </w:pPr>
      <w:r w:rsidRPr="00064FDF">
        <w:rPr>
          <w:rFonts w:ascii="Times New Roman" w:hAnsi="Times New Roman"/>
          <w:b/>
          <w:bCs/>
          <w:szCs w:val="24"/>
        </w:rPr>
        <w:t>5.1 Metodologie e strategie didattiche</w:t>
      </w:r>
    </w:p>
    <w:p w14:paraId="7203B302" w14:textId="77777777" w:rsidR="00CE6547" w:rsidRPr="00064FDF" w:rsidRDefault="00CE6547" w:rsidP="00EF39DA">
      <w:pPr>
        <w:pStyle w:val="Normale1"/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09D9D2B" w14:textId="0DA923BA" w:rsidR="00755ACD" w:rsidRPr="00755ACD" w:rsidRDefault="00755ACD" w:rsidP="00EF39DA">
      <w:pPr>
        <w:pStyle w:val="Paragrafoelenco"/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55ACD">
        <w:rPr>
          <w:rFonts w:ascii="Times New Roman" w:hAnsi="Times New Roman"/>
          <w:sz w:val="24"/>
          <w:szCs w:val="24"/>
        </w:rPr>
        <w:t>Il Consiglio di Classe, al fine di promuovere gli aspetti fondanti del sapere e di favorire l’apprendimento per competenze, si è avvalso di diverse metodologie didattiche: lezioni frontali e dialogate; esercitazioni guidate e autonome; lezioni multimediali; problem solving; lavori di ricerca individuali e di gruppo; attività laboratoriale; brainstorming; peer education; cooperative learning; flipped classroom, didattica laboratoriale; didattica integrat</w:t>
      </w:r>
      <w:r>
        <w:rPr>
          <w:rFonts w:ascii="Times New Roman" w:hAnsi="Times New Roman"/>
          <w:sz w:val="24"/>
          <w:szCs w:val="24"/>
        </w:rPr>
        <w:t>a.</w:t>
      </w:r>
    </w:p>
    <w:p w14:paraId="06DECAA5" w14:textId="77777777" w:rsidR="00C358F4" w:rsidRPr="00064FDF" w:rsidRDefault="00C358F4" w:rsidP="00EF39DA">
      <w:pPr>
        <w:pStyle w:val="Titolo2"/>
        <w:tabs>
          <w:tab w:val="left" w:pos="570"/>
        </w:tabs>
        <w:spacing w:line="276" w:lineRule="auto"/>
        <w:jc w:val="left"/>
        <w:rPr>
          <w:rFonts w:ascii="Times New Roman" w:hAnsi="Times New Roman"/>
          <w:b/>
          <w:bCs/>
          <w:szCs w:val="24"/>
        </w:rPr>
      </w:pPr>
      <w:r w:rsidRPr="00064FDF">
        <w:rPr>
          <w:rFonts w:ascii="Times New Roman" w:hAnsi="Times New Roman"/>
          <w:b/>
          <w:bCs/>
          <w:szCs w:val="24"/>
        </w:rPr>
        <w:t xml:space="preserve">5.2 Ambienti di </w:t>
      </w:r>
      <w:r w:rsidR="000043AD" w:rsidRPr="00064FDF">
        <w:rPr>
          <w:rFonts w:ascii="Times New Roman" w:hAnsi="Times New Roman"/>
          <w:b/>
          <w:bCs/>
          <w:szCs w:val="24"/>
        </w:rPr>
        <w:t>apprendimento</w:t>
      </w:r>
      <w:r w:rsidR="00A320BD" w:rsidRPr="00064FDF">
        <w:rPr>
          <w:rFonts w:ascii="Times New Roman" w:hAnsi="Times New Roman"/>
          <w:b/>
          <w:bCs/>
          <w:szCs w:val="24"/>
        </w:rPr>
        <w:t xml:space="preserve"> (</w:t>
      </w:r>
      <w:r w:rsidR="000043AD" w:rsidRPr="00064FDF">
        <w:rPr>
          <w:rFonts w:ascii="Times New Roman" w:hAnsi="Times New Roman"/>
          <w:b/>
          <w:bCs/>
          <w:szCs w:val="24"/>
        </w:rPr>
        <w:t>Strumenti</w:t>
      </w:r>
      <w:r w:rsidRPr="00064FDF">
        <w:rPr>
          <w:rFonts w:ascii="Times New Roman" w:hAnsi="Times New Roman"/>
          <w:b/>
          <w:bCs/>
          <w:szCs w:val="24"/>
        </w:rPr>
        <w:t xml:space="preserve"> – Mezzi – Spazi -Tempi del percorso Formativo</w:t>
      </w:r>
      <w:r w:rsidR="00A320BD" w:rsidRPr="00064FDF">
        <w:rPr>
          <w:rFonts w:ascii="Times New Roman" w:hAnsi="Times New Roman"/>
          <w:b/>
          <w:bCs/>
          <w:szCs w:val="24"/>
        </w:rPr>
        <w:t>)</w:t>
      </w:r>
    </w:p>
    <w:p w14:paraId="2C10DFAE" w14:textId="77777777" w:rsidR="00FB13C7" w:rsidRPr="00064FDF" w:rsidRDefault="00FB13C7" w:rsidP="002F3753">
      <w:pPr>
        <w:spacing w:after="0" w:line="100" w:lineRule="atLeast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669DD270" w14:textId="77777777" w:rsidR="00EF39DA" w:rsidRPr="00EF39DA" w:rsidRDefault="00EF39DA" w:rsidP="00EF39D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F39DA">
        <w:rPr>
          <w:rFonts w:ascii="Times New Roman" w:eastAsia="Times New Roman" w:hAnsi="Times New Roman"/>
          <w:bCs/>
          <w:sz w:val="24"/>
          <w:szCs w:val="24"/>
          <w:lang w:eastAsia="ar-SA"/>
        </w:rPr>
        <w:t>A scuola come a casa lo strumento privilegiato</w:t>
      </w:r>
      <w:r w:rsidRPr="00EF39DA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</w:t>
      </w:r>
      <w:r w:rsidRPr="00EF39DA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è stato il libro di testo, mappe concettuali, appunti, ricerche su internet e forte partecipazione alle tante attività laboratoriali. </w:t>
      </w:r>
      <w:r w:rsidRPr="00EF39DA">
        <w:rPr>
          <w:rFonts w:ascii="Times New Roman" w:hAnsi="Times New Roman"/>
          <w:sz w:val="24"/>
          <w:szCs w:val="24"/>
        </w:rPr>
        <w:t>I tempi del percorso formativo sono stati organizzati in relazione agli  obiettivi di competenza da raggiungere.</w:t>
      </w:r>
    </w:p>
    <w:p w14:paraId="4F9F01A8" w14:textId="77777777" w:rsidR="00EF39DA" w:rsidRPr="007D0683" w:rsidRDefault="00EF39DA" w:rsidP="00EF39DA">
      <w:pPr>
        <w:spacing w:after="0" w:line="100" w:lineRule="atLeast"/>
        <w:jc w:val="both"/>
        <w:rPr>
          <w:rFonts w:ascii="Times New Roman" w:hAnsi="Times New Roman"/>
          <w:sz w:val="6"/>
          <w:szCs w:val="6"/>
        </w:rPr>
      </w:pPr>
      <w:r w:rsidRPr="007D0683">
        <w:rPr>
          <w:rFonts w:ascii="Times New Roman" w:hAnsi="Times New Roman"/>
        </w:rPr>
        <w:t xml:space="preserve"> </w:t>
      </w:r>
    </w:p>
    <w:p w14:paraId="05A745C4" w14:textId="77777777" w:rsidR="00BB2E6C" w:rsidRPr="00064FDF" w:rsidRDefault="00BB2E6C" w:rsidP="007A1766">
      <w:pPr>
        <w:spacing w:after="36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14:paraId="7D2C1B35" w14:textId="77777777" w:rsidR="007A1766" w:rsidRPr="00064FDF" w:rsidRDefault="007A1766" w:rsidP="007A1766">
      <w:pPr>
        <w:rPr>
          <w:rFonts w:ascii="Times New Roman" w:hAnsi="Times New Roman"/>
          <w:b/>
          <w:sz w:val="24"/>
          <w:szCs w:val="24"/>
        </w:rPr>
        <w:sectPr w:rsidR="007A1766" w:rsidRPr="00064FDF" w:rsidSect="002C1659">
          <w:footerReference w:type="default" r:id="rId9"/>
          <w:pgSz w:w="11906" w:h="16838"/>
          <w:pgMar w:top="284" w:right="720" w:bottom="142" w:left="720" w:header="708" w:footer="708" w:gutter="0"/>
          <w:cols w:space="708"/>
          <w:docGrid w:linePitch="360"/>
        </w:sectPr>
      </w:pPr>
    </w:p>
    <w:p w14:paraId="201CCA80" w14:textId="77777777" w:rsidR="001960C5" w:rsidRPr="00064FDF" w:rsidRDefault="001960C5" w:rsidP="001960C5">
      <w:pPr>
        <w:pStyle w:val="Titolo2"/>
        <w:rPr>
          <w:rFonts w:ascii="Times New Roman" w:eastAsia="Calibri" w:hAnsi="Times New Roman"/>
          <w:szCs w:val="24"/>
          <w:lang w:eastAsia="it-IT"/>
        </w:rPr>
      </w:pPr>
    </w:p>
    <w:p w14:paraId="0B9148ED" w14:textId="77777777" w:rsidR="00C358F4" w:rsidRPr="00064FDF" w:rsidRDefault="00C358F4" w:rsidP="00C358F4">
      <w:pPr>
        <w:pStyle w:val="Textbody"/>
        <w:rPr>
          <w:rFonts w:ascii="Times New Roman" w:hAnsi="Times New Roman" w:cs="Times New Roman"/>
          <w:b w:val="0"/>
          <w:i/>
        </w:rPr>
      </w:pPr>
      <w:r w:rsidRPr="00064FDF"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  <w:t>5.</w:t>
      </w:r>
      <w:r w:rsidR="00833E57" w:rsidRPr="00064FDF"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  <w:t xml:space="preserve">3 </w:t>
      </w:r>
      <w:r w:rsidRPr="00064FDF"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  <w:t>Percorsi interdisciplinari</w:t>
      </w:r>
      <w:r w:rsidR="00705EDF" w:rsidRPr="00064FDF">
        <w:rPr>
          <w:rFonts w:ascii="Times New Roman" w:hAnsi="Times New Roman" w:cs="Times New Roman"/>
          <w:lang w:eastAsia="it-IT"/>
        </w:rPr>
        <w:t xml:space="preserve"> (</w:t>
      </w:r>
      <w:r w:rsidR="00705EDF" w:rsidRPr="00064FDF">
        <w:rPr>
          <w:rFonts w:ascii="Times New Roman" w:hAnsi="Times New Roman" w:cs="Times New Roman"/>
          <w:b w:val="0"/>
          <w:i/>
          <w:lang w:eastAsia="it-IT"/>
        </w:rPr>
        <w:t xml:space="preserve">Materiali proposti sulla base del percorso didattico della classe per la simulazione del </w:t>
      </w:r>
      <w:r w:rsidR="000043AD" w:rsidRPr="00064FDF">
        <w:rPr>
          <w:rFonts w:ascii="Times New Roman" w:hAnsi="Times New Roman" w:cs="Times New Roman"/>
          <w:b w:val="0"/>
          <w:i/>
          <w:lang w:eastAsia="it-IT"/>
        </w:rPr>
        <w:t xml:space="preserve">colloquio </w:t>
      </w:r>
    </w:p>
    <w:p w14:paraId="5FA756F4" w14:textId="77777777" w:rsidR="00705EDF" w:rsidRPr="00064FDF" w:rsidRDefault="002B0A12" w:rsidP="00705EDF">
      <w:pPr>
        <w:pStyle w:val="Titolo2"/>
        <w:ind w:hanging="9"/>
        <w:jc w:val="left"/>
        <w:rPr>
          <w:rFonts w:ascii="Times New Roman" w:hAnsi="Times New Roman"/>
          <w:b/>
          <w:szCs w:val="24"/>
        </w:rPr>
      </w:pPr>
      <w:r w:rsidRPr="00064FDF">
        <w:rPr>
          <w:rFonts w:ascii="Times New Roman" w:hAnsi="Times New Roman"/>
          <w:szCs w:val="24"/>
          <w:lang w:eastAsia="it-IT"/>
        </w:rPr>
        <w:t xml:space="preserve"> </w:t>
      </w:r>
      <w:r w:rsidR="00005386" w:rsidRPr="00064FDF">
        <w:rPr>
          <w:rFonts w:ascii="Times New Roman" w:hAnsi="Times New Roman"/>
          <w:szCs w:val="24"/>
          <w:lang w:eastAsia="it-IT"/>
        </w:rPr>
        <w:t>Il Consiglio di Classe, in vista dell’Esame di Stato, ha proposto agli studenti la trattazione dei percorsi interdisciplinari riassunti nella seguente tabella.</w:t>
      </w:r>
      <w:r w:rsidR="00705EDF" w:rsidRPr="00064FDF">
        <w:rPr>
          <w:rFonts w:ascii="Times New Roman" w:hAnsi="Times New Roman"/>
          <w:b/>
          <w:szCs w:val="24"/>
        </w:rPr>
        <w:t xml:space="preserve"> </w:t>
      </w:r>
    </w:p>
    <w:p w14:paraId="31BFCAF3" w14:textId="77777777" w:rsidR="007B5CD6" w:rsidRPr="00064FDF" w:rsidRDefault="007B5CD6" w:rsidP="00705EDF">
      <w:pPr>
        <w:spacing w:before="120" w:after="0" w:line="240" w:lineRule="auto"/>
        <w:rPr>
          <w:rFonts w:ascii="Times New Roman" w:hAnsi="Times New Roman"/>
          <w:sz w:val="24"/>
          <w:szCs w:val="24"/>
          <w:lang w:eastAsia="it-IT"/>
        </w:rPr>
      </w:pPr>
    </w:p>
    <w:tbl>
      <w:tblPr>
        <w:tblW w:w="95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2"/>
        <w:gridCol w:w="2122"/>
        <w:gridCol w:w="2693"/>
        <w:gridCol w:w="2626"/>
      </w:tblGrid>
      <w:tr w:rsidR="00117E87" w:rsidRPr="00064FDF" w14:paraId="01DF7BD8" w14:textId="77777777" w:rsidTr="00117E87">
        <w:trPr>
          <w:cantSplit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98CDE" w14:textId="77777777" w:rsidR="00117E87" w:rsidRPr="00064FDF" w:rsidRDefault="00117E87" w:rsidP="003E66C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6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Nuclei tematici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DEA28" w14:textId="77777777" w:rsidR="00117E87" w:rsidRPr="00064FDF" w:rsidRDefault="00117E87" w:rsidP="003E66C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6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Titolo dell’UDA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CBB47" w14:textId="77777777" w:rsidR="00117E87" w:rsidRPr="00064FDF" w:rsidRDefault="00117E87" w:rsidP="003E66C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6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Materiale stimolo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955DB" w14:textId="77777777" w:rsidR="00117E87" w:rsidRPr="00064FDF" w:rsidRDefault="00117E87" w:rsidP="003E66C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6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Discipline coinvolte e argomenti trattati</w:t>
            </w:r>
          </w:p>
        </w:tc>
      </w:tr>
      <w:tr w:rsidR="005E4F8C" w:rsidRPr="00064FDF" w14:paraId="442F7B6F" w14:textId="77777777" w:rsidTr="00117E87">
        <w:trPr>
          <w:cantSplit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EB34E" w14:textId="028B74B3" w:rsidR="005E4F8C" w:rsidRPr="00064FDF" w:rsidRDefault="005E4F8C" w:rsidP="005E4F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610D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r w:rsidRPr="00B610D4">
              <w:rPr>
                <w:rFonts w:ascii="Times New Roman" w:hAnsi="Times New Roman"/>
                <w:b/>
                <w:sz w:val="24"/>
                <w:szCs w:val="24"/>
              </w:rPr>
              <w:t>4-6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1AD20" w14:textId="29953938" w:rsidR="005E4F8C" w:rsidRPr="00064FDF" w:rsidRDefault="005E4F8C" w:rsidP="005E4F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610D4">
              <w:rPr>
                <w:rFonts w:ascii="Times New Roman" w:hAnsi="Times New Roman"/>
                <w:b/>
                <w:sz w:val="24"/>
                <w:szCs w:val="24"/>
              </w:rPr>
              <w:t xml:space="preserve"> Scienza e Societa’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4119D" w14:textId="77777777" w:rsidR="005E4F8C" w:rsidRPr="00094BED" w:rsidRDefault="005E4F8C" w:rsidP="005E4F8C">
            <w:pPr>
              <w:pStyle w:val="TableParagraph"/>
              <w:spacing w:before="54" w:line="274" w:lineRule="exact"/>
              <w:rPr>
                <w:rFonts w:ascii="Times New Roman" w:hAnsi="Times New Roman"/>
                <w:b/>
                <w:color w:val="212121"/>
              </w:rPr>
            </w:pPr>
            <w:r w:rsidRPr="00094BED">
              <w:rPr>
                <w:rFonts w:ascii="Times New Roman" w:hAnsi="Times New Roman"/>
                <w:b/>
                <w:color w:val="212121"/>
              </w:rPr>
              <w:t xml:space="preserve">Scienza  tecnologia  e società </w:t>
            </w:r>
          </w:p>
          <w:p w14:paraId="07A477B3" w14:textId="77777777" w:rsidR="005E4F8C" w:rsidRPr="00094BED" w:rsidRDefault="005E4F8C" w:rsidP="005E4F8C">
            <w:pPr>
              <w:pStyle w:val="TableParagraph"/>
              <w:spacing w:before="54" w:line="274" w:lineRule="exact"/>
              <w:jc w:val="both"/>
              <w:rPr>
                <w:rFonts w:ascii="Times New Roman" w:hAnsi="Times New Roman"/>
              </w:rPr>
            </w:pPr>
            <w:r w:rsidRPr="00094BED">
              <w:rPr>
                <w:rFonts w:ascii="Times New Roman" w:hAnsi="Times New Roman"/>
                <w:b/>
                <w:color w:val="212121"/>
              </w:rPr>
              <w:t xml:space="preserve"> </w:t>
            </w:r>
            <w:r w:rsidRPr="00094BED">
              <w:rPr>
                <w:rFonts w:ascii="Times New Roman" w:hAnsi="Times New Roman"/>
                <w:color w:val="212121"/>
              </w:rPr>
              <w:t>Immagine e/o foto</w:t>
            </w:r>
          </w:p>
          <w:p w14:paraId="2C6B83DC" w14:textId="195F1E8C" w:rsidR="005E4F8C" w:rsidRPr="00064FDF" w:rsidRDefault="005E4F8C" w:rsidP="005E4F8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38A5B" w14:textId="77777777" w:rsidR="005E4F8C" w:rsidRPr="005E4F8C" w:rsidRDefault="005E4F8C" w:rsidP="005E4F8C">
            <w:pPr>
              <w:rPr>
                <w:rFonts w:ascii="Times New Roman" w:hAnsi="Times New Roman"/>
              </w:rPr>
            </w:pPr>
            <w:r w:rsidRPr="005E4F8C">
              <w:rPr>
                <w:rFonts w:ascii="Times New Roman" w:hAnsi="Times New Roman"/>
                <w:b/>
              </w:rPr>
              <w:t xml:space="preserve">Storia: </w:t>
            </w:r>
            <w:r w:rsidRPr="005E4F8C">
              <w:rPr>
                <w:rFonts w:ascii="Times New Roman" w:hAnsi="Times New Roman"/>
                <w:bCs/>
              </w:rPr>
              <w:t>Seconda Rivoluzione Industriale</w:t>
            </w:r>
          </w:p>
          <w:p w14:paraId="56EF7C48" w14:textId="77777777" w:rsidR="005E4F8C" w:rsidRPr="005E4F8C" w:rsidRDefault="005E4F8C" w:rsidP="005E4F8C">
            <w:pPr>
              <w:rPr>
                <w:rFonts w:ascii="Times New Roman" w:hAnsi="Times New Roman"/>
                <w:b/>
              </w:rPr>
            </w:pPr>
            <w:r w:rsidRPr="005E4F8C">
              <w:rPr>
                <w:rFonts w:ascii="Times New Roman" w:hAnsi="Times New Roman"/>
                <w:b/>
              </w:rPr>
              <w:t xml:space="preserve">Italiano : </w:t>
            </w:r>
            <w:r w:rsidRPr="005E4F8C">
              <w:rPr>
                <w:rFonts w:ascii="Times New Roman" w:hAnsi="Times New Roman"/>
                <w:bCs/>
              </w:rPr>
              <w:t>Verismo-Verga</w:t>
            </w:r>
          </w:p>
          <w:p w14:paraId="3C7FAAFA" w14:textId="77777777" w:rsidR="005E4F8C" w:rsidRPr="005E4F8C" w:rsidRDefault="005E4F8C" w:rsidP="005E4F8C">
            <w:pPr>
              <w:pStyle w:val="TableParagraph"/>
              <w:ind w:right="363"/>
              <w:rPr>
                <w:rFonts w:ascii="Times New Roman" w:hAnsi="Times New Roman"/>
              </w:rPr>
            </w:pPr>
            <w:r w:rsidRPr="005E4F8C">
              <w:rPr>
                <w:rFonts w:ascii="Times New Roman" w:hAnsi="Times New Roman"/>
                <w:b/>
              </w:rPr>
              <w:t xml:space="preserve">Scienze dell’alimentazione </w:t>
            </w:r>
            <w:r w:rsidRPr="005E4F8C">
              <w:rPr>
                <w:rFonts w:ascii="Times New Roman" w:hAnsi="Times New Roman"/>
              </w:rPr>
              <w:t>filiera agroalimentare</w:t>
            </w:r>
          </w:p>
          <w:p w14:paraId="3944596C" w14:textId="77777777" w:rsidR="005E4F8C" w:rsidRDefault="005E4F8C" w:rsidP="005E4F8C">
            <w:pPr>
              <w:pStyle w:val="TableParagraph"/>
              <w:spacing w:before="1"/>
              <w:ind w:left="97" w:right="90"/>
              <w:rPr>
                <w:rFonts w:ascii="Times New Roman" w:hAnsi="Times New Roman"/>
                <w:b/>
              </w:rPr>
            </w:pPr>
            <w:r w:rsidRPr="005E4F8C">
              <w:rPr>
                <w:rFonts w:ascii="Times New Roman" w:hAnsi="Times New Roman"/>
                <w:b/>
              </w:rPr>
              <w:t xml:space="preserve">Inglese </w:t>
            </w:r>
            <w:r w:rsidRPr="005E4F8C">
              <w:rPr>
                <w:rFonts w:ascii="Times New Roman" w:hAnsi="Times New Roman"/>
              </w:rPr>
              <w:t xml:space="preserve">The Mediterranean diet: a way of life. Food intolerances </w:t>
            </w:r>
          </w:p>
          <w:p w14:paraId="08D8486B" w14:textId="44382731" w:rsidR="005E4F8C" w:rsidRPr="005E4F8C" w:rsidRDefault="005E4F8C" w:rsidP="005E4F8C">
            <w:pPr>
              <w:pStyle w:val="TableParagraph"/>
              <w:spacing w:before="1"/>
              <w:ind w:left="97" w:right="90"/>
              <w:rPr>
                <w:rFonts w:ascii="Times New Roman" w:hAnsi="Times New Roman"/>
              </w:rPr>
            </w:pPr>
            <w:r w:rsidRPr="005E4F8C">
              <w:rPr>
                <w:rFonts w:ascii="Times New Roman" w:hAnsi="Times New Roman"/>
                <w:b/>
              </w:rPr>
              <w:t xml:space="preserve">Diritto e tec. Amm. Della struttura ricettiva </w:t>
            </w:r>
            <w:r w:rsidRPr="005E4F8C">
              <w:rPr>
                <w:rFonts w:ascii="Times New Roman" w:hAnsi="Times New Roman"/>
              </w:rPr>
              <w:t>La qualità alimentare: normativa e controllo</w:t>
            </w:r>
          </w:p>
          <w:p w14:paraId="105FA55A" w14:textId="4E1E8003" w:rsidR="005E4F8C" w:rsidRPr="005E4F8C" w:rsidRDefault="005E4F8C" w:rsidP="005E4F8C">
            <w:pPr>
              <w:pStyle w:val="TableParagraph"/>
              <w:ind w:left="97" w:right="746"/>
              <w:rPr>
                <w:rFonts w:ascii="Times New Roman" w:hAnsi="Times New Roman"/>
              </w:rPr>
            </w:pPr>
            <w:r w:rsidRPr="005E4F8C">
              <w:rPr>
                <w:rFonts w:ascii="Times New Roman" w:hAnsi="Times New Roman"/>
                <w:b/>
              </w:rPr>
              <w:t xml:space="preserve">Lab Cucina: </w:t>
            </w:r>
            <w:r w:rsidRPr="005E4F8C">
              <w:rPr>
                <w:rFonts w:ascii="Times New Roman" w:hAnsi="Times New Roman"/>
                <w:bCs/>
              </w:rPr>
              <w:t>Storia del cibo</w:t>
            </w:r>
            <w:r w:rsidRPr="005E4F8C">
              <w:rPr>
                <w:rFonts w:ascii="Times New Roman" w:hAnsi="Times New Roman"/>
                <w:b/>
              </w:rPr>
              <w:t xml:space="preserve"> Matematica </w:t>
            </w:r>
            <w:r w:rsidRPr="005E4F8C">
              <w:rPr>
                <w:rFonts w:ascii="Times New Roman" w:hAnsi="Times New Roman"/>
                <w:b/>
                <w:bCs/>
              </w:rPr>
              <w:t>Le Funzioni</w:t>
            </w:r>
            <w:r w:rsidRPr="005E4F8C">
              <w:rPr>
                <w:rFonts w:ascii="Times New Roman" w:hAnsi="Times New Roman"/>
              </w:rPr>
              <w:t xml:space="preserve"> (comprendere il mondo in cui viviamo attraverso la capacità di analisi delle relazioni tra grandezze che variano nel tempo)</w:t>
            </w:r>
          </w:p>
          <w:p w14:paraId="33AE6398" w14:textId="6455E426" w:rsidR="005E4F8C" w:rsidRPr="005E4F8C" w:rsidRDefault="005E4F8C" w:rsidP="005E4F8C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5E4F8C" w:rsidRPr="00064FDF" w14:paraId="7FF752AB" w14:textId="77777777" w:rsidTr="00117E87">
        <w:trPr>
          <w:cantSplit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F3A85" w14:textId="3B08AAE1" w:rsidR="005E4F8C" w:rsidRPr="00064FDF" w:rsidRDefault="005E4F8C" w:rsidP="005E4F8C">
            <w:pPr>
              <w:ind w:left="72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</w:rPr>
              <w:lastRenderedPageBreak/>
              <w:t>5-7-8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D1863" w14:textId="77777777" w:rsidR="005E4F8C" w:rsidRPr="00B610D4" w:rsidRDefault="005E4F8C" w:rsidP="005E4F8C">
            <w:pPr>
              <w:pStyle w:val="TableParagraph"/>
              <w:spacing w:before="54"/>
              <w:ind w:right="379"/>
              <w:jc w:val="both"/>
              <w:rPr>
                <w:rFonts w:ascii="Times New Roman" w:hAnsi="Times New Roman"/>
                <w:b/>
                <w:sz w:val="24"/>
              </w:rPr>
            </w:pPr>
            <w:r w:rsidRPr="00B610D4">
              <w:rPr>
                <w:rFonts w:ascii="Times New Roman" w:hAnsi="Times New Roman"/>
                <w:b/>
                <w:sz w:val="24"/>
              </w:rPr>
              <w:t>Sistema alimentare: sostenibilità</w:t>
            </w:r>
          </w:p>
          <w:p w14:paraId="3395016B" w14:textId="70AD7D61" w:rsidR="005E4F8C" w:rsidRPr="00064FDF" w:rsidRDefault="005E4F8C" w:rsidP="005E4F8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610D4">
              <w:rPr>
                <w:rFonts w:ascii="Times New Roman" w:hAnsi="Times New Roman"/>
                <w:b/>
                <w:sz w:val="24"/>
              </w:rPr>
              <w:t>management e tecnologie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BCF6F" w14:textId="77777777" w:rsidR="005E4F8C" w:rsidRPr="00094BED" w:rsidRDefault="005E4F8C" w:rsidP="005E4F8C">
            <w:pPr>
              <w:pStyle w:val="TableParagraph"/>
              <w:spacing w:before="1"/>
              <w:rPr>
                <w:rFonts w:ascii="Times New Roman" w:hAnsi="Times New Roman"/>
                <w:b/>
              </w:rPr>
            </w:pPr>
            <w:r w:rsidRPr="00094BED">
              <w:rPr>
                <w:rFonts w:ascii="Times New Roman" w:hAnsi="Times New Roman"/>
                <w:b/>
                <w:spacing w:val="-1"/>
              </w:rPr>
              <w:t>Sostenibilità e</w:t>
            </w:r>
            <w:r w:rsidRPr="00094BED">
              <w:rPr>
                <w:rFonts w:ascii="Times New Roman" w:hAnsi="Times New Roman"/>
                <w:b/>
                <w:spacing w:val="-57"/>
              </w:rPr>
              <w:t xml:space="preserve">  </w:t>
            </w:r>
            <w:r w:rsidRPr="00094BED">
              <w:rPr>
                <w:rFonts w:ascii="Times New Roman" w:hAnsi="Times New Roman"/>
                <w:b/>
              </w:rPr>
              <w:t>Management</w:t>
            </w:r>
          </w:p>
          <w:p w14:paraId="76643E82" w14:textId="30627B87" w:rsidR="005E4F8C" w:rsidRPr="00064FDF" w:rsidRDefault="005E4F8C" w:rsidP="005E4F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94BED">
              <w:rPr>
                <w:rFonts w:ascii="Times New Roman" w:hAnsi="Times New Roman"/>
              </w:rPr>
              <w:t xml:space="preserve">Articolo di giornale e/o </w:t>
            </w:r>
            <w:r w:rsidRPr="00094BED">
              <w:rPr>
                <w:rFonts w:ascii="Times New Roman" w:hAnsi="Times New Roman"/>
                <w:spacing w:val="-57"/>
              </w:rPr>
              <w:t xml:space="preserve"> </w:t>
            </w:r>
            <w:r w:rsidRPr="00094BED">
              <w:rPr>
                <w:rFonts w:ascii="Times New Roman" w:hAnsi="Times New Roman"/>
              </w:rPr>
              <w:t>foto</w:t>
            </w:r>
            <w:r w:rsidRPr="0006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8294F" w14:textId="77777777" w:rsidR="005E4F8C" w:rsidRPr="00094BED" w:rsidRDefault="005E4F8C" w:rsidP="005E4F8C">
            <w:pPr>
              <w:pStyle w:val="TableParagraph"/>
              <w:spacing w:before="50"/>
              <w:ind w:left="96"/>
              <w:rPr>
                <w:rFonts w:ascii="Times New Roman" w:hAnsi="Times New Roman"/>
              </w:rPr>
            </w:pPr>
            <w:r w:rsidRPr="00094BED">
              <w:rPr>
                <w:rFonts w:ascii="Times New Roman" w:hAnsi="Times New Roman"/>
                <w:b/>
              </w:rPr>
              <w:t>Italiano</w:t>
            </w:r>
            <w:r w:rsidRPr="00094BED">
              <w:rPr>
                <w:rFonts w:ascii="Times New Roman" w:hAnsi="Times New Roman"/>
                <w:b/>
                <w:spacing w:val="-3"/>
              </w:rPr>
              <w:t xml:space="preserve"> </w:t>
            </w:r>
            <w:r w:rsidRPr="00094BED">
              <w:rPr>
                <w:rFonts w:ascii="Times New Roman" w:hAnsi="Times New Roman"/>
              </w:rPr>
              <w:t>Giovanni Pascoli e la vita contadina</w:t>
            </w:r>
          </w:p>
          <w:p w14:paraId="02E6EA10" w14:textId="77777777" w:rsidR="005E4F8C" w:rsidRDefault="005E4F8C" w:rsidP="005E4F8C">
            <w:pPr>
              <w:pStyle w:val="TableParagraph"/>
              <w:spacing w:line="242" w:lineRule="auto"/>
              <w:ind w:left="96" w:right="661"/>
              <w:rPr>
                <w:rFonts w:ascii="Times New Roman" w:hAnsi="Times New Roman"/>
              </w:rPr>
            </w:pPr>
            <w:r w:rsidRPr="00094BED">
              <w:rPr>
                <w:rFonts w:ascii="Times New Roman" w:hAnsi="Times New Roman"/>
                <w:b/>
              </w:rPr>
              <w:t xml:space="preserve">Scienze dell’alimentazione: </w:t>
            </w:r>
            <w:r w:rsidRPr="00094BED">
              <w:rPr>
                <w:rFonts w:ascii="Times New Roman" w:hAnsi="Times New Roman"/>
              </w:rPr>
              <w:t xml:space="preserve">La </w:t>
            </w:r>
            <w:r w:rsidRPr="00094BED">
              <w:rPr>
                <w:rFonts w:ascii="Times New Roman" w:hAnsi="Times New Roman"/>
                <w:b/>
              </w:rPr>
              <w:t xml:space="preserve"> </w:t>
            </w:r>
            <w:r w:rsidRPr="00094BED">
              <w:rPr>
                <w:rFonts w:ascii="Times New Roman" w:hAnsi="Times New Roman"/>
              </w:rPr>
              <w:t xml:space="preserve">Dieta  </w:t>
            </w:r>
            <w:r w:rsidRPr="00094BED">
              <w:rPr>
                <w:rFonts w:ascii="Times New Roman" w:hAnsi="Times New Roman"/>
                <w:spacing w:val="-57"/>
              </w:rPr>
              <w:t xml:space="preserve">     </w:t>
            </w:r>
            <w:r w:rsidRPr="00094BED">
              <w:rPr>
                <w:rFonts w:ascii="Times New Roman" w:hAnsi="Times New Roman"/>
              </w:rPr>
              <w:t>mediterranea</w:t>
            </w:r>
          </w:p>
          <w:p w14:paraId="6FAE2267" w14:textId="77777777" w:rsidR="005E4F8C" w:rsidRPr="005E4F8C" w:rsidRDefault="005E4F8C" w:rsidP="005E4F8C">
            <w:pPr>
              <w:pStyle w:val="TableParagraph"/>
              <w:ind w:left="97"/>
              <w:rPr>
                <w:rFonts w:ascii="Times New Roman" w:hAnsi="Times New Roman"/>
              </w:rPr>
            </w:pPr>
            <w:r w:rsidRPr="005E4F8C">
              <w:rPr>
                <w:rFonts w:ascii="Times New Roman" w:hAnsi="Times New Roman"/>
                <w:b/>
              </w:rPr>
              <w:t xml:space="preserve">Diritto e tec. Amm. Della struttura ricettiva </w:t>
            </w:r>
            <w:r w:rsidRPr="005E4F8C">
              <w:rPr>
                <w:rFonts w:ascii="Times New Roman" w:hAnsi="Times New Roman"/>
              </w:rPr>
              <w:t>green economy</w:t>
            </w:r>
          </w:p>
          <w:p w14:paraId="6905B0BC" w14:textId="1255DC08" w:rsidR="005E4F8C" w:rsidRPr="005E4F8C" w:rsidRDefault="005E4F8C" w:rsidP="005E4F8C">
            <w:pPr>
              <w:pStyle w:val="TableParagraph"/>
              <w:spacing w:line="242" w:lineRule="auto"/>
              <w:ind w:left="96" w:right="661"/>
              <w:rPr>
                <w:rFonts w:ascii="Times New Roman" w:hAnsi="Times New Roman"/>
                <w:b/>
              </w:rPr>
            </w:pPr>
            <w:r w:rsidRPr="005E4F8C">
              <w:rPr>
                <w:rFonts w:ascii="Times New Roman" w:hAnsi="Times New Roman"/>
                <w:spacing w:val="2"/>
              </w:rPr>
              <w:t xml:space="preserve"> </w:t>
            </w:r>
          </w:p>
          <w:p w14:paraId="1A5A11DD" w14:textId="77777777" w:rsidR="005E4F8C" w:rsidRPr="00094BED" w:rsidRDefault="005E4F8C" w:rsidP="005E4F8C">
            <w:pPr>
              <w:pStyle w:val="TableParagraph"/>
              <w:spacing w:line="270" w:lineRule="exact"/>
              <w:ind w:left="96"/>
              <w:rPr>
                <w:rFonts w:ascii="Times New Roman" w:hAnsi="Times New Roman"/>
                <w:b/>
              </w:rPr>
            </w:pPr>
            <w:r w:rsidRPr="00094BED">
              <w:rPr>
                <w:rFonts w:ascii="Times New Roman" w:hAnsi="Times New Roman"/>
                <w:b/>
              </w:rPr>
              <w:t xml:space="preserve">Inglese: </w:t>
            </w:r>
            <w:r w:rsidRPr="00094BED">
              <w:rPr>
                <w:rFonts w:ascii="Times New Roman" w:hAnsi="Times New Roman"/>
              </w:rPr>
              <w:t>Organic products and food waste</w:t>
            </w:r>
          </w:p>
          <w:p w14:paraId="47E1655D" w14:textId="77777777" w:rsidR="005E4F8C" w:rsidRDefault="005E4F8C" w:rsidP="005E4F8C">
            <w:pPr>
              <w:pStyle w:val="TableParagraph"/>
              <w:spacing w:before="50"/>
              <w:ind w:right="588"/>
              <w:rPr>
                <w:sz w:val="24"/>
              </w:rPr>
            </w:pPr>
            <w:r w:rsidRPr="00094BED">
              <w:rPr>
                <w:rFonts w:ascii="Times New Roman" w:hAnsi="Times New Roman"/>
                <w:b/>
              </w:rPr>
              <w:t xml:space="preserve">Matematica: </w:t>
            </w:r>
            <w:r w:rsidRPr="00714E45">
              <w:rPr>
                <w:bCs/>
              </w:rPr>
              <w:t>I limiti</w:t>
            </w:r>
            <w:r w:rsidRPr="00D71042">
              <w:rPr>
                <w:b/>
              </w:rPr>
              <w:t xml:space="preserve">  </w:t>
            </w:r>
            <w:r w:rsidRPr="005E4F8C">
              <w:rPr>
                <w:rFonts w:ascii="Times New Roman" w:hAnsi="Times New Roman"/>
                <w:b/>
              </w:rPr>
              <w:t xml:space="preserve">  Lab. di enogastronomia: </w:t>
            </w:r>
            <w:r>
              <w:rPr>
                <w:sz w:val="24"/>
              </w:rPr>
              <w:t>L'equilibrio nel piatto</w:t>
            </w:r>
          </w:p>
          <w:p w14:paraId="7EBEFCDB" w14:textId="2CFA8DCF" w:rsidR="005E4F8C" w:rsidRPr="005E4F8C" w:rsidRDefault="005E4F8C" w:rsidP="005E4F8C">
            <w:pPr>
              <w:pStyle w:val="TableParagraph"/>
              <w:ind w:left="96" w:right="368"/>
              <w:rPr>
                <w:rFonts w:ascii="Times New Roman" w:hAnsi="Times New Roman"/>
              </w:rPr>
            </w:pPr>
          </w:p>
        </w:tc>
      </w:tr>
      <w:tr w:rsidR="005E4F8C" w:rsidRPr="00064FDF" w14:paraId="6A972FB1" w14:textId="77777777" w:rsidTr="00117E87">
        <w:trPr>
          <w:cantSplit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B66BA" w14:textId="16DCCB66" w:rsidR="005E4F8C" w:rsidRPr="00064FDF" w:rsidRDefault="005E4F8C" w:rsidP="005E4F8C">
            <w:pPr>
              <w:ind w:left="3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b/>
                <w:sz w:val="24"/>
              </w:rPr>
              <w:t>2-4-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0CA1B" w14:textId="14E10CA4" w:rsidR="005E4F8C" w:rsidRPr="005E4F8C" w:rsidRDefault="005E4F8C" w:rsidP="005E4F8C">
            <w:pPr>
              <w:rPr>
                <w:rFonts w:ascii="Times New Roman" w:hAnsi="Times New Roman"/>
                <w:b/>
                <w:bCs/>
              </w:rPr>
            </w:pPr>
            <w:r w:rsidRPr="005E4F8C">
              <w:rPr>
                <w:rFonts w:ascii="Times New Roman" w:hAnsi="Times New Roman"/>
                <w:b/>
              </w:rPr>
              <w:t>“Saperi” locali e “saperi “ globali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12882" w14:textId="77777777" w:rsidR="005E4F8C" w:rsidRPr="005E4F8C" w:rsidRDefault="005E4F8C" w:rsidP="005E4F8C">
            <w:pPr>
              <w:pStyle w:val="TableParagraph"/>
              <w:spacing w:before="55"/>
              <w:rPr>
                <w:rFonts w:ascii="Times New Roman" w:hAnsi="Times New Roman"/>
                <w:b/>
                <w:i/>
              </w:rPr>
            </w:pPr>
            <w:r w:rsidRPr="005E4F8C">
              <w:rPr>
                <w:rFonts w:ascii="Times New Roman" w:hAnsi="Times New Roman"/>
                <w:b/>
                <w:i/>
              </w:rPr>
              <w:t>Acroecologia saperi tradizionali per un modello produttivo alimentare solidale</w:t>
            </w:r>
          </w:p>
          <w:p w14:paraId="3A8BF887" w14:textId="77777777" w:rsidR="005E4F8C" w:rsidRPr="005E4F8C" w:rsidRDefault="005E4F8C" w:rsidP="005E4F8C">
            <w:pPr>
              <w:pStyle w:val="TableParagraph"/>
              <w:spacing w:line="272" w:lineRule="exact"/>
              <w:ind w:left="102"/>
              <w:rPr>
                <w:rFonts w:ascii="Times New Roman" w:hAnsi="Times New Roman"/>
              </w:rPr>
            </w:pPr>
            <w:r w:rsidRPr="005E4F8C">
              <w:rPr>
                <w:rFonts w:ascii="Times New Roman" w:hAnsi="Times New Roman"/>
              </w:rPr>
              <w:t>Documento con foto e</w:t>
            </w:r>
          </w:p>
          <w:p w14:paraId="0926542A" w14:textId="26CA277D" w:rsidR="005E4F8C" w:rsidRPr="00064FDF" w:rsidRDefault="005E4F8C" w:rsidP="005E4F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E4F8C">
              <w:rPr>
                <w:rFonts w:ascii="Times New Roman" w:hAnsi="Times New Roman"/>
              </w:rPr>
              <w:t>citazione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02419" w14:textId="77777777" w:rsidR="005E4F8C" w:rsidRDefault="005E4F8C" w:rsidP="005E4F8C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5E4F8C">
              <w:rPr>
                <w:rFonts w:ascii="Times New Roman" w:hAnsi="Times New Roman"/>
                <w:b/>
              </w:rPr>
              <w:t xml:space="preserve">Storia: </w:t>
            </w:r>
            <w:r w:rsidRPr="005E4F8C">
              <w:rPr>
                <w:rFonts w:ascii="Times New Roman" w:hAnsi="Times New Roman"/>
                <w:bCs/>
              </w:rPr>
              <w:t>Prima guerra mondiale</w:t>
            </w:r>
          </w:p>
          <w:p w14:paraId="1EC78EB2" w14:textId="77777777" w:rsidR="005E4F8C" w:rsidRDefault="005E4F8C" w:rsidP="005E4F8C">
            <w:pPr>
              <w:spacing w:line="240" w:lineRule="auto"/>
              <w:rPr>
                <w:rFonts w:ascii="Times New Roman" w:hAnsi="Times New Roman"/>
              </w:rPr>
            </w:pPr>
            <w:r w:rsidRPr="005E4F8C">
              <w:rPr>
                <w:rFonts w:ascii="Times New Roman" w:hAnsi="Times New Roman"/>
                <w:b/>
              </w:rPr>
              <w:t>Italiano :</w:t>
            </w:r>
            <w:r w:rsidRPr="005E4F8C">
              <w:rPr>
                <w:rFonts w:ascii="Times New Roman" w:hAnsi="Times New Roman"/>
                <w:bCs/>
              </w:rPr>
              <w:t>Ermetismo-Ungaretti</w:t>
            </w:r>
            <w:r w:rsidRPr="005E4F8C">
              <w:rPr>
                <w:rFonts w:ascii="Times New Roman" w:hAnsi="Times New Roman"/>
                <w:b/>
              </w:rPr>
              <w:t xml:space="preserve"> e </w:t>
            </w:r>
            <w:r w:rsidRPr="005E4F8C">
              <w:rPr>
                <w:rFonts w:ascii="Times New Roman" w:hAnsi="Times New Roman"/>
                <w:bCs/>
              </w:rPr>
              <w:t>Quasimodo</w:t>
            </w:r>
            <w:r w:rsidRPr="005E4F8C">
              <w:rPr>
                <w:rFonts w:ascii="Times New Roman" w:hAnsi="Times New Roman"/>
                <w:b/>
              </w:rPr>
              <w:t xml:space="preserve"> Scienze dell’alimentazione C</w:t>
            </w:r>
            <w:r w:rsidRPr="005E4F8C">
              <w:rPr>
                <w:rFonts w:ascii="Times New Roman" w:hAnsi="Times New Roman"/>
              </w:rPr>
              <w:t xml:space="preserve">ertificazione di qualità </w:t>
            </w:r>
            <w:r w:rsidRPr="005E4F8C">
              <w:rPr>
                <w:rFonts w:ascii="Times New Roman" w:hAnsi="Times New Roman"/>
                <w:b/>
              </w:rPr>
              <w:t>Inglese L</w:t>
            </w:r>
            <w:r w:rsidRPr="005E4F8C">
              <w:rPr>
                <w:rFonts w:ascii="Times New Roman" w:hAnsi="Times New Roman"/>
              </w:rPr>
              <w:t xml:space="preserve">ocal food products </w:t>
            </w:r>
          </w:p>
          <w:p w14:paraId="468F68E3" w14:textId="77777777" w:rsidR="005E4F8C" w:rsidRDefault="005E4F8C" w:rsidP="005E4F8C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5E4F8C">
              <w:rPr>
                <w:rFonts w:ascii="Times New Roman" w:hAnsi="Times New Roman"/>
                <w:b/>
              </w:rPr>
              <w:t xml:space="preserve">Diritto e tec. </w:t>
            </w:r>
            <w:r w:rsidRPr="005E4F8C">
              <w:rPr>
                <w:rFonts w:ascii="Times New Roman" w:hAnsi="Times New Roman"/>
                <w:b/>
                <w:spacing w:val="-3"/>
              </w:rPr>
              <w:t xml:space="preserve">Amm. </w:t>
            </w:r>
            <w:r w:rsidRPr="005E4F8C">
              <w:rPr>
                <w:rFonts w:ascii="Times New Roman" w:hAnsi="Times New Roman"/>
                <w:b/>
              </w:rPr>
              <w:t xml:space="preserve">Della </w:t>
            </w:r>
            <w:r w:rsidRPr="005E4F8C">
              <w:rPr>
                <w:rFonts w:ascii="Times New Roman" w:hAnsi="Times New Roman"/>
                <w:b/>
                <w:spacing w:val="-3"/>
              </w:rPr>
              <w:t xml:space="preserve">struttura </w:t>
            </w:r>
            <w:r w:rsidRPr="005E4F8C">
              <w:rPr>
                <w:rFonts w:ascii="Times New Roman" w:hAnsi="Times New Roman"/>
                <w:b/>
              </w:rPr>
              <w:t xml:space="preserve">ricettiva </w:t>
            </w:r>
            <w:r w:rsidRPr="005E4F8C">
              <w:rPr>
                <w:rFonts w:ascii="Times New Roman" w:hAnsi="Times New Roman"/>
              </w:rPr>
              <w:t xml:space="preserve">Prodotti a </w:t>
            </w:r>
            <w:r w:rsidRPr="005E4F8C">
              <w:rPr>
                <w:rFonts w:ascii="Times New Roman" w:hAnsi="Times New Roman"/>
                <w:spacing w:val="-3"/>
              </w:rPr>
              <w:t xml:space="preserve">Km </w:t>
            </w:r>
            <w:r w:rsidRPr="005E4F8C">
              <w:rPr>
                <w:rFonts w:ascii="Times New Roman" w:hAnsi="Times New Roman"/>
              </w:rPr>
              <w:t xml:space="preserve">zero </w:t>
            </w:r>
          </w:p>
          <w:p w14:paraId="4C06EBF1" w14:textId="77777777" w:rsidR="005E4F8C" w:rsidRDefault="005E4F8C" w:rsidP="005E4F8C">
            <w:pPr>
              <w:pStyle w:val="Default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141371B7" w14:textId="06B79620" w:rsidR="005E4F8C" w:rsidRPr="005E4F8C" w:rsidRDefault="005E4F8C" w:rsidP="005E4F8C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E4F8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Matematica </w:t>
            </w:r>
            <w:r w:rsidRPr="005E4F8C">
              <w:rPr>
                <w:rFonts w:ascii="Times New Roman" w:hAnsi="Times New Roman" w:cs="Times New Roman"/>
                <w:bCs/>
                <w:sz w:val="22"/>
                <w:szCs w:val="22"/>
              </w:rPr>
              <w:t>Funzione dei costi e dei ricavi.</w:t>
            </w:r>
          </w:p>
          <w:p w14:paraId="48FE3666" w14:textId="77777777" w:rsidR="005E4F8C" w:rsidRPr="005E4F8C" w:rsidRDefault="005E4F8C" w:rsidP="005E4F8C">
            <w:pPr>
              <w:pStyle w:val="TableParagraph"/>
              <w:ind w:left="101" w:hanging="4"/>
              <w:rPr>
                <w:rFonts w:ascii="Times New Roman" w:hAnsi="Times New Roman"/>
              </w:rPr>
            </w:pPr>
            <w:r w:rsidRPr="005E4F8C">
              <w:rPr>
                <w:rFonts w:ascii="Times New Roman" w:hAnsi="Times New Roman"/>
                <w:b/>
              </w:rPr>
              <w:t xml:space="preserve">Lab Cucina </w:t>
            </w:r>
            <w:r w:rsidRPr="005E4F8C">
              <w:rPr>
                <w:rFonts w:ascii="Times New Roman" w:hAnsi="Times New Roman"/>
              </w:rPr>
              <w:t>Piatti Tipici del nostro territorio</w:t>
            </w:r>
          </w:p>
          <w:p w14:paraId="2936BEAD" w14:textId="77777777" w:rsidR="005E4F8C" w:rsidRDefault="005E4F8C" w:rsidP="005E4F8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E778788" w14:textId="40965DBC" w:rsidR="005E4F8C" w:rsidRPr="005E4F8C" w:rsidRDefault="005E4F8C" w:rsidP="005E4F8C">
            <w:pPr>
              <w:spacing w:after="0" w:line="240" w:lineRule="auto"/>
              <w:rPr>
                <w:rFonts w:ascii="Times New Roman" w:hAnsi="Times New Roman"/>
                <w:b/>
                <w:noProof/>
                <w:lang w:eastAsia="it-IT"/>
              </w:rPr>
            </w:pPr>
          </w:p>
        </w:tc>
      </w:tr>
      <w:tr w:rsidR="005E4F8C" w:rsidRPr="00064FDF" w14:paraId="4093967E" w14:textId="77777777" w:rsidTr="00117E87">
        <w:trPr>
          <w:cantSplit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D777C" w14:textId="25880426" w:rsidR="005E4F8C" w:rsidRPr="00064FDF" w:rsidRDefault="005E4F8C" w:rsidP="005E4F8C">
            <w:pPr>
              <w:ind w:left="3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b/>
                <w:sz w:val="24"/>
              </w:rPr>
              <w:lastRenderedPageBreak/>
              <w:t>1-5-7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DB640" w14:textId="1D7AD50C" w:rsidR="005E4F8C" w:rsidRPr="005E4F8C" w:rsidRDefault="005E4F8C" w:rsidP="005E4F8C">
            <w:pPr>
              <w:rPr>
                <w:rFonts w:ascii="Times New Roman" w:hAnsi="Times New Roman"/>
                <w:b/>
                <w:bCs/>
              </w:rPr>
            </w:pPr>
            <w:r w:rsidRPr="005E4F8C">
              <w:rPr>
                <w:rFonts w:ascii="Times New Roman" w:hAnsi="Times New Roman"/>
                <w:b/>
              </w:rPr>
              <w:t xml:space="preserve"> Web : la nuova frontiera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4CB82" w14:textId="77777777" w:rsidR="00CD01CE" w:rsidRPr="00CD01CE" w:rsidRDefault="00CD01CE" w:rsidP="00CD01CE">
            <w:pPr>
              <w:pStyle w:val="TableParagraph"/>
              <w:spacing w:before="54"/>
              <w:ind w:right="194"/>
              <w:rPr>
                <w:rFonts w:ascii="Times New Roman" w:hAnsi="Times New Roman"/>
                <w:b/>
              </w:rPr>
            </w:pPr>
            <w:r w:rsidRPr="00CD01CE">
              <w:rPr>
                <w:rFonts w:ascii="Times New Roman" w:hAnsi="Times New Roman"/>
                <w:b/>
              </w:rPr>
              <w:t>La realtà virtuale</w:t>
            </w:r>
          </w:p>
          <w:p w14:paraId="393FEA68" w14:textId="77777777" w:rsidR="00CD01CE" w:rsidRPr="00CD01CE" w:rsidRDefault="00CD01CE" w:rsidP="00CD01CE">
            <w:pPr>
              <w:pStyle w:val="TableParagraph"/>
              <w:spacing w:before="13"/>
              <w:ind w:left="202" w:right="202"/>
              <w:jc w:val="center"/>
              <w:rPr>
                <w:rFonts w:ascii="Times New Roman" w:hAnsi="Times New Roman"/>
              </w:rPr>
            </w:pPr>
            <w:r w:rsidRPr="00CD01CE">
              <w:rPr>
                <w:rFonts w:ascii="Times New Roman" w:hAnsi="Times New Roman"/>
              </w:rPr>
              <w:t>Documento con foto e</w:t>
            </w:r>
          </w:p>
          <w:p w14:paraId="133585CD" w14:textId="641069C0" w:rsidR="005E4F8C" w:rsidRPr="00064FDF" w:rsidRDefault="00CD01CE" w:rsidP="00CD01C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D01CE">
              <w:rPr>
                <w:rFonts w:ascii="Times New Roman" w:hAnsi="Times New Roman"/>
              </w:rPr>
              <w:t>citazione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BEF43" w14:textId="77777777" w:rsidR="00CD01CE" w:rsidRPr="00CD01CE" w:rsidRDefault="00CD01CE" w:rsidP="00A35DC5">
            <w:pPr>
              <w:spacing w:line="240" w:lineRule="auto"/>
              <w:rPr>
                <w:rFonts w:ascii="Times New Roman" w:hAnsi="Times New Roman"/>
              </w:rPr>
            </w:pPr>
            <w:r w:rsidRPr="00CD01CE">
              <w:rPr>
                <w:rFonts w:ascii="Times New Roman" w:hAnsi="Times New Roman"/>
                <w:b/>
              </w:rPr>
              <w:t>Storia</w:t>
            </w:r>
            <w:r w:rsidRPr="00CD01CE">
              <w:rPr>
                <w:rFonts w:ascii="Times New Roman" w:hAnsi="Times New Roman"/>
                <w:bCs/>
              </w:rPr>
              <w:t>: La seconda guerra mondiale e il secondo dopoguerra</w:t>
            </w:r>
          </w:p>
          <w:p w14:paraId="27C55CFE" w14:textId="77777777" w:rsidR="00CD01CE" w:rsidRDefault="00CD01CE" w:rsidP="00A35DC5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CD01CE">
              <w:rPr>
                <w:rFonts w:ascii="Times New Roman" w:hAnsi="Times New Roman"/>
                <w:b/>
              </w:rPr>
              <w:t xml:space="preserve">Italiano : </w:t>
            </w:r>
            <w:r w:rsidRPr="00CD01CE">
              <w:rPr>
                <w:rFonts w:ascii="Times New Roman" w:hAnsi="Times New Roman"/>
                <w:bCs/>
              </w:rPr>
              <w:t>Pirandello e Svevo</w:t>
            </w:r>
          </w:p>
          <w:p w14:paraId="1B37ABAC" w14:textId="77777777" w:rsidR="00CD01CE" w:rsidRDefault="00CD01CE" w:rsidP="00A35DC5">
            <w:pPr>
              <w:spacing w:line="240" w:lineRule="auto"/>
              <w:rPr>
                <w:rFonts w:ascii="Times New Roman" w:hAnsi="Times New Roman"/>
              </w:rPr>
            </w:pPr>
            <w:r w:rsidRPr="00CD01CE">
              <w:rPr>
                <w:rFonts w:ascii="Times New Roman" w:hAnsi="Times New Roman"/>
                <w:b/>
              </w:rPr>
              <w:t>Scienze</w:t>
            </w:r>
            <w:r w:rsidRPr="00CD01CE">
              <w:rPr>
                <w:rFonts w:ascii="Times New Roman" w:hAnsi="Times New Roman"/>
                <w:b/>
                <w:spacing w:val="-9"/>
              </w:rPr>
              <w:t xml:space="preserve"> </w:t>
            </w:r>
            <w:r w:rsidRPr="00CD01CE">
              <w:rPr>
                <w:rFonts w:ascii="Times New Roman" w:hAnsi="Times New Roman"/>
                <w:b/>
              </w:rPr>
              <w:t>dell’alimentazione-</w:t>
            </w:r>
            <w:r w:rsidRPr="00CD01CE">
              <w:rPr>
                <w:rFonts w:ascii="Times New Roman" w:hAnsi="Times New Roman"/>
              </w:rPr>
              <w:t>nouvel food</w:t>
            </w:r>
          </w:p>
          <w:p w14:paraId="2ACB7B72" w14:textId="41C1A360" w:rsidR="00CD01CE" w:rsidRPr="00CD01CE" w:rsidRDefault="00CD01CE" w:rsidP="00A35DC5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CD01CE">
              <w:rPr>
                <w:rFonts w:ascii="Times New Roman" w:hAnsi="Times New Roman"/>
                <w:b/>
              </w:rPr>
              <w:t xml:space="preserve">Inglese </w:t>
            </w:r>
            <w:r w:rsidRPr="00CD01CE">
              <w:rPr>
                <w:rFonts w:ascii="Times New Roman" w:hAnsi="Times New Roman"/>
              </w:rPr>
              <w:t>The sustainable table,O.G.M</w:t>
            </w:r>
          </w:p>
          <w:p w14:paraId="5B4B9124" w14:textId="77777777" w:rsidR="00CD01CE" w:rsidRPr="00CD01CE" w:rsidRDefault="00CD01CE" w:rsidP="00A35DC5">
            <w:pPr>
              <w:pStyle w:val="TableParagraph"/>
              <w:spacing w:before="5"/>
              <w:rPr>
                <w:rFonts w:ascii="Times New Roman" w:hAnsi="Times New Roman"/>
              </w:rPr>
            </w:pPr>
            <w:r w:rsidRPr="00CD01CE">
              <w:rPr>
                <w:rFonts w:ascii="Times New Roman" w:hAnsi="Times New Roman"/>
                <w:b/>
              </w:rPr>
              <w:t xml:space="preserve">Diritto e tec. Amm. Della struttura ricettiva </w:t>
            </w:r>
            <w:r w:rsidRPr="00CD01CE">
              <w:rPr>
                <w:rFonts w:ascii="Times New Roman" w:hAnsi="Times New Roman"/>
              </w:rPr>
              <w:t xml:space="preserve">Web marketing </w:t>
            </w:r>
          </w:p>
          <w:p w14:paraId="4D66680B" w14:textId="3CA57510" w:rsidR="00CD01CE" w:rsidRPr="00CD01CE" w:rsidRDefault="00CD01CE" w:rsidP="00A35DC5">
            <w:pPr>
              <w:pStyle w:val="TableParagraph"/>
              <w:ind w:right="410"/>
              <w:rPr>
                <w:rFonts w:ascii="Times New Roman" w:hAnsi="Times New Roman"/>
                <w:bCs/>
              </w:rPr>
            </w:pPr>
            <w:r w:rsidRPr="00CD01CE">
              <w:rPr>
                <w:rFonts w:ascii="Times New Roman" w:hAnsi="Times New Roman"/>
                <w:b/>
              </w:rPr>
              <w:t xml:space="preserve">Matematica </w:t>
            </w:r>
            <w:r w:rsidRPr="00CD01CE">
              <w:rPr>
                <w:rFonts w:ascii="Times New Roman" w:hAnsi="Times New Roman"/>
                <w:bCs/>
              </w:rPr>
              <w:t>Studio di una funzione utilizzando il software Geogebra.</w:t>
            </w:r>
          </w:p>
          <w:p w14:paraId="6CB24788" w14:textId="77777777" w:rsidR="00CD01CE" w:rsidRPr="00CD01CE" w:rsidRDefault="00CD01CE" w:rsidP="00A35DC5">
            <w:pPr>
              <w:pStyle w:val="TableParagraph"/>
              <w:ind w:right="410"/>
              <w:rPr>
                <w:rFonts w:ascii="Times New Roman" w:hAnsi="Times New Roman"/>
              </w:rPr>
            </w:pPr>
            <w:r w:rsidRPr="00CD01CE">
              <w:rPr>
                <w:rFonts w:ascii="Times New Roman" w:hAnsi="Times New Roman"/>
                <w:b/>
              </w:rPr>
              <w:t xml:space="preserve">Lab Cucina </w:t>
            </w:r>
            <w:r w:rsidRPr="00CD01CE">
              <w:rPr>
                <w:rFonts w:ascii="Times New Roman" w:hAnsi="Times New Roman"/>
              </w:rPr>
              <w:t>cucina molecolare</w:t>
            </w:r>
          </w:p>
          <w:p w14:paraId="075AC711" w14:textId="77777777" w:rsidR="00CD01CE" w:rsidRPr="00CD01CE" w:rsidRDefault="00CD01CE" w:rsidP="00A35DC5">
            <w:pPr>
              <w:spacing w:line="240" w:lineRule="auto"/>
              <w:rPr>
                <w:rFonts w:ascii="Times New Roman" w:hAnsi="Times New Roman"/>
                <w:lang w:eastAsia="it-IT"/>
              </w:rPr>
            </w:pPr>
          </w:p>
        </w:tc>
      </w:tr>
      <w:tr w:rsidR="005E4F8C" w:rsidRPr="00064FDF" w14:paraId="41ABAAB9" w14:textId="77777777" w:rsidTr="00117E87">
        <w:trPr>
          <w:cantSplit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125E7" w14:textId="7954C005" w:rsidR="005E4F8C" w:rsidRPr="00064FDF" w:rsidRDefault="006762E7" w:rsidP="005E4F8C">
            <w:pPr>
              <w:ind w:left="3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b/>
                <w:sz w:val="24"/>
              </w:rPr>
              <w:t>1-3-4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219D2" w14:textId="77777777" w:rsidR="00CD01CE" w:rsidRPr="00CD01CE" w:rsidRDefault="00CD01CE" w:rsidP="00CD01CE">
            <w:pPr>
              <w:pStyle w:val="TableParagraph"/>
              <w:spacing w:before="190"/>
              <w:rPr>
                <w:rFonts w:ascii="Times New Roman" w:hAnsi="Times New Roman"/>
                <w:b/>
              </w:rPr>
            </w:pPr>
            <w:r w:rsidRPr="00CD01CE">
              <w:rPr>
                <w:rFonts w:ascii="Times New Roman" w:hAnsi="Times New Roman"/>
                <w:b/>
              </w:rPr>
              <w:t>BEN -ESSERE:</w:t>
            </w:r>
          </w:p>
          <w:p w14:paraId="3C180FB8" w14:textId="0E8F12B2" w:rsidR="005E4F8C" w:rsidRPr="00064FDF" w:rsidRDefault="00CD01CE" w:rsidP="00CD01C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1CE">
              <w:rPr>
                <w:rFonts w:ascii="Times New Roman" w:hAnsi="Times New Roman"/>
                <w:b/>
              </w:rPr>
              <w:t>Sicureza e Salute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B4580" w14:textId="77777777" w:rsidR="006762E7" w:rsidRPr="00552F59" w:rsidRDefault="006762E7" w:rsidP="006762E7">
            <w:pPr>
              <w:pStyle w:val="TableParagraph"/>
              <w:spacing w:before="54" w:line="274" w:lineRule="exact"/>
              <w:ind w:left="97"/>
              <w:rPr>
                <w:b/>
                <w:iCs/>
              </w:rPr>
            </w:pPr>
            <w:r w:rsidRPr="00552F59">
              <w:rPr>
                <w:b/>
                <w:iCs/>
                <w:color w:val="212121"/>
              </w:rPr>
              <w:t>Difendiamoci</w:t>
            </w:r>
          </w:p>
          <w:p w14:paraId="021FE8FA" w14:textId="73A61C55" w:rsidR="005E4F8C" w:rsidRPr="00064FDF" w:rsidRDefault="006762E7" w:rsidP="006762E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sz w:val="24"/>
              </w:rPr>
              <w:t>Documento con foto e citazione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E1B46" w14:textId="77777777" w:rsidR="00A35DC5" w:rsidRDefault="006762E7" w:rsidP="00A35DC5">
            <w:pPr>
              <w:spacing w:line="240" w:lineRule="auto"/>
              <w:rPr>
                <w:rFonts w:ascii="Times New Roman" w:hAnsi="Times New Roman"/>
              </w:rPr>
            </w:pPr>
            <w:r w:rsidRPr="006762E7">
              <w:rPr>
                <w:rFonts w:ascii="Times New Roman" w:hAnsi="Times New Roman"/>
                <w:b/>
              </w:rPr>
              <w:t xml:space="preserve">Storia: </w:t>
            </w:r>
            <w:r w:rsidRPr="006762E7">
              <w:rPr>
                <w:rFonts w:ascii="Times New Roman" w:hAnsi="Times New Roman"/>
                <w:bCs/>
              </w:rPr>
              <w:t>La prima guerra mondiale e l’avvento del fascismo</w:t>
            </w:r>
          </w:p>
          <w:p w14:paraId="61F251D0" w14:textId="4CE4ED3D" w:rsidR="006762E7" w:rsidRPr="006762E7" w:rsidRDefault="006762E7" w:rsidP="00A35DC5">
            <w:pPr>
              <w:spacing w:line="240" w:lineRule="auto"/>
              <w:rPr>
                <w:rFonts w:ascii="Times New Roman" w:hAnsi="Times New Roman"/>
              </w:rPr>
            </w:pPr>
            <w:r w:rsidRPr="006762E7">
              <w:rPr>
                <w:rFonts w:ascii="Times New Roman" w:hAnsi="Times New Roman"/>
                <w:b/>
              </w:rPr>
              <w:t xml:space="preserve">Italiano : </w:t>
            </w:r>
            <w:r w:rsidRPr="006762E7">
              <w:rPr>
                <w:rFonts w:ascii="Times New Roman" w:hAnsi="Times New Roman"/>
                <w:bCs/>
              </w:rPr>
              <w:t>Decadentismo-Pascoli</w:t>
            </w:r>
          </w:p>
          <w:p w14:paraId="2839952C" w14:textId="77777777" w:rsidR="006762E7" w:rsidRPr="006762E7" w:rsidRDefault="006762E7" w:rsidP="00A35DC5">
            <w:pPr>
              <w:pStyle w:val="TableParagraph"/>
              <w:spacing w:before="4"/>
              <w:rPr>
                <w:rFonts w:ascii="Times New Roman" w:hAnsi="Times New Roman"/>
                <w:b/>
              </w:rPr>
            </w:pPr>
            <w:r w:rsidRPr="006762E7">
              <w:rPr>
                <w:rFonts w:ascii="Times New Roman" w:hAnsi="Times New Roman"/>
                <w:b/>
              </w:rPr>
              <w:t>Scienze dell’alimentazione:</w:t>
            </w:r>
          </w:p>
          <w:p w14:paraId="441C6F15" w14:textId="77777777" w:rsidR="006762E7" w:rsidRPr="006762E7" w:rsidRDefault="006762E7" w:rsidP="00A35DC5">
            <w:pPr>
              <w:pStyle w:val="TableParagraph"/>
              <w:ind w:left="101"/>
              <w:rPr>
                <w:rFonts w:ascii="Times New Roman" w:hAnsi="Times New Roman"/>
              </w:rPr>
            </w:pPr>
            <w:r w:rsidRPr="006762E7">
              <w:rPr>
                <w:rFonts w:ascii="Times New Roman" w:hAnsi="Times New Roman"/>
              </w:rPr>
              <w:t>Sicurezza alimentare</w:t>
            </w:r>
          </w:p>
          <w:p w14:paraId="11DE5804" w14:textId="77777777" w:rsidR="006762E7" w:rsidRPr="006762E7" w:rsidRDefault="006762E7" w:rsidP="00A35DC5">
            <w:pPr>
              <w:pStyle w:val="TableParagraph"/>
              <w:rPr>
                <w:rFonts w:ascii="Times New Roman" w:hAnsi="Times New Roman"/>
              </w:rPr>
            </w:pPr>
            <w:r w:rsidRPr="006762E7">
              <w:rPr>
                <w:rFonts w:ascii="Times New Roman" w:hAnsi="Times New Roman"/>
                <w:b/>
              </w:rPr>
              <w:t xml:space="preserve">Diritto e tec. Amm. </w:t>
            </w:r>
            <w:r w:rsidRPr="006762E7">
              <w:rPr>
                <w:rFonts w:ascii="Times New Roman" w:hAnsi="Times New Roman"/>
              </w:rPr>
              <w:t>Etichettatura e tracciabilità</w:t>
            </w:r>
          </w:p>
          <w:p w14:paraId="40288101" w14:textId="77777777" w:rsidR="006762E7" w:rsidRPr="006762E7" w:rsidRDefault="006762E7" w:rsidP="00A35DC5">
            <w:pPr>
              <w:pStyle w:val="TableParagraph"/>
              <w:rPr>
                <w:rFonts w:ascii="Times New Roman" w:hAnsi="Times New Roman"/>
              </w:rPr>
            </w:pPr>
            <w:r w:rsidRPr="006762E7">
              <w:rPr>
                <w:rFonts w:ascii="Times New Roman" w:hAnsi="Times New Roman"/>
                <w:b/>
              </w:rPr>
              <w:t xml:space="preserve">Inglese HACCP </w:t>
            </w:r>
            <w:r w:rsidRPr="006762E7">
              <w:rPr>
                <w:rFonts w:ascii="Times New Roman" w:hAnsi="Times New Roman"/>
              </w:rPr>
              <w:t>the risk of food contamination</w:t>
            </w:r>
          </w:p>
          <w:p w14:paraId="5F822BF8" w14:textId="2EDE9608" w:rsidR="006762E7" w:rsidRPr="006762E7" w:rsidRDefault="006762E7" w:rsidP="00A35DC5">
            <w:pPr>
              <w:pStyle w:val="TableParagraph"/>
              <w:ind w:right="116"/>
              <w:rPr>
                <w:rFonts w:ascii="Times New Roman" w:hAnsi="Times New Roman"/>
                <w:b/>
              </w:rPr>
            </w:pPr>
            <w:r w:rsidRPr="006762E7">
              <w:rPr>
                <w:rFonts w:ascii="Times New Roman" w:hAnsi="Times New Roman"/>
                <w:b/>
              </w:rPr>
              <w:t xml:space="preserve">Matematica </w:t>
            </w:r>
            <w:r w:rsidRPr="006762E7">
              <w:rPr>
                <w:rFonts w:ascii="Times New Roman" w:hAnsi="Times New Roman"/>
                <w:bCs/>
              </w:rPr>
              <w:t>Crescita batterica e funzione esponenziale</w:t>
            </w:r>
            <w:r w:rsidRPr="006762E7">
              <w:rPr>
                <w:rFonts w:ascii="Times New Roman" w:hAnsi="Times New Roman"/>
                <w:b/>
              </w:rPr>
              <w:t xml:space="preserve"> </w:t>
            </w:r>
          </w:p>
          <w:p w14:paraId="1FDDC541" w14:textId="77777777" w:rsidR="006762E7" w:rsidRPr="006762E7" w:rsidRDefault="006762E7" w:rsidP="00A35DC5">
            <w:pPr>
              <w:pStyle w:val="TableParagraph"/>
              <w:ind w:right="116"/>
              <w:rPr>
                <w:rFonts w:ascii="Times New Roman" w:hAnsi="Times New Roman"/>
              </w:rPr>
            </w:pPr>
            <w:r w:rsidRPr="006762E7">
              <w:rPr>
                <w:rFonts w:ascii="Times New Roman" w:hAnsi="Times New Roman"/>
                <w:b/>
              </w:rPr>
              <w:t xml:space="preserve">Lab Cucina </w:t>
            </w:r>
            <w:r w:rsidRPr="006762E7">
              <w:rPr>
                <w:rFonts w:ascii="Times New Roman" w:hAnsi="Times New Roman"/>
              </w:rPr>
              <w:t>gli indici di salubrita’</w:t>
            </w:r>
          </w:p>
          <w:p w14:paraId="1D397E36" w14:textId="77777777" w:rsidR="005E4F8C" w:rsidRPr="006762E7" w:rsidRDefault="005E4F8C" w:rsidP="00A35DC5">
            <w:pPr>
              <w:spacing w:after="0" w:line="240" w:lineRule="auto"/>
              <w:rPr>
                <w:rFonts w:ascii="Times New Roman" w:hAnsi="Times New Roman"/>
                <w:b/>
                <w:noProof/>
                <w:lang w:eastAsia="it-IT"/>
              </w:rPr>
            </w:pPr>
          </w:p>
        </w:tc>
      </w:tr>
      <w:tr w:rsidR="005E4F8C" w:rsidRPr="00064FDF" w14:paraId="661B644A" w14:textId="77777777" w:rsidTr="00117E87">
        <w:trPr>
          <w:cantSplit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14229" w14:textId="6DF3D206" w:rsidR="005E4F8C" w:rsidRPr="00064FDF" w:rsidRDefault="00552F59" w:rsidP="005E4F8C">
            <w:pPr>
              <w:ind w:left="3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b/>
                <w:sz w:val="24"/>
              </w:rPr>
              <w:t>2-4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41FA0" w14:textId="5565FCDE" w:rsidR="005E4F8C" w:rsidRPr="00BD07E3" w:rsidRDefault="00BD07E3" w:rsidP="00BD07E3">
            <w:pPr>
              <w:rPr>
                <w:rFonts w:ascii="Times New Roman" w:hAnsi="Times New Roman"/>
                <w:b/>
                <w:bCs/>
              </w:rPr>
            </w:pPr>
            <w:r w:rsidRPr="00BD07E3">
              <w:rPr>
                <w:rFonts w:ascii="Times New Roman" w:hAnsi="Times New Roman"/>
                <w:b/>
              </w:rPr>
              <w:t>Uomo e territorio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CF741" w14:textId="77777777" w:rsidR="00552F59" w:rsidRPr="00552F59" w:rsidRDefault="00552F59" w:rsidP="00552F59">
            <w:pPr>
              <w:pStyle w:val="TableParagraph"/>
              <w:spacing w:before="57" w:line="237" w:lineRule="auto"/>
              <w:ind w:right="328"/>
              <w:rPr>
                <w:rFonts w:ascii="Times New Roman" w:hAnsi="Times New Roman"/>
              </w:rPr>
            </w:pPr>
            <w:r w:rsidRPr="00552F59">
              <w:rPr>
                <w:rFonts w:ascii="Times New Roman" w:hAnsi="Times New Roman"/>
                <w:b/>
              </w:rPr>
              <w:t xml:space="preserve">Noi cittadini per un mondo sostenibile </w:t>
            </w:r>
            <w:r w:rsidRPr="00552F59">
              <w:rPr>
                <w:rFonts w:ascii="Times New Roman" w:hAnsi="Times New Roman"/>
              </w:rPr>
              <w:t>Documento con foto e</w:t>
            </w:r>
          </w:p>
          <w:p w14:paraId="050DF301" w14:textId="4F36421E" w:rsidR="005E4F8C" w:rsidRPr="00064FDF" w:rsidRDefault="00552F59" w:rsidP="00552F59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52F59">
              <w:rPr>
                <w:rFonts w:ascii="Times New Roman" w:hAnsi="Times New Roman"/>
              </w:rPr>
              <w:t>citazione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0DDF8" w14:textId="77777777" w:rsidR="00A35DC5" w:rsidRPr="00A35DC5" w:rsidRDefault="00A35DC5" w:rsidP="00A35DC5">
            <w:pPr>
              <w:spacing w:after="0" w:line="240" w:lineRule="auto"/>
              <w:rPr>
                <w:rFonts w:ascii="Times New Roman" w:hAnsi="Times New Roman"/>
                <w:bCs/>
                <w:noProof/>
                <w:lang w:eastAsia="it-IT"/>
              </w:rPr>
            </w:pPr>
            <w:r w:rsidRPr="00A35DC5">
              <w:rPr>
                <w:rFonts w:ascii="Times New Roman" w:hAnsi="Times New Roman"/>
                <w:b/>
                <w:noProof/>
                <w:lang w:eastAsia="it-IT"/>
              </w:rPr>
              <w:t>Storia</w:t>
            </w:r>
            <w:r w:rsidRPr="00A35DC5">
              <w:rPr>
                <w:rFonts w:ascii="Times New Roman" w:hAnsi="Times New Roman"/>
                <w:bCs/>
                <w:noProof/>
                <w:lang w:eastAsia="it-IT"/>
              </w:rPr>
              <w:t>: La persecuzione degli ebrei-Nazismo</w:t>
            </w:r>
          </w:p>
          <w:p w14:paraId="2FE05075" w14:textId="77777777" w:rsidR="00A35DC5" w:rsidRPr="00A35DC5" w:rsidRDefault="00A35DC5" w:rsidP="00A35DC5">
            <w:pPr>
              <w:spacing w:after="0" w:line="240" w:lineRule="auto"/>
              <w:rPr>
                <w:rFonts w:ascii="Times New Roman" w:hAnsi="Times New Roman"/>
                <w:bCs/>
                <w:noProof/>
                <w:lang w:eastAsia="it-IT"/>
              </w:rPr>
            </w:pPr>
            <w:r w:rsidRPr="00A35DC5">
              <w:rPr>
                <w:rFonts w:ascii="Times New Roman" w:hAnsi="Times New Roman"/>
                <w:b/>
                <w:noProof/>
                <w:lang w:eastAsia="it-IT"/>
              </w:rPr>
              <w:t>Italiano</w:t>
            </w:r>
            <w:r w:rsidRPr="00A35DC5">
              <w:rPr>
                <w:rFonts w:ascii="Times New Roman" w:hAnsi="Times New Roman"/>
                <w:bCs/>
                <w:noProof/>
                <w:lang w:eastAsia="it-IT"/>
              </w:rPr>
              <w:t xml:space="preserve"> :Primo Levi e il Neorealismo</w:t>
            </w:r>
          </w:p>
          <w:p w14:paraId="4B7B586B" w14:textId="77777777" w:rsidR="00A35DC5" w:rsidRPr="00A35DC5" w:rsidRDefault="00A35DC5" w:rsidP="00A35DC5">
            <w:pPr>
              <w:spacing w:after="0" w:line="240" w:lineRule="auto"/>
              <w:rPr>
                <w:rFonts w:ascii="Times New Roman" w:hAnsi="Times New Roman"/>
                <w:bCs/>
                <w:noProof/>
                <w:lang w:eastAsia="it-IT"/>
              </w:rPr>
            </w:pPr>
            <w:r w:rsidRPr="00A35DC5">
              <w:rPr>
                <w:rFonts w:ascii="Times New Roman" w:hAnsi="Times New Roman"/>
                <w:b/>
                <w:noProof/>
                <w:lang w:eastAsia="it-IT"/>
              </w:rPr>
              <w:t>Scienze dell’alimentazione</w:t>
            </w:r>
            <w:r w:rsidRPr="00A35DC5">
              <w:rPr>
                <w:rFonts w:ascii="Times New Roman" w:hAnsi="Times New Roman"/>
                <w:bCs/>
                <w:noProof/>
                <w:lang w:eastAsia="it-IT"/>
              </w:rPr>
              <w:t>:.sprechi alimentari</w:t>
            </w:r>
          </w:p>
          <w:p w14:paraId="55FBD863" w14:textId="77777777" w:rsidR="00A35DC5" w:rsidRPr="00A35DC5" w:rsidRDefault="00A35DC5" w:rsidP="00A35DC5">
            <w:pPr>
              <w:spacing w:after="0" w:line="240" w:lineRule="auto"/>
              <w:rPr>
                <w:rFonts w:ascii="Times New Roman" w:hAnsi="Times New Roman"/>
                <w:bCs/>
                <w:noProof/>
                <w:lang w:eastAsia="it-IT"/>
              </w:rPr>
            </w:pPr>
            <w:r w:rsidRPr="00A35DC5">
              <w:rPr>
                <w:rFonts w:ascii="Times New Roman" w:hAnsi="Times New Roman"/>
                <w:b/>
                <w:noProof/>
                <w:lang w:eastAsia="it-IT"/>
              </w:rPr>
              <w:t>Diritto e tec. Amm.</w:t>
            </w:r>
            <w:r w:rsidRPr="00A35DC5">
              <w:rPr>
                <w:rFonts w:ascii="Times New Roman" w:hAnsi="Times New Roman"/>
                <w:bCs/>
                <w:noProof/>
                <w:lang w:eastAsia="it-IT"/>
              </w:rPr>
              <w:t xml:space="preserve"> Turismo sostenibile</w:t>
            </w:r>
          </w:p>
          <w:p w14:paraId="2A4ED12A" w14:textId="77777777" w:rsidR="00A35DC5" w:rsidRPr="00A35DC5" w:rsidRDefault="00A35DC5" w:rsidP="00A35DC5">
            <w:pPr>
              <w:spacing w:after="0" w:line="240" w:lineRule="auto"/>
              <w:rPr>
                <w:rFonts w:ascii="Times New Roman" w:hAnsi="Times New Roman"/>
                <w:bCs/>
                <w:noProof/>
                <w:lang w:eastAsia="it-IT"/>
              </w:rPr>
            </w:pPr>
            <w:r w:rsidRPr="00A35DC5">
              <w:rPr>
                <w:rFonts w:ascii="Times New Roman" w:hAnsi="Times New Roman"/>
                <w:b/>
                <w:noProof/>
                <w:lang w:eastAsia="it-IT"/>
              </w:rPr>
              <w:t>Inglese</w:t>
            </w:r>
            <w:r w:rsidRPr="00A35DC5">
              <w:rPr>
                <w:rFonts w:ascii="Times New Roman" w:hAnsi="Times New Roman"/>
                <w:bCs/>
                <w:noProof/>
                <w:lang w:eastAsia="it-IT"/>
              </w:rPr>
              <w:t xml:space="preserve"> Sustainable Development Goals</w:t>
            </w:r>
          </w:p>
          <w:p w14:paraId="7429FF3A" w14:textId="77777777" w:rsidR="00A35DC5" w:rsidRPr="00A35DC5" w:rsidRDefault="00A35DC5" w:rsidP="00A35DC5">
            <w:pPr>
              <w:spacing w:after="0" w:line="240" w:lineRule="auto"/>
              <w:rPr>
                <w:rFonts w:ascii="Times New Roman" w:hAnsi="Times New Roman"/>
                <w:bCs/>
                <w:noProof/>
                <w:lang w:eastAsia="it-IT"/>
              </w:rPr>
            </w:pPr>
            <w:r w:rsidRPr="00A35DC5">
              <w:rPr>
                <w:rFonts w:ascii="Times New Roman" w:hAnsi="Times New Roman"/>
                <w:b/>
                <w:noProof/>
                <w:lang w:eastAsia="it-IT"/>
              </w:rPr>
              <w:t>Matematica</w:t>
            </w:r>
            <w:r w:rsidRPr="00A35DC5">
              <w:rPr>
                <w:rFonts w:ascii="Times New Roman" w:hAnsi="Times New Roman"/>
                <w:bCs/>
                <w:noProof/>
                <w:lang w:eastAsia="it-IT"/>
              </w:rPr>
              <w:t>:</w:t>
            </w:r>
          </w:p>
          <w:p w14:paraId="0A3157B9" w14:textId="77777777" w:rsidR="00A35DC5" w:rsidRPr="00A35DC5" w:rsidRDefault="00A35DC5" w:rsidP="00A35DC5">
            <w:pPr>
              <w:spacing w:after="0" w:line="240" w:lineRule="auto"/>
              <w:rPr>
                <w:rFonts w:ascii="Times New Roman" w:hAnsi="Times New Roman"/>
                <w:bCs/>
                <w:noProof/>
                <w:lang w:eastAsia="it-IT"/>
              </w:rPr>
            </w:pPr>
            <w:r w:rsidRPr="00A35DC5">
              <w:rPr>
                <w:rFonts w:ascii="Times New Roman" w:hAnsi="Times New Roman"/>
                <w:bCs/>
                <w:noProof/>
                <w:lang w:eastAsia="it-IT"/>
              </w:rPr>
              <w:t>Grafico di una funzione</w:t>
            </w:r>
          </w:p>
          <w:p w14:paraId="21FF0D3B" w14:textId="77777777" w:rsidR="00A35DC5" w:rsidRPr="00A35DC5" w:rsidRDefault="00A35DC5" w:rsidP="00A35DC5">
            <w:pPr>
              <w:spacing w:after="0" w:line="240" w:lineRule="auto"/>
              <w:rPr>
                <w:rFonts w:ascii="Times New Roman" w:hAnsi="Times New Roman"/>
                <w:bCs/>
                <w:noProof/>
                <w:lang w:eastAsia="it-IT"/>
              </w:rPr>
            </w:pPr>
            <w:r w:rsidRPr="00A35DC5">
              <w:rPr>
                <w:rFonts w:ascii="Times New Roman" w:hAnsi="Times New Roman"/>
                <w:b/>
                <w:noProof/>
                <w:lang w:eastAsia="it-IT"/>
              </w:rPr>
              <w:t>LabCucina</w:t>
            </w:r>
            <w:r w:rsidRPr="00A35DC5">
              <w:rPr>
                <w:rFonts w:ascii="Times New Roman" w:hAnsi="Times New Roman"/>
                <w:bCs/>
                <w:noProof/>
                <w:lang w:eastAsia="it-IT"/>
              </w:rPr>
              <w:t>:cucina sostenibile</w:t>
            </w:r>
          </w:p>
          <w:p w14:paraId="0330117C" w14:textId="1EB14868" w:rsidR="005E4F8C" w:rsidRPr="00A35DC5" w:rsidRDefault="005E4F8C" w:rsidP="00A35DC5">
            <w:pPr>
              <w:spacing w:after="0" w:line="240" w:lineRule="auto"/>
              <w:rPr>
                <w:rFonts w:ascii="Times New Roman" w:hAnsi="Times New Roman"/>
                <w:bCs/>
                <w:noProof/>
                <w:lang w:eastAsia="it-IT"/>
              </w:rPr>
            </w:pPr>
          </w:p>
        </w:tc>
      </w:tr>
    </w:tbl>
    <w:p w14:paraId="4B00A07C" w14:textId="77777777" w:rsidR="00BB2E6C" w:rsidRPr="00064FDF" w:rsidRDefault="00BB2E6C" w:rsidP="00BB2E6C">
      <w:pPr>
        <w:pStyle w:val="Textbody"/>
        <w:jc w:val="both"/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</w:pPr>
    </w:p>
    <w:p w14:paraId="5854FA1A" w14:textId="47C86F05" w:rsidR="00490C08" w:rsidRDefault="00490C08" w:rsidP="00BB2E6C">
      <w:pPr>
        <w:pStyle w:val="Textbody"/>
        <w:jc w:val="both"/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  <w:t>5.4 Orientamento ai sensi del D.M. 328/2022</w:t>
      </w:r>
    </w:p>
    <w:p w14:paraId="2D4F1F45" w14:textId="37014BDF" w:rsidR="003C59B2" w:rsidRDefault="003C59B2" w:rsidP="003C59B2">
      <w:pPr>
        <w:pStyle w:val="NormaleWeb"/>
        <w:shd w:val="clear" w:color="auto" w:fill="FFFFFF"/>
        <w:spacing w:before="0" w:beforeAutospacing="0"/>
      </w:pPr>
      <w:r>
        <w:rPr>
          <w:color w:val="19191A"/>
        </w:rPr>
        <w:t xml:space="preserve">In attuazione del </w:t>
      </w:r>
      <w:r w:rsidRPr="005C4A25">
        <w:rPr>
          <w:color w:val="19191A"/>
        </w:rPr>
        <w:t xml:space="preserve">Decreto Ministeriale 328 del 22 dicembre 2022  "Linee guida per l’Orientamento", relative alla riforma 1.4 “Riforma del sistema di orientamento”, nell’ambito della Missione 4 – Componente 1 – del Piano nazionale di ripresa e resilienza, finanziato dall’Unione europea – Next Generation EU, </w:t>
      </w:r>
      <w:r w:rsidRPr="005C4A25">
        <w:rPr>
          <w:color w:val="19191A"/>
          <w:shd w:val="clear" w:color="auto" w:fill="FFFFFF"/>
        </w:rPr>
        <w:t xml:space="preserve">è stata avviata </w:t>
      </w:r>
      <w:r>
        <w:rPr>
          <w:color w:val="19191A"/>
          <w:shd w:val="clear" w:color="auto" w:fill="FFFFFF"/>
        </w:rPr>
        <w:t xml:space="preserve">l’attività di </w:t>
      </w:r>
      <w:r w:rsidRPr="005C4A25">
        <w:rPr>
          <w:rStyle w:val="Enfasigrassetto"/>
          <w:b w:val="0"/>
          <w:color w:val="19191A"/>
          <w:shd w:val="clear" w:color="auto" w:fill="FFFFFF"/>
        </w:rPr>
        <w:t>orientamento scolastico</w:t>
      </w:r>
      <w:r>
        <w:rPr>
          <w:rStyle w:val="Enfasigrassetto"/>
          <w:b w:val="0"/>
          <w:color w:val="19191A"/>
          <w:shd w:val="clear" w:color="auto" w:fill="FFFFFF"/>
        </w:rPr>
        <w:t xml:space="preserve"> indicata nella norma citata</w:t>
      </w:r>
      <w:r w:rsidRPr="005C4A25">
        <w:rPr>
          <w:b/>
          <w:color w:val="19191A"/>
          <w:shd w:val="clear" w:color="auto" w:fill="FFFFFF"/>
        </w:rPr>
        <w:t> </w:t>
      </w:r>
      <w:r w:rsidRPr="005C4A25">
        <w:rPr>
          <w:color w:val="19191A"/>
          <w:shd w:val="clear" w:color="auto" w:fill="FFFFFF"/>
        </w:rPr>
        <w:t>che ha l’obiettivo di valorizzare i talenti e le inclinazioni di ciascuno, di promuovere il ruolo del </w:t>
      </w:r>
      <w:r w:rsidRPr="005C4A25">
        <w:rPr>
          <w:rStyle w:val="Enfasigrassetto"/>
          <w:b w:val="0"/>
          <w:color w:val="19191A"/>
          <w:shd w:val="clear" w:color="auto" w:fill="FFFFFF"/>
        </w:rPr>
        <w:t>merito</w:t>
      </w:r>
      <w:r w:rsidRPr="005C4A25">
        <w:rPr>
          <w:color w:val="19191A"/>
          <w:shd w:val="clear" w:color="auto" w:fill="FFFFFF"/>
        </w:rPr>
        <w:t> nel successo formativo, di dare </w:t>
      </w:r>
      <w:r w:rsidRPr="005C4A25">
        <w:rPr>
          <w:rStyle w:val="Enfasigrassetto"/>
          <w:b w:val="0"/>
          <w:color w:val="19191A"/>
          <w:shd w:val="clear" w:color="auto" w:fill="FFFFFF"/>
        </w:rPr>
        <w:t>supporto a studenti e famiglie</w:t>
      </w:r>
      <w:r w:rsidRPr="005C4A25">
        <w:rPr>
          <w:color w:val="19191A"/>
          <w:shd w:val="clear" w:color="auto" w:fill="FFFFFF"/>
        </w:rPr>
        <w:t> per consentire loro di fare scelte consapevoli per il futuro, nello studio e nel lavoro.</w:t>
      </w:r>
      <w:r w:rsidRPr="005C4A25">
        <w:rPr>
          <w:color w:val="19191A"/>
        </w:rPr>
        <w:br/>
      </w:r>
      <w:r w:rsidRPr="005C4A25">
        <w:rPr>
          <w:color w:val="19191A"/>
          <w:shd w:val="clear" w:color="auto" w:fill="FFFFFF"/>
        </w:rPr>
        <w:t xml:space="preserve">L’orientamento è </w:t>
      </w:r>
      <w:r>
        <w:rPr>
          <w:color w:val="19191A"/>
          <w:shd w:val="clear" w:color="auto" w:fill="FFFFFF"/>
        </w:rPr>
        <w:t>stato</w:t>
      </w:r>
      <w:r w:rsidRPr="005C4A25">
        <w:rPr>
          <w:color w:val="19191A"/>
          <w:shd w:val="clear" w:color="auto" w:fill="FFFFFF"/>
        </w:rPr>
        <w:t xml:space="preserve">  </w:t>
      </w:r>
      <w:r w:rsidRPr="005C4A25">
        <w:rPr>
          <w:rStyle w:val="Enfasigrassetto"/>
          <w:b w:val="0"/>
          <w:color w:val="19191A"/>
          <w:shd w:val="clear" w:color="auto" w:fill="FFFFFF"/>
        </w:rPr>
        <w:t>inserito nelle attività formative</w:t>
      </w:r>
      <w:r w:rsidRPr="005C4A25">
        <w:rPr>
          <w:b/>
          <w:color w:val="19191A"/>
          <w:shd w:val="clear" w:color="auto" w:fill="FFFFFF"/>
        </w:rPr>
        <w:t> </w:t>
      </w:r>
      <w:r w:rsidRPr="000D548F">
        <w:rPr>
          <w:color w:val="19191A"/>
          <w:shd w:val="clear" w:color="auto" w:fill="FFFFFF"/>
        </w:rPr>
        <w:t>e</w:t>
      </w:r>
      <w:r>
        <w:rPr>
          <w:color w:val="19191A"/>
          <w:shd w:val="clear" w:color="auto" w:fill="FFFFFF"/>
        </w:rPr>
        <w:t xml:space="preserve"> nel curricolo scolastico</w:t>
      </w:r>
      <w:r w:rsidRPr="005C4A25">
        <w:rPr>
          <w:color w:val="19191A"/>
          <w:shd w:val="clear" w:color="auto" w:fill="FFFFFF"/>
        </w:rPr>
        <w:t xml:space="preserve"> declinando</w:t>
      </w:r>
      <w:r>
        <w:rPr>
          <w:color w:val="19191A"/>
          <w:shd w:val="clear" w:color="auto" w:fill="FFFFFF"/>
        </w:rPr>
        <w:t xml:space="preserve"> </w:t>
      </w:r>
      <w:r w:rsidRPr="005C4A25">
        <w:rPr>
          <w:color w:val="19191A"/>
          <w:shd w:val="clear" w:color="auto" w:fill="FFFFFF"/>
        </w:rPr>
        <w:t>la </w:t>
      </w:r>
      <w:r w:rsidRPr="00CE5562">
        <w:rPr>
          <w:rStyle w:val="Enfasigrassetto"/>
          <w:b w:val="0"/>
          <w:color w:val="19191A"/>
          <w:shd w:val="clear" w:color="auto" w:fill="FFFFFF"/>
        </w:rPr>
        <w:t>didattica in chiave orientativa</w:t>
      </w:r>
      <w:r w:rsidRPr="005C4A25">
        <w:rPr>
          <w:color w:val="19191A"/>
          <w:shd w:val="clear" w:color="auto" w:fill="FFFFFF"/>
        </w:rPr>
        <w:t>, organizzandola partendo dalle esperienze degli studenti e dalla </w:t>
      </w:r>
      <w:r w:rsidRPr="00CE5562">
        <w:rPr>
          <w:rStyle w:val="Enfasigrassetto"/>
          <w:b w:val="0"/>
          <w:color w:val="19191A"/>
          <w:shd w:val="clear" w:color="auto" w:fill="FFFFFF"/>
        </w:rPr>
        <w:t>personalizzazione dei percorsi</w:t>
      </w:r>
      <w:r w:rsidRPr="005C4A25">
        <w:rPr>
          <w:color w:val="19191A"/>
          <w:shd w:val="clear" w:color="auto" w:fill="FFFFFF"/>
        </w:rPr>
        <w:t>, con l’accento sullo sviluppo delle competenze di base e trasversali (responsabilità, spirito di iniziativa, motivazione e creatività</w:t>
      </w:r>
      <w:r>
        <w:rPr>
          <w:color w:val="19191A"/>
          <w:shd w:val="clear" w:color="auto" w:fill="FFFFFF"/>
        </w:rPr>
        <w:t>)</w:t>
      </w:r>
      <w:r w:rsidRPr="005C4A25">
        <w:rPr>
          <w:color w:val="19191A"/>
          <w:shd w:val="clear" w:color="auto" w:fill="FFFFFF"/>
        </w:rPr>
        <w:t>, fondamentali anche per promuovere l’imprenditorialità giovanile</w:t>
      </w:r>
      <w:r>
        <w:rPr>
          <w:color w:val="19191A"/>
          <w:shd w:val="clear" w:color="auto" w:fill="FFFFFF"/>
        </w:rPr>
        <w:t>. I</w:t>
      </w:r>
      <w:r w:rsidRPr="005C4A25">
        <w:rPr>
          <w:color w:val="19191A"/>
          <w:shd w:val="clear" w:color="auto" w:fill="FFFFFF"/>
        </w:rPr>
        <w:t> </w:t>
      </w:r>
      <w:r w:rsidRPr="000D548F">
        <w:rPr>
          <w:rStyle w:val="Enfasigrassetto"/>
          <w:b w:val="0"/>
          <w:color w:val="19191A"/>
          <w:shd w:val="clear" w:color="auto" w:fill="FFFFFF"/>
        </w:rPr>
        <w:t xml:space="preserve">moduli di orientamento formativo di  30 ore </w:t>
      </w:r>
      <w:r>
        <w:rPr>
          <w:rStyle w:val="Enfasigrassetto"/>
          <w:b w:val="0"/>
          <w:color w:val="19191A"/>
          <w:shd w:val="clear" w:color="auto" w:fill="FFFFFF"/>
        </w:rPr>
        <w:t xml:space="preserve">sono stati </w:t>
      </w:r>
      <w:r w:rsidRPr="000D548F">
        <w:rPr>
          <w:rStyle w:val="Enfasigrassetto"/>
          <w:b w:val="0"/>
          <w:color w:val="19191A"/>
          <w:shd w:val="clear" w:color="auto" w:fill="FFFFFF"/>
        </w:rPr>
        <w:t>realizzati dai docenti del Consiglio di classe</w:t>
      </w:r>
      <w:r>
        <w:rPr>
          <w:rStyle w:val="Enfasigrassetto"/>
          <w:b w:val="0"/>
          <w:color w:val="19191A"/>
          <w:shd w:val="clear" w:color="auto" w:fill="FFFFFF"/>
        </w:rPr>
        <w:t>,</w:t>
      </w:r>
      <w:r w:rsidRPr="000D548F">
        <w:rPr>
          <w:rStyle w:val="Enfasigrassetto"/>
          <w:b w:val="0"/>
          <w:color w:val="19191A"/>
          <w:shd w:val="clear" w:color="auto" w:fill="FFFFFF"/>
        </w:rPr>
        <w:t xml:space="preserve">  </w:t>
      </w:r>
      <w:r w:rsidRPr="000D548F">
        <w:rPr>
          <w:b/>
          <w:color w:val="19191A"/>
          <w:shd w:val="clear" w:color="auto" w:fill="FFFFFF"/>
        </w:rPr>
        <w:t> con il supporto del </w:t>
      </w:r>
      <w:r w:rsidRPr="000D548F">
        <w:rPr>
          <w:rStyle w:val="Enfasigrassetto"/>
          <w:b w:val="0"/>
          <w:color w:val="19191A"/>
          <w:shd w:val="clear" w:color="auto" w:fill="FFFFFF"/>
        </w:rPr>
        <w:t>docente Tutor</w:t>
      </w:r>
      <w:r w:rsidRPr="000D548F">
        <w:rPr>
          <w:b/>
          <w:color w:val="19191A"/>
          <w:shd w:val="clear" w:color="auto" w:fill="FFFFFF"/>
        </w:rPr>
        <w:t xml:space="preserve"> e del </w:t>
      </w:r>
      <w:r w:rsidRPr="000D548F">
        <w:rPr>
          <w:rStyle w:val="Enfasigrassetto"/>
          <w:b w:val="0"/>
          <w:color w:val="19191A"/>
          <w:shd w:val="clear" w:color="auto" w:fill="FFFFFF"/>
        </w:rPr>
        <w:t xml:space="preserve">docente </w:t>
      </w:r>
      <w:r w:rsidRPr="005C4A25">
        <w:rPr>
          <w:rStyle w:val="Enfasigrassetto"/>
          <w:color w:val="19191A"/>
          <w:shd w:val="clear" w:color="auto" w:fill="FFFFFF"/>
        </w:rPr>
        <w:t>Orientatore</w:t>
      </w:r>
      <w:r>
        <w:rPr>
          <w:rStyle w:val="Enfasigrassetto"/>
          <w:color w:val="19191A"/>
          <w:shd w:val="clear" w:color="auto" w:fill="FFFFFF"/>
        </w:rPr>
        <w:t>.</w:t>
      </w:r>
    </w:p>
    <w:p w14:paraId="4F6F7601" w14:textId="61B9FBE4" w:rsidR="003C59B2" w:rsidRPr="005C4A25" w:rsidRDefault="003C59B2" w:rsidP="003C59B2">
      <w:pPr>
        <w:pStyle w:val="NormaleWeb"/>
        <w:shd w:val="clear" w:color="auto" w:fill="FFFFFF"/>
        <w:spacing w:before="0" w:beforeAutospacing="0"/>
        <w:jc w:val="both"/>
        <w:rPr>
          <w:color w:val="19191A"/>
          <w:shd w:val="clear" w:color="auto" w:fill="FFFFFF"/>
        </w:rPr>
      </w:pPr>
      <w:r w:rsidRPr="005C4A25">
        <w:t xml:space="preserve">I percorsi </w:t>
      </w:r>
      <w:r>
        <w:t xml:space="preserve">programmati ad inizio anno scolastico </w:t>
      </w:r>
      <w:r w:rsidRPr="005C4A25">
        <w:t xml:space="preserve">contemplano situazioni di apprendimento dove le singole discipline non </w:t>
      </w:r>
      <w:r>
        <w:t xml:space="preserve">siano </w:t>
      </w:r>
      <w:r w:rsidRPr="005C4A25">
        <w:t>recepite dall’allievo come insiemi slegati e depositari di saperi da memorizzare, bensì diventino strumenti funzionali per stimolarli verso il superamento dei problemi che possano interferire con il loro quotidiano.</w:t>
      </w:r>
      <w:r w:rsidRPr="005C4A25">
        <w:rPr>
          <w:color w:val="000000"/>
          <w:shd w:val="clear" w:color="auto" w:fill="FBFBFB"/>
        </w:rPr>
        <w:t xml:space="preserve"> </w:t>
      </w:r>
      <w:r>
        <w:rPr>
          <w:color w:val="000000"/>
          <w:shd w:val="clear" w:color="auto" w:fill="FBFBFB"/>
        </w:rPr>
        <w:t xml:space="preserve">La </w:t>
      </w:r>
      <w:r w:rsidRPr="005C4A25">
        <w:rPr>
          <w:rStyle w:val="Enfasigrassetto"/>
          <w:bCs w:val="0"/>
          <w:color w:val="000000"/>
          <w:shd w:val="clear" w:color="auto" w:fill="FBFBFB"/>
        </w:rPr>
        <w:t>dimensione orientativa</w:t>
      </w:r>
      <w:r w:rsidRPr="005C4A25">
        <w:rPr>
          <w:color w:val="000000"/>
          <w:shd w:val="clear" w:color="auto" w:fill="FBFBFB"/>
        </w:rPr>
        <w:t> </w:t>
      </w:r>
      <w:r>
        <w:rPr>
          <w:color w:val="000000"/>
          <w:shd w:val="clear" w:color="auto" w:fill="FBFBFB"/>
        </w:rPr>
        <w:t xml:space="preserve">attuata ha quindi posto l’accento sulla centralità </w:t>
      </w:r>
      <w:r w:rsidRPr="005C4A25">
        <w:rPr>
          <w:color w:val="000000"/>
          <w:shd w:val="clear" w:color="auto" w:fill="FBFBFB"/>
        </w:rPr>
        <w:t xml:space="preserve">del processo </w:t>
      </w:r>
      <w:r>
        <w:rPr>
          <w:color w:val="000000"/>
          <w:shd w:val="clear" w:color="auto" w:fill="FBFBFB"/>
        </w:rPr>
        <w:t xml:space="preserve">di apprendimento degli </w:t>
      </w:r>
      <w:r w:rsidRPr="005C4A25">
        <w:rPr>
          <w:color w:val="000000"/>
          <w:shd w:val="clear" w:color="auto" w:fill="FBFBFB"/>
        </w:rPr>
        <w:t xml:space="preserve">studenti, </w:t>
      </w:r>
      <w:r>
        <w:rPr>
          <w:color w:val="000000"/>
          <w:shd w:val="clear" w:color="auto" w:fill="FBFBFB"/>
        </w:rPr>
        <w:t>sul</w:t>
      </w:r>
      <w:r w:rsidRPr="005C4A25">
        <w:rPr>
          <w:color w:val="000000"/>
          <w:shd w:val="clear" w:color="auto" w:fill="FBFBFB"/>
        </w:rPr>
        <w:t xml:space="preserve">le loro esperienze e </w:t>
      </w:r>
      <w:r>
        <w:rPr>
          <w:color w:val="000000"/>
          <w:shd w:val="clear" w:color="auto" w:fill="FBFBFB"/>
        </w:rPr>
        <w:t>sul</w:t>
      </w:r>
      <w:r w:rsidRPr="005C4A25">
        <w:rPr>
          <w:color w:val="000000"/>
          <w:shd w:val="clear" w:color="auto" w:fill="FBFBFB"/>
        </w:rPr>
        <w:t xml:space="preserve">la loro autonomia. Non </w:t>
      </w:r>
      <w:r>
        <w:rPr>
          <w:color w:val="000000"/>
          <w:shd w:val="clear" w:color="auto" w:fill="FBFBFB"/>
        </w:rPr>
        <w:t xml:space="preserve">è mancato </w:t>
      </w:r>
      <w:r w:rsidRPr="005C4A25">
        <w:rPr>
          <w:color w:val="000000"/>
          <w:shd w:val="clear" w:color="auto" w:fill="FBFBFB"/>
        </w:rPr>
        <w:t>l’aspetto motivazionale laddove le scelte operate siano</w:t>
      </w:r>
      <w:r>
        <w:rPr>
          <w:color w:val="000000"/>
          <w:shd w:val="clear" w:color="auto" w:fill="FBFBFB"/>
        </w:rPr>
        <w:t xml:space="preserve"> state</w:t>
      </w:r>
      <w:r w:rsidRPr="005C4A25">
        <w:rPr>
          <w:color w:val="000000"/>
          <w:shd w:val="clear" w:color="auto" w:fill="FBFBFB"/>
        </w:rPr>
        <w:t xml:space="preserve"> l’espressione della reale volontà sottesa alle esigenze ed aspirazioni di ciascuno.  </w:t>
      </w:r>
      <w:r w:rsidRPr="005C4A25">
        <w:t xml:space="preserve">  </w:t>
      </w:r>
    </w:p>
    <w:p w14:paraId="020ED956" w14:textId="77777777" w:rsidR="003C59B2" w:rsidRPr="005C4A25" w:rsidRDefault="003C59B2" w:rsidP="003C59B2">
      <w:pPr>
        <w:rPr>
          <w:rFonts w:ascii="Times New Roman" w:hAnsi="Times New Roman"/>
          <w:sz w:val="24"/>
          <w:szCs w:val="24"/>
        </w:rPr>
      </w:pPr>
    </w:p>
    <w:p w14:paraId="0EB46AF9" w14:textId="77777777" w:rsidR="003C59B2" w:rsidRPr="005C613D" w:rsidRDefault="003C59B2" w:rsidP="003C59B2">
      <w:pPr>
        <w:rPr>
          <w:rFonts w:ascii="Times New Roman" w:hAnsi="Times New Roman"/>
          <w:b/>
          <w:sz w:val="24"/>
          <w:szCs w:val="24"/>
        </w:rPr>
      </w:pPr>
      <w:r w:rsidRPr="005C613D">
        <w:rPr>
          <w:rFonts w:ascii="Times New Roman" w:hAnsi="Times New Roman"/>
          <w:b/>
          <w:sz w:val="24"/>
          <w:szCs w:val="24"/>
        </w:rPr>
        <w:t xml:space="preserve">Obiettivi processuali perseguiti  </w:t>
      </w:r>
    </w:p>
    <w:p w14:paraId="3A7884D0" w14:textId="77777777" w:rsidR="003C59B2" w:rsidRPr="005C4A25" w:rsidRDefault="003C59B2" w:rsidP="003C59B2">
      <w:pPr>
        <w:rPr>
          <w:rFonts w:ascii="Times New Roman" w:hAnsi="Times New Roman"/>
          <w:sz w:val="24"/>
          <w:szCs w:val="24"/>
        </w:rPr>
      </w:pPr>
      <w:r w:rsidRPr="005C4A25">
        <w:rPr>
          <w:rFonts w:ascii="Times New Roman" w:hAnsi="Times New Roman"/>
          <w:sz w:val="24"/>
          <w:szCs w:val="24"/>
        </w:rPr>
        <w:t>Sviluppare la capacità di riflettere su se stessi, per esprimere un personale modo di essere e proporlo agli altri, innalzando il livello di autostima.</w:t>
      </w:r>
    </w:p>
    <w:p w14:paraId="3C8BEC71" w14:textId="77777777" w:rsidR="003C59B2" w:rsidRPr="005C4A25" w:rsidRDefault="003C59B2" w:rsidP="003C59B2">
      <w:pPr>
        <w:rPr>
          <w:rFonts w:ascii="Times New Roman" w:hAnsi="Times New Roman"/>
          <w:sz w:val="24"/>
          <w:szCs w:val="24"/>
        </w:rPr>
      </w:pPr>
      <w:r w:rsidRPr="005C4A25">
        <w:rPr>
          <w:rFonts w:ascii="Times New Roman" w:hAnsi="Times New Roman"/>
          <w:sz w:val="24"/>
          <w:szCs w:val="24"/>
        </w:rPr>
        <w:t xml:space="preserve">Migliorare la capacità di individuare e organizzare le informazioni. </w:t>
      </w:r>
    </w:p>
    <w:p w14:paraId="5EFA6C76" w14:textId="77777777" w:rsidR="003C59B2" w:rsidRPr="005C4A25" w:rsidRDefault="003C59B2" w:rsidP="003C59B2">
      <w:pPr>
        <w:rPr>
          <w:rFonts w:ascii="Times New Roman" w:hAnsi="Times New Roman"/>
          <w:sz w:val="24"/>
          <w:szCs w:val="24"/>
        </w:rPr>
      </w:pPr>
      <w:r w:rsidRPr="005C4A25">
        <w:rPr>
          <w:rFonts w:ascii="Times New Roman" w:hAnsi="Times New Roman"/>
          <w:sz w:val="24"/>
          <w:szCs w:val="24"/>
        </w:rPr>
        <w:t xml:space="preserve">Favorire la scoperta e lo sviluppo di abilità specifiche (attitudini, interessi, vocazioni, talenti). </w:t>
      </w:r>
    </w:p>
    <w:p w14:paraId="481FDAA9" w14:textId="77777777" w:rsidR="003C59B2" w:rsidRPr="005C4A25" w:rsidRDefault="003C59B2" w:rsidP="003C59B2">
      <w:pPr>
        <w:rPr>
          <w:rFonts w:ascii="Times New Roman" w:hAnsi="Times New Roman"/>
          <w:sz w:val="24"/>
          <w:szCs w:val="24"/>
        </w:rPr>
      </w:pPr>
      <w:r w:rsidRPr="005C4A25">
        <w:rPr>
          <w:rFonts w:ascii="Times New Roman" w:hAnsi="Times New Roman"/>
          <w:sz w:val="24"/>
          <w:szCs w:val="24"/>
        </w:rPr>
        <w:t xml:space="preserve">Offrire l’opportunità di apprendere i “saperi” attraverso modalità didattiche innovative ( TIC), per favorire l’integrazione fra linguaggi diversi. </w:t>
      </w:r>
    </w:p>
    <w:p w14:paraId="09145F89" w14:textId="77777777" w:rsidR="003C59B2" w:rsidRPr="005C4A25" w:rsidRDefault="003C59B2" w:rsidP="003C59B2">
      <w:pPr>
        <w:rPr>
          <w:rFonts w:ascii="Times New Roman" w:hAnsi="Times New Roman"/>
          <w:sz w:val="24"/>
          <w:szCs w:val="24"/>
        </w:rPr>
      </w:pPr>
      <w:r w:rsidRPr="005C4A25">
        <w:rPr>
          <w:rFonts w:ascii="Times New Roman" w:hAnsi="Times New Roman"/>
          <w:sz w:val="24"/>
          <w:szCs w:val="24"/>
        </w:rPr>
        <w:t xml:space="preserve">Sviluppare le abilità interpersonali, imparando a rapportarsi con un numero sempre crescente di persone, mantenendo aperta la disponibilità alla critica, al dialogo e alla collaborazione per riorientare i propri convincimenti e comportamenti </w:t>
      </w:r>
    </w:p>
    <w:p w14:paraId="6DA1D1F3" w14:textId="77777777" w:rsidR="003C59B2" w:rsidRPr="005C4A25" w:rsidRDefault="003C59B2" w:rsidP="003C59B2">
      <w:pPr>
        <w:rPr>
          <w:rFonts w:ascii="Times New Roman" w:hAnsi="Times New Roman"/>
          <w:sz w:val="24"/>
          <w:szCs w:val="24"/>
        </w:rPr>
      </w:pPr>
      <w:r w:rsidRPr="005C4A25">
        <w:rPr>
          <w:rFonts w:ascii="Times New Roman" w:hAnsi="Times New Roman"/>
          <w:sz w:val="24"/>
          <w:szCs w:val="24"/>
        </w:rPr>
        <w:t>Accrescere la capacità di lavorare nel gruppo in modo cooperativo (ruoli, compiti, contributi personali al raggiungimento di un obiettivo comune, tenendo conto di mezzi, soggetti coinvolti, fine).</w:t>
      </w:r>
    </w:p>
    <w:p w14:paraId="307C582A" w14:textId="77777777" w:rsidR="003C59B2" w:rsidRPr="00064FDF" w:rsidRDefault="003C59B2" w:rsidP="00BB2E6C">
      <w:pPr>
        <w:pStyle w:val="Textbody"/>
        <w:jc w:val="both"/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</w:pPr>
    </w:p>
    <w:p w14:paraId="4F0BA810" w14:textId="77777777" w:rsidR="005657E0" w:rsidRPr="00064FDF" w:rsidRDefault="00490C08" w:rsidP="00BB2E6C">
      <w:pPr>
        <w:pStyle w:val="Textbody"/>
        <w:jc w:val="both"/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  <w:t>5.5</w:t>
      </w:r>
      <w:r w:rsidR="008F586B" w:rsidRPr="00064FDF"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  <w:t xml:space="preserve"> Simulazione seconda prova</w:t>
      </w:r>
    </w:p>
    <w:p w14:paraId="0D3B47E1" w14:textId="77777777" w:rsidR="002F3753" w:rsidRPr="00064FDF" w:rsidRDefault="00BB6492" w:rsidP="00BB2E6C">
      <w:pPr>
        <w:pStyle w:val="Textbody"/>
        <w:jc w:val="both"/>
        <w:rPr>
          <w:rFonts w:ascii="Times New Roman" w:eastAsia="Times New Roman" w:hAnsi="Times New Roman" w:cs="Times New Roman"/>
          <w:b w:val="0"/>
          <w:color w:val="auto"/>
          <w:kern w:val="0"/>
          <w:lang w:eastAsia="en-US" w:bidi="ar-SA"/>
        </w:rPr>
      </w:pPr>
      <w:r w:rsidRPr="00064FDF">
        <w:rPr>
          <w:rFonts w:ascii="Times New Roman" w:eastAsia="Times New Roman" w:hAnsi="Times New Roman" w:cs="Times New Roman"/>
          <w:b w:val="0"/>
          <w:color w:val="auto"/>
          <w:kern w:val="0"/>
          <w:lang w:eastAsia="en-US" w:bidi="ar-SA"/>
        </w:rPr>
        <w:t xml:space="preserve">I Dipartimenti delle discipline oggetto della seconda prova scritta hanno predisposto nel mese di maggio una simulazione della stessa in conformità ai quadri di riferimento allegati al D.M. n. </w:t>
      </w:r>
      <w:r w:rsidR="00691567" w:rsidRPr="00064FDF">
        <w:rPr>
          <w:rFonts w:ascii="Times New Roman" w:eastAsia="Times New Roman" w:hAnsi="Times New Roman" w:cs="Times New Roman"/>
          <w:b w:val="0"/>
          <w:color w:val="auto"/>
          <w:kern w:val="0"/>
          <w:lang w:eastAsia="en-US" w:bidi="ar-SA"/>
        </w:rPr>
        <w:t>164 del 15/06/2022.</w:t>
      </w:r>
    </w:p>
    <w:p w14:paraId="364142F4" w14:textId="77777777" w:rsidR="002F3753" w:rsidRPr="00064FDF" w:rsidRDefault="002F3753" w:rsidP="008F586B">
      <w:pPr>
        <w:pStyle w:val="Textbody"/>
        <w:jc w:val="both"/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</w:pPr>
    </w:p>
    <w:p w14:paraId="00B257AC" w14:textId="77777777" w:rsidR="0002204F" w:rsidRPr="00064FDF" w:rsidRDefault="00490C08" w:rsidP="008F586B">
      <w:pPr>
        <w:pStyle w:val="Textbody"/>
        <w:jc w:val="both"/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  <w:t>5.6</w:t>
      </w:r>
      <w:r w:rsidR="008F586B" w:rsidRPr="00064FDF"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  <w:t xml:space="preserve"> </w:t>
      </w:r>
      <w:r w:rsidR="00C358F4" w:rsidRPr="00064FDF"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  <w:t>Attività</w:t>
      </w:r>
      <w:r w:rsidR="00A320BD" w:rsidRPr="00064FDF"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  <w:t xml:space="preserve"> e</w:t>
      </w:r>
      <w:r w:rsidR="0002204F" w:rsidRPr="00064FDF"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  <w:t xml:space="preserve"> percorsi svolti nell’ambito del curricolo di Educazione Civica</w:t>
      </w:r>
    </w:p>
    <w:p w14:paraId="54DA0A78" w14:textId="77777777" w:rsidR="003F7359" w:rsidRPr="00064FDF" w:rsidRDefault="003F7359" w:rsidP="00F27EF3">
      <w:pPr>
        <w:pStyle w:val="Paragrafoelenco"/>
        <w:shd w:val="clear" w:color="auto" w:fill="FFFFFF"/>
        <w:spacing w:after="0" w:line="240" w:lineRule="auto"/>
        <w:ind w:left="360" w:right="44"/>
        <w:jc w:val="both"/>
        <w:outlineLvl w:val="1"/>
        <w:rPr>
          <w:rFonts w:ascii="Times New Roman" w:eastAsia="Times New Roman" w:hAnsi="Times New Roman"/>
          <w:color w:val="333333"/>
          <w:kern w:val="36"/>
          <w:sz w:val="24"/>
          <w:szCs w:val="24"/>
          <w:lang w:eastAsia="it-IT"/>
        </w:rPr>
      </w:pPr>
      <w:r w:rsidRPr="00064FDF">
        <w:rPr>
          <w:rFonts w:ascii="Times New Roman" w:eastAsia="Times New Roman" w:hAnsi="Times New Roman"/>
          <w:color w:val="00000A"/>
          <w:kern w:val="36"/>
          <w:sz w:val="24"/>
          <w:szCs w:val="24"/>
          <w:lang w:eastAsia="it-IT"/>
        </w:rPr>
        <w:lastRenderedPageBreak/>
        <w:t>Ai sensi dell’art.1 della Legge n 92/2019 è istituito l'insegnamento trasversale dell'educazione civica quale disciplina non autonoma da integrare nel curriculo di istituto. </w:t>
      </w:r>
    </w:p>
    <w:p w14:paraId="4BD08525" w14:textId="77777777" w:rsidR="003F7359" w:rsidRPr="00064FDF" w:rsidRDefault="003F7359" w:rsidP="00F27EF3">
      <w:pPr>
        <w:pStyle w:val="Paragrafoelenco"/>
        <w:shd w:val="clear" w:color="auto" w:fill="FFFFFF"/>
        <w:spacing w:after="0" w:line="240" w:lineRule="auto"/>
        <w:ind w:left="360"/>
        <w:outlineLvl w:val="1"/>
        <w:rPr>
          <w:rFonts w:ascii="Times New Roman" w:eastAsia="Times New Roman" w:hAnsi="Times New Roman"/>
          <w:color w:val="333333"/>
          <w:kern w:val="36"/>
          <w:sz w:val="24"/>
          <w:szCs w:val="24"/>
          <w:lang w:eastAsia="it-IT"/>
        </w:rPr>
      </w:pPr>
      <w:r w:rsidRPr="00064FDF">
        <w:rPr>
          <w:rFonts w:ascii="Times New Roman" w:eastAsia="Times New Roman" w:hAnsi="Times New Roman"/>
          <w:color w:val="00000A"/>
          <w:kern w:val="36"/>
          <w:sz w:val="24"/>
          <w:szCs w:val="24"/>
          <w:lang w:eastAsia="it-IT"/>
        </w:rPr>
        <w:t>“</w:t>
      </w:r>
      <w:r w:rsidRPr="00064FDF">
        <w:rPr>
          <w:rFonts w:ascii="Times New Roman" w:eastAsia="Times New Roman" w:hAnsi="Times New Roman"/>
          <w:i/>
          <w:iCs/>
          <w:color w:val="00000A"/>
          <w:kern w:val="36"/>
          <w:sz w:val="24"/>
          <w:szCs w:val="24"/>
          <w:lang w:eastAsia="it-IT"/>
        </w:rPr>
        <w:t>Principi (Art. 1 della L. n 92 2019)</w:t>
      </w:r>
    </w:p>
    <w:p w14:paraId="1990C2CC" w14:textId="77777777" w:rsidR="003F7359" w:rsidRPr="00064FDF" w:rsidRDefault="003F7359" w:rsidP="00F27EF3">
      <w:pPr>
        <w:pStyle w:val="Paragrafoelenco"/>
        <w:shd w:val="clear" w:color="auto" w:fill="FFFFFF"/>
        <w:spacing w:after="0" w:line="240" w:lineRule="auto"/>
        <w:ind w:left="360" w:right="35"/>
        <w:jc w:val="both"/>
        <w:outlineLvl w:val="1"/>
        <w:rPr>
          <w:rFonts w:ascii="Times New Roman" w:eastAsia="Times New Roman" w:hAnsi="Times New Roman"/>
          <w:color w:val="333333"/>
          <w:kern w:val="36"/>
          <w:sz w:val="24"/>
          <w:szCs w:val="24"/>
          <w:lang w:eastAsia="it-IT"/>
        </w:rPr>
      </w:pPr>
      <w:r w:rsidRPr="00064FDF">
        <w:rPr>
          <w:rFonts w:ascii="Times New Roman" w:eastAsia="Times New Roman" w:hAnsi="Times New Roman"/>
          <w:i/>
          <w:iCs/>
          <w:color w:val="00000A"/>
          <w:kern w:val="36"/>
          <w:sz w:val="24"/>
          <w:szCs w:val="24"/>
          <w:lang w:eastAsia="it-IT"/>
        </w:rPr>
        <w:t>1.</w:t>
      </w:r>
      <w:r w:rsidRPr="00064FDF">
        <w:rPr>
          <w:rFonts w:ascii="Times New Roman" w:eastAsia="Times New Roman" w:hAnsi="Times New Roman"/>
          <w:color w:val="00000A"/>
          <w:kern w:val="36"/>
          <w:sz w:val="24"/>
          <w:szCs w:val="24"/>
          <w:lang w:eastAsia="it-IT"/>
        </w:rPr>
        <w:t> </w:t>
      </w:r>
      <w:r w:rsidRPr="00064FDF">
        <w:rPr>
          <w:rFonts w:ascii="Times New Roman" w:eastAsia="Times New Roman" w:hAnsi="Times New Roman"/>
          <w:i/>
          <w:iCs/>
          <w:color w:val="00000A"/>
          <w:kern w:val="36"/>
          <w:sz w:val="24"/>
          <w:szCs w:val="24"/>
          <w:lang w:eastAsia="it-IT"/>
        </w:rPr>
        <w:t>L'educazione civica contribuisce a formare cittadini responsabili e attivi e a promuovere la partecipazione piena e consapevole alla vita civica, culturale e sociale delle comunità, nel rispetto delle regole, dei diritti e dei doveri.</w:t>
      </w:r>
    </w:p>
    <w:p w14:paraId="618DC43B" w14:textId="77777777" w:rsidR="003F7359" w:rsidRPr="00064FDF" w:rsidRDefault="003F7359" w:rsidP="00F27EF3">
      <w:pPr>
        <w:pStyle w:val="Paragrafoelenco"/>
        <w:shd w:val="clear" w:color="auto" w:fill="FFFFFF"/>
        <w:spacing w:after="0" w:line="240" w:lineRule="auto"/>
        <w:ind w:left="360" w:right="35"/>
        <w:jc w:val="both"/>
        <w:outlineLvl w:val="1"/>
        <w:rPr>
          <w:rFonts w:ascii="Times New Roman" w:eastAsia="Times New Roman" w:hAnsi="Times New Roman"/>
          <w:i/>
          <w:iCs/>
          <w:color w:val="00000A"/>
          <w:kern w:val="36"/>
          <w:sz w:val="24"/>
          <w:szCs w:val="24"/>
          <w:lang w:eastAsia="it-IT"/>
        </w:rPr>
      </w:pPr>
      <w:r w:rsidRPr="00064FDF">
        <w:rPr>
          <w:rFonts w:ascii="Times New Roman" w:eastAsia="Times New Roman" w:hAnsi="Times New Roman"/>
          <w:i/>
          <w:iCs/>
          <w:color w:val="00000A"/>
          <w:kern w:val="36"/>
          <w:sz w:val="24"/>
          <w:szCs w:val="24"/>
          <w:lang w:eastAsia="it-IT"/>
        </w:rPr>
        <w:t>2.</w:t>
      </w:r>
      <w:r w:rsidRPr="00064FDF">
        <w:rPr>
          <w:rFonts w:ascii="Times New Roman" w:eastAsia="Times New Roman" w:hAnsi="Times New Roman"/>
          <w:color w:val="00000A"/>
          <w:kern w:val="36"/>
          <w:sz w:val="24"/>
          <w:szCs w:val="24"/>
          <w:lang w:eastAsia="it-IT"/>
        </w:rPr>
        <w:t>    </w:t>
      </w:r>
      <w:r w:rsidRPr="00064FDF">
        <w:rPr>
          <w:rFonts w:ascii="Times New Roman" w:eastAsia="Times New Roman" w:hAnsi="Times New Roman"/>
          <w:i/>
          <w:iCs/>
          <w:color w:val="00000A"/>
          <w:kern w:val="36"/>
          <w:sz w:val="24"/>
          <w:szCs w:val="24"/>
          <w:lang w:eastAsia="it-IT"/>
        </w:rPr>
        <w:t xml:space="preserve">L'educazione civica sviluppa nelle istituzioni scolastiche la conoscenza della Costituzione </w:t>
      </w:r>
      <w:r w:rsidR="00F27EF3" w:rsidRPr="00064FDF">
        <w:rPr>
          <w:rFonts w:ascii="Times New Roman" w:eastAsia="Times New Roman" w:hAnsi="Times New Roman"/>
          <w:i/>
          <w:iCs/>
          <w:color w:val="00000A"/>
          <w:kern w:val="36"/>
          <w:sz w:val="24"/>
          <w:szCs w:val="24"/>
          <w:lang w:eastAsia="it-IT"/>
        </w:rPr>
        <w:t>italiana e delle I</w:t>
      </w:r>
      <w:r w:rsidRPr="00064FDF">
        <w:rPr>
          <w:rFonts w:ascii="Times New Roman" w:eastAsia="Times New Roman" w:hAnsi="Times New Roman"/>
          <w:i/>
          <w:iCs/>
          <w:color w:val="00000A"/>
          <w:kern w:val="36"/>
          <w:sz w:val="24"/>
          <w:szCs w:val="24"/>
          <w:lang w:eastAsia="it-IT"/>
        </w:rPr>
        <w:t>stituzioni dell'Unione europea per sostanziare, in particolare, la condivisione e la promozione dei principi di legalità, cittadinanza attiva e digitale, sostenibilità ambientale e diritto alla salute e al benessere della persona.”</w:t>
      </w:r>
    </w:p>
    <w:p w14:paraId="16ADE726" w14:textId="77777777" w:rsidR="003F7359" w:rsidRPr="00064FDF" w:rsidRDefault="003F7359" w:rsidP="00F27EF3">
      <w:pPr>
        <w:pStyle w:val="Paragrafoelenco"/>
        <w:shd w:val="clear" w:color="auto" w:fill="FFFFFF"/>
        <w:spacing w:after="0" w:line="240" w:lineRule="auto"/>
        <w:ind w:left="360" w:right="34"/>
        <w:jc w:val="both"/>
        <w:outlineLvl w:val="1"/>
        <w:rPr>
          <w:rFonts w:ascii="Times New Roman" w:eastAsia="Times New Roman" w:hAnsi="Times New Roman"/>
          <w:color w:val="333333"/>
          <w:kern w:val="36"/>
          <w:sz w:val="24"/>
          <w:szCs w:val="24"/>
          <w:lang w:eastAsia="it-IT"/>
        </w:rPr>
      </w:pPr>
      <w:r w:rsidRPr="00064FDF">
        <w:rPr>
          <w:rFonts w:ascii="Times New Roman" w:eastAsia="Times New Roman" w:hAnsi="Times New Roman"/>
          <w:color w:val="00000A"/>
          <w:kern w:val="36"/>
          <w:sz w:val="24"/>
          <w:szCs w:val="24"/>
          <w:lang w:eastAsia="it-IT"/>
        </w:rPr>
        <w:t>Al fine di realizzare i suddetti principi, il Dipartimento di Diritto ha elaborato un percorso con un approccio trasversale che coinvolge tutti i docenti attraverso il contributo che tutte le discipline possono fornire: </w:t>
      </w:r>
      <w:r w:rsidRPr="00064FDF">
        <w:rPr>
          <w:rFonts w:ascii="Times New Roman" w:eastAsia="Times New Roman" w:hAnsi="Times New Roman"/>
          <w:i/>
          <w:iCs/>
          <w:color w:val="00000A"/>
          <w:kern w:val="36"/>
          <w:sz w:val="24"/>
          <w:szCs w:val="24"/>
          <w:lang w:eastAsia="it-IT"/>
        </w:rPr>
        <w:t>ogni disciplina è, di per sé, parte integrante della formazione civica e sociale di ciascun alunno (All. A al DM 35/20020).</w:t>
      </w:r>
    </w:p>
    <w:p w14:paraId="28895CDF" w14:textId="77777777" w:rsidR="003F7359" w:rsidRPr="00064FDF" w:rsidRDefault="003F7359" w:rsidP="00F27EF3">
      <w:pPr>
        <w:pStyle w:val="Paragrafoelenco"/>
        <w:shd w:val="clear" w:color="auto" w:fill="FFFFFF"/>
        <w:spacing w:after="0" w:line="240" w:lineRule="auto"/>
        <w:ind w:left="360" w:right="44"/>
        <w:jc w:val="both"/>
        <w:outlineLvl w:val="1"/>
        <w:rPr>
          <w:rFonts w:ascii="Times New Roman" w:eastAsia="Times New Roman" w:hAnsi="Times New Roman"/>
          <w:color w:val="333333"/>
          <w:kern w:val="36"/>
          <w:sz w:val="24"/>
          <w:szCs w:val="24"/>
          <w:lang w:eastAsia="it-IT"/>
        </w:rPr>
      </w:pPr>
      <w:r w:rsidRPr="00064FDF">
        <w:rPr>
          <w:rFonts w:ascii="Times New Roman" w:eastAsia="Times New Roman" w:hAnsi="Times New Roman"/>
          <w:color w:val="00000A"/>
          <w:kern w:val="36"/>
          <w:sz w:val="24"/>
          <w:szCs w:val="24"/>
          <w:lang w:eastAsia="it-IT"/>
        </w:rPr>
        <w:t>Sono state proposte alcune macro-tematiche ai sensi dell’art. 3 della L.92/2019 e legate ai tre nuclei concettuali (art. 1 c. 2 della L. 92/19) e delineati nelle Linee Guida Allegate al DM 35/2020: - Costituzione - Sviluppo Sostenibile -  Cittadinanza Digitale.</w:t>
      </w:r>
    </w:p>
    <w:p w14:paraId="38BC961A" w14:textId="77777777" w:rsidR="003F7359" w:rsidRPr="00064FDF" w:rsidRDefault="003F7359" w:rsidP="0002204F">
      <w:pPr>
        <w:pStyle w:val="Textbody"/>
        <w:ind w:left="360"/>
        <w:jc w:val="both"/>
        <w:rPr>
          <w:rFonts w:ascii="Times New Roman" w:hAnsi="Times New Roman" w:cs="Times New Roman"/>
          <w:lang w:eastAsia="it-IT"/>
        </w:rPr>
      </w:pPr>
    </w:p>
    <w:p w14:paraId="35D73B0A" w14:textId="77777777" w:rsidR="00E56FB5" w:rsidRPr="00064FDF" w:rsidRDefault="00E56FB5" w:rsidP="00E56FB5">
      <w:pPr>
        <w:spacing w:before="191" w:line="345" w:lineRule="auto"/>
        <w:ind w:left="333" w:right="472"/>
        <w:jc w:val="both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All’insegnamento dell’educazione civica sono dedicate 33 ore per ciascun anno scolastico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svolte nell’ambito della declinazione annuale delle attività didattiche Diversi insegnamenti</w:t>
      </w:r>
      <w:r w:rsidRPr="00064FDF">
        <w:rPr>
          <w:rFonts w:ascii="Times New Roman" w:hAnsi="Times New Roman"/>
          <w:color w:val="1E1E1B"/>
          <w:spacing w:val="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concorrono</w:t>
      </w:r>
      <w:r w:rsidRPr="00064FDF">
        <w:rPr>
          <w:rFonts w:ascii="Times New Roman" w:hAnsi="Times New Roman"/>
          <w:color w:val="1E1E1B"/>
          <w:spacing w:val="2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al</w:t>
      </w:r>
      <w:r w:rsidRPr="00064FDF">
        <w:rPr>
          <w:rFonts w:ascii="Times New Roman" w:hAnsi="Times New Roman"/>
          <w:color w:val="1E1E1B"/>
          <w:spacing w:val="3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raggiungimento</w:t>
      </w:r>
      <w:r w:rsidRPr="00064FDF">
        <w:rPr>
          <w:rFonts w:ascii="Times New Roman" w:hAnsi="Times New Roman"/>
          <w:color w:val="1E1E1B"/>
          <w:spacing w:val="3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del</w:t>
      </w:r>
      <w:r w:rsidRPr="00064FDF">
        <w:rPr>
          <w:rFonts w:ascii="Times New Roman" w:hAnsi="Times New Roman"/>
          <w:color w:val="1E1E1B"/>
          <w:spacing w:val="3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monte</w:t>
      </w:r>
      <w:r w:rsidRPr="00064FDF">
        <w:rPr>
          <w:rFonts w:ascii="Times New Roman" w:hAnsi="Times New Roman"/>
          <w:color w:val="1E1E1B"/>
          <w:spacing w:val="3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ore</w:t>
      </w:r>
      <w:r w:rsidRPr="00064FDF">
        <w:rPr>
          <w:rFonts w:ascii="Times New Roman" w:hAnsi="Times New Roman"/>
          <w:color w:val="1E1E1B"/>
          <w:spacing w:val="2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attraverso</w:t>
      </w:r>
      <w:r w:rsidRPr="00064FDF">
        <w:rPr>
          <w:rFonts w:ascii="Times New Roman" w:hAnsi="Times New Roman"/>
          <w:color w:val="1E1E1B"/>
          <w:spacing w:val="3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l'adozione</w:t>
      </w:r>
      <w:r w:rsidRPr="00064FDF">
        <w:rPr>
          <w:rFonts w:ascii="Times New Roman" w:hAnsi="Times New Roman"/>
          <w:color w:val="1E1E1B"/>
          <w:spacing w:val="2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di</w:t>
      </w:r>
      <w:r w:rsidRPr="00064FDF">
        <w:rPr>
          <w:rFonts w:ascii="Times New Roman" w:hAnsi="Times New Roman"/>
          <w:color w:val="1E1E1B"/>
          <w:spacing w:val="3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tematiche</w:t>
      </w:r>
      <w:r w:rsidRPr="00064FDF">
        <w:rPr>
          <w:rFonts w:ascii="Times New Roman" w:hAnsi="Times New Roman"/>
          <w:color w:val="1E1E1B"/>
          <w:spacing w:val="3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comuni.</w:t>
      </w:r>
    </w:p>
    <w:p w14:paraId="1D00AF13" w14:textId="77777777" w:rsidR="00E56FB5" w:rsidRPr="00064FDF" w:rsidRDefault="00E56FB5" w:rsidP="00E56FB5">
      <w:pPr>
        <w:spacing w:before="221"/>
        <w:ind w:left="333"/>
        <w:jc w:val="both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I</w:t>
      </w:r>
      <w:r w:rsidRPr="00064FDF">
        <w:rPr>
          <w:rFonts w:ascii="Times New Roman" w:hAnsi="Times New Roman"/>
          <w:color w:val="1E1E1B"/>
          <w:spacing w:val="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filoni</w:t>
      </w:r>
      <w:r w:rsidRPr="00064FDF">
        <w:rPr>
          <w:rFonts w:ascii="Times New Roman" w:hAnsi="Times New Roman"/>
          <w:color w:val="1E1E1B"/>
          <w:spacing w:val="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tematici</w:t>
      </w:r>
      <w:r w:rsidRPr="00064FDF">
        <w:rPr>
          <w:rFonts w:ascii="Times New Roman" w:hAnsi="Times New Roman"/>
          <w:color w:val="1E1E1B"/>
          <w:spacing w:val="6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indicati</w:t>
      </w:r>
      <w:r w:rsidRPr="00064FDF">
        <w:rPr>
          <w:rFonts w:ascii="Times New Roman" w:hAnsi="Times New Roman"/>
          <w:color w:val="1E1E1B"/>
          <w:spacing w:val="4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dalla</w:t>
      </w:r>
      <w:r w:rsidRPr="00064FDF">
        <w:rPr>
          <w:rFonts w:ascii="Times New Roman" w:hAnsi="Times New Roman"/>
          <w:color w:val="1E1E1B"/>
          <w:spacing w:val="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normativa</w:t>
      </w:r>
      <w:r w:rsidRPr="00064FDF">
        <w:rPr>
          <w:rFonts w:ascii="Times New Roman" w:hAnsi="Times New Roman"/>
          <w:color w:val="1E1E1B"/>
          <w:spacing w:val="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sono:</w:t>
      </w:r>
    </w:p>
    <w:p w14:paraId="3E492779" w14:textId="77777777" w:rsidR="00E56FB5" w:rsidRPr="00064FDF" w:rsidRDefault="00E56FB5" w:rsidP="0071544B">
      <w:pPr>
        <w:pStyle w:val="Paragrafoelenco"/>
        <w:widowControl w:val="0"/>
        <w:numPr>
          <w:ilvl w:val="0"/>
          <w:numId w:val="12"/>
        </w:numPr>
        <w:tabs>
          <w:tab w:val="left" w:pos="934"/>
        </w:tabs>
        <w:autoSpaceDE w:val="0"/>
        <w:autoSpaceDN w:val="0"/>
        <w:spacing w:before="136" w:after="0" w:line="240" w:lineRule="auto"/>
        <w:contextualSpacing w:val="0"/>
        <w:rPr>
          <w:rFonts w:ascii="Times New Roman" w:hAnsi="Times New Roman"/>
          <w:color w:val="1E1E1B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la</w:t>
      </w:r>
      <w:r w:rsidRPr="00064FDF">
        <w:rPr>
          <w:rFonts w:ascii="Times New Roman" w:hAnsi="Times New Roman"/>
          <w:color w:val="1E1E1B"/>
          <w:spacing w:val="-13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Costituzione</w:t>
      </w:r>
      <w:r w:rsidRPr="00064FDF">
        <w:rPr>
          <w:rFonts w:ascii="Times New Roman" w:hAnsi="Times New Roman"/>
          <w:color w:val="1E1E1B"/>
          <w:spacing w:val="-12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</w:t>
      </w:r>
      <w:r w:rsidRPr="00064FDF">
        <w:rPr>
          <w:rFonts w:ascii="Times New Roman" w:hAnsi="Times New Roman"/>
          <w:color w:val="1E1E1B"/>
          <w:spacing w:val="-12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i</w:t>
      </w:r>
      <w:r w:rsidRPr="00064FDF">
        <w:rPr>
          <w:rFonts w:ascii="Times New Roman" w:hAnsi="Times New Roman"/>
          <w:color w:val="1E1E1B"/>
          <w:spacing w:val="-13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temi</w:t>
      </w:r>
      <w:r w:rsidRPr="00064FDF">
        <w:rPr>
          <w:rFonts w:ascii="Times New Roman" w:hAnsi="Times New Roman"/>
          <w:color w:val="1E1E1B"/>
          <w:spacing w:val="-1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ad</w:t>
      </w:r>
      <w:r w:rsidRPr="00064FDF">
        <w:rPr>
          <w:rFonts w:ascii="Times New Roman" w:hAnsi="Times New Roman"/>
          <w:color w:val="1E1E1B"/>
          <w:spacing w:val="-12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essa</w:t>
      </w:r>
      <w:r w:rsidRPr="00064FDF">
        <w:rPr>
          <w:rFonts w:ascii="Times New Roman" w:hAnsi="Times New Roman"/>
          <w:color w:val="1E1E1B"/>
          <w:spacing w:val="-12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collegati;</w:t>
      </w:r>
    </w:p>
    <w:p w14:paraId="177C0FF2" w14:textId="77777777" w:rsidR="00E56FB5" w:rsidRPr="00064FDF" w:rsidRDefault="00E56FB5" w:rsidP="0071544B">
      <w:pPr>
        <w:pStyle w:val="Paragrafoelenco"/>
        <w:widowControl w:val="0"/>
        <w:numPr>
          <w:ilvl w:val="0"/>
          <w:numId w:val="12"/>
        </w:numPr>
        <w:tabs>
          <w:tab w:val="left" w:pos="934"/>
        </w:tabs>
        <w:autoSpaceDE w:val="0"/>
        <w:autoSpaceDN w:val="0"/>
        <w:spacing w:before="120" w:after="0" w:line="240" w:lineRule="auto"/>
        <w:contextualSpacing w:val="0"/>
        <w:rPr>
          <w:rFonts w:ascii="Times New Roman" w:hAnsi="Times New Roman"/>
          <w:color w:val="1E1E1B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lo</w:t>
      </w:r>
      <w:r w:rsidRPr="00064FDF">
        <w:rPr>
          <w:rFonts w:ascii="Times New Roman" w:hAnsi="Times New Roman"/>
          <w:color w:val="1E1E1B"/>
          <w:spacing w:val="-12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Sviluppo</w:t>
      </w:r>
      <w:r w:rsidRPr="00064FDF">
        <w:rPr>
          <w:rFonts w:ascii="Times New Roman" w:hAnsi="Times New Roman"/>
          <w:color w:val="1E1E1B"/>
          <w:spacing w:val="-1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sostenibile;</w:t>
      </w:r>
    </w:p>
    <w:p w14:paraId="0D7C793B" w14:textId="77777777" w:rsidR="00E56FB5" w:rsidRPr="00064FDF" w:rsidRDefault="00E56FB5" w:rsidP="0071544B">
      <w:pPr>
        <w:pStyle w:val="Paragrafoelenco"/>
        <w:widowControl w:val="0"/>
        <w:numPr>
          <w:ilvl w:val="0"/>
          <w:numId w:val="12"/>
        </w:numPr>
        <w:tabs>
          <w:tab w:val="left" w:pos="934"/>
        </w:tabs>
        <w:autoSpaceDE w:val="0"/>
        <w:autoSpaceDN w:val="0"/>
        <w:spacing w:before="120" w:after="0" w:line="240" w:lineRule="auto"/>
        <w:contextualSpacing w:val="0"/>
        <w:rPr>
          <w:rFonts w:ascii="Times New Roman" w:hAnsi="Times New Roman"/>
          <w:color w:val="1E1E1B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la</w:t>
      </w:r>
      <w:r w:rsidRPr="00064FDF">
        <w:rPr>
          <w:rFonts w:ascii="Times New Roman" w:hAnsi="Times New Roman"/>
          <w:color w:val="1E1E1B"/>
          <w:spacing w:val="-17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Competenza</w:t>
      </w:r>
      <w:r w:rsidRPr="00064FDF">
        <w:rPr>
          <w:rFonts w:ascii="Times New Roman" w:hAnsi="Times New Roman"/>
          <w:color w:val="1E1E1B"/>
          <w:spacing w:val="-15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digitale.</w:t>
      </w:r>
    </w:p>
    <w:p w14:paraId="7B437664" w14:textId="77777777" w:rsidR="00E56FB5" w:rsidRPr="00064FDF" w:rsidRDefault="00E56FB5" w:rsidP="00E56FB5">
      <w:pPr>
        <w:pStyle w:val="Corpotesto"/>
        <w:spacing w:before="1"/>
        <w:rPr>
          <w:rFonts w:ascii="Times New Roman" w:hAnsi="Times New Roman"/>
          <w:sz w:val="24"/>
          <w:szCs w:val="24"/>
        </w:rPr>
      </w:pPr>
    </w:p>
    <w:p w14:paraId="6621CFBD" w14:textId="77777777" w:rsidR="00E56FB5" w:rsidRPr="00064FDF" w:rsidRDefault="00E56FB5" w:rsidP="00E56FB5">
      <w:pPr>
        <w:spacing w:before="135"/>
        <w:ind w:left="333"/>
        <w:jc w:val="both"/>
        <w:rPr>
          <w:rFonts w:ascii="Times New Roman" w:hAnsi="Times New Roman"/>
          <w:sz w:val="24"/>
          <w:szCs w:val="24"/>
        </w:rPr>
      </w:pP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I</w:t>
      </w:r>
      <w:r w:rsidRPr="00064FDF">
        <w:rPr>
          <w:rFonts w:ascii="Times New Roman" w:hAnsi="Times New Roman"/>
          <w:color w:val="1E1E1B"/>
          <w:spacing w:val="-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Docenti</w:t>
      </w:r>
      <w:r w:rsidRPr="00064FDF">
        <w:rPr>
          <w:rFonts w:ascii="Times New Roman" w:hAnsi="Times New Roman"/>
          <w:color w:val="1E1E1B"/>
          <w:spacing w:val="-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di</w:t>
      </w:r>
      <w:r w:rsidRPr="00064FDF">
        <w:rPr>
          <w:rFonts w:ascii="Times New Roman" w:hAnsi="Times New Roman"/>
          <w:color w:val="1E1E1B"/>
          <w:spacing w:val="-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Diritto</w:t>
      </w:r>
      <w:r w:rsidRPr="00064FDF">
        <w:rPr>
          <w:rFonts w:ascii="Times New Roman" w:hAnsi="Times New Roman"/>
          <w:color w:val="1E1E1B"/>
          <w:spacing w:val="-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hanno ideato</w:t>
      </w:r>
      <w:r w:rsidRPr="00064FDF">
        <w:rPr>
          <w:rFonts w:ascii="Times New Roman" w:hAnsi="Times New Roman"/>
          <w:color w:val="1E1E1B"/>
          <w:spacing w:val="-2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un</w:t>
      </w:r>
      <w:r w:rsidRPr="00064FDF">
        <w:rPr>
          <w:rFonts w:ascii="Times New Roman" w:hAnsi="Times New Roman"/>
          <w:color w:val="1E1E1B"/>
          <w:spacing w:val="-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percorso,</w:t>
      </w:r>
      <w:r w:rsidRPr="00064FDF">
        <w:rPr>
          <w:rFonts w:ascii="Times New Roman" w:hAnsi="Times New Roman"/>
          <w:color w:val="1E1E1B"/>
          <w:spacing w:val="-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condiviso per</w:t>
      </w:r>
      <w:r w:rsidRPr="00064FDF">
        <w:rPr>
          <w:rFonts w:ascii="Times New Roman" w:hAnsi="Times New Roman"/>
          <w:color w:val="1E1E1B"/>
          <w:spacing w:val="-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classi</w:t>
      </w:r>
      <w:r w:rsidRPr="00064FDF">
        <w:rPr>
          <w:rFonts w:ascii="Times New Roman" w:hAnsi="Times New Roman"/>
          <w:color w:val="1E1E1B"/>
          <w:spacing w:val="-1"/>
          <w:w w:val="105"/>
          <w:sz w:val="24"/>
          <w:szCs w:val="24"/>
        </w:rPr>
        <w:t xml:space="preserve"> </w:t>
      </w:r>
      <w:r w:rsidRPr="00064FDF">
        <w:rPr>
          <w:rFonts w:ascii="Times New Roman" w:hAnsi="Times New Roman"/>
          <w:color w:val="1E1E1B"/>
          <w:w w:val="105"/>
          <w:sz w:val="24"/>
          <w:szCs w:val="24"/>
        </w:rPr>
        <w:t>parallele.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14"/>
        <w:gridCol w:w="2508"/>
        <w:gridCol w:w="688"/>
        <w:gridCol w:w="2424"/>
        <w:gridCol w:w="2822"/>
      </w:tblGrid>
      <w:tr w:rsidR="00130C99" w:rsidRPr="00064FDF" w14:paraId="309ED946" w14:textId="77777777" w:rsidTr="00655FC9">
        <w:tc>
          <w:tcPr>
            <w:tcW w:w="10441" w:type="dxa"/>
            <w:gridSpan w:val="5"/>
          </w:tcPr>
          <w:p w14:paraId="3A2B77C7" w14:textId="77777777" w:rsidR="00130C99" w:rsidRPr="00064FDF" w:rsidRDefault="00130C99" w:rsidP="00130C99">
            <w:pPr>
              <w:ind w:hanging="2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64FDF">
              <w:rPr>
                <w:rFonts w:ascii="Times New Roman" w:hAnsi="Times New Roman"/>
                <w:b/>
                <w:sz w:val="24"/>
                <w:szCs w:val="24"/>
                <w:lang w:eastAsia="it-IT"/>
              </w:rPr>
              <w:t>PERCORSI di EDUCAZIONE CIVICA</w:t>
            </w:r>
          </w:p>
        </w:tc>
      </w:tr>
      <w:tr w:rsidR="00130C99" w:rsidRPr="00064FDF" w14:paraId="41CE5DFE" w14:textId="77777777" w:rsidTr="00655FC9">
        <w:tc>
          <w:tcPr>
            <w:tcW w:w="1864" w:type="dxa"/>
          </w:tcPr>
          <w:p w14:paraId="59020CF3" w14:textId="77777777" w:rsidR="00130C99" w:rsidRPr="00064FDF" w:rsidRDefault="00130C99" w:rsidP="00F92FDA">
            <w:pPr>
              <w:ind w:hanging="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FDF">
              <w:rPr>
                <w:rFonts w:ascii="Times New Roman" w:hAnsi="Times New Roman"/>
                <w:b/>
                <w:sz w:val="24"/>
                <w:szCs w:val="24"/>
              </w:rPr>
              <w:t>TITOLO</w:t>
            </w:r>
            <w:r w:rsidR="00E56FB5" w:rsidRPr="00064FDF">
              <w:rPr>
                <w:rFonts w:ascii="Times New Roman" w:hAnsi="Times New Roman"/>
                <w:b/>
                <w:sz w:val="24"/>
                <w:szCs w:val="24"/>
              </w:rPr>
              <w:t xml:space="preserve"> DELL’UDA</w:t>
            </w:r>
          </w:p>
        </w:tc>
        <w:tc>
          <w:tcPr>
            <w:tcW w:w="2317" w:type="dxa"/>
          </w:tcPr>
          <w:p w14:paraId="3EB79ACC" w14:textId="77777777" w:rsidR="00130C99" w:rsidRPr="00064FDF" w:rsidRDefault="00130C99" w:rsidP="00F92FDA">
            <w:pPr>
              <w:ind w:hanging="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FDF">
              <w:rPr>
                <w:rFonts w:ascii="Times New Roman" w:hAnsi="Times New Roman"/>
                <w:b/>
                <w:sz w:val="24"/>
                <w:szCs w:val="24"/>
              </w:rPr>
              <w:t>Discipline coinvolte</w:t>
            </w:r>
          </w:p>
        </w:tc>
        <w:tc>
          <w:tcPr>
            <w:tcW w:w="691" w:type="dxa"/>
          </w:tcPr>
          <w:p w14:paraId="24BA59C1" w14:textId="77777777" w:rsidR="00130C99" w:rsidRPr="00064FDF" w:rsidRDefault="00130C99" w:rsidP="00F92FDA">
            <w:pPr>
              <w:ind w:hanging="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FDF">
              <w:rPr>
                <w:rFonts w:ascii="Times New Roman" w:hAnsi="Times New Roman"/>
                <w:b/>
                <w:sz w:val="24"/>
                <w:szCs w:val="24"/>
              </w:rPr>
              <w:t>0RE</w:t>
            </w:r>
          </w:p>
        </w:tc>
        <w:tc>
          <w:tcPr>
            <w:tcW w:w="2552" w:type="dxa"/>
          </w:tcPr>
          <w:p w14:paraId="1C120C32" w14:textId="77777777" w:rsidR="00130C99" w:rsidRPr="00064FDF" w:rsidRDefault="00130C99" w:rsidP="00F92FDA">
            <w:pPr>
              <w:ind w:hanging="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FDF">
              <w:rPr>
                <w:rFonts w:ascii="Times New Roman" w:hAnsi="Times New Roman"/>
                <w:b/>
                <w:sz w:val="24"/>
                <w:szCs w:val="24"/>
              </w:rPr>
              <w:t>CONTENUTI</w:t>
            </w:r>
          </w:p>
        </w:tc>
        <w:tc>
          <w:tcPr>
            <w:tcW w:w="3017" w:type="dxa"/>
          </w:tcPr>
          <w:p w14:paraId="7B6A8DC9" w14:textId="77777777" w:rsidR="00130C99" w:rsidRPr="00064FDF" w:rsidRDefault="00130C99" w:rsidP="00130C99">
            <w:pPr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064FD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Abilità e competenze </w:t>
            </w:r>
          </w:p>
        </w:tc>
      </w:tr>
      <w:tr w:rsidR="00130C99" w:rsidRPr="00064FDF" w14:paraId="419A545D" w14:textId="77777777" w:rsidTr="00655FC9">
        <w:tc>
          <w:tcPr>
            <w:tcW w:w="1864" w:type="dxa"/>
          </w:tcPr>
          <w:p w14:paraId="24F8AA6C" w14:textId="77777777" w:rsidR="00130C99" w:rsidRPr="00064FDF" w:rsidRDefault="00130C99" w:rsidP="00F92FDA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FDF">
              <w:rPr>
                <w:rFonts w:ascii="Times New Roman" w:hAnsi="Times New Roman"/>
                <w:sz w:val="24"/>
                <w:szCs w:val="24"/>
              </w:rPr>
              <w:t>CITTADINANZA E COSTITUZIONE</w:t>
            </w:r>
          </w:p>
          <w:p w14:paraId="72AEC035" w14:textId="77777777" w:rsidR="00130C99" w:rsidRPr="00064FDF" w:rsidRDefault="00130C99" w:rsidP="00F92FDA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7" w:type="dxa"/>
          </w:tcPr>
          <w:p w14:paraId="35109C54" w14:textId="77777777" w:rsidR="00130C99" w:rsidRPr="00064FDF" w:rsidRDefault="00130C99" w:rsidP="00F92FDA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64FDF">
              <w:rPr>
                <w:rFonts w:ascii="Times New Roman" w:hAnsi="Times New Roman"/>
                <w:sz w:val="24"/>
                <w:szCs w:val="24"/>
              </w:rPr>
              <w:t>DIRITTO E TECNICHE AMM.VE</w:t>
            </w:r>
          </w:p>
        </w:tc>
        <w:tc>
          <w:tcPr>
            <w:tcW w:w="691" w:type="dxa"/>
          </w:tcPr>
          <w:p w14:paraId="594A0BB8" w14:textId="77777777" w:rsidR="00130C99" w:rsidRPr="00064FDF" w:rsidRDefault="00130C99" w:rsidP="00F92FDA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FD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14:paraId="08B07D72" w14:textId="77777777" w:rsidR="00130C99" w:rsidRPr="00064FDF" w:rsidRDefault="00130C99" w:rsidP="00130C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4FDF">
              <w:rPr>
                <w:rFonts w:ascii="Times New Roman" w:hAnsi="Times New Roman"/>
                <w:sz w:val="24"/>
                <w:szCs w:val="24"/>
              </w:rPr>
              <w:t>Costituzione, istituzioni dello Stato italiano, dell'Unione europea e degli organismi internazionali.</w:t>
            </w:r>
          </w:p>
        </w:tc>
        <w:tc>
          <w:tcPr>
            <w:tcW w:w="3017" w:type="dxa"/>
          </w:tcPr>
          <w:p w14:paraId="75C92B98" w14:textId="77777777" w:rsidR="00130C99" w:rsidRPr="00064FDF" w:rsidRDefault="00130C99" w:rsidP="00130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4FDF">
              <w:rPr>
                <w:rFonts w:ascii="Times New Roman" w:hAnsi="Times New Roman"/>
                <w:sz w:val="24"/>
                <w:szCs w:val="24"/>
              </w:rPr>
              <w:t>Conoscere i valori che ispirano gli ordinamenti comunitari e internazionali, nonché i loro compiti e funzioni essenziali.</w:t>
            </w:r>
          </w:p>
        </w:tc>
      </w:tr>
      <w:tr w:rsidR="00130C99" w:rsidRPr="00064FDF" w14:paraId="4CCD12BB" w14:textId="77777777" w:rsidTr="00655FC9">
        <w:tc>
          <w:tcPr>
            <w:tcW w:w="1864" w:type="dxa"/>
            <w:vMerge w:val="restart"/>
          </w:tcPr>
          <w:p w14:paraId="58A34E39" w14:textId="77777777" w:rsidR="00130C99" w:rsidRPr="00064FDF" w:rsidRDefault="00130C99" w:rsidP="00F92FDA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</w:p>
          <w:p w14:paraId="0BFCC3C4" w14:textId="77777777" w:rsidR="00130C99" w:rsidRPr="00064FDF" w:rsidRDefault="00130C99" w:rsidP="00F92FDA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</w:p>
          <w:p w14:paraId="7AEEEE9F" w14:textId="77777777" w:rsidR="00130C99" w:rsidRPr="00064FDF" w:rsidRDefault="00130C99" w:rsidP="00F92FDA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64FDF">
              <w:rPr>
                <w:rFonts w:ascii="Times New Roman" w:hAnsi="Times New Roman"/>
                <w:sz w:val="24"/>
                <w:szCs w:val="24"/>
              </w:rPr>
              <w:t xml:space="preserve">SVILUPPO SOSTENIBILE, educazione ambientale, conoscenza e tutela del </w:t>
            </w:r>
            <w:r w:rsidRPr="00064FDF">
              <w:rPr>
                <w:rFonts w:ascii="Times New Roman" w:hAnsi="Times New Roman"/>
                <w:sz w:val="24"/>
                <w:szCs w:val="24"/>
              </w:rPr>
              <w:lastRenderedPageBreak/>
              <w:t>patrimonio e del territorio</w:t>
            </w:r>
          </w:p>
        </w:tc>
        <w:tc>
          <w:tcPr>
            <w:tcW w:w="2317" w:type="dxa"/>
          </w:tcPr>
          <w:p w14:paraId="3B454159" w14:textId="77777777" w:rsidR="00130C99" w:rsidRPr="00064FDF" w:rsidRDefault="00130C99" w:rsidP="00F92FDA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64FDF">
              <w:rPr>
                <w:rFonts w:ascii="Times New Roman" w:hAnsi="Times New Roman"/>
                <w:sz w:val="24"/>
                <w:szCs w:val="24"/>
              </w:rPr>
              <w:lastRenderedPageBreak/>
              <w:t>SCIENZE DEGLI ALIMENTI</w:t>
            </w:r>
          </w:p>
        </w:tc>
        <w:tc>
          <w:tcPr>
            <w:tcW w:w="691" w:type="dxa"/>
          </w:tcPr>
          <w:p w14:paraId="6AE8C946" w14:textId="77777777" w:rsidR="00130C99" w:rsidRPr="00064FDF" w:rsidRDefault="00130C99" w:rsidP="00F92FDA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FD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14:paraId="7F7E6961" w14:textId="77777777" w:rsidR="00130C99" w:rsidRPr="00064FDF" w:rsidRDefault="00130C99" w:rsidP="00F92FDA">
            <w:pPr>
              <w:ind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4FDF">
              <w:rPr>
                <w:rFonts w:ascii="Times New Roman" w:hAnsi="Times New Roman"/>
                <w:sz w:val="24"/>
                <w:szCs w:val="24"/>
              </w:rPr>
              <w:t>Agenda 2030 per lo sviluppo sostenibile, adottata dall'Assemblea generale delle Nazioni Unite il 25 settembre 2015.</w:t>
            </w:r>
          </w:p>
        </w:tc>
        <w:tc>
          <w:tcPr>
            <w:tcW w:w="3017" w:type="dxa"/>
          </w:tcPr>
          <w:p w14:paraId="2F9D9E42" w14:textId="77777777" w:rsidR="00130C99" w:rsidRPr="00064FDF" w:rsidRDefault="00130C99" w:rsidP="00F92FDA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64FDF">
              <w:rPr>
                <w:rFonts w:ascii="Times New Roman" w:hAnsi="Times New Roman"/>
                <w:sz w:val="24"/>
                <w:szCs w:val="24"/>
              </w:rPr>
              <w:t>Compiere le scelte di partecipazione alla vita pubblica e di cittadinanza coerentemente agli obiettivi di sostenibilità sanciti a livello comunitario attraverso l’Agenda 2030 per lo sviluppo sostenibile.</w:t>
            </w:r>
          </w:p>
        </w:tc>
      </w:tr>
      <w:tr w:rsidR="00130C99" w:rsidRPr="00064FDF" w14:paraId="655B84B7" w14:textId="77777777" w:rsidTr="00655FC9">
        <w:tc>
          <w:tcPr>
            <w:tcW w:w="1864" w:type="dxa"/>
            <w:vMerge/>
          </w:tcPr>
          <w:p w14:paraId="72547815" w14:textId="77777777" w:rsidR="00130C99" w:rsidRPr="00064FDF" w:rsidRDefault="00130C99" w:rsidP="00F92FDA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7" w:type="dxa"/>
          </w:tcPr>
          <w:p w14:paraId="2D8FA9E7" w14:textId="77777777" w:rsidR="00130C99" w:rsidRPr="00064FDF" w:rsidRDefault="00130C99" w:rsidP="00F92FDA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64FDF">
              <w:rPr>
                <w:rFonts w:ascii="Times New Roman" w:hAnsi="Times New Roman"/>
                <w:sz w:val="24"/>
                <w:szCs w:val="24"/>
              </w:rPr>
              <w:t>LABORATORIO DI  SALA</w:t>
            </w:r>
          </w:p>
        </w:tc>
        <w:tc>
          <w:tcPr>
            <w:tcW w:w="691" w:type="dxa"/>
          </w:tcPr>
          <w:p w14:paraId="7B75C886" w14:textId="77777777" w:rsidR="00130C99" w:rsidRPr="00064FDF" w:rsidRDefault="00130C99" w:rsidP="00F92FDA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FD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14:paraId="709AB310" w14:textId="77777777" w:rsidR="00130C99" w:rsidRPr="00064FDF" w:rsidRDefault="00130C99" w:rsidP="00F92FDA">
            <w:pPr>
              <w:ind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4FDF">
              <w:rPr>
                <w:rFonts w:ascii="Times New Roman" w:hAnsi="Times New Roman"/>
                <w:sz w:val="24"/>
                <w:szCs w:val="24"/>
              </w:rPr>
              <w:t>Educazione ambientale, sviluppo eco-sostenibile e tutela del patrimonio ambientale, delle identità, delle produzioni e delle eccellenze territoriali e agroalimentari.</w:t>
            </w:r>
          </w:p>
        </w:tc>
        <w:tc>
          <w:tcPr>
            <w:tcW w:w="3017" w:type="dxa"/>
          </w:tcPr>
          <w:p w14:paraId="79D46CB6" w14:textId="77777777" w:rsidR="00130C99" w:rsidRPr="00064FDF" w:rsidRDefault="00130C99" w:rsidP="00F92FDA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64FDF">
              <w:rPr>
                <w:rFonts w:ascii="Times New Roman" w:hAnsi="Times New Roman"/>
                <w:sz w:val="24"/>
                <w:szCs w:val="24"/>
              </w:rPr>
              <w:t>Rispettare l’ambiente, curarlo, conservarlo, migliorarlo, assumendo il principio di responsabilità.</w:t>
            </w:r>
          </w:p>
        </w:tc>
      </w:tr>
      <w:tr w:rsidR="00130C99" w:rsidRPr="00064FDF" w14:paraId="61AEA689" w14:textId="77777777" w:rsidTr="00655FC9">
        <w:tc>
          <w:tcPr>
            <w:tcW w:w="1864" w:type="dxa"/>
            <w:vMerge/>
          </w:tcPr>
          <w:p w14:paraId="02FF5167" w14:textId="77777777" w:rsidR="00130C99" w:rsidRPr="00064FDF" w:rsidRDefault="00130C99" w:rsidP="00F92FDA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7" w:type="dxa"/>
          </w:tcPr>
          <w:p w14:paraId="17E285A2" w14:textId="77777777" w:rsidR="00130C99" w:rsidRPr="00064FDF" w:rsidRDefault="00130C99" w:rsidP="00F92FDA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64FDF">
              <w:rPr>
                <w:rFonts w:ascii="Times New Roman" w:hAnsi="Times New Roman"/>
                <w:sz w:val="24"/>
                <w:szCs w:val="24"/>
              </w:rPr>
              <w:t>INGLESE/FRANCESE</w:t>
            </w:r>
          </w:p>
        </w:tc>
        <w:tc>
          <w:tcPr>
            <w:tcW w:w="691" w:type="dxa"/>
          </w:tcPr>
          <w:p w14:paraId="682D4795" w14:textId="77777777" w:rsidR="00130C99" w:rsidRPr="00064FDF" w:rsidRDefault="00130C99" w:rsidP="00F92FDA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F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2C2004A9" w14:textId="77777777" w:rsidR="00130C99" w:rsidRPr="00064FDF" w:rsidRDefault="00130C99" w:rsidP="00F92FDA">
            <w:pPr>
              <w:ind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4FDF">
              <w:rPr>
                <w:rFonts w:ascii="Times New Roman" w:hAnsi="Times New Roman"/>
                <w:sz w:val="24"/>
                <w:szCs w:val="24"/>
              </w:rPr>
              <w:t>L'educazione alla salute e al benessere.</w:t>
            </w:r>
          </w:p>
        </w:tc>
        <w:tc>
          <w:tcPr>
            <w:tcW w:w="3017" w:type="dxa"/>
          </w:tcPr>
          <w:p w14:paraId="635F7F97" w14:textId="77777777" w:rsidR="00130C99" w:rsidRPr="00064FDF" w:rsidRDefault="00130C99" w:rsidP="00F92FDA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64FDF">
              <w:rPr>
                <w:rFonts w:ascii="Times New Roman" w:hAnsi="Times New Roman"/>
                <w:sz w:val="24"/>
                <w:szCs w:val="24"/>
              </w:rPr>
              <w:t>Prendere coscienza delle situazioni e delle forme del disagio giovanile ed adulto nella società contemporanea e comportarsi in modo da promuovere il benessere fisico, psicologico, morale e sociale.</w:t>
            </w:r>
          </w:p>
        </w:tc>
      </w:tr>
      <w:tr w:rsidR="00130C99" w:rsidRPr="00064FDF" w14:paraId="170BAC65" w14:textId="77777777" w:rsidTr="00655FC9">
        <w:tc>
          <w:tcPr>
            <w:tcW w:w="1864" w:type="dxa"/>
            <w:vMerge/>
          </w:tcPr>
          <w:p w14:paraId="0437B814" w14:textId="77777777" w:rsidR="00130C99" w:rsidRPr="00064FDF" w:rsidRDefault="00130C99" w:rsidP="00F92FDA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7" w:type="dxa"/>
          </w:tcPr>
          <w:p w14:paraId="689D96BA" w14:textId="77777777" w:rsidR="00130C99" w:rsidRPr="00064FDF" w:rsidRDefault="00CA7D78" w:rsidP="00F92FDA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64FDF">
              <w:rPr>
                <w:rFonts w:ascii="Times New Roman" w:hAnsi="Times New Roman"/>
                <w:sz w:val="24"/>
                <w:szCs w:val="24"/>
              </w:rPr>
              <w:t>RELIGIONE</w:t>
            </w:r>
          </w:p>
        </w:tc>
        <w:tc>
          <w:tcPr>
            <w:tcW w:w="691" w:type="dxa"/>
          </w:tcPr>
          <w:p w14:paraId="00AC5802" w14:textId="77777777" w:rsidR="00130C99" w:rsidRPr="00064FDF" w:rsidRDefault="00130C99" w:rsidP="00F92FDA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F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6EB8F08F" w14:textId="77777777" w:rsidR="00130C99" w:rsidRPr="00064FDF" w:rsidRDefault="00130C99" w:rsidP="00F92FDA">
            <w:pPr>
              <w:ind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4FDF">
              <w:rPr>
                <w:rFonts w:ascii="Times New Roman" w:hAnsi="Times New Roman"/>
                <w:sz w:val="24"/>
                <w:szCs w:val="24"/>
              </w:rPr>
              <w:t>Educazione al rispetto e alla valorizzazione del patrimonio culturale e dei beni pubblici comuni.</w:t>
            </w:r>
          </w:p>
        </w:tc>
        <w:tc>
          <w:tcPr>
            <w:tcW w:w="3017" w:type="dxa"/>
          </w:tcPr>
          <w:p w14:paraId="47F181C1" w14:textId="77777777" w:rsidR="00130C99" w:rsidRPr="00064FDF" w:rsidRDefault="00130C99" w:rsidP="00F92FDA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64FDF">
              <w:rPr>
                <w:rFonts w:ascii="Times New Roman" w:hAnsi="Times New Roman"/>
                <w:sz w:val="24"/>
                <w:szCs w:val="24"/>
              </w:rPr>
              <w:t>Rispettare e valorizzare il patrimonio culturale e dei beni pubblici comuni.</w:t>
            </w:r>
          </w:p>
        </w:tc>
      </w:tr>
      <w:tr w:rsidR="00130C99" w:rsidRPr="00064FDF" w14:paraId="6E673A67" w14:textId="77777777" w:rsidTr="00655FC9">
        <w:tc>
          <w:tcPr>
            <w:tcW w:w="1864" w:type="dxa"/>
          </w:tcPr>
          <w:p w14:paraId="35E16C05" w14:textId="77777777" w:rsidR="00130C99" w:rsidRPr="00064FDF" w:rsidRDefault="00130C99" w:rsidP="00130C99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64FDF">
              <w:rPr>
                <w:rFonts w:ascii="Times New Roman" w:hAnsi="Times New Roman"/>
                <w:sz w:val="24"/>
                <w:szCs w:val="24"/>
              </w:rPr>
              <w:t>CITTADINANZA DIGITALE</w:t>
            </w:r>
          </w:p>
        </w:tc>
        <w:tc>
          <w:tcPr>
            <w:tcW w:w="2317" w:type="dxa"/>
          </w:tcPr>
          <w:p w14:paraId="23F9C0AD" w14:textId="77777777" w:rsidR="00130C99" w:rsidRPr="00064FDF" w:rsidRDefault="00130C99" w:rsidP="00130C99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64FDF">
              <w:rPr>
                <w:rFonts w:ascii="Times New Roman" w:hAnsi="Times New Roman"/>
                <w:sz w:val="24"/>
                <w:szCs w:val="24"/>
              </w:rPr>
              <w:t>ITALIANO</w:t>
            </w:r>
          </w:p>
          <w:p w14:paraId="3F6183EA" w14:textId="77777777" w:rsidR="00130C99" w:rsidRPr="00064FDF" w:rsidRDefault="00130C99" w:rsidP="00130C99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64FDF">
              <w:rPr>
                <w:rFonts w:ascii="Times New Roman" w:hAnsi="Times New Roman"/>
                <w:sz w:val="24"/>
                <w:szCs w:val="24"/>
              </w:rPr>
              <w:t>STORIA</w:t>
            </w:r>
          </w:p>
        </w:tc>
        <w:tc>
          <w:tcPr>
            <w:tcW w:w="691" w:type="dxa"/>
          </w:tcPr>
          <w:p w14:paraId="1B0E8466" w14:textId="77777777" w:rsidR="00130C99" w:rsidRPr="00064FDF" w:rsidRDefault="00130C99" w:rsidP="00130C9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FDF"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16F9EF1C" w14:textId="77777777" w:rsidR="00130C99" w:rsidRPr="00064FDF" w:rsidRDefault="00130C99" w:rsidP="00130C9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F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0D56C58A" w14:textId="77777777" w:rsidR="00130C99" w:rsidRPr="00064FDF" w:rsidRDefault="00130C99" w:rsidP="00130C99">
            <w:pPr>
              <w:ind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4FDF">
              <w:rPr>
                <w:rFonts w:ascii="Times New Roman" w:hAnsi="Times New Roman"/>
                <w:sz w:val="24"/>
                <w:szCs w:val="24"/>
              </w:rPr>
              <w:t>Educazione alla cittadinanza digitale, secondo le disposizioni dell'articolo 5.</w:t>
            </w:r>
          </w:p>
        </w:tc>
        <w:tc>
          <w:tcPr>
            <w:tcW w:w="3017" w:type="dxa"/>
          </w:tcPr>
          <w:p w14:paraId="54E4F3BB" w14:textId="77777777" w:rsidR="00130C99" w:rsidRPr="00064FDF" w:rsidRDefault="00130C99" w:rsidP="00130C99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64FDF">
              <w:rPr>
                <w:rFonts w:ascii="Times New Roman" w:hAnsi="Times New Roman"/>
                <w:sz w:val="24"/>
                <w:szCs w:val="24"/>
              </w:rPr>
              <w:t>Esercitare i principi della cittadinanza digitale, con competenza e coerenza rispetto al sistema integrato di valori che regolano la vita democratica.</w:t>
            </w:r>
          </w:p>
        </w:tc>
      </w:tr>
      <w:tr w:rsidR="00E62623" w:rsidRPr="00064FDF" w14:paraId="31C7C298" w14:textId="77777777" w:rsidTr="00655FC9">
        <w:tc>
          <w:tcPr>
            <w:tcW w:w="4181" w:type="dxa"/>
            <w:gridSpan w:val="2"/>
          </w:tcPr>
          <w:p w14:paraId="093869B9" w14:textId="77777777" w:rsidR="00E62623" w:rsidRPr="00064FDF" w:rsidRDefault="00E62623" w:rsidP="00130C99">
            <w:pPr>
              <w:ind w:hanging="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FDF">
              <w:rPr>
                <w:rFonts w:ascii="Times New Roman" w:hAnsi="Times New Roman"/>
                <w:b/>
                <w:sz w:val="24"/>
                <w:szCs w:val="24"/>
              </w:rPr>
              <w:t>TOTALE ORE</w:t>
            </w:r>
          </w:p>
        </w:tc>
        <w:tc>
          <w:tcPr>
            <w:tcW w:w="6260" w:type="dxa"/>
            <w:gridSpan w:val="3"/>
          </w:tcPr>
          <w:p w14:paraId="543C8BB0" w14:textId="77777777" w:rsidR="00E62623" w:rsidRPr="00064FDF" w:rsidRDefault="00E62623" w:rsidP="00130C99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64FDF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</w:tr>
    </w:tbl>
    <w:p w14:paraId="57810B06" w14:textId="77777777" w:rsidR="00130C99" w:rsidRPr="00064FDF" w:rsidRDefault="00130C99" w:rsidP="00130C99">
      <w:pPr>
        <w:ind w:hanging="2"/>
        <w:rPr>
          <w:rFonts w:ascii="Times New Roman" w:hAnsi="Times New Roman"/>
          <w:color w:val="000000"/>
          <w:sz w:val="24"/>
          <w:szCs w:val="24"/>
        </w:rPr>
      </w:pPr>
    </w:p>
    <w:p w14:paraId="0C90BBCD" w14:textId="77777777" w:rsidR="002F3753" w:rsidRPr="00064FDF" w:rsidRDefault="002F3753" w:rsidP="00130C99">
      <w:pPr>
        <w:ind w:hanging="2"/>
        <w:rPr>
          <w:rFonts w:ascii="Times New Roman" w:hAnsi="Times New Roman"/>
          <w:color w:val="000000"/>
          <w:sz w:val="24"/>
          <w:szCs w:val="24"/>
        </w:rPr>
      </w:pPr>
    </w:p>
    <w:p w14:paraId="27815A0D" w14:textId="77777777" w:rsidR="00337D97" w:rsidRPr="00064FDF" w:rsidRDefault="00337D97" w:rsidP="00337D9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it-IT"/>
        </w:rPr>
      </w:pPr>
    </w:p>
    <w:p w14:paraId="28686F81" w14:textId="77777777" w:rsidR="00C358F4" w:rsidRPr="00064FDF" w:rsidRDefault="00044004" w:rsidP="00490C08">
      <w:pPr>
        <w:pStyle w:val="Titolo2"/>
        <w:numPr>
          <w:ilvl w:val="1"/>
          <w:numId w:val="50"/>
        </w:numPr>
        <w:jc w:val="left"/>
        <w:rPr>
          <w:rFonts w:ascii="Times New Roman" w:hAnsi="Times New Roman"/>
          <w:b/>
          <w:szCs w:val="24"/>
        </w:rPr>
      </w:pPr>
      <w:r w:rsidRPr="00064FDF">
        <w:rPr>
          <w:rFonts w:ascii="Times New Roman" w:hAnsi="Times New Roman"/>
          <w:b/>
          <w:szCs w:val="24"/>
        </w:rPr>
        <w:t xml:space="preserve">PCTO. </w:t>
      </w:r>
      <w:r w:rsidR="00C358F4" w:rsidRPr="00064FDF">
        <w:rPr>
          <w:rFonts w:ascii="Times New Roman" w:hAnsi="Times New Roman"/>
          <w:b/>
          <w:szCs w:val="24"/>
        </w:rPr>
        <w:t>Percorsi per le competenze trasversali e l’orientamento: attività nel triennio</w:t>
      </w:r>
    </w:p>
    <w:p w14:paraId="498A65FB" w14:textId="77777777" w:rsidR="00693B6B" w:rsidRPr="00064FDF" w:rsidRDefault="00693B6B" w:rsidP="00693B6B">
      <w:pPr>
        <w:rPr>
          <w:rFonts w:ascii="Times New Roman" w:hAnsi="Times New Roman"/>
          <w:sz w:val="24"/>
          <w:szCs w:val="24"/>
        </w:rPr>
      </w:pPr>
    </w:p>
    <w:p w14:paraId="5D7717E9" w14:textId="77777777" w:rsidR="002F3753" w:rsidRPr="00064FDF" w:rsidRDefault="002F3753" w:rsidP="00337D9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064FDF">
        <w:rPr>
          <w:rFonts w:ascii="Times New Roman" w:hAnsi="Times New Roman"/>
          <w:sz w:val="24"/>
          <w:szCs w:val="24"/>
          <w:lang w:eastAsia="it-IT"/>
        </w:rPr>
        <w:t xml:space="preserve">Si rimanda all’allegato n.3 </w:t>
      </w:r>
    </w:p>
    <w:p w14:paraId="3CDD3BA8" w14:textId="77777777" w:rsidR="002F3753" w:rsidRPr="00064FDF" w:rsidRDefault="002F3753" w:rsidP="00337D9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it-IT"/>
        </w:rPr>
      </w:pPr>
    </w:p>
    <w:p w14:paraId="0E467918" w14:textId="77777777" w:rsidR="008F586B" w:rsidRPr="00064FDF" w:rsidRDefault="008F586B" w:rsidP="00916B2F">
      <w:pPr>
        <w:snapToGrid w:val="0"/>
        <w:spacing w:before="120"/>
        <w:jc w:val="center"/>
        <w:rPr>
          <w:rFonts w:ascii="Times New Roman" w:hAnsi="Times New Roman"/>
          <w:b/>
          <w:bCs/>
          <w:sz w:val="24"/>
          <w:szCs w:val="24"/>
          <w:lang w:eastAsia="it-IT"/>
        </w:rPr>
      </w:pPr>
    </w:p>
    <w:p w14:paraId="40A0581F" w14:textId="77777777" w:rsidR="00916B2F" w:rsidRPr="00064FDF" w:rsidRDefault="00600AC4" w:rsidP="008F586B">
      <w:pPr>
        <w:tabs>
          <w:tab w:val="left" w:pos="426"/>
        </w:tabs>
        <w:snapToGrid w:val="0"/>
        <w:spacing w:before="120"/>
        <w:rPr>
          <w:rFonts w:ascii="Times New Roman" w:hAnsi="Times New Roman"/>
          <w:b/>
          <w:bCs/>
          <w:sz w:val="24"/>
          <w:szCs w:val="24"/>
          <w:lang w:eastAsia="it-IT"/>
        </w:rPr>
      </w:pPr>
      <w:r w:rsidRPr="00064FDF">
        <w:rPr>
          <w:rFonts w:ascii="Times New Roman" w:hAnsi="Times New Roman"/>
          <w:b/>
          <w:bCs/>
          <w:sz w:val="24"/>
          <w:szCs w:val="24"/>
          <w:lang w:eastAsia="it-IT"/>
        </w:rPr>
        <w:t xml:space="preserve">6. </w:t>
      </w:r>
      <w:r w:rsidR="00916B2F" w:rsidRPr="00064FDF">
        <w:rPr>
          <w:rFonts w:ascii="Times New Roman" w:hAnsi="Times New Roman"/>
          <w:b/>
          <w:bCs/>
          <w:sz w:val="24"/>
          <w:szCs w:val="24"/>
          <w:lang w:eastAsia="it-IT"/>
        </w:rPr>
        <w:t>VERIFICA E VALUTAZIONE DELL’APPRENDIMENTO</w:t>
      </w:r>
    </w:p>
    <w:p w14:paraId="62618543" w14:textId="77777777" w:rsidR="00E314F2" w:rsidRPr="00064FDF" w:rsidRDefault="00E314F2" w:rsidP="00E314F2">
      <w:pPr>
        <w:snapToGrid w:val="0"/>
        <w:spacing w:before="120"/>
        <w:rPr>
          <w:rFonts w:ascii="Times New Roman" w:hAnsi="Times New Roman"/>
          <w:b/>
          <w:bCs/>
          <w:sz w:val="24"/>
          <w:szCs w:val="24"/>
          <w:lang w:eastAsia="it-IT"/>
        </w:rPr>
      </w:pPr>
      <w:r w:rsidRPr="00064FDF">
        <w:rPr>
          <w:rFonts w:ascii="Times New Roman" w:hAnsi="Times New Roman"/>
          <w:b/>
          <w:bCs/>
          <w:sz w:val="24"/>
          <w:szCs w:val="24"/>
          <w:lang w:eastAsia="it-IT"/>
        </w:rPr>
        <w:t xml:space="preserve">6.1 Strumenti </w:t>
      </w:r>
      <w:r w:rsidR="008F586B" w:rsidRPr="00064FDF">
        <w:rPr>
          <w:rFonts w:ascii="Times New Roman" w:hAnsi="Times New Roman"/>
          <w:b/>
          <w:bCs/>
          <w:sz w:val="24"/>
          <w:szCs w:val="24"/>
          <w:lang w:eastAsia="it-IT"/>
        </w:rPr>
        <w:t xml:space="preserve">e criteri di valutazione </w:t>
      </w:r>
    </w:p>
    <w:p w14:paraId="524239AC" w14:textId="77777777" w:rsidR="00C37592" w:rsidRPr="00064FDF" w:rsidRDefault="00C37592" w:rsidP="00C37592">
      <w:pPr>
        <w:pStyle w:val="Default"/>
        <w:ind w:left="720"/>
        <w:rPr>
          <w:rFonts w:ascii="Times New Roman" w:eastAsia="Times New Roman" w:hAnsi="Times New Roman" w:cs="Times New Roman"/>
          <w:b/>
          <w:bCs/>
          <w:color w:val="auto"/>
        </w:rPr>
      </w:pPr>
    </w:p>
    <w:p w14:paraId="51AB6F9F" w14:textId="77777777" w:rsidR="00E62623" w:rsidRPr="00064FDF" w:rsidRDefault="00E62623" w:rsidP="009D1423">
      <w:pPr>
        <w:pStyle w:val="Default"/>
        <w:rPr>
          <w:rFonts w:ascii="Times New Roman" w:eastAsia="Times New Roman" w:hAnsi="Times New Roman" w:cs="Times New Roman"/>
          <w:color w:val="2B2B2B"/>
          <w:shd w:val="clear" w:color="auto" w:fill="FFFFFF"/>
          <w:lang w:eastAsia="it-IT"/>
        </w:rPr>
      </w:pPr>
      <w:r w:rsidRPr="00064FDF">
        <w:rPr>
          <w:rFonts w:ascii="Times New Roman" w:eastAsia="Times New Roman" w:hAnsi="Times New Roman" w:cs="Times New Roman"/>
          <w:color w:val="2B2B2B"/>
          <w:shd w:val="clear" w:color="auto" w:fill="FFFFFF"/>
          <w:lang w:eastAsia="it-IT"/>
        </w:rPr>
        <w:t xml:space="preserve">Tabella per la valutazione periodica e finale degli apprendimenti e della programmazione (PTOF) e griglia di valutazione del comportamento (PTOF) </w:t>
      </w:r>
    </w:p>
    <w:p w14:paraId="38E6156E" w14:textId="77777777" w:rsidR="00D21028" w:rsidRPr="00064FDF" w:rsidRDefault="00D21028" w:rsidP="008C3D9D">
      <w:pPr>
        <w:pStyle w:val="p35"/>
        <w:keepNext/>
        <w:spacing w:line="360" w:lineRule="auto"/>
        <w:ind w:left="357"/>
        <w:jc w:val="left"/>
        <w:rPr>
          <w:b/>
        </w:rPr>
      </w:pPr>
      <w:bookmarkStart w:id="6" w:name="_Hlk166178780"/>
    </w:p>
    <w:p w14:paraId="6DD101A9" w14:textId="77777777" w:rsidR="00E620E8" w:rsidRPr="00064FDF" w:rsidRDefault="00E620E8" w:rsidP="009D1423">
      <w:pPr>
        <w:pStyle w:val="p35"/>
        <w:keepNext/>
        <w:numPr>
          <w:ilvl w:val="0"/>
          <w:numId w:val="8"/>
        </w:numPr>
        <w:tabs>
          <w:tab w:val="clear" w:pos="720"/>
          <w:tab w:val="left" w:pos="284"/>
        </w:tabs>
        <w:spacing w:line="360" w:lineRule="auto"/>
        <w:ind w:hanging="720"/>
        <w:jc w:val="left"/>
        <w:rPr>
          <w:b/>
          <w:bCs/>
        </w:rPr>
      </w:pPr>
      <w:r w:rsidRPr="00064FDF">
        <w:rPr>
          <w:b/>
          <w:bCs/>
        </w:rPr>
        <w:t>ALLEGATI AL DOCUMENTO</w:t>
      </w:r>
    </w:p>
    <w:p w14:paraId="0639B565" w14:textId="77777777" w:rsidR="00600AC4" w:rsidRPr="00064FDF" w:rsidRDefault="00600AC4" w:rsidP="0071544B">
      <w:pPr>
        <w:pStyle w:val="NormaleWeb"/>
        <w:numPr>
          <w:ilvl w:val="1"/>
          <w:numId w:val="9"/>
        </w:numPr>
        <w:shd w:val="clear" w:color="auto" w:fill="FFFFFF"/>
        <w:spacing w:before="0" w:beforeAutospacing="0" w:after="192" w:afterAutospacing="0"/>
        <w:textAlignment w:val="baseline"/>
      </w:pPr>
      <w:r w:rsidRPr="00064FDF">
        <w:t>Elenco alunni (NON PUBBLICO)</w:t>
      </w:r>
    </w:p>
    <w:p w14:paraId="6EF0A70D" w14:textId="77777777" w:rsidR="00E620E8" w:rsidRPr="00064FDF" w:rsidRDefault="000749C4" w:rsidP="0071544B">
      <w:pPr>
        <w:pStyle w:val="NormaleWeb"/>
        <w:numPr>
          <w:ilvl w:val="1"/>
          <w:numId w:val="9"/>
        </w:numPr>
        <w:shd w:val="clear" w:color="auto" w:fill="FFFFFF"/>
        <w:spacing w:before="0" w:beforeAutospacing="0" w:after="192" w:afterAutospacing="0"/>
        <w:textAlignment w:val="baseline"/>
      </w:pPr>
      <w:r w:rsidRPr="00064FDF">
        <w:t xml:space="preserve">Schede </w:t>
      </w:r>
      <w:r w:rsidR="00833E57" w:rsidRPr="00064FDF">
        <w:t xml:space="preserve">informative </w:t>
      </w:r>
      <w:r w:rsidR="00E620E8" w:rsidRPr="00064FDF">
        <w:t xml:space="preserve">singole </w:t>
      </w:r>
      <w:r w:rsidRPr="00064FDF">
        <w:t>discipline</w:t>
      </w:r>
    </w:p>
    <w:p w14:paraId="214582E1" w14:textId="77777777" w:rsidR="000749C4" w:rsidRPr="00064FDF" w:rsidRDefault="000749C4" w:rsidP="0071544B">
      <w:pPr>
        <w:pStyle w:val="NormaleWeb"/>
        <w:numPr>
          <w:ilvl w:val="1"/>
          <w:numId w:val="9"/>
        </w:numPr>
        <w:shd w:val="clear" w:color="auto" w:fill="FFFFFF"/>
        <w:spacing w:before="0" w:beforeAutospacing="0" w:after="192" w:afterAutospacing="0"/>
        <w:textAlignment w:val="baseline"/>
      </w:pPr>
      <w:r w:rsidRPr="00064FDF">
        <w:t>Percorsi PCTO</w:t>
      </w:r>
    </w:p>
    <w:p w14:paraId="02BAAD9C" w14:textId="77777777" w:rsidR="00E62623" w:rsidRPr="00064FDF" w:rsidRDefault="00833E57" w:rsidP="0071544B">
      <w:pPr>
        <w:pStyle w:val="NormaleWeb"/>
        <w:numPr>
          <w:ilvl w:val="1"/>
          <w:numId w:val="9"/>
        </w:numPr>
        <w:shd w:val="clear" w:color="auto" w:fill="FFFFFF"/>
        <w:spacing w:before="0" w:beforeAutospacing="0" w:after="192" w:afterAutospacing="0"/>
        <w:textAlignment w:val="baseline"/>
      </w:pPr>
      <w:r w:rsidRPr="00064FDF">
        <w:t>Traccia simulazione seconda prova</w:t>
      </w:r>
    </w:p>
    <w:p w14:paraId="4EA2F22B" w14:textId="77777777" w:rsidR="00600AC4" w:rsidRPr="00064FDF" w:rsidRDefault="00E620E8" w:rsidP="0071544B">
      <w:pPr>
        <w:pStyle w:val="NormaleWeb"/>
        <w:numPr>
          <w:ilvl w:val="1"/>
          <w:numId w:val="9"/>
        </w:numPr>
        <w:shd w:val="clear" w:color="auto" w:fill="FFFFFF"/>
        <w:spacing w:before="0" w:beforeAutospacing="0" w:after="192" w:afterAutospacing="0"/>
        <w:textAlignment w:val="baseline"/>
      </w:pPr>
      <w:r w:rsidRPr="00064FDF">
        <w:t xml:space="preserve">Relazioni </w:t>
      </w:r>
      <w:r w:rsidR="00600AC4" w:rsidRPr="00064FDF">
        <w:t xml:space="preserve">e documentazione </w:t>
      </w:r>
      <w:r w:rsidRPr="00064FDF">
        <w:t>alunni con BES (NON PUBBLICO)</w:t>
      </w:r>
    </w:p>
    <w:p w14:paraId="5C3133D0" w14:textId="77777777" w:rsidR="00745862" w:rsidRPr="00064FDF" w:rsidRDefault="00600AC4" w:rsidP="00600AC4">
      <w:pPr>
        <w:pStyle w:val="p35"/>
        <w:keepNext/>
        <w:spacing w:line="360" w:lineRule="auto"/>
        <w:ind w:left="357"/>
        <w:jc w:val="left"/>
        <w:rPr>
          <w:b/>
        </w:rPr>
      </w:pPr>
      <w:r w:rsidRPr="00064FDF">
        <w:rPr>
          <w:b/>
        </w:rPr>
        <w:t xml:space="preserve"> </w:t>
      </w:r>
    </w:p>
    <w:p w14:paraId="230B8EE1" w14:textId="77777777" w:rsidR="00600AC4" w:rsidRPr="00064FDF" w:rsidRDefault="00600AC4" w:rsidP="00140AB9">
      <w:pPr>
        <w:pStyle w:val="p35"/>
        <w:keepNext/>
        <w:spacing w:line="360" w:lineRule="auto"/>
        <w:jc w:val="left"/>
        <w:rPr>
          <w:b/>
        </w:rPr>
      </w:pPr>
      <w:r w:rsidRPr="00064FDF">
        <w:rPr>
          <w:b/>
        </w:rPr>
        <w:t xml:space="preserve">Documenti a disposizione della commissione </w:t>
      </w:r>
    </w:p>
    <w:p w14:paraId="0D751A2B" w14:textId="77777777" w:rsidR="00600AC4" w:rsidRPr="00064FDF" w:rsidRDefault="00600AC4" w:rsidP="00600AC4">
      <w:pPr>
        <w:pStyle w:val="p35"/>
        <w:spacing w:line="240" w:lineRule="auto"/>
        <w:jc w:val="left"/>
        <w:rPr>
          <w:b/>
        </w:rPr>
      </w:pPr>
      <w:r w:rsidRPr="00064FDF">
        <w:rPr>
          <w:bCs/>
        </w:rPr>
        <w:t>Per la legge sulla Privacy sono depositati in segreteria a disposizione della Commissione i seguenti documenti:</w:t>
      </w:r>
    </w:p>
    <w:p w14:paraId="6079A196" w14:textId="77777777" w:rsidR="00600AC4" w:rsidRPr="00064FDF" w:rsidRDefault="00600AC4" w:rsidP="00600AC4">
      <w:pPr>
        <w:pStyle w:val="p35"/>
        <w:numPr>
          <w:ilvl w:val="0"/>
          <w:numId w:val="5"/>
        </w:numPr>
        <w:spacing w:line="240" w:lineRule="auto"/>
        <w:jc w:val="left"/>
        <w:rPr>
          <w:bCs/>
        </w:rPr>
      </w:pPr>
      <w:r w:rsidRPr="00064FDF">
        <w:rPr>
          <w:bCs/>
        </w:rPr>
        <w:t>Percorso curricolare per obiettivi minimi alunni certificati</w:t>
      </w:r>
    </w:p>
    <w:p w14:paraId="3538D9A6" w14:textId="77777777" w:rsidR="00600AC4" w:rsidRPr="00064FDF" w:rsidRDefault="00600AC4" w:rsidP="00600AC4">
      <w:pPr>
        <w:pStyle w:val="p35"/>
        <w:numPr>
          <w:ilvl w:val="0"/>
          <w:numId w:val="5"/>
        </w:numPr>
        <w:spacing w:line="240" w:lineRule="auto"/>
        <w:jc w:val="left"/>
        <w:rPr>
          <w:bCs/>
        </w:rPr>
      </w:pPr>
      <w:r w:rsidRPr="00064FDF">
        <w:rPr>
          <w:bCs/>
        </w:rPr>
        <w:t>Percorso curricolare con programmazione differenziata alunni certificati</w:t>
      </w:r>
    </w:p>
    <w:p w14:paraId="61028D32" w14:textId="77777777" w:rsidR="00600AC4" w:rsidRPr="00064FDF" w:rsidRDefault="00600AC4" w:rsidP="00600AC4">
      <w:pPr>
        <w:pStyle w:val="p35"/>
        <w:numPr>
          <w:ilvl w:val="0"/>
          <w:numId w:val="5"/>
        </w:numPr>
        <w:spacing w:line="240" w:lineRule="auto"/>
        <w:jc w:val="left"/>
        <w:rPr>
          <w:bCs/>
        </w:rPr>
      </w:pPr>
      <w:r w:rsidRPr="00064FDF">
        <w:rPr>
          <w:bCs/>
        </w:rPr>
        <w:t xml:space="preserve">Indicazioni relative ad alunni con BES </w:t>
      </w:r>
    </w:p>
    <w:p w14:paraId="39EF937A" w14:textId="77777777" w:rsidR="000749C4" w:rsidRPr="00064FDF" w:rsidRDefault="000749C4" w:rsidP="00F92DA1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it-IT"/>
        </w:rPr>
      </w:pPr>
    </w:p>
    <w:p w14:paraId="36F980C5" w14:textId="3327D0FE" w:rsidR="00F92DA1" w:rsidRPr="00064FDF" w:rsidRDefault="00F92DA1" w:rsidP="00F92DA1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it-IT"/>
        </w:rPr>
      </w:pPr>
      <w:r w:rsidRPr="00064FDF">
        <w:rPr>
          <w:rFonts w:ascii="Times New Roman" w:eastAsia="Times New Roman" w:hAnsi="Times New Roman"/>
          <w:bCs/>
          <w:color w:val="000000"/>
          <w:sz w:val="24"/>
          <w:szCs w:val="24"/>
          <w:lang w:eastAsia="it-IT"/>
        </w:rPr>
        <w:t>Il documento del Consiglio di Classe è</w:t>
      </w:r>
      <w:r w:rsidR="00562E69" w:rsidRPr="00064FDF">
        <w:rPr>
          <w:rFonts w:ascii="Times New Roman" w:eastAsia="Times New Roman" w:hAnsi="Times New Roman"/>
          <w:bCs/>
          <w:color w:val="000000"/>
          <w:sz w:val="24"/>
          <w:szCs w:val="24"/>
          <w:lang w:eastAsia="it-IT"/>
        </w:rPr>
        <w:t xml:space="preserve"> stato </w:t>
      </w:r>
      <w:r w:rsidRPr="00064FDF">
        <w:rPr>
          <w:rFonts w:ascii="Times New Roman" w:eastAsia="Times New Roman" w:hAnsi="Times New Roman"/>
          <w:bCs/>
          <w:color w:val="000000"/>
          <w:sz w:val="24"/>
          <w:szCs w:val="24"/>
          <w:lang w:eastAsia="it-IT"/>
        </w:rPr>
        <w:t xml:space="preserve">approvato nella </w:t>
      </w:r>
      <w:r w:rsidR="00F565B1" w:rsidRPr="00064FDF">
        <w:rPr>
          <w:rFonts w:ascii="Times New Roman" w:eastAsia="Times New Roman" w:hAnsi="Times New Roman"/>
          <w:bCs/>
          <w:color w:val="000000"/>
          <w:sz w:val="24"/>
          <w:szCs w:val="24"/>
          <w:lang w:eastAsia="it-IT"/>
        </w:rPr>
        <w:t>seduta</w:t>
      </w:r>
      <w:r w:rsidRPr="00064FDF">
        <w:rPr>
          <w:rFonts w:ascii="Times New Roman" w:eastAsia="Times New Roman" w:hAnsi="Times New Roman"/>
          <w:bCs/>
          <w:color w:val="000000"/>
          <w:sz w:val="24"/>
          <w:szCs w:val="24"/>
          <w:lang w:eastAsia="it-IT"/>
        </w:rPr>
        <w:t xml:space="preserve"> del _</w:t>
      </w:r>
      <w:r w:rsidR="00A35DC5">
        <w:rPr>
          <w:rFonts w:ascii="Times New Roman" w:eastAsia="Times New Roman" w:hAnsi="Times New Roman"/>
          <w:bCs/>
          <w:color w:val="000000"/>
          <w:sz w:val="24"/>
          <w:szCs w:val="24"/>
          <w:lang w:eastAsia="it-IT"/>
        </w:rPr>
        <w:t>10 maggio 2024</w:t>
      </w:r>
      <w:r w:rsidRPr="00064FDF">
        <w:rPr>
          <w:rFonts w:ascii="Times New Roman" w:eastAsia="Times New Roman" w:hAnsi="Times New Roman"/>
          <w:bCs/>
          <w:color w:val="000000"/>
          <w:sz w:val="24"/>
          <w:szCs w:val="24"/>
          <w:lang w:eastAsia="it-IT"/>
        </w:rPr>
        <w:t>__.</w:t>
      </w:r>
    </w:p>
    <w:p w14:paraId="1CCDCA0E" w14:textId="77777777" w:rsidR="00DE43BC" w:rsidRPr="00064FDF" w:rsidRDefault="00DE43BC" w:rsidP="001B791D">
      <w:pPr>
        <w:pStyle w:val="Titolo2"/>
        <w:jc w:val="left"/>
        <w:rPr>
          <w:rFonts w:ascii="Times New Roman" w:hAnsi="Times New Roman"/>
          <w:szCs w:val="24"/>
          <w:lang w:eastAsia="it-IT"/>
        </w:rPr>
      </w:pPr>
    </w:p>
    <w:p w14:paraId="1DCD2F50" w14:textId="77777777" w:rsidR="00745862" w:rsidRPr="00064FDF" w:rsidRDefault="00745862" w:rsidP="00745862">
      <w:pPr>
        <w:rPr>
          <w:rFonts w:ascii="Times New Roman" w:hAnsi="Times New Roman"/>
          <w:sz w:val="24"/>
          <w:szCs w:val="24"/>
          <w:lang w:eastAsia="it-IT"/>
        </w:rPr>
      </w:pPr>
    </w:p>
    <w:p w14:paraId="639CDAB0" w14:textId="77777777" w:rsidR="00745862" w:rsidRPr="00064FDF" w:rsidRDefault="00745862" w:rsidP="00745862">
      <w:pPr>
        <w:rPr>
          <w:rFonts w:ascii="Times New Roman" w:hAnsi="Times New Roman"/>
          <w:sz w:val="24"/>
          <w:szCs w:val="24"/>
          <w:lang w:eastAsia="it-IT"/>
        </w:rPr>
      </w:pPr>
    </w:p>
    <w:p w14:paraId="137E8ED9" w14:textId="77777777" w:rsidR="00F92DA1" w:rsidRPr="00064FDF" w:rsidRDefault="00064FDF" w:rsidP="001B791D">
      <w:pPr>
        <w:pStyle w:val="Titolo2"/>
        <w:jc w:val="left"/>
        <w:rPr>
          <w:rFonts w:ascii="Times New Roman" w:hAnsi="Times New Roman"/>
          <w:szCs w:val="24"/>
          <w:lang w:eastAsia="it-IT"/>
        </w:rPr>
      </w:pPr>
      <w:r>
        <w:rPr>
          <w:rFonts w:ascii="Times New Roman" w:hAnsi="Times New Roman"/>
          <w:szCs w:val="24"/>
          <w:lang w:eastAsia="it-IT"/>
        </w:rPr>
        <w:t>I</w:t>
      </w:r>
      <w:r w:rsidR="00F92DA1" w:rsidRPr="00064FDF">
        <w:rPr>
          <w:rFonts w:ascii="Times New Roman" w:hAnsi="Times New Roman"/>
          <w:szCs w:val="24"/>
          <w:lang w:eastAsia="it-IT"/>
        </w:rPr>
        <w:t>L CONSIGLIO DI CLASSE</w:t>
      </w:r>
    </w:p>
    <w:p w14:paraId="793AC670" w14:textId="77777777" w:rsidR="00F92DA1" w:rsidRPr="00064FDF" w:rsidRDefault="00F92DA1" w:rsidP="00C66DC1">
      <w:pPr>
        <w:pStyle w:val="Titolo2"/>
        <w:rPr>
          <w:rFonts w:ascii="Times New Roman" w:hAnsi="Times New Roman"/>
          <w:szCs w:val="24"/>
          <w:lang w:eastAsia="it-IT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2760"/>
        <w:gridCol w:w="2768"/>
      </w:tblGrid>
      <w:tr w:rsidR="00F92DA1" w:rsidRPr="00064FDF" w14:paraId="52069A57" w14:textId="77777777" w:rsidTr="00CF2C2B">
        <w:tc>
          <w:tcPr>
            <w:tcW w:w="3544" w:type="dxa"/>
          </w:tcPr>
          <w:p w14:paraId="5EDBABF3" w14:textId="77777777" w:rsidR="00F92DA1" w:rsidRPr="00064FDF" w:rsidRDefault="00F92DA1" w:rsidP="00261B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it-IT"/>
              </w:rPr>
            </w:pPr>
            <w:r w:rsidRPr="00064FDF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2760" w:type="dxa"/>
          </w:tcPr>
          <w:p w14:paraId="2C606D75" w14:textId="77777777" w:rsidR="00F92DA1" w:rsidRPr="00064FDF" w:rsidRDefault="00F565B1" w:rsidP="00261B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it-IT"/>
              </w:rPr>
            </w:pPr>
            <w:r w:rsidRPr="00064FDF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it-IT"/>
              </w:rPr>
              <w:t>DISCIPLIN</w:t>
            </w:r>
            <w:r w:rsidR="00F92DA1" w:rsidRPr="00064FDF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2768" w:type="dxa"/>
          </w:tcPr>
          <w:p w14:paraId="0A53F5BA" w14:textId="77777777" w:rsidR="00F92DA1" w:rsidRPr="00064FDF" w:rsidRDefault="00F92DA1" w:rsidP="00261B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it-IT"/>
              </w:rPr>
            </w:pPr>
            <w:r w:rsidRPr="00064FDF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it-IT"/>
              </w:rPr>
              <w:t>FIRMA</w:t>
            </w:r>
          </w:p>
        </w:tc>
      </w:tr>
      <w:tr w:rsidR="00F92DA1" w:rsidRPr="00064FDF" w14:paraId="118AAB7E" w14:textId="77777777" w:rsidTr="00CF2C2B">
        <w:trPr>
          <w:trHeight w:val="640"/>
        </w:trPr>
        <w:tc>
          <w:tcPr>
            <w:tcW w:w="3544" w:type="dxa"/>
            <w:vAlign w:val="center"/>
          </w:tcPr>
          <w:p w14:paraId="625BD72B" w14:textId="63C895CC" w:rsidR="00F92DA1" w:rsidRPr="00064FDF" w:rsidRDefault="00CF2C2B" w:rsidP="00F92D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PALMA ELISABETTA</w:t>
            </w:r>
          </w:p>
        </w:tc>
        <w:tc>
          <w:tcPr>
            <w:tcW w:w="2760" w:type="dxa"/>
            <w:vAlign w:val="center"/>
          </w:tcPr>
          <w:p w14:paraId="785A651C" w14:textId="5876A780" w:rsidR="00F92DA1" w:rsidRPr="00064FDF" w:rsidRDefault="00CF2C2B" w:rsidP="00261B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ITALIANO /STORIA</w:t>
            </w:r>
          </w:p>
        </w:tc>
        <w:tc>
          <w:tcPr>
            <w:tcW w:w="2768" w:type="dxa"/>
          </w:tcPr>
          <w:p w14:paraId="3EE5D0DE" w14:textId="77777777" w:rsidR="00F92DA1" w:rsidRPr="00064FDF" w:rsidRDefault="00F92DA1" w:rsidP="00261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F92DA1" w:rsidRPr="00064FDF" w14:paraId="7BBF66FC" w14:textId="77777777" w:rsidTr="00CF2C2B">
        <w:trPr>
          <w:trHeight w:val="640"/>
        </w:trPr>
        <w:tc>
          <w:tcPr>
            <w:tcW w:w="3544" w:type="dxa"/>
            <w:vAlign w:val="center"/>
          </w:tcPr>
          <w:p w14:paraId="0FE1C842" w14:textId="55281D28" w:rsidR="00F92DA1" w:rsidRPr="00064FDF" w:rsidRDefault="00CF2C2B" w:rsidP="00F92D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it-IT"/>
              </w:rPr>
              <w:t>NATALE DANIELA</w:t>
            </w:r>
          </w:p>
        </w:tc>
        <w:tc>
          <w:tcPr>
            <w:tcW w:w="2760" w:type="dxa"/>
            <w:vAlign w:val="center"/>
          </w:tcPr>
          <w:p w14:paraId="63CC4A64" w14:textId="55BD2B04" w:rsidR="00F92DA1" w:rsidRPr="00064FDF" w:rsidRDefault="00CF2C2B" w:rsidP="00261B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it-IT"/>
              </w:rPr>
              <w:t>LINGUA INGLESE</w:t>
            </w:r>
          </w:p>
        </w:tc>
        <w:tc>
          <w:tcPr>
            <w:tcW w:w="2768" w:type="dxa"/>
          </w:tcPr>
          <w:p w14:paraId="2F4EC3EF" w14:textId="77777777" w:rsidR="00F92DA1" w:rsidRPr="00064FDF" w:rsidRDefault="00F92DA1" w:rsidP="00261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it-IT"/>
              </w:rPr>
            </w:pPr>
          </w:p>
        </w:tc>
      </w:tr>
      <w:tr w:rsidR="007A1D3A" w:rsidRPr="00064FDF" w14:paraId="53FCC4C7" w14:textId="77777777" w:rsidTr="00CF2C2B">
        <w:trPr>
          <w:trHeight w:val="640"/>
        </w:trPr>
        <w:tc>
          <w:tcPr>
            <w:tcW w:w="3544" w:type="dxa"/>
            <w:vAlign w:val="center"/>
          </w:tcPr>
          <w:p w14:paraId="78DED677" w14:textId="71F5D47B" w:rsidR="007A1D3A" w:rsidRPr="00064FDF" w:rsidRDefault="00CF2C2B" w:rsidP="00F92D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it-IT"/>
              </w:rPr>
              <w:t>BORZACHIELLO ESMERALDA</w:t>
            </w:r>
          </w:p>
        </w:tc>
        <w:tc>
          <w:tcPr>
            <w:tcW w:w="2760" w:type="dxa"/>
            <w:vAlign w:val="center"/>
          </w:tcPr>
          <w:p w14:paraId="17D69C6D" w14:textId="6BFA1059" w:rsidR="007A1D3A" w:rsidRPr="00064FDF" w:rsidRDefault="00CF2C2B" w:rsidP="00261B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it-IT"/>
              </w:rPr>
              <w:t>LINGUA FRANCESE</w:t>
            </w:r>
          </w:p>
        </w:tc>
        <w:tc>
          <w:tcPr>
            <w:tcW w:w="2768" w:type="dxa"/>
          </w:tcPr>
          <w:p w14:paraId="1F3BCB8E" w14:textId="77777777" w:rsidR="007A1D3A" w:rsidRPr="00064FDF" w:rsidRDefault="007A1D3A" w:rsidP="00261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it-IT"/>
              </w:rPr>
            </w:pPr>
          </w:p>
        </w:tc>
      </w:tr>
      <w:tr w:rsidR="007A1D3A" w:rsidRPr="00064FDF" w14:paraId="5E5CF386" w14:textId="77777777" w:rsidTr="00CF2C2B">
        <w:trPr>
          <w:trHeight w:val="640"/>
        </w:trPr>
        <w:tc>
          <w:tcPr>
            <w:tcW w:w="3544" w:type="dxa"/>
            <w:vAlign w:val="center"/>
          </w:tcPr>
          <w:p w14:paraId="2315D6FE" w14:textId="50D8AEE4" w:rsidR="007A1D3A" w:rsidRPr="00064FDF" w:rsidRDefault="00CF2C2B" w:rsidP="00F92D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it-IT"/>
              </w:rPr>
              <w:t>LUCARIELLO ANTONIO</w:t>
            </w:r>
          </w:p>
        </w:tc>
        <w:tc>
          <w:tcPr>
            <w:tcW w:w="2760" w:type="dxa"/>
            <w:vAlign w:val="center"/>
          </w:tcPr>
          <w:p w14:paraId="17E599CE" w14:textId="16241604" w:rsidR="007A1D3A" w:rsidRPr="00064FDF" w:rsidRDefault="00CF2C2B" w:rsidP="00261B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it-IT"/>
              </w:rPr>
              <w:t>DIRITTO E TECNICA AMMINISTRATIVA</w:t>
            </w:r>
          </w:p>
        </w:tc>
        <w:tc>
          <w:tcPr>
            <w:tcW w:w="2768" w:type="dxa"/>
          </w:tcPr>
          <w:p w14:paraId="5E4A2AE8" w14:textId="77777777" w:rsidR="007A1D3A" w:rsidRPr="00064FDF" w:rsidRDefault="007A1D3A" w:rsidP="00261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it-IT"/>
              </w:rPr>
            </w:pPr>
          </w:p>
        </w:tc>
      </w:tr>
      <w:tr w:rsidR="00F92DA1" w:rsidRPr="00064FDF" w14:paraId="386DA594" w14:textId="77777777" w:rsidTr="00CF2C2B">
        <w:trPr>
          <w:trHeight w:val="640"/>
        </w:trPr>
        <w:tc>
          <w:tcPr>
            <w:tcW w:w="3544" w:type="dxa"/>
            <w:vAlign w:val="center"/>
          </w:tcPr>
          <w:p w14:paraId="2EF75571" w14:textId="5627552F" w:rsidR="00F92DA1" w:rsidRPr="00064FDF" w:rsidRDefault="00CF2C2B" w:rsidP="00F92D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it-IT"/>
              </w:rPr>
              <w:t>COLELLA TOMMASO</w:t>
            </w:r>
          </w:p>
        </w:tc>
        <w:tc>
          <w:tcPr>
            <w:tcW w:w="2760" w:type="dxa"/>
            <w:vAlign w:val="center"/>
          </w:tcPr>
          <w:p w14:paraId="619589E5" w14:textId="0CC97E6A" w:rsidR="00F92DA1" w:rsidRPr="00064FDF" w:rsidRDefault="00CF2C2B" w:rsidP="00B97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it-IT"/>
              </w:rPr>
              <w:t>LAB. SER. ENOGASTRONOMIA</w:t>
            </w:r>
          </w:p>
        </w:tc>
        <w:tc>
          <w:tcPr>
            <w:tcW w:w="2768" w:type="dxa"/>
          </w:tcPr>
          <w:p w14:paraId="40D7F8B9" w14:textId="77777777" w:rsidR="00F92DA1" w:rsidRPr="00064FDF" w:rsidRDefault="00F92DA1" w:rsidP="00261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it-IT"/>
              </w:rPr>
            </w:pPr>
          </w:p>
        </w:tc>
      </w:tr>
      <w:tr w:rsidR="00F92DA1" w:rsidRPr="00064FDF" w14:paraId="75515D8F" w14:textId="77777777" w:rsidTr="00CF2C2B">
        <w:trPr>
          <w:trHeight w:val="640"/>
        </w:trPr>
        <w:tc>
          <w:tcPr>
            <w:tcW w:w="3544" w:type="dxa"/>
            <w:vAlign w:val="center"/>
          </w:tcPr>
          <w:p w14:paraId="6175E678" w14:textId="5E0FFCC0" w:rsidR="00F92DA1" w:rsidRPr="00064FDF" w:rsidRDefault="00CF2C2B" w:rsidP="00F92D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DE LUCIA MARIA ANGELA</w:t>
            </w:r>
          </w:p>
        </w:tc>
        <w:tc>
          <w:tcPr>
            <w:tcW w:w="2760" w:type="dxa"/>
            <w:vAlign w:val="center"/>
          </w:tcPr>
          <w:p w14:paraId="03178348" w14:textId="29C9844B" w:rsidR="00F92DA1" w:rsidRPr="00064FDF" w:rsidRDefault="00CF2C2B" w:rsidP="00261B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MATEMATICA</w:t>
            </w:r>
          </w:p>
        </w:tc>
        <w:tc>
          <w:tcPr>
            <w:tcW w:w="2768" w:type="dxa"/>
          </w:tcPr>
          <w:p w14:paraId="38141409" w14:textId="77777777" w:rsidR="00F92DA1" w:rsidRPr="00064FDF" w:rsidRDefault="00F92DA1" w:rsidP="00261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F92DA1" w:rsidRPr="00064FDF" w14:paraId="60881DFA" w14:textId="77777777" w:rsidTr="00CF2C2B">
        <w:trPr>
          <w:trHeight w:val="640"/>
        </w:trPr>
        <w:tc>
          <w:tcPr>
            <w:tcW w:w="3544" w:type="dxa"/>
            <w:vAlign w:val="center"/>
          </w:tcPr>
          <w:p w14:paraId="4D7F21F2" w14:textId="05D50BB5" w:rsidR="00F92DA1" w:rsidRPr="00064FDF" w:rsidRDefault="00CF2C2B" w:rsidP="00F92D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COSTA GIUSEPPINA</w:t>
            </w:r>
          </w:p>
        </w:tc>
        <w:tc>
          <w:tcPr>
            <w:tcW w:w="2760" w:type="dxa"/>
            <w:vAlign w:val="center"/>
          </w:tcPr>
          <w:p w14:paraId="21462971" w14:textId="00723262" w:rsidR="00F92DA1" w:rsidRPr="00064FDF" w:rsidRDefault="00CF2C2B" w:rsidP="00261B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RELIGIONE</w:t>
            </w:r>
          </w:p>
        </w:tc>
        <w:tc>
          <w:tcPr>
            <w:tcW w:w="2768" w:type="dxa"/>
          </w:tcPr>
          <w:p w14:paraId="1BB09671" w14:textId="77777777" w:rsidR="00F92DA1" w:rsidRPr="00064FDF" w:rsidRDefault="00F92DA1" w:rsidP="00261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F92DA1" w:rsidRPr="00064FDF" w14:paraId="4F90935E" w14:textId="77777777" w:rsidTr="00CF2C2B">
        <w:trPr>
          <w:trHeight w:val="640"/>
        </w:trPr>
        <w:tc>
          <w:tcPr>
            <w:tcW w:w="3544" w:type="dxa"/>
            <w:vAlign w:val="center"/>
          </w:tcPr>
          <w:p w14:paraId="60F2F11C" w14:textId="20D0C3B2" w:rsidR="00F92DA1" w:rsidRPr="00064FDF" w:rsidRDefault="00CF2C2B" w:rsidP="00F92D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IACOLARE SILVANA</w:t>
            </w:r>
          </w:p>
        </w:tc>
        <w:tc>
          <w:tcPr>
            <w:tcW w:w="2760" w:type="dxa"/>
            <w:vAlign w:val="center"/>
          </w:tcPr>
          <w:p w14:paraId="6318B196" w14:textId="33F34C19" w:rsidR="00F92DA1" w:rsidRPr="00064FDF" w:rsidRDefault="00CF2C2B" w:rsidP="00261B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TECNICHE DI COMUNICAZIONE</w:t>
            </w:r>
          </w:p>
        </w:tc>
        <w:tc>
          <w:tcPr>
            <w:tcW w:w="2768" w:type="dxa"/>
          </w:tcPr>
          <w:p w14:paraId="4561AF58" w14:textId="77777777" w:rsidR="00F92DA1" w:rsidRPr="00064FDF" w:rsidRDefault="00F92DA1" w:rsidP="00261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F92DA1" w:rsidRPr="00064FDF" w14:paraId="6AB47C12" w14:textId="77777777" w:rsidTr="00CF2C2B">
        <w:trPr>
          <w:trHeight w:val="640"/>
        </w:trPr>
        <w:tc>
          <w:tcPr>
            <w:tcW w:w="3544" w:type="dxa"/>
            <w:vAlign w:val="center"/>
          </w:tcPr>
          <w:p w14:paraId="7872532A" w14:textId="2766E421" w:rsidR="00F92DA1" w:rsidRPr="00064FDF" w:rsidRDefault="00CF2C2B" w:rsidP="00F92D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SPATARELLA MICHELA</w:t>
            </w:r>
          </w:p>
        </w:tc>
        <w:tc>
          <w:tcPr>
            <w:tcW w:w="2760" w:type="dxa"/>
            <w:vAlign w:val="center"/>
          </w:tcPr>
          <w:p w14:paraId="54ED602D" w14:textId="4A1767D7" w:rsidR="00F92DA1" w:rsidRPr="00064FDF" w:rsidRDefault="00CF2C2B" w:rsidP="007A1D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SCIENZA E CULTURA DELL’ALIMNTAZIONE</w:t>
            </w:r>
          </w:p>
        </w:tc>
        <w:tc>
          <w:tcPr>
            <w:tcW w:w="2768" w:type="dxa"/>
          </w:tcPr>
          <w:p w14:paraId="318F8A2C" w14:textId="77777777" w:rsidR="00F92DA1" w:rsidRPr="00064FDF" w:rsidRDefault="00F92DA1" w:rsidP="00261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F92DA1" w:rsidRPr="00064FDF" w14:paraId="5BF032FD" w14:textId="77777777" w:rsidTr="00CF2C2B">
        <w:trPr>
          <w:trHeight w:val="640"/>
        </w:trPr>
        <w:tc>
          <w:tcPr>
            <w:tcW w:w="3544" w:type="dxa"/>
            <w:vAlign w:val="center"/>
          </w:tcPr>
          <w:p w14:paraId="2908A052" w14:textId="0490CF48" w:rsidR="00F92DA1" w:rsidRPr="00064FDF" w:rsidRDefault="00CF2C2B" w:rsidP="00F92D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MAZZARELLAELISABETTA</w:t>
            </w:r>
          </w:p>
        </w:tc>
        <w:tc>
          <w:tcPr>
            <w:tcW w:w="2760" w:type="dxa"/>
            <w:vAlign w:val="center"/>
          </w:tcPr>
          <w:p w14:paraId="4AFB4534" w14:textId="6A87D236" w:rsidR="00F92DA1" w:rsidRPr="00064FDF" w:rsidRDefault="00CF2C2B" w:rsidP="00261B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LAB. SER. ACCOGLIENZA</w:t>
            </w:r>
          </w:p>
        </w:tc>
        <w:tc>
          <w:tcPr>
            <w:tcW w:w="2768" w:type="dxa"/>
          </w:tcPr>
          <w:p w14:paraId="249AA672" w14:textId="77777777" w:rsidR="00F92DA1" w:rsidRPr="00064FDF" w:rsidRDefault="00F92DA1" w:rsidP="00261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F565B1" w:rsidRPr="00064FDF" w14:paraId="2CA83637" w14:textId="77777777" w:rsidTr="00CF2C2B">
        <w:trPr>
          <w:trHeight w:val="640"/>
        </w:trPr>
        <w:tc>
          <w:tcPr>
            <w:tcW w:w="3544" w:type="dxa"/>
            <w:vAlign w:val="center"/>
          </w:tcPr>
          <w:p w14:paraId="28E0EA01" w14:textId="323BF91D" w:rsidR="00F565B1" w:rsidRPr="00064FDF" w:rsidRDefault="00CF2C2B" w:rsidP="00F92D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lastRenderedPageBreak/>
              <w:t>QUARANTA VINCENZO</w:t>
            </w:r>
          </w:p>
        </w:tc>
        <w:tc>
          <w:tcPr>
            <w:tcW w:w="2760" w:type="dxa"/>
            <w:vAlign w:val="center"/>
          </w:tcPr>
          <w:p w14:paraId="577DF6E3" w14:textId="6500A047" w:rsidR="00F565B1" w:rsidRPr="00064FDF" w:rsidRDefault="00CF2C2B" w:rsidP="00261B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LAB.SER.SALA E VENDITA</w:t>
            </w:r>
          </w:p>
        </w:tc>
        <w:tc>
          <w:tcPr>
            <w:tcW w:w="2768" w:type="dxa"/>
          </w:tcPr>
          <w:p w14:paraId="16754A18" w14:textId="77777777" w:rsidR="00F565B1" w:rsidRPr="00064FDF" w:rsidRDefault="00F565B1" w:rsidP="00261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CF2C2B" w:rsidRPr="00064FDF" w14:paraId="4031A125" w14:textId="77777777" w:rsidTr="00CF2C2B">
        <w:trPr>
          <w:trHeight w:val="640"/>
        </w:trPr>
        <w:tc>
          <w:tcPr>
            <w:tcW w:w="3544" w:type="dxa"/>
            <w:vAlign w:val="center"/>
          </w:tcPr>
          <w:p w14:paraId="6CF3C44C" w14:textId="480CA18E" w:rsidR="00CF2C2B" w:rsidRDefault="00CF2C2B" w:rsidP="00F92D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FIORENTINO MARIA</w:t>
            </w:r>
          </w:p>
        </w:tc>
        <w:tc>
          <w:tcPr>
            <w:tcW w:w="2760" w:type="dxa"/>
            <w:vAlign w:val="center"/>
          </w:tcPr>
          <w:p w14:paraId="5EBE88AD" w14:textId="564C9F5A" w:rsidR="00CF2C2B" w:rsidRDefault="00CF2C2B" w:rsidP="00261B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SOSTEGNO</w:t>
            </w:r>
          </w:p>
        </w:tc>
        <w:tc>
          <w:tcPr>
            <w:tcW w:w="2768" w:type="dxa"/>
          </w:tcPr>
          <w:p w14:paraId="4E8E326F" w14:textId="77777777" w:rsidR="00CF2C2B" w:rsidRPr="00064FDF" w:rsidRDefault="00CF2C2B" w:rsidP="00261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CF2C2B" w:rsidRPr="00064FDF" w14:paraId="1A2F8301" w14:textId="77777777" w:rsidTr="00CF2C2B">
        <w:trPr>
          <w:trHeight w:val="640"/>
        </w:trPr>
        <w:tc>
          <w:tcPr>
            <w:tcW w:w="3544" w:type="dxa"/>
            <w:vAlign w:val="center"/>
          </w:tcPr>
          <w:p w14:paraId="10DF7F44" w14:textId="44A9C501" w:rsidR="00CF2C2B" w:rsidRDefault="00082631" w:rsidP="00F92D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GRAZIANO CARMEN</w:t>
            </w:r>
            <w:r w:rsidR="000212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ITA</w:t>
            </w:r>
          </w:p>
        </w:tc>
        <w:tc>
          <w:tcPr>
            <w:tcW w:w="2760" w:type="dxa"/>
            <w:vAlign w:val="center"/>
          </w:tcPr>
          <w:p w14:paraId="69221F27" w14:textId="075108EA" w:rsidR="00CF2C2B" w:rsidRDefault="00082631" w:rsidP="00261B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SCIENZE MOTORIE</w:t>
            </w:r>
          </w:p>
        </w:tc>
        <w:tc>
          <w:tcPr>
            <w:tcW w:w="2768" w:type="dxa"/>
          </w:tcPr>
          <w:p w14:paraId="5D1217FF" w14:textId="77777777" w:rsidR="00CF2C2B" w:rsidRPr="00064FDF" w:rsidRDefault="00CF2C2B" w:rsidP="00261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4C3497FF" w14:textId="77777777" w:rsidR="00F92DA1" w:rsidRPr="00064FDF" w:rsidRDefault="00F92DA1" w:rsidP="00F92DA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it-IT"/>
        </w:rPr>
      </w:pPr>
      <w:r w:rsidRPr="00064FDF"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tab/>
      </w:r>
      <w:r w:rsidRPr="00064FDF"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tab/>
      </w:r>
      <w:r w:rsidRPr="00064FDF"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tab/>
      </w:r>
      <w:r w:rsidRPr="00064FDF"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tab/>
      </w:r>
      <w:r w:rsidRPr="00064FDF"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tab/>
      </w:r>
      <w:r w:rsidRPr="00064FDF"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tab/>
      </w:r>
    </w:p>
    <w:p w14:paraId="18B7FE6F" w14:textId="77777777" w:rsidR="00F92DA1" w:rsidRPr="00064FDF" w:rsidRDefault="00174689" w:rsidP="008401E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it-IT"/>
        </w:rPr>
      </w:pPr>
      <w:r w:rsidRPr="00064FDF"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t>IL</w:t>
      </w:r>
      <w:r w:rsidR="00F92DA1" w:rsidRPr="00064FDF"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t xml:space="preserve"> COORDINAT</w:t>
      </w:r>
      <w:r w:rsidRPr="00064FDF"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t>OR</w:t>
      </w:r>
      <w:r w:rsidR="00F92DA1" w:rsidRPr="00064FDF"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t xml:space="preserve">E </w:t>
      </w:r>
      <w:r w:rsidR="00F92DA1" w:rsidRPr="00064FDF"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tab/>
      </w:r>
      <w:r w:rsidR="008401E2" w:rsidRPr="00064FDF"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t xml:space="preserve">                  </w:t>
      </w:r>
      <w:r w:rsidR="00F92DA1" w:rsidRPr="00064FDF"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tab/>
      </w:r>
      <w:r w:rsidR="008401E2" w:rsidRPr="00064FDF"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t xml:space="preserve">                           </w:t>
      </w:r>
      <w:r w:rsidR="00F92DA1" w:rsidRPr="00064FDF"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tab/>
        <w:t xml:space="preserve"> IL </w:t>
      </w:r>
      <w:r w:rsidR="00F92DA1" w:rsidRPr="00064FDF">
        <w:rPr>
          <w:rFonts w:ascii="Times New Roman" w:eastAsia="Times New Roman" w:hAnsi="Times New Roman"/>
          <w:caps/>
          <w:color w:val="000000"/>
          <w:sz w:val="24"/>
          <w:szCs w:val="24"/>
          <w:lang w:eastAsia="it-IT"/>
        </w:rPr>
        <w:t>dirigente scolastico</w:t>
      </w:r>
    </w:p>
    <w:p w14:paraId="65A8B845" w14:textId="77777777" w:rsidR="007A1D3A" w:rsidRPr="00064FDF" w:rsidRDefault="007A1D3A" w:rsidP="00F92DA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it-IT"/>
        </w:rPr>
      </w:pPr>
    </w:p>
    <w:p w14:paraId="14B22801" w14:textId="33040993" w:rsidR="0023617F" w:rsidRPr="00064FDF" w:rsidRDefault="00082631" w:rsidP="009B3CA4">
      <w:pPr>
        <w:rPr>
          <w:rFonts w:ascii="Times New Roman" w:eastAsia="Times New Roman" w:hAnsi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t>prof.ssa Michela Spatarella</w:t>
      </w:r>
      <w:r w:rsidR="00F92DA1" w:rsidRPr="00064FDF"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t xml:space="preserve">                   </w:t>
      </w:r>
      <w:r w:rsidR="008401E2" w:rsidRPr="00064FDF"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t xml:space="preserve">                      </w:t>
      </w:r>
      <w:r w:rsidR="00F92DA1" w:rsidRPr="00064FDF"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t xml:space="preserve">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t xml:space="preserve">     </w:t>
      </w:r>
      <w:r w:rsidR="00140AB9"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t xml:space="preserve">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t xml:space="preserve"> prof Nicola Buonocore</w:t>
      </w:r>
    </w:p>
    <w:p w14:paraId="11B56849" w14:textId="77777777" w:rsidR="003D40C7" w:rsidRPr="00064FDF" w:rsidRDefault="003D40C7" w:rsidP="009B3CA4">
      <w:pPr>
        <w:rPr>
          <w:rFonts w:ascii="Times New Roman" w:eastAsia="Times New Roman" w:hAnsi="Times New Roman"/>
          <w:color w:val="000000"/>
          <w:sz w:val="24"/>
          <w:szCs w:val="24"/>
          <w:lang w:eastAsia="it-IT"/>
        </w:rPr>
      </w:pPr>
    </w:p>
    <w:p w14:paraId="776E7BA7" w14:textId="77777777" w:rsidR="005A0E2F" w:rsidRPr="00064FDF" w:rsidRDefault="005A0E2F" w:rsidP="005A0E2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48AAC47" w14:textId="77777777" w:rsidR="00044004" w:rsidRPr="00064FDF" w:rsidRDefault="00044004" w:rsidP="005A0E2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37000E50" w14:textId="77777777" w:rsidR="00044004" w:rsidRPr="00064FDF" w:rsidRDefault="00044004" w:rsidP="005A0E2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bookmarkEnd w:id="6"/>
    <w:p w14:paraId="1831E9D5" w14:textId="77777777" w:rsidR="00044004" w:rsidRPr="00064FDF" w:rsidRDefault="00044004" w:rsidP="005A0E2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sectPr w:rsidR="00044004" w:rsidRPr="00064FDF" w:rsidSect="002C1659">
      <w:footerReference w:type="default" r:id="rId10"/>
      <w:pgSz w:w="11906" w:h="16838"/>
      <w:pgMar w:top="284" w:right="720" w:bottom="142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92B917" w14:textId="77777777" w:rsidR="00A62707" w:rsidRDefault="00A62707" w:rsidP="00283272">
      <w:pPr>
        <w:spacing w:after="0" w:line="240" w:lineRule="auto"/>
      </w:pPr>
      <w:r>
        <w:separator/>
      </w:r>
    </w:p>
  </w:endnote>
  <w:endnote w:type="continuationSeparator" w:id="0">
    <w:p w14:paraId="55F399A3" w14:textId="77777777" w:rsidR="00A62707" w:rsidRDefault="00A62707" w:rsidP="00283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Bright">
    <w:altName w:val="Georgia"/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MT">
    <w:altName w:val="Times New Roman"/>
    <w:charset w:val="00"/>
    <w:family w:val="roman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77871288"/>
      <w:docPartObj>
        <w:docPartGallery w:val="Page Numbers (Bottom of Page)"/>
        <w:docPartUnique/>
      </w:docPartObj>
    </w:sdtPr>
    <w:sdtContent>
      <w:p w14:paraId="0A646DB2" w14:textId="77777777" w:rsidR="00490C08" w:rsidRDefault="00490C08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01EF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49D0FF0F" w14:textId="77777777" w:rsidR="00490C08" w:rsidRDefault="00490C0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64996370"/>
      <w:docPartObj>
        <w:docPartGallery w:val="Page Numbers (Bottom of Page)"/>
        <w:docPartUnique/>
      </w:docPartObj>
    </w:sdtPr>
    <w:sdtContent>
      <w:p w14:paraId="306E6B81" w14:textId="77777777" w:rsidR="00490C08" w:rsidRDefault="00490C08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01EF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14:paraId="171EF953" w14:textId="77777777" w:rsidR="00490C08" w:rsidRDefault="00490C0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5B5638" w14:textId="77777777" w:rsidR="00A62707" w:rsidRDefault="00A62707" w:rsidP="00283272">
      <w:pPr>
        <w:spacing w:after="0" w:line="240" w:lineRule="auto"/>
      </w:pPr>
      <w:r>
        <w:separator/>
      </w:r>
    </w:p>
  </w:footnote>
  <w:footnote w:type="continuationSeparator" w:id="0">
    <w:p w14:paraId="74D89AEC" w14:textId="77777777" w:rsidR="00A62707" w:rsidRDefault="00A62707" w:rsidP="002832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-218"/>
        </w:tabs>
        <w:ind w:left="21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-218"/>
        </w:tabs>
        <w:ind w:left="35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-218"/>
        </w:tabs>
        <w:ind w:left="50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-218"/>
        </w:tabs>
        <w:ind w:left="64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-218"/>
        </w:tabs>
        <w:ind w:left="79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-218"/>
        </w:tabs>
        <w:ind w:left="93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-218"/>
        </w:tabs>
        <w:ind w:left="107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-218"/>
        </w:tabs>
        <w:ind w:left="122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-218"/>
        </w:tabs>
        <w:ind w:left="1366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Symbol"/>
        <w:kern w:val="1"/>
        <w:sz w:val="23"/>
        <w:szCs w:val="23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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B"/>
    <w:multiLevelType w:val="singleLevel"/>
    <w:tmpl w:val="0000000B"/>
    <w:name w:val="WW8Num18"/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B050"/>
        <w:sz w:val="24"/>
        <w:szCs w:val="24"/>
      </w:rPr>
    </w:lvl>
  </w:abstractNum>
  <w:abstractNum w:abstractNumId="5" w15:restartNumberingAfterBreak="0">
    <w:nsid w:val="00A60AE7"/>
    <w:multiLevelType w:val="hybridMultilevel"/>
    <w:tmpl w:val="BE788AE4"/>
    <w:lvl w:ilvl="0" w:tplc="E2C423EC">
      <w:numFmt w:val="bullet"/>
      <w:lvlText w:val="•"/>
      <w:lvlJc w:val="left"/>
      <w:pPr>
        <w:ind w:left="237" w:hanging="238"/>
      </w:pPr>
      <w:rPr>
        <w:rFonts w:ascii="Microsoft Sans Serif" w:eastAsia="Microsoft Sans Serif" w:hAnsi="Microsoft Sans Serif" w:cs="Microsoft Sans Serif" w:hint="default"/>
        <w:color w:val="1E1E1B"/>
        <w:w w:val="107"/>
        <w:sz w:val="22"/>
        <w:szCs w:val="22"/>
        <w:lang w:val="it-IT" w:eastAsia="en-US" w:bidi="ar-SA"/>
      </w:rPr>
    </w:lvl>
    <w:lvl w:ilvl="1" w:tplc="8A80D33A">
      <w:numFmt w:val="bullet"/>
      <w:lvlText w:val="•"/>
      <w:lvlJc w:val="left"/>
      <w:pPr>
        <w:ind w:left="389" w:hanging="238"/>
      </w:pPr>
      <w:rPr>
        <w:rFonts w:hint="default"/>
        <w:lang w:val="it-IT" w:eastAsia="en-US" w:bidi="ar-SA"/>
      </w:rPr>
    </w:lvl>
    <w:lvl w:ilvl="2" w:tplc="DB223916">
      <w:numFmt w:val="bullet"/>
      <w:lvlText w:val="•"/>
      <w:lvlJc w:val="left"/>
      <w:pPr>
        <w:ind w:left="539" w:hanging="238"/>
      </w:pPr>
      <w:rPr>
        <w:rFonts w:hint="default"/>
        <w:lang w:val="it-IT" w:eastAsia="en-US" w:bidi="ar-SA"/>
      </w:rPr>
    </w:lvl>
    <w:lvl w:ilvl="3" w:tplc="724AED46">
      <w:numFmt w:val="bullet"/>
      <w:lvlText w:val="•"/>
      <w:lvlJc w:val="left"/>
      <w:pPr>
        <w:ind w:left="689" w:hanging="238"/>
      </w:pPr>
      <w:rPr>
        <w:rFonts w:hint="default"/>
        <w:lang w:val="it-IT" w:eastAsia="en-US" w:bidi="ar-SA"/>
      </w:rPr>
    </w:lvl>
    <w:lvl w:ilvl="4" w:tplc="1B2A9F2E">
      <w:numFmt w:val="bullet"/>
      <w:lvlText w:val="•"/>
      <w:lvlJc w:val="left"/>
      <w:pPr>
        <w:ind w:left="838" w:hanging="238"/>
      </w:pPr>
      <w:rPr>
        <w:rFonts w:hint="default"/>
        <w:lang w:val="it-IT" w:eastAsia="en-US" w:bidi="ar-SA"/>
      </w:rPr>
    </w:lvl>
    <w:lvl w:ilvl="5" w:tplc="267A58CE">
      <w:numFmt w:val="bullet"/>
      <w:lvlText w:val="•"/>
      <w:lvlJc w:val="left"/>
      <w:pPr>
        <w:ind w:left="988" w:hanging="238"/>
      </w:pPr>
      <w:rPr>
        <w:rFonts w:hint="default"/>
        <w:lang w:val="it-IT" w:eastAsia="en-US" w:bidi="ar-SA"/>
      </w:rPr>
    </w:lvl>
    <w:lvl w:ilvl="6" w:tplc="6B0C44AA">
      <w:numFmt w:val="bullet"/>
      <w:lvlText w:val="•"/>
      <w:lvlJc w:val="left"/>
      <w:pPr>
        <w:ind w:left="1138" w:hanging="238"/>
      </w:pPr>
      <w:rPr>
        <w:rFonts w:hint="default"/>
        <w:lang w:val="it-IT" w:eastAsia="en-US" w:bidi="ar-SA"/>
      </w:rPr>
    </w:lvl>
    <w:lvl w:ilvl="7" w:tplc="BD5AB4DE">
      <w:numFmt w:val="bullet"/>
      <w:lvlText w:val="•"/>
      <w:lvlJc w:val="left"/>
      <w:pPr>
        <w:ind w:left="1287" w:hanging="238"/>
      </w:pPr>
      <w:rPr>
        <w:rFonts w:hint="default"/>
        <w:lang w:val="it-IT" w:eastAsia="en-US" w:bidi="ar-SA"/>
      </w:rPr>
    </w:lvl>
    <w:lvl w:ilvl="8" w:tplc="3B685DDA">
      <w:numFmt w:val="bullet"/>
      <w:lvlText w:val="•"/>
      <w:lvlJc w:val="left"/>
      <w:pPr>
        <w:ind w:left="1437" w:hanging="238"/>
      </w:pPr>
      <w:rPr>
        <w:rFonts w:hint="default"/>
        <w:lang w:val="it-IT" w:eastAsia="en-US" w:bidi="ar-SA"/>
      </w:rPr>
    </w:lvl>
  </w:abstractNum>
  <w:abstractNum w:abstractNumId="6" w15:restartNumberingAfterBreak="0">
    <w:nsid w:val="01223032"/>
    <w:multiLevelType w:val="hybridMultilevel"/>
    <w:tmpl w:val="53A67876"/>
    <w:lvl w:ilvl="0" w:tplc="BDD29DCC">
      <w:numFmt w:val="bullet"/>
      <w:lvlText w:val="•"/>
      <w:lvlJc w:val="left"/>
      <w:pPr>
        <w:ind w:left="237" w:hanging="238"/>
      </w:pPr>
      <w:rPr>
        <w:rFonts w:ascii="Microsoft Sans Serif" w:eastAsia="Microsoft Sans Serif" w:hAnsi="Microsoft Sans Serif" w:cs="Microsoft Sans Serif" w:hint="default"/>
        <w:color w:val="1E1E1B"/>
        <w:w w:val="107"/>
        <w:sz w:val="22"/>
        <w:szCs w:val="22"/>
        <w:lang w:val="it-IT" w:eastAsia="en-US" w:bidi="ar-SA"/>
      </w:rPr>
    </w:lvl>
    <w:lvl w:ilvl="1" w:tplc="42B0CABE">
      <w:numFmt w:val="bullet"/>
      <w:lvlText w:val="•"/>
      <w:lvlJc w:val="left"/>
      <w:pPr>
        <w:ind w:left="389" w:hanging="238"/>
      </w:pPr>
      <w:rPr>
        <w:rFonts w:hint="default"/>
        <w:lang w:val="it-IT" w:eastAsia="en-US" w:bidi="ar-SA"/>
      </w:rPr>
    </w:lvl>
    <w:lvl w:ilvl="2" w:tplc="9454C30E">
      <w:numFmt w:val="bullet"/>
      <w:lvlText w:val="•"/>
      <w:lvlJc w:val="left"/>
      <w:pPr>
        <w:ind w:left="539" w:hanging="238"/>
      </w:pPr>
      <w:rPr>
        <w:rFonts w:hint="default"/>
        <w:lang w:val="it-IT" w:eastAsia="en-US" w:bidi="ar-SA"/>
      </w:rPr>
    </w:lvl>
    <w:lvl w:ilvl="3" w:tplc="8EBC4D92">
      <w:numFmt w:val="bullet"/>
      <w:lvlText w:val="•"/>
      <w:lvlJc w:val="left"/>
      <w:pPr>
        <w:ind w:left="689" w:hanging="238"/>
      </w:pPr>
      <w:rPr>
        <w:rFonts w:hint="default"/>
        <w:lang w:val="it-IT" w:eastAsia="en-US" w:bidi="ar-SA"/>
      </w:rPr>
    </w:lvl>
    <w:lvl w:ilvl="4" w:tplc="30F0D2EA">
      <w:numFmt w:val="bullet"/>
      <w:lvlText w:val="•"/>
      <w:lvlJc w:val="left"/>
      <w:pPr>
        <w:ind w:left="838" w:hanging="238"/>
      </w:pPr>
      <w:rPr>
        <w:rFonts w:hint="default"/>
        <w:lang w:val="it-IT" w:eastAsia="en-US" w:bidi="ar-SA"/>
      </w:rPr>
    </w:lvl>
    <w:lvl w:ilvl="5" w:tplc="FEAA58EE">
      <w:numFmt w:val="bullet"/>
      <w:lvlText w:val="•"/>
      <w:lvlJc w:val="left"/>
      <w:pPr>
        <w:ind w:left="988" w:hanging="238"/>
      </w:pPr>
      <w:rPr>
        <w:rFonts w:hint="default"/>
        <w:lang w:val="it-IT" w:eastAsia="en-US" w:bidi="ar-SA"/>
      </w:rPr>
    </w:lvl>
    <w:lvl w:ilvl="6" w:tplc="389AB3CA">
      <w:numFmt w:val="bullet"/>
      <w:lvlText w:val="•"/>
      <w:lvlJc w:val="left"/>
      <w:pPr>
        <w:ind w:left="1138" w:hanging="238"/>
      </w:pPr>
      <w:rPr>
        <w:rFonts w:hint="default"/>
        <w:lang w:val="it-IT" w:eastAsia="en-US" w:bidi="ar-SA"/>
      </w:rPr>
    </w:lvl>
    <w:lvl w:ilvl="7" w:tplc="F9A27DBC">
      <w:numFmt w:val="bullet"/>
      <w:lvlText w:val="•"/>
      <w:lvlJc w:val="left"/>
      <w:pPr>
        <w:ind w:left="1287" w:hanging="238"/>
      </w:pPr>
      <w:rPr>
        <w:rFonts w:hint="default"/>
        <w:lang w:val="it-IT" w:eastAsia="en-US" w:bidi="ar-SA"/>
      </w:rPr>
    </w:lvl>
    <w:lvl w:ilvl="8" w:tplc="1D023D38">
      <w:numFmt w:val="bullet"/>
      <w:lvlText w:val="•"/>
      <w:lvlJc w:val="left"/>
      <w:pPr>
        <w:ind w:left="1437" w:hanging="238"/>
      </w:pPr>
      <w:rPr>
        <w:rFonts w:hint="default"/>
        <w:lang w:val="it-IT" w:eastAsia="en-US" w:bidi="ar-SA"/>
      </w:rPr>
    </w:lvl>
  </w:abstractNum>
  <w:abstractNum w:abstractNumId="7" w15:restartNumberingAfterBreak="0">
    <w:nsid w:val="088741EB"/>
    <w:multiLevelType w:val="multilevel"/>
    <w:tmpl w:val="51DCE02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B560128"/>
    <w:multiLevelType w:val="hybridMultilevel"/>
    <w:tmpl w:val="FAA06F98"/>
    <w:lvl w:ilvl="0" w:tplc="77A47324">
      <w:numFmt w:val="bullet"/>
      <w:lvlText w:val="·"/>
      <w:lvlJc w:val="left"/>
      <w:pPr>
        <w:ind w:left="968" w:hanging="255"/>
      </w:pPr>
      <w:rPr>
        <w:rFonts w:ascii="Microsoft Sans Serif" w:eastAsia="Microsoft Sans Serif" w:hAnsi="Microsoft Sans Serif" w:cs="Microsoft Sans Serif" w:hint="default"/>
        <w:color w:val="1E1E1B"/>
        <w:w w:val="95"/>
        <w:sz w:val="22"/>
        <w:szCs w:val="22"/>
        <w:lang w:val="it-IT" w:eastAsia="en-US" w:bidi="ar-SA"/>
      </w:rPr>
    </w:lvl>
    <w:lvl w:ilvl="1" w:tplc="AA8EB3AC">
      <w:numFmt w:val="bullet"/>
      <w:lvlText w:val="•"/>
      <w:lvlJc w:val="left"/>
      <w:pPr>
        <w:ind w:left="1962" w:hanging="255"/>
      </w:pPr>
      <w:rPr>
        <w:rFonts w:hint="default"/>
        <w:lang w:val="it-IT" w:eastAsia="en-US" w:bidi="ar-SA"/>
      </w:rPr>
    </w:lvl>
    <w:lvl w:ilvl="2" w:tplc="4754EB08">
      <w:numFmt w:val="bullet"/>
      <w:lvlText w:val="•"/>
      <w:lvlJc w:val="left"/>
      <w:pPr>
        <w:ind w:left="2964" w:hanging="255"/>
      </w:pPr>
      <w:rPr>
        <w:rFonts w:hint="default"/>
        <w:lang w:val="it-IT" w:eastAsia="en-US" w:bidi="ar-SA"/>
      </w:rPr>
    </w:lvl>
    <w:lvl w:ilvl="3" w:tplc="584E1B08">
      <w:numFmt w:val="bullet"/>
      <w:lvlText w:val="•"/>
      <w:lvlJc w:val="left"/>
      <w:pPr>
        <w:ind w:left="3966" w:hanging="255"/>
      </w:pPr>
      <w:rPr>
        <w:rFonts w:hint="default"/>
        <w:lang w:val="it-IT" w:eastAsia="en-US" w:bidi="ar-SA"/>
      </w:rPr>
    </w:lvl>
    <w:lvl w:ilvl="4" w:tplc="40F20DCC">
      <w:numFmt w:val="bullet"/>
      <w:lvlText w:val="•"/>
      <w:lvlJc w:val="left"/>
      <w:pPr>
        <w:ind w:left="4968" w:hanging="255"/>
      </w:pPr>
      <w:rPr>
        <w:rFonts w:hint="default"/>
        <w:lang w:val="it-IT" w:eastAsia="en-US" w:bidi="ar-SA"/>
      </w:rPr>
    </w:lvl>
    <w:lvl w:ilvl="5" w:tplc="9956E798">
      <w:numFmt w:val="bullet"/>
      <w:lvlText w:val="•"/>
      <w:lvlJc w:val="left"/>
      <w:pPr>
        <w:ind w:left="5970" w:hanging="255"/>
      </w:pPr>
      <w:rPr>
        <w:rFonts w:hint="default"/>
        <w:lang w:val="it-IT" w:eastAsia="en-US" w:bidi="ar-SA"/>
      </w:rPr>
    </w:lvl>
    <w:lvl w:ilvl="6" w:tplc="4E129D04">
      <w:numFmt w:val="bullet"/>
      <w:lvlText w:val="•"/>
      <w:lvlJc w:val="left"/>
      <w:pPr>
        <w:ind w:left="6972" w:hanging="255"/>
      </w:pPr>
      <w:rPr>
        <w:rFonts w:hint="default"/>
        <w:lang w:val="it-IT" w:eastAsia="en-US" w:bidi="ar-SA"/>
      </w:rPr>
    </w:lvl>
    <w:lvl w:ilvl="7" w:tplc="12467A36">
      <w:numFmt w:val="bullet"/>
      <w:lvlText w:val="•"/>
      <w:lvlJc w:val="left"/>
      <w:pPr>
        <w:ind w:left="7974" w:hanging="255"/>
      </w:pPr>
      <w:rPr>
        <w:rFonts w:hint="default"/>
        <w:lang w:val="it-IT" w:eastAsia="en-US" w:bidi="ar-SA"/>
      </w:rPr>
    </w:lvl>
    <w:lvl w:ilvl="8" w:tplc="D6E6F6F4">
      <w:numFmt w:val="bullet"/>
      <w:lvlText w:val="•"/>
      <w:lvlJc w:val="left"/>
      <w:pPr>
        <w:ind w:left="8976" w:hanging="255"/>
      </w:pPr>
      <w:rPr>
        <w:rFonts w:hint="default"/>
        <w:lang w:val="it-IT" w:eastAsia="en-US" w:bidi="ar-SA"/>
      </w:rPr>
    </w:lvl>
  </w:abstractNum>
  <w:abstractNum w:abstractNumId="9" w15:restartNumberingAfterBreak="0">
    <w:nsid w:val="0E50354B"/>
    <w:multiLevelType w:val="hybridMultilevel"/>
    <w:tmpl w:val="95845936"/>
    <w:lvl w:ilvl="0" w:tplc="F9283842">
      <w:numFmt w:val="bullet"/>
      <w:lvlText w:val="•"/>
      <w:lvlJc w:val="left"/>
      <w:pPr>
        <w:ind w:left="1298" w:hanging="238"/>
      </w:pPr>
      <w:rPr>
        <w:rFonts w:ascii="Microsoft Sans Serif" w:eastAsia="Microsoft Sans Serif" w:hAnsi="Microsoft Sans Serif" w:cs="Microsoft Sans Serif" w:hint="default"/>
        <w:color w:val="1E1E1B"/>
        <w:w w:val="107"/>
        <w:sz w:val="22"/>
        <w:szCs w:val="22"/>
        <w:lang w:val="it-IT" w:eastAsia="en-US" w:bidi="ar-SA"/>
      </w:rPr>
    </w:lvl>
    <w:lvl w:ilvl="1" w:tplc="C7C8D31A">
      <w:numFmt w:val="bullet"/>
      <w:lvlText w:val="•"/>
      <w:lvlJc w:val="left"/>
      <w:pPr>
        <w:ind w:left="2268" w:hanging="238"/>
      </w:pPr>
      <w:rPr>
        <w:rFonts w:hint="default"/>
        <w:lang w:val="it-IT" w:eastAsia="en-US" w:bidi="ar-SA"/>
      </w:rPr>
    </w:lvl>
    <w:lvl w:ilvl="2" w:tplc="1D687848">
      <w:numFmt w:val="bullet"/>
      <w:lvlText w:val="•"/>
      <w:lvlJc w:val="left"/>
      <w:pPr>
        <w:ind w:left="3236" w:hanging="238"/>
      </w:pPr>
      <w:rPr>
        <w:rFonts w:hint="default"/>
        <w:lang w:val="it-IT" w:eastAsia="en-US" w:bidi="ar-SA"/>
      </w:rPr>
    </w:lvl>
    <w:lvl w:ilvl="3" w:tplc="E446FDE6">
      <w:numFmt w:val="bullet"/>
      <w:lvlText w:val="•"/>
      <w:lvlJc w:val="left"/>
      <w:pPr>
        <w:ind w:left="4204" w:hanging="238"/>
      </w:pPr>
      <w:rPr>
        <w:rFonts w:hint="default"/>
        <w:lang w:val="it-IT" w:eastAsia="en-US" w:bidi="ar-SA"/>
      </w:rPr>
    </w:lvl>
    <w:lvl w:ilvl="4" w:tplc="F7BEF046">
      <w:numFmt w:val="bullet"/>
      <w:lvlText w:val="•"/>
      <w:lvlJc w:val="left"/>
      <w:pPr>
        <w:ind w:left="5172" w:hanging="238"/>
      </w:pPr>
      <w:rPr>
        <w:rFonts w:hint="default"/>
        <w:lang w:val="it-IT" w:eastAsia="en-US" w:bidi="ar-SA"/>
      </w:rPr>
    </w:lvl>
    <w:lvl w:ilvl="5" w:tplc="623ADD08">
      <w:numFmt w:val="bullet"/>
      <w:lvlText w:val="•"/>
      <w:lvlJc w:val="left"/>
      <w:pPr>
        <w:ind w:left="6140" w:hanging="238"/>
      </w:pPr>
      <w:rPr>
        <w:rFonts w:hint="default"/>
        <w:lang w:val="it-IT" w:eastAsia="en-US" w:bidi="ar-SA"/>
      </w:rPr>
    </w:lvl>
    <w:lvl w:ilvl="6" w:tplc="04E8BAB6">
      <w:numFmt w:val="bullet"/>
      <w:lvlText w:val="•"/>
      <w:lvlJc w:val="left"/>
      <w:pPr>
        <w:ind w:left="7108" w:hanging="238"/>
      </w:pPr>
      <w:rPr>
        <w:rFonts w:hint="default"/>
        <w:lang w:val="it-IT" w:eastAsia="en-US" w:bidi="ar-SA"/>
      </w:rPr>
    </w:lvl>
    <w:lvl w:ilvl="7" w:tplc="80246DB6">
      <w:numFmt w:val="bullet"/>
      <w:lvlText w:val="•"/>
      <w:lvlJc w:val="left"/>
      <w:pPr>
        <w:ind w:left="8076" w:hanging="238"/>
      </w:pPr>
      <w:rPr>
        <w:rFonts w:hint="default"/>
        <w:lang w:val="it-IT" w:eastAsia="en-US" w:bidi="ar-SA"/>
      </w:rPr>
    </w:lvl>
    <w:lvl w:ilvl="8" w:tplc="62803EA4">
      <w:numFmt w:val="bullet"/>
      <w:lvlText w:val="•"/>
      <w:lvlJc w:val="left"/>
      <w:pPr>
        <w:ind w:left="9044" w:hanging="238"/>
      </w:pPr>
      <w:rPr>
        <w:rFonts w:hint="default"/>
        <w:lang w:val="it-IT" w:eastAsia="en-US" w:bidi="ar-SA"/>
      </w:rPr>
    </w:lvl>
  </w:abstractNum>
  <w:abstractNum w:abstractNumId="10" w15:restartNumberingAfterBreak="0">
    <w:nsid w:val="153C5D43"/>
    <w:multiLevelType w:val="hybridMultilevel"/>
    <w:tmpl w:val="436630BE"/>
    <w:lvl w:ilvl="0" w:tplc="6BF6166C">
      <w:start w:val="1"/>
      <w:numFmt w:val="decimal"/>
      <w:lvlText w:val="%1."/>
      <w:lvlJc w:val="left"/>
      <w:pPr>
        <w:ind w:left="954" w:hanging="256"/>
      </w:pPr>
      <w:rPr>
        <w:rFonts w:ascii="Microsoft Sans Serif" w:eastAsia="Microsoft Sans Serif" w:hAnsi="Microsoft Sans Serif" w:cs="Microsoft Sans Serif" w:hint="default"/>
        <w:color w:val="1E1E1B"/>
        <w:spacing w:val="-1"/>
        <w:w w:val="96"/>
        <w:sz w:val="24"/>
        <w:szCs w:val="24"/>
        <w:lang w:val="it-IT" w:eastAsia="en-US" w:bidi="ar-SA"/>
      </w:rPr>
    </w:lvl>
    <w:lvl w:ilvl="1" w:tplc="9E06F648">
      <w:numFmt w:val="bullet"/>
      <w:lvlText w:val="•"/>
      <w:lvlJc w:val="left"/>
      <w:pPr>
        <w:ind w:left="1962" w:hanging="256"/>
      </w:pPr>
      <w:rPr>
        <w:rFonts w:hint="default"/>
        <w:lang w:val="it-IT" w:eastAsia="en-US" w:bidi="ar-SA"/>
      </w:rPr>
    </w:lvl>
    <w:lvl w:ilvl="2" w:tplc="BA6E8DC6">
      <w:numFmt w:val="bullet"/>
      <w:lvlText w:val="•"/>
      <w:lvlJc w:val="left"/>
      <w:pPr>
        <w:ind w:left="2964" w:hanging="256"/>
      </w:pPr>
      <w:rPr>
        <w:rFonts w:hint="default"/>
        <w:lang w:val="it-IT" w:eastAsia="en-US" w:bidi="ar-SA"/>
      </w:rPr>
    </w:lvl>
    <w:lvl w:ilvl="3" w:tplc="7DCC8788">
      <w:numFmt w:val="bullet"/>
      <w:lvlText w:val="•"/>
      <w:lvlJc w:val="left"/>
      <w:pPr>
        <w:ind w:left="3966" w:hanging="256"/>
      </w:pPr>
      <w:rPr>
        <w:rFonts w:hint="default"/>
        <w:lang w:val="it-IT" w:eastAsia="en-US" w:bidi="ar-SA"/>
      </w:rPr>
    </w:lvl>
    <w:lvl w:ilvl="4" w:tplc="DD0EE6B4">
      <w:numFmt w:val="bullet"/>
      <w:lvlText w:val="•"/>
      <w:lvlJc w:val="left"/>
      <w:pPr>
        <w:ind w:left="4968" w:hanging="256"/>
      </w:pPr>
      <w:rPr>
        <w:rFonts w:hint="default"/>
        <w:lang w:val="it-IT" w:eastAsia="en-US" w:bidi="ar-SA"/>
      </w:rPr>
    </w:lvl>
    <w:lvl w:ilvl="5" w:tplc="12DA8D0C">
      <w:numFmt w:val="bullet"/>
      <w:lvlText w:val="•"/>
      <w:lvlJc w:val="left"/>
      <w:pPr>
        <w:ind w:left="5970" w:hanging="256"/>
      </w:pPr>
      <w:rPr>
        <w:rFonts w:hint="default"/>
        <w:lang w:val="it-IT" w:eastAsia="en-US" w:bidi="ar-SA"/>
      </w:rPr>
    </w:lvl>
    <w:lvl w:ilvl="6" w:tplc="92125B56">
      <w:numFmt w:val="bullet"/>
      <w:lvlText w:val="•"/>
      <w:lvlJc w:val="left"/>
      <w:pPr>
        <w:ind w:left="6972" w:hanging="256"/>
      </w:pPr>
      <w:rPr>
        <w:rFonts w:hint="default"/>
        <w:lang w:val="it-IT" w:eastAsia="en-US" w:bidi="ar-SA"/>
      </w:rPr>
    </w:lvl>
    <w:lvl w:ilvl="7" w:tplc="4E987502">
      <w:numFmt w:val="bullet"/>
      <w:lvlText w:val="•"/>
      <w:lvlJc w:val="left"/>
      <w:pPr>
        <w:ind w:left="7974" w:hanging="256"/>
      </w:pPr>
      <w:rPr>
        <w:rFonts w:hint="default"/>
        <w:lang w:val="it-IT" w:eastAsia="en-US" w:bidi="ar-SA"/>
      </w:rPr>
    </w:lvl>
    <w:lvl w:ilvl="8" w:tplc="3DE6EECA">
      <w:numFmt w:val="bullet"/>
      <w:lvlText w:val="•"/>
      <w:lvlJc w:val="left"/>
      <w:pPr>
        <w:ind w:left="8976" w:hanging="256"/>
      </w:pPr>
      <w:rPr>
        <w:rFonts w:hint="default"/>
        <w:lang w:val="it-IT" w:eastAsia="en-US" w:bidi="ar-SA"/>
      </w:rPr>
    </w:lvl>
  </w:abstractNum>
  <w:abstractNum w:abstractNumId="11" w15:restartNumberingAfterBreak="0">
    <w:nsid w:val="19F57422"/>
    <w:multiLevelType w:val="hybridMultilevel"/>
    <w:tmpl w:val="24227CA0"/>
    <w:lvl w:ilvl="0" w:tplc="6E3EBBEC">
      <w:numFmt w:val="bullet"/>
      <w:lvlText w:val="-"/>
      <w:lvlJc w:val="left"/>
      <w:pPr>
        <w:ind w:left="1339" w:hanging="128"/>
      </w:pPr>
      <w:rPr>
        <w:rFonts w:ascii="Microsoft Sans Serif" w:eastAsia="Microsoft Sans Serif" w:hAnsi="Microsoft Sans Serif" w:cs="Microsoft Sans Serif" w:hint="default"/>
        <w:color w:val="1E1E1B"/>
        <w:w w:val="96"/>
        <w:sz w:val="22"/>
        <w:szCs w:val="22"/>
        <w:lang w:val="it-IT" w:eastAsia="en-US" w:bidi="ar-SA"/>
      </w:rPr>
    </w:lvl>
    <w:lvl w:ilvl="1" w:tplc="EAEE2AE2">
      <w:numFmt w:val="bullet"/>
      <w:lvlText w:val="•"/>
      <w:lvlJc w:val="left"/>
      <w:pPr>
        <w:ind w:left="2304" w:hanging="128"/>
      </w:pPr>
      <w:rPr>
        <w:rFonts w:hint="default"/>
        <w:lang w:val="it-IT" w:eastAsia="en-US" w:bidi="ar-SA"/>
      </w:rPr>
    </w:lvl>
    <w:lvl w:ilvl="2" w:tplc="8BDAA2DA">
      <w:numFmt w:val="bullet"/>
      <w:lvlText w:val="•"/>
      <w:lvlJc w:val="left"/>
      <w:pPr>
        <w:ind w:left="3268" w:hanging="128"/>
      </w:pPr>
      <w:rPr>
        <w:rFonts w:hint="default"/>
        <w:lang w:val="it-IT" w:eastAsia="en-US" w:bidi="ar-SA"/>
      </w:rPr>
    </w:lvl>
    <w:lvl w:ilvl="3" w:tplc="17CC687A">
      <w:numFmt w:val="bullet"/>
      <w:lvlText w:val="•"/>
      <w:lvlJc w:val="left"/>
      <w:pPr>
        <w:ind w:left="4232" w:hanging="128"/>
      </w:pPr>
      <w:rPr>
        <w:rFonts w:hint="default"/>
        <w:lang w:val="it-IT" w:eastAsia="en-US" w:bidi="ar-SA"/>
      </w:rPr>
    </w:lvl>
    <w:lvl w:ilvl="4" w:tplc="6E52BC24">
      <w:numFmt w:val="bullet"/>
      <w:lvlText w:val="•"/>
      <w:lvlJc w:val="left"/>
      <w:pPr>
        <w:ind w:left="5196" w:hanging="128"/>
      </w:pPr>
      <w:rPr>
        <w:rFonts w:hint="default"/>
        <w:lang w:val="it-IT" w:eastAsia="en-US" w:bidi="ar-SA"/>
      </w:rPr>
    </w:lvl>
    <w:lvl w:ilvl="5" w:tplc="509E2A6E">
      <w:numFmt w:val="bullet"/>
      <w:lvlText w:val="•"/>
      <w:lvlJc w:val="left"/>
      <w:pPr>
        <w:ind w:left="6160" w:hanging="128"/>
      </w:pPr>
      <w:rPr>
        <w:rFonts w:hint="default"/>
        <w:lang w:val="it-IT" w:eastAsia="en-US" w:bidi="ar-SA"/>
      </w:rPr>
    </w:lvl>
    <w:lvl w:ilvl="6" w:tplc="48042798">
      <w:numFmt w:val="bullet"/>
      <w:lvlText w:val="•"/>
      <w:lvlJc w:val="left"/>
      <w:pPr>
        <w:ind w:left="7124" w:hanging="128"/>
      </w:pPr>
      <w:rPr>
        <w:rFonts w:hint="default"/>
        <w:lang w:val="it-IT" w:eastAsia="en-US" w:bidi="ar-SA"/>
      </w:rPr>
    </w:lvl>
    <w:lvl w:ilvl="7" w:tplc="4DA4FC72">
      <w:numFmt w:val="bullet"/>
      <w:lvlText w:val="•"/>
      <w:lvlJc w:val="left"/>
      <w:pPr>
        <w:ind w:left="8088" w:hanging="128"/>
      </w:pPr>
      <w:rPr>
        <w:rFonts w:hint="default"/>
        <w:lang w:val="it-IT" w:eastAsia="en-US" w:bidi="ar-SA"/>
      </w:rPr>
    </w:lvl>
    <w:lvl w:ilvl="8" w:tplc="4956E4C4">
      <w:numFmt w:val="bullet"/>
      <w:lvlText w:val="•"/>
      <w:lvlJc w:val="left"/>
      <w:pPr>
        <w:ind w:left="9052" w:hanging="128"/>
      </w:pPr>
      <w:rPr>
        <w:rFonts w:hint="default"/>
        <w:lang w:val="it-IT" w:eastAsia="en-US" w:bidi="ar-SA"/>
      </w:rPr>
    </w:lvl>
  </w:abstractNum>
  <w:abstractNum w:abstractNumId="12" w15:restartNumberingAfterBreak="0">
    <w:nsid w:val="1A641595"/>
    <w:multiLevelType w:val="hybridMultilevel"/>
    <w:tmpl w:val="79E4A980"/>
    <w:lvl w:ilvl="0" w:tplc="129AE720">
      <w:start w:val="1"/>
      <w:numFmt w:val="decimal"/>
      <w:lvlText w:val="%1."/>
      <w:lvlJc w:val="left"/>
      <w:pPr>
        <w:ind w:left="514" w:hanging="241"/>
      </w:pPr>
      <w:rPr>
        <w:rFonts w:ascii="Microsoft Sans Serif" w:eastAsia="Microsoft Sans Serif" w:hAnsi="Microsoft Sans Serif" w:cs="Microsoft Sans Serif" w:hint="default"/>
        <w:color w:val="1E1E1B"/>
        <w:spacing w:val="-1"/>
        <w:w w:val="100"/>
        <w:sz w:val="22"/>
        <w:szCs w:val="22"/>
        <w:lang w:val="it-IT" w:eastAsia="en-US" w:bidi="ar-SA"/>
      </w:rPr>
    </w:lvl>
    <w:lvl w:ilvl="1" w:tplc="54F0CF0C">
      <w:numFmt w:val="bullet"/>
      <w:lvlText w:val="•"/>
      <w:lvlJc w:val="left"/>
      <w:pPr>
        <w:ind w:left="1566" w:hanging="241"/>
      </w:pPr>
      <w:rPr>
        <w:rFonts w:hint="default"/>
        <w:lang w:val="it-IT" w:eastAsia="en-US" w:bidi="ar-SA"/>
      </w:rPr>
    </w:lvl>
    <w:lvl w:ilvl="2" w:tplc="A9DE3A20">
      <w:numFmt w:val="bullet"/>
      <w:lvlText w:val="•"/>
      <w:lvlJc w:val="left"/>
      <w:pPr>
        <w:ind w:left="2612" w:hanging="241"/>
      </w:pPr>
      <w:rPr>
        <w:rFonts w:hint="default"/>
        <w:lang w:val="it-IT" w:eastAsia="en-US" w:bidi="ar-SA"/>
      </w:rPr>
    </w:lvl>
    <w:lvl w:ilvl="3" w:tplc="30769A36">
      <w:numFmt w:val="bullet"/>
      <w:lvlText w:val="•"/>
      <w:lvlJc w:val="left"/>
      <w:pPr>
        <w:ind w:left="3658" w:hanging="241"/>
      </w:pPr>
      <w:rPr>
        <w:rFonts w:hint="default"/>
        <w:lang w:val="it-IT" w:eastAsia="en-US" w:bidi="ar-SA"/>
      </w:rPr>
    </w:lvl>
    <w:lvl w:ilvl="4" w:tplc="76E81B80">
      <w:numFmt w:val="bullet"/>
      <w:lvlText w:val="•"/>
      <w:lvlJc w:val="left"/>
      <w:pPr>
        <w:ind w:left="4704" w:hanging="241"/>
      </w:pPr>
      <w:rPr>
        <w:rFonts w:hint="default"/>
        <w:lang w:val="it-IT" w:eastAsia="en-US" w:bidi="ar-SA"/>
      </w:rPr>
    </w:lvl>
    <w:lvl w:ilvl="5" w:tplc="4A6453AC">
      <w:numFmt w:val="bullet"/>
      <w:lvlText w:val="•"/>
      <w:lvlJc w:val="left"/>
      <w:pPr>
        <w:ind w:left="5750" w:hanging="241"/>
      </w:pPr>
      <w:rPr>
        <w:rFonts w:hint="default"/>
        <w:lang w:val="it-IT" w:eastAsia="en-US" w:bidi="ar-SA"/>
      </w:rPr>
    </w:lvl>
    <w:lvl w:ilvl="6" w:tplc="63C85E44">
      <w:numFmt w:val="bullet"/>
      <w:lvlText w:val="•"/>
      <w:lvlJc w:val="left"/>
      <w:pPr>
        <w:ind w:left="6796" w:hanging="241"/>
      </w:pPr>
      <w:rPr>
        <w:rFonts w:hint="default"/>
        <w:lang w:val="it-IT" w:eastAsia="en-US" w:bidi="ar-SA"/>
      </w:rPr>
    </w:lvl>
    <w:lvl w:ilvl="7" w:tplc="D6B0A6A2">
      <w:numFmt w:val="bullet"/>
      <w:lvlText w:val="•"/>
      <w:lvlJc w:val="left"/>
      <w:pPr>
        <w:ind w:left="7842" w:hanging="241"/>
      </w:pPr>
      <w:rPr>
        <w:rFonts w:hint="default"/>
        <w:lang w:val="it-IT" w:eastAsia="en-US" w:bidi="ar-SA"/>
      </w:rPr>
    </w:lvl>
    <w:lvl w:ilvl="8" w:tplc="0F64E6B8">
      <w:numFmt w:val="bullet"/>
      <w:lvlText w:val="•"/>
      <w:lvlJc w:val="left"/>
      <w:pPr>
        <w:ind w:left="8888" w:hanging="241"/>
      </w:pPr>
      <w:rPr>
        <w:rFonts w:hint="default"/>
        <w:lang w:val="it-IT" w:eastAsia="en-US" w:bidi="ar-SA"/>
      </w:rPr>
    </w:lvl>
  </w:abstractNum>
  <w:abstractNum w:abstractNumId="13" w15:restartNumberingAfterBreak="0">
    <w:nsid w:val="1ECB15FA"/>
    <w:multiLevelType w:val="multilevel"/>
    <w:tmpl w:val="9094FD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826002C"/>
    <w:multiLevelType w:val="hybridMultilevel"/>
    <w:tmpl w:val="7DE087F2"/>
    <w:lvl w:ilvl="0" w:tplc="E7C64626">
      <w:start w:val="8"/>
      <w:numFmt w:val="decimal"/>
      <w:lvlText w:val="%1"/>
      <w:lvlJc w:val="left"/>
      <w:pPr>
        <w:ind w:left="2392" w:hanging="324"/>
      </w:pPr>
      <w:rPr>
        <w:rFonts w:ascii="Arial" w:eastAsia="Arial" w:hAnsi="Arial" w:cs="Arial" w:hint="default"/>
        <w:b/>
        <w:bCs/>
        <w:color w:val="5F7E39"/>
        <w:w w:val="102"/>
        <w:sz w:val="26"/>
        <w:szCs w:val="26"/>
        <w:lang w:val="it-IT" w:eastAsia="en-US" w:bidi="ar-SA"/>
      </w:rPr>
    </w:lvl>
    <w:lvl w:ilvl="1" w:tplc="A8DEBD92">
      <w:numFmt w:val="bullet"/>
      <w:lvlText w:val="•"/>
      <w:lvlJc w:val="left"/>
      <w:pPr>
        <w:ind w:left="3258" w:hanging="324"/>
      </w:pPr>
      <w:rPr>
        <w:rFonts w:hint="default"/>
        <w:lang w:val="it-IT" w:eastAsia="en-US" w:bidi="ar-SA"/>
      </w:rPr>
    </w:lvl>
    <w:lvl w:ilvl="2" w:tplc="08AAC4F0">
      <w:numFmt w:val="bullet"/>
      <w:lvlText w:val="•"/>
      <w:lvlJc w:val="left"/>
      <w:pPr>
        <w:ind w:left="4116" w:hanging="324"/>
      </w:pPr>
      <w:rPr>
        <w:rFonts w:hint="default"/>
        <w:lang w:val="it-IT" w:eastAsia="en-US" w:bidi="ar-SA"/>
      </w:rPr>
    </w:lvl>
    <w:lvl w:ilvl="3" w:tplc="A8F438D0">
      <w:numFmt w:val="bullet"/>
      <w:lvlText w:val="•"/>
      <w:lvlJc w:val="left"/>
      <w:pPr>
        <w:ind w:left="4974" w:hanging="324"/>
      </w:pPr>
      <w:rPr>
        <w:rFonts w:hint="default"/>
        <w:lang w:val="it-IT" w:eastAsia="en-US" w:bidi="ar-SA"/>
      </w:rPr>
    </w:lvl>
    <w:lvl w:ilvl="4" w:tplc="138C5B46">
      <w:numFmt w:val="bullet"/>
      <w:lvlText w:val="•"/>
      <w:lvlJc w:val="left"/>
      <w:pPr>
        <w:ind w:left="5832" w:hanging="324"/>
      </w:pPr>
      <w:rPr>
        <w:rFonts w:hint="default"/>
        <w:lang w:val="it-IT" w:eastAsia="en-US" w:bidi="ar-SA"/>
      </w:rPr>
    </w:lvl>
    <w:lvl w:ilvl="5" w:tplc="FDC8AF98">
      <w:numFmt w:val="bullet"/>
      <w:lvlText w:val="•"/>
      <w:lvlJc w:val="left"/>
      <w:pPr>
        <w:ind w:left="6690" w:hanging="324"/>
      </w:pPr>
      <w:rPr>
        <w:rFonts w:hint="default"/>
        <w:lang w:val="it-IT" w:eastAsia="en-US" w:bidi="ar-SA"/>
      </w:rPr>
    </w:lvl>
    <w:lvl w:ilvl="6" w:tplc="F01C00F6">
      <w:numFmt w:val="bullet"/>
      <w:lvlText w:val="•"/>
      <w:lvlJc w:val="left"/>
      <w:pPr>
        <w:ind w:left="7548" w:hanging="324"/>
      </w:pPr>
      <w:rPr>
        <w:rFonts w:hint="default"/>
        <w:lang w:val="it-IT" w:eastAsia="en-US" w:bidi="ar-SA"/>
      </w:rPr>
    </w:lvl>
    <w:lvl w:ilvl="7" w:tplc="2CBA5192">
      <w:numFmt w:val="bullet"/>
      <w:lvlText w:val="•"/>
      <w:lvlJc w:val="left"/>
      <w:pPr>
        <w:ind w:left="8406" w:hanging="324"/>
      </w:pPr>
      <w:rPr>
        <w:rFonts w:hint="default"/>
        <w:lang w:val="it-IT" w:eastAsia="en-US" w:bidi="ar-SA"/>
      </w:rPr>
    </w:lvl>
    <w:lvl w:ilvl="8" w:tplc="D35886B0">
      <w:numFmt w:val="bullet"/>
      <w:lvlText w:val="•"/>
      <w:lvlJc w:val="left"/>
      <w:pPr>
        <w:ind w:left="9264" w:hanging="324"/>
      </w:pPr>
      <w:rPr>
        <w:rFonts w:hint="default"/>
        <w:lang w:val="it-IT" w:eastAsia="en-US" w:bidi="ar-SA"/>
      </w:rPr>
    </w:lvl>
  </w:abstractNum>
  <w:abstractNum w:abstractNumId="15" w15:restartNumberingAfterBreak="0">
    <w:nsid w:val="2A99615C"/>
    <w:multiLevelType w:val="hybridMultilevel"/>
    <w:tmpl w:val="937C9894"/>
    <w:lvl w:ilvl="0" w:tplc="AD180BE2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7E4E5D"/>
    <w:multiLevelType w:val="hybridMultilevel"/>
    <w:tmpl w:val="21DEAE30"/>
    <w:lvl w:ilvl="0" w:tplc="0D62B0D8">
      <w:numFmt w:val="bullet"/>
      <w:lvlText w:val="•"/>
      <w:lvlJc w:val="left"/>
      <w:pPr>
        <w:ind w:left="413" w:hanging="140"/>
      </w:pPr>
      <w:rPr>
        <w:rFonts w:ascii="Microsoft Sans Serif" w:eastAsia="Microsoft Sans Serif" w:hAnsi="Microsoft Sans Serif" w:cs="Microsoft Sans Serif" w:hint="default"/>
        <w:color w:val="1E1E1B"/>
        <w:w w:val="107"/>
        <w:sz w:val="22"/>
        <w:szCs w:val="22"/>
        <w:lang w:val="it-IT" w:eastAsia="en-US" w:bidi="ar-SA"/>
      </w:rPr>
    </w:lvl>
    <w:lvl w:ilvl="1" w:tplc="C638D526">
      <w:numFmt w:val="bullet"/>
      <w:lvlText w:val="•"/>
      <w:lvlJc w:val="left"/>
      <w:pPr>
        <w:ind w:left="873" w:hanging="238"/>
      </w:pPr>
      <w:rPr>
        <w:rFonts w:ascii="Microsoft Sans Serif" w:eastAsia="Microsoft Sans Serif" w:hAnsi="Microsoft Sans Serif" w:cs="Microsoft Sans Serif" w:hint="default"/>
        <w:color w:val="1E1E1B"/>
        <w:w w:val="107"/>
        <w:sz w:val="22"/>
        <w:szCs w:val="22"/>
        <w:lang w:val="it-IT" w:eastAsia="en-US" w:bidi="ar-SA"/>
      </w:rPr>
    </w:lvl>
    <w:lvl w:ilvl="2" w:tplc="9D30D1F4">
      <w:numFmt w:val="bullet"/>
      <w:lvlText w:val="•"/>
      <w:lvlJc w:val="left"/>
      <w:pPr>
        <w:ind w:left="2002" w:hanging="238"/>
      </w:pPr>
      <w:rPr>
        <w:rFonts w:hint="default"/>
        <w:lang w:val="it-IT" w:eastAsia="en-US" w:bidi="ar-SA"/>
      </w:rPr>
    </w:lvl>
    <w:lvl w:ilvl="3" w:tplc="F78C7446">
      <w:numFmt w:val="bullet"/>
      <w:lvlText w:val="•"/>
      <w:lvlJc w:val="left"/>
      <w:pPr>
        <w:ind w:left="3124" w:hanging="238"/>
      </w:pPr>
      <w:rPr>
        <w:rFonts w:hint="default"/>
        <w:lang w:val="it-IT" w:eastAsia="en-US" w:bidi="ar-SA"/>
      </w:rPr>
    </w:lvl>
    <w:lvl w:ilvl="4" w:tplc="1B46BFB8">
      <w:numFmt w:val="bullet"/>
      <w:lvlText w:val="•"/>
      <w:lvlJc w:val="left"/>
      <w:pPr>
        <w:ind w:left="4246" w:hanging="238"/>
      </w:pPr>
      <w:rPr>
        <w:rFonts w:hint="default"/>
        <w:lang w:val="it-IT" w:eastAsia="en-US" w:bidi="ar-SA"/>
      </w:rPr>
    </w:lvl>
    <w:lvl w:ilvl="5" w:tplc="82B4CC84">
      <w:numFmt w:val="bullet"/>
      <w:lvlText w:val="•"/>
      <w:lvlJc w:val="left"/>
      <w:pPr>
        <w:ind w:left="5368" w:hanging="238"/>
      </w:pPr>
      <w:rPr>
        <w:rFonts w:hint="default"/>
        <w:lang w:val="it-IT" w:eastAsia="en-US" w:bidi="ar-SA"/>
      </w:rPr>
    </w:lvl>
    <w:lvl w:ilvl="6" w:tplc="637C295A">
      <w:numFmt w:val="bullet"/>
      <w:lvlText w:val="•"/>
      <w:lvlJc w:val="left"/>
      <w:pPr>
        <w:ind w:left="6491" w:hanging="238"/>
      </w:pPr>
      <w:rPr>
        <w:rFonts w:hint="default"/>
        <w:lang w:val="it-IT" w:eastAsia="en-US" w:bidi="ar-SA"/>
      </w:rPr>
    </w:lvl>
    <w:lvl w:ilvl="7" w:tplc="F0E05DF4">
      <w:numFmt w:val="bullet"/>
      <w:lvlText w:val="•"/>
      <w:lvlJc w:val="left"/>
      <w:pPr>
        <w:ind w:left="7613" w:hanging="238"/>
      </w:pPr>
      <w:rPr>
        <w:rFonts w:hint="default"/>
        <w:lang w:val="it-IT" w:eastAsia="en-US" w:bidi="ar-SA"/>
      </w:rPr>
    </w:lvl>
    <w:lvl w:ilvl="8" w:tplc="C9F67C02">
      <w:numFmt w:val="bullet"/>
      <w:lvlText w:val="•"/>
      <w:lvlJc w:val="left"/>
      <w:pPr>
        <w:ind w:left="8735" w:hanging="238"/>
      </w:pPr>
      <w:rPr>
        <w:rFonts w:hint="default"/>
        <w:lang w:val="it-IT" w:eastAsia="en-US" w:bidi="ar-SA"/>
      </w:rPr>
    </w:lvl>
  </w:abstractNum>
  <w:abstractNum w:abstractNumId="17" w15:restartNumberingAfterBreak="0">
    <w:nsid w:val="368F56C5"/>
    <w:multiLevelType w:val="multilevel"/>
    <w:tmpl w:val="235E15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BAF6CD3"/>
    <w:multiLevelType w:val="hybridMultilevel"/>
    <w:tmpl w:val="65E0BE4C"/>
    <w:lvl w:ilvl="0" w:tplc="19AE7CEA">
      <w:numFmt w:val="bullet"/>
      <w:lvlText w:val="•"/>
      <w:lvlJc w:val="left"/>
      <w:pPr>
        <w:ind w:left="788" w:hanging="238"/>
      </w:pPr>
      <w:rPr>
        <w:rFonts w:ascii="Microsoft Sans Serif" w:eastAsia="Microsoft Sans Serif" w:hAnsi="Microsoft Sans Serif" w:cs="Microsoft Sans Serif" w:hint="default"/>
        <w:color w:val="1E1E1B"/>
        <w:w w:val="107"/>
        <w:sz w:val="22"/>
        <w:szCs w:val="22"/>
        <w:lang w:val="it-IT" w:eastAsia="en-US" w:bidi="ar-SA"/>
      </w:rPr>
    </w:lvl>
    <w:lvl w:ilvl="1" w:tplc="A476F092">
      <w:numFmt w:val="bullet"/>
      <w:lvlText w:val="•"/>
      <w:lvlJc w:val="left"/>
      <w:pPr>
        <w:ind w:left="1229" w:hanging="238"/>
      </w:pPr>
      <w:rPr>
        <w:rFonts w:hint="default"/>
        <w:lang w:val="it-IT" w:eastAsia="en-US" w:bidi="ar-SA"/>
      </w:rPr>
    </w:lvl>
    <w:lvl w:ilvl="2" w:tplc="A7A62F12">
      <w:numFmt w:val="bullet"/>
      <w:lvlText w:val="•"/>
      <w:lvlJc w:val="left"/>
      <w:pPr>
        <w:ind w:left="1678" w:hanging="238"/>
      </w:pPr>
      <w:rPr>
        <w:rFonts w:hint="default"/>
        <w:lang w:val="it-IT" w:eastAsia="en-US" w:bidi="ar-SA"/>
      </w:rPr>
    </w:lvl>
    <w:lvl w:ilvl="3" w:tplc="3912BEFC">
      <w:numFmt w:val="bullet"/>
      <w:lvlText w:val="•"/>
      <w:lvlJc w:val="left"/>
      <w:pPr>
        <w:ind w:left="2127" w:hanging="238"/>
      </w:pPr>
      <w:rPr>
        <w:rFonts w:hint="default"/>
        <w:lang w:val="it-IT" w:eastAsia="en-US" w:bidi="ar-SA"/>
      </w:rPr>
    </w:lvl>
    <w:lvl w:ilvl="4" w:tplc="4B5460F2">
      <w:numFmt w:val="bullet"/>
      <w:lvlText w:val="•"/>
      <w:lvlJc w:val="left"/>
      <w:pPr>
        <w:ind w:left="2576" w:hanging="238"/>
      </w:pPr>
      <w:rPr>
        <w:rFonts w:hint="default"/>
        <w:lang w:val="it-IT" w:eastAsia="en-US" w:bidi="ar-SA"/>
      </w:rPr>
    </w:lvl>
    <w:lvl w:ilvl="5" w:tplc="C1B4BC74">
      <w:numFmt w:val="bullet"/>
      <w:lvlText w:val="•"/>
      <w:lvlJc w:val="left"/>
      <w:pPr>
        <w:ind w:left="3025" w:hanging="238"/>
      </w:pPr>
      <w:rPr>
        <w:rFonts w:hint="default"/>
        <w:lang w:val="it-IT" w:eastAsia="en-US" w:bidi="ar-SA"/>
      </w:rPr>
    </w:lvl>
    <w:lvl w:ilvl="6" w:tplc="225684C4">
      <w:numFmt w:val="bullet"/>
      <w:lvlText w:val="•"/>
      <w:lvlJc w:val="left"/>
      <w:pPr>
        <w:ind w:left="3474" w:hanging="238"/>
      </w:pPr>
      <w:rPr>
        <w:rFonts w:hint="default"/>
        <w:lang w:val="it-IT" w:eastAsia="en-US" w:bidi="ar-SA"/>
      </w:rPr>
    </w:lvl>
    <w:lvl w:ilvl="7" w:tplc="CD34CF96">
      <w:numFmt w:val="bullet"/>
      <w:lvlText w:val="•"/>
      <w:lvlJc w:val="left"/>
      <w:pPr>
        <w:ind w:left="3923" w:hanging="238"/>
      </w:pPr>
      <w:rPr>
        <w:rFonts w:hint="default"/>
        <w:lang w:val="it-IT" w:eastAsia="en-US" w:bidi="ar-SA"/>
      </w:rPr>
    </w:lvl>
    <w:lvl w:ilvl="8" w:tplc="6504A2D2">
      <w:numFmt w:val="bullet"/>
      <w:lvlText w:val="•"/>
      <w:lvlJc w:val="left"/>
      <w:pPr>
        <w:ind w:left="4372" w:hanging="238"/>
      </w:pPr>
      <w:rPr>
        <w:rFonts w:hint="default"/>
        <w:lang w:val="it-IT" w:eastAsia="en-US" w:bidi="ar-SA"/>
      </w:rPr>
    </w:lvl>
  </w:abstractNum>
  <w:abstractNum w:abstractNumId="19" w15:restartNumberingAfterBreak="0">
    <w:nsid w:val="3F571D92"/>
    <w:multiLevelType w:val="hybridMultilevel"/>
    <w:tmpl w:val="1C0088B4"/>
    <w:lvl w:ilvl="0" w:tplc="E4229ECC">
      <w:start w:val="1"/>
      <w:numFmt w:val="upperRoman"/>
      <w:lvlText w:val="%1"/>
      <w:lvlJc w:val="left"/>
      <w:pPr>
        <w:ind w:left="713" w:hanging="253"/>
      </w:pPr>
      <w:rPr>
        <w:rFonts w:hint="default"/>
        <w:w w:val="100"/>
        <w:lang w:val="it-IT" w:eastAsia="en-US" w:bidi="ar-SA"/>
      </w:rPr>
    </w:lvl>
    <w:lvl w:ilvl="1" w:tplc="6BB45494">
      <w:numFmt w:val="bullet"/>
      <w:lvlText w:val="•"/>
      <w:lvlJc w:val="left"/>
      <w:pPr>
        <w:ind w:left="1746" w:hanging="253"/>
      </w:pPr>
      <w:rPr>
        <w:rFonts w:hint="default"/>
        <w:lang w:val="it-IT" w:eastAsia="en-US" w:bidi="ar-SA"/>
      </w:rPr>
    </w:lvl>
    <w:lvl w:ilvl="2" w:tplc="4600DB0C">
      <w:numFmt w:val="bullet"/>
      <w:lvlText w:val="•"/>
      <w:lvlJc w:val="left"/>
      <w:pPr>
        <w:ind w:left="2772" w:hanging="253"/>
      </w:pPr>
      <w:rPr>
        <w:rFonts w:hint="default"/>
        <w:lang w:val="it-IT" w:eastAsia="en-US" w:bidi="ar-SA"/>
      </w:rPr>
    </w:lvl>
    <w:lvl w:ilvl="3" w:tplc="E68C3D70">
      <w:numFmt w:val="bullet"/>
      <w:lvlText w:val="•"/>
      <w:lvlJc w:val="left"/>
      <w:pPr>
        <w:ind w:left="3798" w:hanging="253"/>
      </w:pPr>
      <w:rPr>
        <w:rFonts w:hint="default"/>
        <w:lang w:val="it-IT" w:eastAsia="en-US" w:bidi="ar-SA"/>
      </w:rPr>
    </w:lvl>
    <w:lvl w:ilvl="4" w:tplc="70E476FE">
      <w:numFmt w:val="bullet"/>
      <w:lvlText w:val="•"/>
      <w:lvlJc w:val="left"/>
      <w:pPr>
        <w:ind w:left="4824" w:hanging="253"/>
      </w:pPr>
      <w:rPr>
        <w:rFonts w:hint="default"/>
        <w:lang w:val="it-IT" w:eastAsia="en-US" w:bidi="ar-SA"/>
      </w:rPr>
    </w:lvl>
    <w:lvl w:ilvl="5" w:tplc="7ECCCBA6">
      <w:numFmt w:val="bullet"/>
      <w:lvlText w:val="•"/>
      <w:lvlJc w:val="left"/>
      <w:pPr>
        <w:ind w:left="5850" w:hanging="253"/>
      </w:pPr>
      <w:rPr>
        <w:rFonts w:hint="default"/>
        <w:lang w:val="it-IT" w:eastAsia="en-US" w:bidi="ar-SA"/>
      </w:rPr>
    </w:lvl>
    <w:lvl w:ilvl="6" w:tplc="39FA8824">
      <w:numFmt w:val="bullet"/>
      <w:lvlText w:val="•"/>
      <w:lvlJc w:val="left"/>
      <w:pPr>
        <w:ind w:left="6876" w:hanging="253"/>
      </w:pPr>
      <w:rPr>
        <w:rFonts w:hint="default"/>
        <w:lang w:val="it-IT" w:eastAsia="en-US" w:bidi="ar-SA"/>
      </w:rPr>
    </w:lvl>
    <w:lvl w:ilvl="7" w:tplc="776E178A">
      <w:numFmt w:val="bullet"/>
      <w:lvlText w:val="•"/>
      <w:lvlJc w:val="left"/>
      <w:pPr>
        <w:ind w:left="7902" w:hanging="253"/>
      </w:pPr>
      <w:rPr>
        <w:rFonts w:hint="default"/>
        <w:lang w:val="it-IT" w:eastAsia="en-US" w:bidi="ar-SA"/>
      </w:rPr>
    </w:lvl>
    <w:lvl w:ilvl="8" w:tplc="46ACBDBC">
      <w:numFmt w:val="bullet"/>
      <w:lvlText w:val="•"/>
      <w:lvlJc w:val="left"/>
      <w:pPr>
        <w:ind w:left="8928" w:hanging="253"/>
      </w:pPr>
      <w:rPr>
        <w:rFonts w:hint="default"/>
        <w:lang w:val="it-IT" w:eastAsia="en-US" w:bidi="ar-SA"/>
      </w:rPr>
    </w:lvl>
  </w:abstractNum>
  <w:abstractNum w:abstractNumId="20" w15:restartNumberingAfterBreak="0">
    <w:nsid w:val="3FDA6051"/>
    <w:multiLevelType w:val="multilevel"/>
    <w:tmpl w:val="1E563D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 w:val="0"/>
      </w:rPr>
    </w:lvl>
  </w:abstractNum>
  <w:abstractNum w:abstractNumId="21" w15:restartNumberingAfterBreak="0">
    <w:nsid w:val="401B7BDF"/>
    <w:multiLevelType w:val="hybridMultilevel"/>
    <w:tmpl w:val="E7D0CBBE"/>
    <w:lvl w:ilvl="0" w:tplc="E6561060">
      <w:numFmt w:val="bullet"/>
      <w:lvlText w:val="•"/>
      <w:lvlJc w:val="left"/>
      <w:pPr>
        <w:ind w:left="675" w:hanging="238"/>
      </w:pPr>
      <w:rPr>
        <w:rFonts w:ascii="Microsoft Sans Serif" w:eastAsia="Microsoft Sans Serif" w:hAnsi="Microsoft Sans Serif" w:cs="Microsoft Sans Serif" w:hint="default"/>
        <w:color w:val="1E1E1B"/>
        <w:w w:val="107"/>
        <w:sz w:val="22"/>
        <w:szCs w:val="22"/>
        <w:lang w:val="it-IT" w:eastAsia="en-US" w:bidi="ar-SA"/>
      </w:rPr>
    </w:lvl>
    <w:lvl w:ilvl="1" w:tplc="849AA488">
      <w:numFmt w:val="bullet"/>
      <w:lvlText w:val="•"/>
      <w:lvlJc w:val="left"/>
      <w:pPr>
        <w:ind w:left="1127" w:hanging="238"/>
      </w:pPr>
      <w:rPr>
        <w:rFonts w:hint="default"/>
        <w:lang w:val="it-IT" w:eastAsia="en-US" w:bidi="ar-SA"/>
      </w:rPr>
    </w:lvl>
    <w:lvl w:ilvl="2" w:tplc="604828AE">
      <w:numFmt w:val="bullet"/>
      <w:lvlText w:val="•"/>
      <w:lvlJc w:val="left"/>
      <w:pPr>
        <w:ind w:left="1575" w:hanging="238"/>
      </w:pPr>
      <w:rPr>
        <w:rFonts w:hint="default"/>
        <w:lang w:val="it-IT" w:eastAsia="en-US" w:bidi="ar-SA"/>
      </w:rPr>
    </w:lvl>
    <w:lvl w:ilvl="3" w:tplc="28687E3A">
      <w:numFmt w:val="bullet"/>
      <w:lvlText w:val="•"/>
      <w:lvlJc w:val="left"/>
      <w:pPr>
        <w:ind w:left="2022" w:hanging="238"/>
      </w:pPr>
      <w:rPr>
        <w:rFonts w:hint="default"/>
        <w:lang w:val="it-IT" w:eastAsia="en-US" w:bidi="ar-SA"/>
      </w:rPr>
    </w:lvl>
    <w:lvl w:ilvl="4" w:tplc="0E2E3D2A">
      <w:numFmt w:val="bullet"/>
      <w:lvlText w:val="•"/>
      <w:lvlJc w:val="left"/>
      <w:pPr>
        <w:ind w:left="2470" w:hanging="238"/>
      </w:pPr>
      <w:rPr>
        <w:rFonts w:hint="default"/>
        <w:lang w:val="it-IT" w:eastAsia="en-US" w:bidi="ar-SA"/>
      </w:rPr>
    </w:lvl>
    <w:lvl w:ilvl="5" w:tplc="C9207994">
      <w:numFmt w:val="bullet"/>
      <w:lvlText w:val="•"/>
      <w:lvlJc w:val="left"/>
      <w:pPr>
        <w:ind w:left="2918" w:hanging="238"/>
      </w:pPr>
      <w:rPr>
        <w:rFonts w:hint="default"/>
        <w:lang w:val="it-IT" w:eastAsia="en-US" w:bidi="ar-SA"/>
      </w:rPr>
    </w:lvl>
    <w:lvl w:ilvl="6" w:tplc="83CCA566">
      <w:numFmt w:val="bullet"/>
      <w:lvlText w:val="•"/>
      <w:lvlJc w:val="left"/>
      <w:pPr>
        <w:ind w:left="3365" w:hanging="238"/>
      </w:pPr>
      <w:rPr>
        <w:rFonts w:hint="default"/>
        <w:lang w:val="it-IT" w:eastAsia="en-US" w:bidi="ar-SA"/>
      </w:rPr>
    </w:lvl>
    <w:lvl w:ilvl="7" w:tplc="B83C80D8">
      <w:numFmt w:val="bullet"/>
      <w:lvlText w:val="•"/>
      <w:lvlJc w:val="left"/>
      <w:pPr>
        <w:ind w:left="3813" w:hanging="238"/>
      </w:pPr>
      <w:rPr>
        <w:rFonts w:hint="default"/>
        <w:lang w:val="it-IT" w:eastAsia="en-US" w:bidi="ar-SA"/>
      </w:rPr>
    </w:lvl>
    <w:lvl w:ilvl="8" w:tplc="5D6455A0">
      <w:numFmt w:val="bullet"/>
      <w:lvlText w:val="•"/>
      <w:lvlJc w:val="left"/>
      <w:pPr>
        <w:ind w:left="4260" w:hanging="238"/>
      </w:pPr>
      <w:rPr>
        <w:rFonts w:hint="default"/>
        <w:lang w:val="it-IT" w:eastAsia="en-US" w:bidi="ar-SA"/>
      </w:rPr>
    </w:lvl>
  </w:abstractNum>
  <w:abstractNum w:abstractNumId="22" w15:restartNumberingAfterBreak="0">
    <w:nsid w:val="401F1464"/>
    <w:multiLevelType w:val="hybridMultilevel"/>
    <w:tmpl w:val="E5B4BBD8"/>
    <w:lvl w:ilvl="0" w:tplc="CAAEF434">
      <w:numFmt w:val="bullet"/>
      <w:lvlText w:val="•"/>
      <w:lvlJc w:val="left"/>
      <w:pPr>
        <w:ind w:left="237" w:hanging="238"/>
      </w:pPr>
      <w:rPr>
        <w:rFonts w:ascii="Microsoft Sans Serif" w:eastAsia="Microsoft Sans Serif" w:hAnsi="Microsoft Sans Serif" w:cs="Microsoft Sans Serif" w:hint="default"/>
        <w:color w:val="1E1E1B"/>
        <w:w w:val="107"/>
        <w:sz w:val="22"/>
        <w:szCs w:val="22"/>
        <w:lang w:val="it-IT" w:eastAsia="en-US" w:bidi="ar-SA"/>
      </w:rPr>
    </w:lvl>
    <w:lvl w:ilvl="1" w:tplc="1548D514">
      <w:numFmt w:val="bullet"/>
      <w:lvlText w:val="•"/>
      <w:lvlJc w:val="left"/>
      <w:pPr>
        <w:ind w:left="507" w:hanging="238"/>
      </w:pPr>
      <w:rPr>
        <w:rFonts w:hint="default"/>
        <w:lang w:val="it-IT" w:eastAsia="en-US" w:bidi="ar-SA"/>
      </w:rPr>
    </w:lvl>
    <w:lvl w:ilvl="2" w:tplc="E086045C">
      <w:numFmt w:val="bullet"/>
      <w:lvlText w:val="•"/>
      <w:lvlJc w:val="left"/>
      <w:pPr>
        <w:ind w:left="775" w:hanging="238"/>
      </w:pPr>
      <w:rPr>
        <w:rFonts w:hint="default"/>
        <w:lang w:val="it-IT" w:eastAsia="en-US" w:bidi="ar-SA"/>
      </w:rPr>
    </w:lvl>
    <w:lvl w:ilvl="3" w:tplc="B2D2C5DA">
      <w:numFmt w:val="bullet"/>
      <w:lvlText w:val="•"/>
      <w:lvlJc w:val="left"/>
      <w:pPr>
        <w:ind w:left="1043" w:hanging="238"/>
      </w:pPr>
      <w:rPr>
        <w:rFonts w:hint="default"/>
        <w:lang w:val="it-IT" w:eastAsia="en-US" w:bidi="ar-SA"/>
      </w:rPr>
    </w:lvl>
    <w:lvl w:ilvl="4" w:tplc="C978A5A6">
      <w:numFmt w:val="bullet"/>
      <w:lvlText w:val="•"/>
      <w:lvlJc w:val="left"/>
      <w:pPr>
        <w:ind w:left="1311" w:hanging="238"/>
      </w:pPr>
      <w:rPr>
        <w:rFonts w:hint="default"/>
        <w:lang w:val="it-IT" w:eastAsia="en-US" w:bidi="ar-SA"/>
      </w:rPr>
    </w:lvl>
    <w:lvl w:ilvl="5" w:tplc="478C4F28">
      <w:numFmt w:val="bullet"/>
      <w:lvlText w:val="•"/>
      <w:lvlJc w:val="left"/>
      <w:pPr>
        <w:ind w:left="1578" w:hanging="238"/>
      </w:pPr>
      <w:rPr>
        <w:rFonts w:hint="default"/>
        <w:lang w:val="it-IT" w:eastAsia="en-US" w:bidi="ar-SA"/>
      </w:rPr>
    </w:lvl>
    <w:lvl w:ilvl="6" w:tplc="09C08B5A">
      <w:numFmt w:val="bullet"/>
      <w:lvlText w:val="•"/>
      <w:lvlJc w:val="left"/>
      <w:pPr>
        <w:ind w:left="1846" w:hanging="238"/>
      </w:pPr>
      <w:rPr>
        <w:rFonts w:hint="default"/>
        <w:lang w:val="it-IT" w:eastAsia="en-US" w:bidi="ar-SA"/>
      </w:rPr>
    </w:lvl>
    <w:lvl w:ilvl="7" w:tplc="9C749A54">
      <w:numFmt w:val="bullet"/>
      <w:lvlText w:val="•"/>
      <w:lvlJc w:val="left"/>
      <w:pPr>
        <w:ind w:left="2114" w:hanging="238"/>
      </w:pPr>
      <w:rPr>
        <w:rFonts w:hint="default"/>
        <w:lang w:val="it-IT" w:eastAsia="en-US" w:bidi="ar-SA"/>
      </w:rPr>
    </w:lvl>
    <w:lvl w:ilvl="8" w:tplc="0C5804F6">
      <w:numFmt w:val="bullet"/>
      <w:lvlText w:val="•"/>
      <w:lvlJc w:val="left"/>
      <w:pPr>
        <w:ind w:left="2382" w:hanging="238"/>
      </w:pPr>
      <w:rPr>
        <w:rFonts w:hint="default"/>
        <w:lang w:val="it-IT" w:eastAsia="en-US" w:bidi="ar-SA"/>
      </w:rPr>
    </w:lvl>
  </w:abstractNum>
  <w:abstractNum w:abstractNumId="23" w15:restartNumberingAfterBreak="0">
    <w:nsid w:val="40890A74"/>
    <w:multiLevelType w:val="hybridMultilevel"/>
    <w:tmpl w:val="6F3CB244"/>
    <w:lvl w:ilvl="0" w:tplc="8C96B8F4">
      <w:numFmt w:val="bullet"/>
      <w:lvlText w:val="•"/>
      <w:lvlJc w:val="left"/>
      <w:pPr>
        <w:ind w:left="1298" w:hanging="245"/>
      </w:pPr>
      <w:rPr>
        <w:rFonts w:ascii="Microsoft Sans Serif" w:eastAsia="Microsoft Sans Serif" w:hAnsi="Microsoft Sans Serif" w:cs="Microsoft Sans Serif" w:hint="default"/>
        <w:color w:val="1E1E1B"/>
        <w:w w:val="107"/>
        <w:sz w:val="24"/>
        <w:szCs w:val="24"/>
        <w:lang w:val="it-IT" w:eastAsia="en-US" w:bidi="ar-SA"/>
      </w:rPr>
    </w:lvl>
    <w:lvl w:ilvl="1" w:tplc="04047422">
      <w:numFmt w:val="bullet"/>
      <w:lvlText w:val="•"/>
      <w:lvlJc w:val="left"/>
      <w:pPr>
        <w:ind w:left="2268" w:hanging="245"/>
      </w:pPr>
      <w:rPr>
        <w:rFonts w:hint="default"/>
        <w:lang w:val="it-IT" w:eastAsia="en-US" w:bidi="ar-SA"/>
      </w:rPr>
    </w:lvl>
    <w:lvl w:ilvl="2" w:tplc="9E021A3E">
      <w:numFmt w:val="bullet"/>
      <w:lvlText w:val="•"/>
      <w:lvlJc w:val="left"/>
      <w:pPr>
        <w:ind w:left="3236" w:hanging="245"/>
      </w:pPr>
      <w:rPr>
        <w:rFonts w:hint="default"/>
        <w:lang w:val="it-IT" w:eastAsia="en-US" w:bidi="ar-SA"/>
      </w:rPr>
    </w:lvl>
    <w:lvl w:ilvl="3" w:tplc="429485AC">
      <w:numFmt w:val="bullet"/>
      <w:lvlText w:val="•"/>
      <w:lvlJc w:val="left"/>
      <w:pPr>
        <w:ind w:left="4204" w:hanging="245"/>
      </w:pPr>
      <w:rPr>
        <w:rFonts w:hint="default"/>
        <w:lang w:val="it-IT" w:eastAsia="en-US" w:bidi="ar-SA"/>
      </w:rPr>
    </w:lvl>
    <w:lvl w:ilvl="4" w:tplc="7E04DE9A">
      <w:numFmt w:val="bullet"/>
      <w:lvlText w:val="•"/>
      <w:lvlJc w:val="left"/>
      <w:pPr>
        <w:ind w:left="5172" w:hanging="245"/>
      </w:pPr>
      <w:rPr>
        <w:rFonts w:hint="default"/>
        <w:lang w:val="it-IT" w:eastAsia="en-US" w:bidi="ar-SA"/>
      </w:rPr>
    </w:lvl>
    <w:lvl w:ilvl="5" w:tplc="3EA6E27A">
      <w:numFmt w:val="bullet"/>
      <w:lvlText w:val="•"/>
      <w:lvlJc w:val="left"/>
      <w:pPr>
        <w:ind w:left="6140" w:hanging="245"/>
      </w:pPr>
      <w:rPr>
        <w:rFonts w:hint="default"/>
        <w:lang w:val="it-IT" w:eastAsia="en-US" w:bidi="ar-SA"/>
      </w:rPr>
    </w:lvl>
    <w:lvl w:ilvl="6" w:tplc="E8D0FE3A">
      <w:numFmt w:val="bullet"/>
      <w:lvlText w:val="•"/>
      <w:lvlJc w:val="left"/>
      <w:pPr>
        <w:ind w:left="7108" w:hanging="245"/>
      </w:pPr>
      <w:rPr>
        <w:rFonts w:hint="default"/>
        <w:lang w:val="it-IT" w:eastAsia="en-US" w:bidi="ar-SA"/>
      </w:rPr>
    </w:lvl>
    <w:lvl w:ilvl="7" w:tplc="A76EB850">
      <w:numFmt w:val="bullet"/>
      <w:lvlText w:val="•"/>
      <w:lvlJc w:val="left"/>
      <w:pPr>
        <w:ind w:left="8076" w:hanging="245"/>
      </w:pPr>
      <w:rPr>
        <w:rFonts w:hint="default"/>
        <w:lang w:val="it-IT" w:eastAsia="en-US" w:bidi="ar-SA"/>
      </w:rPr>
    </w:lvl>
    <w:lvl w:ilvl="8" w:tplc="7B24947A">
      <w:numFmt w:val="bullet"/>
      <w:lvlText w:val="•"/>
      <w:lvlJc w:val="left"/>
      <w:pPr>
        <w:ind w:left="9044" w:hanging="245"/>
      </w:pPr>
      <w:rPr>
        <w:rFonts w:hint="default"/>
        <w:lang w:val="it-IT" w:eastAsia="en-US" w:bidi="ar-SA"/>
      </w:rPr>
    </w:lvl>
  </w:abstractNum>
  <w:abstractNum w:abstractNumId="24" w15:restartNumberingAfterBreak="0">
    <w:nsid w:val="42DF1B95"/>
    <w:multiLevelType w:val="hybridMultilevel"/>
    <w:tmpl w:val="CBFC304A"/>
    <w:lvl w:ilvl="0" w:tplc="0F9EA230">
      <w:start w:val="1"/>
      <w:numFmt w:val="upperLetter"/>
      <w:lvlText w:val="%1."/>
      <w:lvlJc w:val="left"/>
      <w:pPr>
        <w:ind w:left="630" w:hanging="295"/>
        <w:jc w:val="right"/>
      </w:pPr>
      <w:rPr>
        <w:rFonts w:ascii="Microsoft Sans Serif" w:eastAsia="Microsoft Sans Serif" w:hAnsi="Microsoft Sans Serif" w:cs="Microsoft Sans Serif" w:hint="default"/>
        <w:color w:val="1E1E1B"/>
        <w:spacing w:val="-1"/>
        <w:w w:val="95"/>
        <w:sz w:val="24"/>
        <w:szCs w:val="24"/>
        <w:lang w:val="it-IT" w:eastAsia="en-US" w:bidi="ar-SA"/>
      </w:rPr>
    </w:lvl>
    <w:lvl w:ilvl="1" w:tplc="A5DC5B82">
      <w:numFmt w:val="bullet"/>
      <w:lvlText w:val="•"/>
      <w:lvlJc w:val="left"/>
      <w:pPr>
        <w:ind w:left="873" w:hanging="238"/>
      </w:pPr>
      <w:rPr>
        <w:rFonts w:hint="default"/>
        <w:w w:val="107"/>
        <w:lang w:val="it-IT" w:eastAsia="en-US" w:bidi="ar-SA"/>
      </w:rPr>
    </w:lvl>
    <w:lvl w:ilvl="2" w:tplc="F9943C26">
      <w:numFmt w:val="bullet"/>
      <w:lvlText w:val="•"/>
      <w:lvlJc w:val="left"/>
      <w:pPr>
        <w:ind w:left="2002" w:hanging="238"/>
      </w:pPr>
      <w:rPr>
        <w:rFonts w:hint="default"/>
        <w:lang w:val="it-IT" w:eastAsia="en-US" w:bidi="ar-SA"/>
      </w:rPr>
    </w:lvl>
    <w:lvl w:ilvl="3" w:tplc="035E7692">
      <w:numFmt w:val="bullet"/>
      <w:lvlText w:val="•"/>
      <w:lvlJc w:val="left"/>
      <w:pPr>
        <w:ind w:left="3124" w:hanging="238"/>
      </w:pPr>
      <w:rPr>
        <w:rFonts w:hint="default"/>
        <w:lang w:val="it-IT" w:eastAsia="en-US" w:bidi="ar-SA"/>
      </w:rPr>
    </w:lvl>
    <w:lvl w:ilvl="4" w:tplc="21A04822">
      <w:numFmt w:val="bullet"/>
      <w:lvlText w:val="•"/>
      <w:lvlJc w:val="left"/>
      <w:pPr>
        <w:ind w:left="4246" w:hanging="238"/>
      </w:pPr>
      <w:rPr>
        <w:rFonts w:hint="default"/>
        <w:lang w:val="it-IT" w:eastAsia="en-US" w:bidi="ar-SA"/>
      </w:rPr>
    </w:lvl>
    <w:lvl w:ilvl="5" w:tplc="9F1EBAC0">
      <w:numFmt w:val="bullet"/>
      <w:lvlText w:val="•"/>
      <w:lvlJc w:val="left"/>
      <w:pPr>
        <w:ind w:left="5368" w:hanging="238"/>
      </w:pPr>
      <w:rPr>
        <w:rFonts w:hint="default"/>
        <w:lang w:val="it-IT" w:eastAsia="en-US" w:bidi="ar-SA"/>
      </w:rPr>
    </w:lvl>
    <w:lvl w:ilvl="6" w:tplc="FB989EA2">
      <w:numFmt w:val="bullet"/>
      <w:lvlText w:val="•"/>
      <w:lvlJc w:val="left"/>
      <w:pPr>
        <w:ind w:left="6491" w:hanging="238"/>
      </w:pPr>
      <w:rPr>
        <w:rFonts w:hint="default"/>
        <w:lang w:val="it-IT" w:eastAsia="en-US" w:bidi="ar-SA"/>
      </w:rPr>
    </w:lvl>
    <w:lvl w:ilvl="7" w:tplc="24F05D50">
      <w:numFmt w:val="bullet"/>
      <w:lvlText w:val="•"/>
      <w:lvlJc w:val="left"/>
      <w:pPr>
        <w:ind w:left="7613" w:hanging="238"/>
      </w:pPr>
      <w:rPr>
        <w:rFonts w:hint="default"/>
        <w:lang w:val="it-IT" w:eastAsia="en-US" w:bidi="ar-SA"/>
      </w:rPr>
    </w:lvl>
    <w:lvl w:ilvl="8" w:tplc="33DCCF14">
      <w:numFmt w:val="bullet"/>
      <w:lvlText w:val="•"/>
      <w:lvlJc w:val="left"/>
      <w:pPr>
        <w:ind w:left="8735" w:hanging="238"/>
      </w:pPr>
      <w:rPr>
        <w:rFonts w:hint="default"/>
        <w:lang w:val="it-IT" w:eastAsia="en-US" w:bidi="ar-SA"/>
      </w:rPr>
    </w:lvl>
  </w:abstractNum>
  <w:abstractNum w:abstractNumId="25" w15:restartNumberingAfterBreak="0">
    <w:nsid w:val="46B603F3"/>
    <w:multiLevelType w:val="hybridMultilevel"/>
    <w:tmpl w:val="85BC24F4"/>
    <w:lvl w:ilvl="0" w:tplc="EEF4C812">
      <w:numFmt w:val="bullet"/>
      <w:lvlText w:val="•"/>
      <w:lvlJc w:val="left"/>
      <w:pPr>
        <w:ind w:left="675" w:hanging="230"/>
      </w:pPr>
      <w:rPr>
        <w:rFonts w:ascii="Microsoft Sans Serif" w:eastAsia="Microsoft Sans Serif" w:hAnsi="Microsoft Sans Serif" w:cs="Microsoft Sans Serif" w:hint="default"/>
        <w:color w:val="1E1E1B"/>
        <w:w w:val="107"/>
        <w:sz w:val="20"/>
        <w:szCs w:val="20"/>
        <w:lang w:val="it-IT" w:eastAsia="en-US" w:bidi="ar-SA"/>
      </w:rPr>
    </w:lvl>
    <w:lvl w:ilvl="1" w:tplc="D9CC023E">
      <w:numFmt w:val="bullet"/>
      <w:lvlText w:val="•"/>
      <w:lvlJc w:val="left"/>
      <w:pPr>
        <w:ind w:left="1127" w:hanging="230"/>
      </w:pPr>
      <w:rPr>
        <w:rFonts w:hint="default"/>
        <w:lang w:val="it-IT" w:eastAsia="en-US" w:bidi="ar-SA"/>
      </w:rPr>
    </w:lvl>
    <w:lvl w:ilvl="2" w:tplc="57003326">
      <w:numFmt w:val="bullet"/>
      <w:lvlText w:val="•"/>
      <w:lvlJc w:val="left"/>
      <w:pPr>
        <w:ind w:left="1575" w:hanging="230"/>
      </w:pPr>
      <w:rPr>
        <w:rFonts w:hint="default"/>
        <w:lang w:val="it-IT" w:eastAsia="en-US" w:bidi="ar-SA"/>
      </w:rPr>
    </w:lvl>
    <w:lvl w:ilvl="3" w:tplc="9C561390">
      <w:numFmt w:val="bullet"/>
      <w:lvlText w:val="•"/>
      <w:lvlJc w:val="left"/>
      <w:pPr>
        <w:ind w:left="2022" w:hanging="230"/>
      </w:pPr>
      <w:rPr>
        <w:rFonts w:hint="default"/>
        <w:lang w:val="it-IT" w:eastAsia="en-US" w:bidi="ar-SA"/>
      </w:rPr>
    </w:lvl>
    <w:lvl w:ilvl="4" w:tplc="C4D22B28">
      <w:numFmt w:val="bullet"/>
      <w:lvlText w:val="•"/>
      <w:lvlJc w:val="left"/>
      <w:pPr>
        <w:ind w:left="2470" w:hanging="230"/>
      </w:pPr>
      <w:rPr>
        <w:rFonts w:hint="default"/>
        <w:lang w:val="it-IT" w:eastAsia="en-US" w:bidi="ar-SA"/>
      </w:rPr>
    </w:lvl>
    <w:lvl w:ilvl="5" w:tplc="F856C08C">
      <w:numFmt w:val="bullet"/>
      <w:lvlText w:val="•"/>
      <w:lvlJc w:val="left"/>
      <w:pPr>
        <w:ind w:left="2918" w:hanging="230"/>
      </w:pPr>
      <w:rPr>
        <w:rFonts w:hint="default"/>
        <w:lang w:val="it-IT" w:eastAsia="en-US" w:bidi="ar-SA"/>
      </w:rPr>
    </w:lvl>
    <w:lvl w:ilvl="6" w:tplc="53F41F00">
      <w:numFmt w:val="bullet"/>
      <w:lvlText w:val="•"/>
      <w:lvlJc w:val="left"/>
      <w:pPr>
        <w:ind w:left="3365" w:hanging="230"/>
      </w:pPr>
      <w:rPr>
        <w:rFonts w:hint="default"/>
        <w:lang w:val="it-IT" w:eastAsia="en-US" w:bidi="ar-SA"/>
      </w:rPr>
    </w:lvl>
    <w:lvl w:ilvl="7" w:tplc="AC5A767C">
      <w:numFmt w:val="bullet"/>
      <w:lvlText w:val="•"/>
      <w:lvlJc w:val="left"/>
      <w:pPr>
        <w:ind w:left="3813" w:hanging="230"/>
      </w:pPr>
      <w:rPr>
        <w:rFonts w:hint="default"/>
        <w:lang w:val="it-IT" w:eastAsia="en-US" w:bidi="ar-SA"/>
      </w:rPr>
    </w:lvl>
    <w:lvl w:ilvl="8" w:tplc="CD4461A0">
      <w:numFmt w:val="bullet"/>
      <w:lvlText w:val="•"/>
      <w:lvlJc w:val="left"/>
      <w:pPr>
        <w:ind w:left="4260" w:hanging="230"/>
      </w:pPr>
      <w:rPr>
        <w:rFonts w:hint="default"/>
        <w:lang w:val="it-IT" w:eastAsia="en-US" w:bidi="ar-SA"/>
      </w:rPr>
    </w:lvl>
  </w:abstractNum>
  <w:abstractNum w:abstractNumId="26" w15:restartNumberingAfterBreak="0">
    <w:nsid w:val="4EC402D9"/>
    <w:multiLevelType w:val="hybridMultilevel"/>
    <w:tmpl w:val="FDD6BF2A"/>
    <w:lvl w:ilvl="0" w:tplc="2776354A">
      <w:numFmt w:val="bullet"/>
      <w:lvlText w:val="•"/>
      <w:lvlJc w:val="left"/>
      <w:pPr>
        <w:ind w:left="933" w:hanging="238"/>
      </w:pPr>
      <w:rPr>
        <w:rFonts w:hint="default"/>
        <w:w w:val="107"/>
        <w:lang w:val="it-IT" w:eastAsia="en-US" w:bidi="ar-SA"/>
      </w:rPr>
    </w:lvl>
    <w:lvl w:ilvl="1" w:tplc="EA008B96">
      <w:numFmt w:val="bullet"/>
      <w:lvlText w:val="•"/>
      <w:lvlJc w:val="left"/>
      <w:pPr>
        <w:ind w:left="1958" w:hanging="238"/>
      </w:pPr>
      <w:rPr>
        <w:rFonts w:hint="default"/>
        <w:lang w:val="it-IT" w:eastAsia="en-US" w:bidi="ar-SA"/>
      </w:rPr>
    </w:lvl>
    <w:lvl w:ilvl="2" w:tplc="66369708">
      <w:numFmt w:val="bullet"/>
      <w:lvlText w:val="•"/>
      <w:lvlJc w:val="left"/>
      <w:pPr>
        <w:ind w:left="2976" w:hanging="238"/>
      </w:pPr>
      <w:rPr>
        <w:rFonts w:hint="default"/>
        <w:lang w:val="it-IT" w:eastAsia="en-US" w:bidi="ar-SA"/>
      </w:rPr>
    </w:lvl>
    <w:lvl w:ilvl="3" w:tplc="AB349F54">
      <w:numFmt w:val="bullet"/>
      <w:lvlText w:val="•"/>
      <w:lvlJc w:val="left"/>
      <w:pPr>
        <w:ind w:left="3994" w:hanging="238"/>
      </w:pPr>
      <w:rPr>
        <w:rFonts w:hint="default"/>
        <w:lang w:val="it-IT" w:eastAsia="en-US" w:bidi="ar-SA"/>
      </w:rPr>
    </w:lvl>
    <w:lvl w:ilvl="4" w:tplc="F55A0FFA">
      <w:numFmt w:val="bullet"/>
      <w:lvlText w:val="•"/>
      <w:lvlJc w:val="left"/>
      <w:pPr>
        <w:ind w:left="5012" w:hanging="238"/>
      </w:pPr>
      <w:rPr>
        <w:rFonts w:hint="default"/>
        <w:lang w:val="it-IT" w:eastAsia="en-US" w:bidi="ar-SA"/>
      </w:rPr>
    </w:lvl>
    <w:lvl w:ilvl="5" w:tplc="501CCF64">
      <w:numFmt w:val="bullet"/>
      <w:lvlText w:val="•"/>
      <w:lvlJc w:val="left"/>
      <w:pPr>
        <w:ind w:left="6030" w:hanging="238"/>
      </w:pPr>
      <w:rPr>
        <w:rFonts w:hint="default"/>
        <w:lang w:val="it-IT" w:eastAsia="en-US" w:bidi="ar-SA"/>
      </w:rPr>
    </w:lvl>
    <w:lvl w:ilvl="6" w:tplc="C28E49B4">
      <w:numFmt w:val="bullet"/>
      <w:lvlText w:val="•"/>
      <w:lvlJc w:val="left"/>
      <w:pPr>
        <w:ind w:left="7048" w:hanging="238"/>
      </w:pPr>
      <w:rPr>
        <w:rFonts w:hint="default"/>
        <w:lang w:val="it-IT" w:eastAsia="en-US" w:bidi="ar-SA"/>
      </w:rPr>
    </w:lvl>
    <w:lvl w:ilvl="7" w:tplc="0CFEEEF0">
      <w:numFmt w:val="bullet"/>
      <w:lvlText w:val="•"/>
      <w:lvlJc w:val="left"/>
      <w:pPr>
        <w:ind w:left="8066" w:hanging="238"/>
      </w:pPr>
      <w:rPr>
        <w:rFonts w:hint="default"/>
        <w:lang w:val="it-IT" w:eastAsia="en-US" w:bidi="ar-SA"/>
      </w:rPr>
    </w:lvl>
    <w:lvl w:ilvl="8" w:tplc="2E92E806">
      <w:numFmt w:val="bullet"/>
      <w:lvlText w:val="•"/>
      <w:lvlJc w:val="left"/>
      <w:pPr>
        <w:ind w:left="9084" w:hanging="238"/>
      </w:pPr>
      <w:rPr>
        <w:rFonts w:hint="default"/>
        <w:lang w:val="it-IT" w:eastAsia="en-US" w:bidi="ar-SA"/>
      </w:rPr>
    </w:lvl>
  </w:abstractNum>
  <w:abstractNum w:abstractNumId="27" w15:restartNumberingAfterBreak="0">
    <w:nsid w:val="4EF54E5A"/>
    <w:multiLevelType w:val="hybridMultilevel"/>
    <w:tmpl w:val="37727752"/>
    <w:lvl w:ilvl="0" w:tplc="01DC9C2C">
      <w:numFmt w:val="bullet"/>
      <w:lvlText w:val="·"/>
      <w:lvlJc w:val="left"/>
      <w:pPr>
        <w:ind w:left="1358" w:hanging="255"/>
      </w:pPr>
      <w:rPr>
        <w:rFonts w:ascii="Microsoft Sans Serif" w:eastAsia="Microsoft Sans Serif" w:hAnsi="Microsoft Sans Serif" w:cs="Microsoft Sans Serif" w:hint="default"/>
        <w:color w:val="1D1D1A"/>
        <w:w w:val="95"/>
        <w:sz w:val="22"/>
        <w:szCs w:val="22"/>
        <w:lang w:val="it-IT" w:eastAsia="en-US" w:bidi="ar-SA"/>
      </w:rPr>
    </w:lvl>
    <w:lvl w:ilvl="1" w:tplc="E64A6A5C">
      <w:numFmt w:val="bullet"/>
      <w:lvlText w:val="•"/>
      <w:lvlJc w:val="left"/>
      <w:pPr>
        <w:ind w:left="1688" w:hanging="238"/>
      </w:pPr>
      <w:rPr>
        <w:rFonts w:ascii="Microsoft Sans Serif" w:eastAsia="Microsoft Sans Serif" w:hAnsi="Microsoft Sans Serif" w:cs="Microsoft Sans Serif" w:hint="default"/>
        <w:color w:val="1D1D1A"/>
        <w:w w:val="107"/>
        <w:sz w:val="22"/>
        <w:szCs w:val="22"/>
        <w:lang w:val="it-IT" w:eastAsia="en-US" w:bidi="ar-SA"/>
      </w:rPr>
    </w:lvl>
    <w:lvl w:ilvl="2" w:tplc="E31C6B64">
      <w:numFmt w:val="bullet"/>
      <w:lvlText w:val="•"/>
      <w:lvlJc w:val="left"/>
      <w:pPr>
        <w:ind w:left="2713" w:hanging="238"/>
      </w:pPr>
      <w:rPr>
        <w:rFonts w:hint="default"/>
        <w:lang w:val="it-IT" w:eastAsia="en-US" w:bidi="ar-SA"/>
      </w:rPr>
    </w:lvl>
    <w:lvl w:ilvl="3" w:tplc="623C0330">
      <w:numFmt w:val="bullet"/>
      <w:lvlText w:val="•"/>
      <w:lvlJc w:val="left"/>
      <w:pPr>
        <w:ind w:left="3746" w:hanging="238"/>
      </w:pPr>
      <w:rPr>
        <w:rFonts w:hint="default"/>
        <w:lang w:val="it-IT" w:eastAsia="en-US" w:bidi="ar-SA"/>
      </w:rPr>
    </w:lvl>
    <w:lvl w:ilvl="4" w:tplc="C6FE884A">
      <w:numFmt w:val="bullet"/>
      <w:lvlText w:val="•"/>
      <w:lvlJc w:val="left"/>
      <w:pPr>
        <w:ind w:left="4780" w:hanging="238"/>
      </w:pPr>
      <w:rPr>
        <w:rFonts w:hint="default"/>
        <w:lang w:val="it-IT" w:eastAsia="en-US" w:bidi="ar-SA"/>
      </w:rPr>
    </w:lvl>
    <w:lvl w:ilvl="5" w:tplc="08F4E696">
      <w:numFmt w:val="bullet"/>
      <w:lvlText w:val="•"/>
      <w:lvlJc w:val="left"/>
      <w:pPr>
        <w:ind w:left="5813" w:hanging="238"/>
      </w:pPr>
      <w:rPr>
        <w:rFonts w:hint="default"/>
        <w:lang w:val="it-IT" w:eastAsia="en-US" w:bidi="ar-SA"/>
      </w:rPr>
    </w:lvl>
    <w:lvl w:ilvl="6" w:tplc="9D40285C">
      <w:numFmt w:val="bullet"/>
      <w:lvlText w:val="•"/>
      <w:lvlJc w:val="left"/>
      <w:pPr>
        <w:ind w:left="6846" w:hanging="238"/>
      </w:pPr>
      <w:rPr>
        <w:rFonts w:hint="default"/>
        <w:lang w:val="it-IT" w:eastAsia="en-US" w:bidi="ar-SA"/>
      </w:rPr>
    </w:lvl>
    <w:lvl w:ilvl="7" w:tplc="99804160">
      <w:numFmt w:val="bullet"/>
      <w:lvlText w:val="•"/>
      <w:lvlJc w:val="left"/>
      <w:pPr>
        <w:ind w:left="7880" w:hanging="238"/>
      </w:pPr>
      <w:rPr>
        <w:rFonts w:hint="default"/>
        <w:lang w:val="it-IT" w:eastAsia="en-US" w:bidi="ar-SA"/>
      </w:rPr>
    </w:lvl>
    <w:lvl w:ilvl="8" w:tplc="649E8B78">
      <w:numFmt w:val="bullet"/>
      <w:lvlText w:val="•"/>
      <w:lvlJc w:val="left"/>
      <w:pPr>
        <w:ind w:left="8913" w:hanging="238"/>
      </w:pPr>
      <w:rPr>
        <w:rFonts w:hint="default"/>
        <w:lang w:val="it-IT" w:eastAsia="en-US" w:bidi="ar-SA"/>
      </w:rPr>
    </w:lvl>
  </w:abstractNum>
  <w:abstractNum w:abstractNumId="28" w15:restartNumberingAfterBreak="0">
    <w:nsid w:val="4F7F7624"/>
    <w:multiLevelType w:val="hybridMultilevel"/>
    <w:tmpl w:val="37F0837E"/>
    <w:lvl w:ilvl="0" w:tplc="F8207574">
      <w:numFmt w:val="bullet"/>
      <w:lvlText w:val="•"/>
      <w:lvlJc w:val="left"/>
      <w:pPr>
        <w:ind w:left="674" w:hanging="238"/>
      </w:pPr>
      <w:rPr>
        <w:rFonts w:ascii="Microsoft Sans Serif" w:eastAsia="Microsoft Sans Serif" w:hAnsi="Microsoft Sans Serif" w:cs="Microsoft Sans Serif" w:hint="default"/>
        <w:color w:val="1E1E1B"/>
        <w:w w:val="107"/>
        <w:sz w:val="22"/>
        <w:szCs w:val="22"/>
        <w:lang w:val="it-IT" w:eastAsia="en-US" w:bidi="ar-SA"/>
      </w:rPr>
    </w:lvl>
    <w:lvl w:ilvl="1" w:tplc="52306506">
      <w:numFmt w:val="bullet"/>
      <w:lvlText w:val="•"/>
      <w:lvlJc w:val="left"/>
      <w:pPr>
        <w:ind w:left="1303" w:hanging="238"/>
      </w:pPr>
      <w:rPr>
        <w:rFonts w:hint="default"/>
        <w:lang w:val="it-IT" w:eastAsia="en-US" w:bidi="ar-SA"/>
      </w:rPr>
    </w:lvl>
    <w:lvl w:ilvl="2" w:tplc="EDDEDC4A">
      <w:numFmt w:val="bullet"/>
      <w:lvlText w:val="•"/>
      <w:lvlJc w:val="left"/>
      <w:pPr>
        <w:ind w:left="1927" w:hanging="238"/>
      </w:pPr>
      <w:rPr>
        <w:rFonts w:hint="default"/>
        <w:lang w:val="it-IT" w:eastAsia="en-US" w:bidi="ar-SA"/>
      </w:rPr>
    </w:lvl>
    <w:lvl w:ilvl="3" w:tplc="A0E4F6A4">
      <w:numFmt w:val="bullet"/>
      <w:lvlText w:val="•"/>
      <w:lvlJc w:val="left"/>
      <w:pPr>
        <w:ind w:left="2551" w:hanging="238"/>
      </w:pPr>
      <w:rPr>
        <w:rFonts w:hint="default"/>
        <w:lang w:val="it-IT" w:eastAsia="en-US" w:bidi="ar-SA"/>
      </w:rPr>
    </w:lvl>
    <w:lvl w:ilvl="4" w:tplc="85D60608">
      <w:numFmt w:val="bullet"/>
      <w:lvlText w:val="•"/>
      <w:lvlJc w:val="left"/>
      <w:pPr>
        <w:ind w:left="3174" w:hanging="238"/>
      </w:pPr>
      <w:rPr>
        <w:rFonts w:hint="default"/>
        <w:lang w:val="it-IT" w:eastAsia="en-US" w:bidi="ar-SA"/>
      </w:rPr>
    </w:lvl>
    <w:lvl w:ilvl="5" w:tplc="C4020A72">
      <w:numFmt w:val="bullet"/>
      <w:lvlText w:val="•"/>
      <w:lvlJc w:val="left"/>
      <w:pPr>
        <w:ind w:left="3798" w:hanging="238"/>
      </w:pPr>
      <w:rPr>
        <w:rFonts w:hint="default"/>
        <w:lang w:val="it-IT" w:eastAsia="en-US" w:bidi="ar-SA"/>
      </w:rPr>
    </w:lvl>
    <w:lvl w:ilvl="6" w:tplc="1D5E25AC">
      <w:numFmt w:val="bullet"/>
      <w:lvlText w:val="•"/>
      <w:lvlJc w:val="left"/>
      <w:pPr>
        <w:ind w:left="4422" w:hanging="238"/>
      </w:pPr>
      <w:rPr>
        <w:rFonts w:hint="default"/>
        <w:lang w:val="it-IT" w:eastAsia="en-US" w:bidi="ar-SA"/>
      </w:rPr>
    </w:lvl>
    <w:lvl w:ilvl="7" w:tplc="C09EEE3A">
      <w:numFmt w:val="bullet"/>
      <w:lvlText w:val="•"/>
      <w:lvlJc w:val="left"/>
      <w:pPr>
        <w:ind w:left="5045" w:hanging="238"/>
      </w:pPr>
      <w:rPr>
        <w:rFonts w:hint="default"/>
        <w:lang w:val="it-IT" w:eastAsia="en-US" w:bidi="ar-SA"/>
      </w:rPr>
    </w:lvl>
    <w:lvl w:ilvl="8" w:tplc="E786BA84">
      <w:numFmt w:val="bullet"/>
      <w:lvlText w:val="•"/>
      <w:lvlJc w:val="left"/>
      <w:pPr>
        <w:ind w:left="5669" w:hanging="238"/>
      </w:pPr>
      <w:rPr>
        <w:rFonts w:hint="default"/>
        <w:lang w:val="it-IT" w:eastAsia="en-US" w:bidi="ar-SA"/>
      </w:rPr>
    </w:lvl>
  </w:abstractNum>
  <w:abstractNum w:abstractNumId="29" w15:restartNumberingAfterBreak="0">
    <w:nsid w:val="51A27FA1"/>
    <w:multiLevelType w:val="hybridMultilevel"/>
    <w:tmpl w:val="2A86E008"/>
    <w:lvl w:ilvl="0" w:tplc="0DD8690C">
      <w:numFmt w:val="bullet"/>
      <w:lvlText w:val="·"/>
      <w:lvlJc w:val="left"/>
      <w:pPr>
        <w:ind w:left="1170" w:hanging="315"/>
      </w:pPr>
      <w:rPr>
        <w:rFonts w:ascii="Microsoft Sans Serif" w:eastAsia="Microsoft Sans Serif" w:hAnsi="Microsoft Sans Serif" w:cs="Microsoft Sans Serif" w:hint="default"/>
        <w:color w:val="1E1E1B"/>
        <w:w w:val="95"/>
        <w:sz w:val="22"/>
        <w:szCs w:val="22"/>
        <w:lang w:val="it-IT" w:eastAsia="en-US" w:bidi="ar-SA"/>
      </w:rPr>
    </w:lvl>
    <w:lvl w:ilvl="1" w:tplc="90FC8FBA">
      <w:numFmt w:val="bullet"/>
      <w:lvlText w:val="•"/>
      <w:lvlJc w:val="left"/>
      <w:pPr>
        <w:ind w:left="2160" w:hanging="315"/>
      </w:pPr>
      <w:rPr>
        <w:rFonts w:hint="default"/>
        <w:lang w:val="it-IT" w:eastAsia="en-US" w:bidi="ar-SA"/>
      </w:rPr>
    </w:lvl>
    <w:lvl w:ilvl="2" w:tplc="39F867BA">
      <w:numFmt w:val="bullet"/>
      <w:lvlText w:val="•"/>
      <w:lvlJc w:val="left"/>
      <w:pPr>
        <w:ind w:left="3140" w:hanging="315"/>
      </w:pPr>
      <w:rPr>
        <w:rFonts w:hint="default"/>
        <w:lang w:val="it-IT" w:eastAsia="en-US" w:bidi="ar-SA"/>
      </w:rPr>
    </w:lvl>
    <w:lvl w:ilvl="3" w:tplc="D51C5344">
      <w:numFmt w:val="bullet"/>
      <w:lvlText w:val="•"/>
      <w:lvlJc w:val="left"/>
      <w:pPr>
        <w:ind w:left="4120" w:hanging="315"/>
      </w:pPr>
      <w:rPr>
        <w:rFonts w:hint="default"/>
        <w:lang w:val="it-IT" w:eastAsia="en-US" w:bidi="ar-SA"/>
      </w:rPr>
    </w:lvl>
    <w:lvl w:ilvl="4" w:tplc="E05CE5CC">
      <w:numFmt w:val="bullet"/>
      <w:lvlText w:val="•"/>
      <w:lvlJc w:val="left"/>
      <w:pPr>
        <w:ind w:left="5100" w:hanging="315"/>
      </w:pPr>
      <w:rPr>
        <w:rFonts w:hint="default"/>
        <w:lang w:val="it-IT" w:eastAsia="en-US" w:bidi="ar-SA"/>
      </w:rPr>
    </w:lvl>
    <w:lvl w:ilvl="5" w:tplc="8908636C">
      <w:numFmt w:val="bullet"/>
      <w:lvlText w:val="•"/>
      <w:lvlJc w:val="left"/>
      <w:pPr>
        <w:ind w:left="6080" w:hanging="315"/>
      </w:pPr>
      <w:rPr>
        <w:rFonts w:hint="default"/>
        <w:lang w:val="it-IT" w:eastAsia="en-US" w:bidi="ar-SA"/>
      </w:rPr>
    </w:lvl>
    <w:lvl w:ilvl="6" w:tplc="ADF05E4A">
      <w:numFmt w:val="bullet"/>
      <w:lvlText w:val="•"/>
      <w:lvlJc w:val="left"/>
      <w:pPr>
        <w:ind w:left="7060" w:hanging="315"/>
      </w:pPr>
      <w:rPr>
        <w:rFonts w:hint="default"/>
        <w:lang w:val="it-IT" w:eastAsia="en-US" w:bidi="ar-SA"/>
      </w:rPr>
    </w:lvl>
    <w:lvl w:ilvl="7" w:tplc="D1E27D3C">
      <w:numFmt w:val="bullet"/>
      <w:lvlText w:val="•"/>
      <w:lvlJc w:val="left"/>
      <w:pPr>
        <w:ind w:left="8040" w:hanging="315"/>
      </w:pPr>
      <w:rPr>
        <w:rFonts w:hint="default"/>
        <w:lang w:val="it-IT" w:eastAsia="en-US" w:bidi="ar-SA"/>
      </w:rPr>
    </w:lvl>
    <w:lvl w:ilvl="8" w:tplc="C5C0EFFA">
      <w:numFmt w:val="bullet"/>
      <w:lvlText w:val="•"/>
      <w:lvlJc w:val="left"/>
      <w:pPr>
        <w:ind w:left="9020" w:hanging="315"/>
      </w:pPr>
      <w:rPr>
        <w:rFonts w:hint="default"/>
        <w:lang w:val="it-IT" w:eastAsia="en-US" w:bidi="ar-SA"/>
      </w:rPr>
    </w:lvl>
  </w:abstractNum>
  <w:abstractNum w:abstractNumId="30" w15:restartNumberingAfterBreak="0">
    <w:nsid w:val="530D53D8"/>
    <w:multiLevelType w:val="hybridMultilevel"/>
    <w:tmpl w:val="B478FB4A"/>
    <w:lvl w:ilvl="0" w:tplc="01FA271E">
      <w:start w:val="1"/>
      <w:numFmt w:val="upperRoman"/>
      <w:lvlText w:val="%1"/>
      <w:lvlJc w:val="left"/>
      <w:pPr>
        <w:ind w:left="698" w:hanging="272"/>
      </w:pPr>
      <w:rPr>
        <w:rFonts w:hint="default"/>
        <w:w w:val="100"/>
        <w:lang w:val="it-IT" w:eastAsia="en-US" w:bidi="ar-SA"/>
      </w:rPr>
    </w:lvl>
    <w:lvl w:ilvl="1" w:tplc="EC52B21E">
      <w:numFmt w:val="bullet"/>
      <w:lvlText w:val="•"/>
      <w:lvlJc w:val="left"/>
      <w:pPr>
        <w:ind w:left="1728" w:hanging="272"/>
      </w:pPr>
      <w:rPr>
        <w:rFonts w:hint="default"/>
        <w:lang w:val="it-IT" w:eastAsia="en-US" w:bidi="ar-SA"/>
      </w:rPr>
    </w:lvl>
    <w:lvl w:ilvl="2" w:tplc="AA12E42A">
      <w:numFmt w:val="bullet"/>
      <w:lvlText w:val="•"/>
      <w:lvlJc w:val="left"/>
      <w:pPr>
        <w:ind w:left="2756" w:hanging="272"/>
      </w:pPr>
      <w:rPr>
        <w:rFonts w:hint="default"/>
        <w:lang w:val="it-IT" w:eastAsia="en-US" w:bidi="ar-SA"/>
      </w:rPr>
    </w:lvl>
    <w:lvl w:ilvl="3" w:tplc="B3B26570">
      <w:numFmt w:val="bullet"/>
      <w:lvlText w:val="•"/>
      <w:lvlJc w:val="left"/>
      <w:pPr>
        <w:ind w:left="3784" w:hanging="272"/>
      </w:pPr>
      <w:rPr>
        <w:rFonts w:hint="default"/>
        <w:lang w:val="it-IT" w:eastAsia="en-US" w:bidi="ar-SA"/>
      </w:rPr>
    </w:lvl>
    <w:lvl w:ilvl="4" w:tplc="0AE6673C">
      <w:numFmt w:val="bullet"/>
      <w:lvlText w:val="•"/>
      <w:lvlJc w:val="left"/>
      <w:pPr>
        <w:ind w:left="4812" w:hanging="272"/>
      </w:pPr>
      <w:rPr>
        <w:rFonts w:hint="default"/>
        <w:lang w:val="it-IT" w:eastAsia="en-US" w:bidi="ar-SA"/>
      </w:rPr>
    </w:lvl>
    <w:lvl w:ilvl="5" w:tplc="0A4E9364">
      <w:numFmt w:val="bullet"/>
      <w:lvlText w:val="•"/>
      <w:lvlJc w:val="left"/>
      <w:pPr>
        <w:ind w:left="5840" w:hanging="272"/>
      </w:pPr>
      <w:rPr>
        <w:rFonts w:hint="default"/>
        <w:lang w:val="it-IT" w:eastAsia="en-US" w:bidi="ar-SA"/>
      </w:rPr>
    </w:lvl>
    <w:lvl w:ilvl="6" w:tplc="E6BC78D2">
      <w:numFmt w:val="bullet"/>
      <w:lvlText w:val="•"/>
      <w:lvlJc w:val="left"/>
      <w:pPr>
        <w:ind w:left="6868" w:hanging="272"/>
      </w:pPr>
      <w:rPr>
        <w:rFonts w:hint="default"/>
        <w:lang w:val="it-IT" w:eastAsia="en-US" w:bidi="ar-SA"/>
      </w:rPr>
    </w:lvl>
    <w:lvl w:ilvl="7" w:tplc="A2169356">
      <w:numFmt w:val="bullet"/>
      <w:lvlText w:val="•"/>
      <w:lvlJc w:val="left"/>
      <w:pPr>
        <w:ind w:left="7896" w:hanging="272"/>
      </w:pPr>
      <w:rPr>
        <w:rFonts w:hint="default"/>
        <w:lang w:val="it-IT" w:eastAsia="en-US" w:bidi="ar-SA"/>
      </w:rPr>
    </w:lvl>
    <w:lvl w:ilvl="8" w:tplc="E8E8ABB0">
      <w:numFmt w:val="bullet"/>
      <w:lvlText w:val="•"/>
      <w:lvlJc w:val="left"/>
      <w:pPr>
        <w:ind w:left="8924" w:hanging="272"/>
      </w:pPr>
      <w:rPr>
        <w:rFonts w:hint="default"/>
        <w:lang w:val="it-IT" w:eastAsia="en-US" w:bidi="ar-SA"/>
      </w:rPr>
    </w:lvl>
  </w:abstractNum>
  <w:abstractNum w:abstractNumId="31" w15:restartNumberingAfterBreak="0">
    <w:nsid w:val="55F97D5B"/>
    <w:multiLevelType w:val="hybridMultilevel"/>
    <w:tmpl w:val="AFC0CFDA"/>
    <w:lvl w:ilvl="0" w:tplc="839460C6">
      <w:numFmt w:val="bullet"/>
      <w:lvlText w:val="·"/>
      <w:lvlJc w:val="left"/>
      <w:pPr>
        <w:ind w:left="1394" w:hanging="255"/>
      </w:pPr>
      <w:rPr>
        <w:rFonts w:ascii="Microsoft Sans Serif" w:eastAsia="Microsoft Sans Serif" w:hAnsi="Microsoft Sans Serif" w:cs="Microsoft Sans Serif" w:hint="default"/>
        <w:color w:val="1E1E1B"/>
        <w:w w:val="95"/>
        <w:sz w:val="22"/>
        <w:szCs w:val="22"/>
        <w:lang w:val="it-IT" w:eastAsia="en-US" w:bidi="ar-SA"/>
      </w:rPr>
    </w:lvl>
    <w:lvl w:ilvl="1" w:tplc="2AFC6B20">
      <w:numFmt w:val="bullet"/>
      <w:lvlText w:val="•"/>
      <w:lvlJc w:val="left"/>
      <w:pPr>
        <w:ind w:left="2358" w:hanging="255"/>
      </w:pPr>
      <w:rPr>
        <w:rFonts w:hint="default"/>
        <w:lang w:val="it-IT" w:eastAsia="en-US" w:bidi="ar-SA"/>
      </w:rPr>
    </w:lvl>
    <w:lvl w:ilvl="2" w:tplc="4C081DFA">
      <w:numFmt w:val="bullet"/>
      <w:lvlText w:val="•"/>
      <w:lvlJc w:val="left"/>
      <w:pPr>
        <w:ind w:left="3316" w:hanging="255"/>
      </w:pPr>
      <w:rPr>
        <w:rFonts w:hint="default"/>
        <w:lang w:val="it-IT" w:eastAsia="en-US" w:bidi="ar-SA"/>
      </w:rPr>
    </w:lvl>
    <w:lvl w:ilvl="3" w:tplc="3FEE0548">
      <w:numFmt w:val="bullet"/>
      <w:lvlText w:val="•"/>
      <w:lvlJc w:val="left"/>
      <w:pPr>
        <w:ind w:left="4274" w:hanging="255"/>
      </w:pPr>
      <w:rPr>
        <w:rFonts w:hint="default"/>
        <w:lang w:val="it-IT" w:eastAsia="en-US" w:bidi="ar-SA"/>
      </w:rPr>
    </w:lvl>
    <w:lvl w:ilvl="4" w:tplc="F8568A6A">
      <w:numFmt w:val="bullet"/>
      <w:lvlText w:val="•"/>
      <w:lvlJc w:val="left"/>
      <w:pPr>
        <w:ind w:left="5232" w:hanging="255"/>
      </w:pPr>
      <w:rPr>
        <w:rFonts w:hint="default"/>
        <w:lang w:val="it-IT" w:eastAsia="en-US" w:bidi="ar-SA"/>
      </w:rPr>
    </w:lvl>
    <w:lvl w:ilvl="5" w:tplc="9EC42B68">
      <w:numFmt w:val="bullet"/>
      <w:lvlText w:val="•"/>
      <w:lvlJc w:val="left"/>
      <w:pPr>
        <w:ind w:left="6190" w:hanging="255"/>
      </w:pPr>
      <w:rPr>
        <w:rFonts w:hint="default"/>
        <w:lang w:val="it-IT" w:eastAsia="en-US" w:bidi="ar-SA"/>
      </w:rPr>
    </w:lvl>
    <w:lvl w:ilvl="6" w:tplc="A602406A">
      <w:numFmt w:val="bullet"/>
      <w:lvlText w:val="•"/>
      <w:lvlJc w:val="left"/>
      <w:pPr>
        <w:ind w:left="7148" w:hanging="255"/>
      </w:pPr>
      <w:rPr>
        <w:rFonts w:hint="default"/>
        <w:lang w:val="it-IT" w:eastAsia="en-US" w:bidi="ar-SA"/>
      </w:rPr>
    </w:lvl>
    <w:lvl w:ilvl="7" w:tplc="A6DCE28A">
      <w:numFmt w:val="bullet"/>
      <w:lvlText w:val="•"/>
      <w:lvlJc w:val="left"/>
      <w:pPr>
        <w:ind w:left="8106" w:hanging="255"/>
      </w:pPr>
      <w:rPr>
        <w:rFonts w:hint="default"/>
        <w:lang w:val="it-IT" w:eastAsia="en-US" w:bidi="ar-SA"/>
      </w:rPr>
    </w:lvl>
    <w:lvl w:ilvl="8" w:tplc="83886668">
      <w:numFmt w:val="bullet"/>
      <w:lvlText w:val="•"/>
      <w:lvlJc w:val="left"/>
      <w:pPr>
        <w:ind w:left="9064" w:hanging="255"/>
      </w:pPr>
      <w:rPr>
        <w:rFonts w:hint="default"/>
        <w:lang w:val="it-IT" w:eastAsia="en-US" w:bidi="ar-SA"/>
      </w:rPr>
    </w:lvl>
  </w:abstractNum>
  <w:abstractNum w:abstractNumId="32" w15:restartNumberingAfterBreak="0">
    <w:nsid w:val="590C69BF"/>
    <w:multiLevelType w:val="hybridMultilevel"/>
    <w:tmpl w:val="3ECEF4EE"/>
    <w:lvl w:ilvl="0" w:tplc="177A0E94">
      <w:numFmt w:val="bullet"/>
      <w:lvlText w:val="•"/>
      <w:lvlJc w:val="left"/>
      <w:pPr>
        <w:ind w:left="675" w:hanging="238"/>
      </w:pPr>
      <w:rPr>
        <w:rFonts w:ascii="Microsoft Sans Serif" w:eastAsia="Microsoft Sans Serif" w:hAnsi="Microsoft Sans Serif" w:cs="Microsoft Sans Serif" w:hint="default"/>
        <w:color w:val="1E1E1B"/>
        <w:w w:val="107"/>
        <w:sz w:val="22"/>
        <w:szCs w:val="22"/>
        <w:lang w:val="it-IT" w:eastAsia="en-US" w:bidi="ar-SA"/>
      </w:rPr>
    </w:lvl>
    <w:lvl w:ilvl="1" w:tplc="92D45BBE">
      <w:numFmt w:val="bullet"/>
      <w:lvlText w:val="•"/>
      <w:lvlJc w:val="left"/>
      <w:pPr>
        <w:ind w:left="1127" w:hanging="238"/>
      </w:pPr>
      <w:rPr>
        <w:rFonts w:hint="default"/>
        <w:lang w:val="it-IT" w:eastAsia="en-US" w:bidi="ar-SA"/>
      </w:rPr>
    </w:lvl>
    <w:lvl w:ilvl="2" w:tplc="E342FFA6">
      <w:numFmt w:val="bullet"/>
      <w:lvlText w:val="•"/>
      <w:lvlJc w:val="left"/>
      <w:pPr>
        <w:ind w:left="1575" w:hanging="238"/>
      </w:pPr>
      <w:rPr>
        <w:rFonts w:hint="default"/>
        <w:lang w:val="it-IT" w:eastAsia="en-US" w:bidi="ar-SA"/>
      </w:rPr>
    </w:lvl>
    <w:lvl w:ilvl="3" w:tplc="33BE8A76">
      <w:numFmt w:val="bullet"/>
      <w:lvlText w:val="•"/>
      <w:lvlJc w:val="left"/>
      <w:pPr>
        <w:ind w:left="2022" w:hanging="238"/>
      </w:pPr>
      <w:rPr>
        <w:rFonts w:hint="default"/>
        <w:lang w:val="it-IT" w:eastAsia="en-US" w:bidi="ar-SA"/>
      </w:rPr>
    </w:lvl>
    <w:lvl w:ilvl="4" w:tplc="5BC297B6">
      <w:numFmt w:val="bullet"/>
      <w:lvlText w:val="•"/>
      <w:lvlJc w:val="left"/>
      <w:pPr>
        <w:ind w:left="2470" w:hanging="238"/>
      </w:pPr>
      <w:rPr>
        <w:rFonts w:hint="default"/>
        <w:lang w:val="it-IT" w:eastAsia="en-US" w:bidi="ar-SA"/>
      </w:rPr>
    </w:lvl>
    <w:lvl w:ilvl="5" w:tplc="95F6A7FC">
      <w:numFmt w:val="bullet"/>
      <w:lvlText w:val="•"/>
      <w:lvlJc w:val="left"/>
      <w:pPr>
        <w:ind w:left="2918" w:hanging="238"/>
      </w:pPr>
      <w:rPr>
        <w:rFonts w:hint="default"/>
        <w:lang w:val="it-IT" w:eastAsia="en-US" w:bidi="ar-SA"/>
      </w:rPr>
    </w:lvl>
    <w:lvl w:ilvl="6" w:tplc="FE76B330">
      <w:numFmt w:val="bullet"/>
      <w:lvlText w:val="•"/>
      <w:lvlJc w:val="left"/>
      <w:pPr>
        <w:ind w:left="3365" w:hanging="238"/>
      </w:pPr>
      <w:rPr>
        <w:rFonts w:hint="default"/>
        <w:lang w:val="it-IT" w:eastAsia="en-US" w:bidi="ar-SA"/>
      </w:rPr>
    </w:lvl>
    <w:lvl w:ilvl="7" w:tplc="B226E930">
      <w:numFmt w:val="bullet"/>
      <w:lvlText w:val="•"/>
      <w:lvlJc w:val="left"/>
      <w:pPr>
        <w:ind w:left="3813" w:hanging="238"/>
      </w:pPr>
      <w:rPr>
        <w:rFonts w:hint="default"/>
        <w:lang w:val="it-IT" w:eastAsia="en-US" w:bidi="ar-SA"/>
      </w:rPr>
    </w:lvl>
    <w:lvl w:ilvl="8" w:tplc="9D36AFFC">
      <w:numFmt w:val="bullet"/>
      <w:lvlText w:val="•"/>
      <w:lvlJc w:val="left"/>
      <w:pPr>
        <w:ind w:left="4260" w:hanging="238"/>
      </w:pPr>
      <w:rPr>
        <w:rFonts w:hint="default"/>
        <w:lang w:val="it-IT" w:eastAsia="en-US" w:bidi="ar-SA"/>
      </w:rPr>
    </w:lvl>
  </w:abstractNum>
  <w:abstractNum w:abstractNumId="33" w15:restartNumberingAfterBreak="0">
    <w:nsid w:val="5B214C5D"/>
    <w:multiLevelType w:val="hybridMultilevel"/>
    <w:tmpl w:val="C1883856"/>
    <w:lvl w:ilvl="0" w:tplc="ABC67C0A">
      <w:start w:val="55"/>
      <w:numFmt w:val="decimal"/>
      <w:lvlText w:val="%1."/>
      <w:lvlJc w:val="left"/>
      <w:pPr>
        <w:ind w:left="1064" w:hanging="367"/>
        <w:jc w:val="right"/>
      </w:pPr>
      <w:rPr>
        <w:rFonts w:ascii="Microsoft Sans Serif" w:eastAsia="Microsoft Sans Serif" w:hAnsi="Microsoft Sans Serif" w:cs="Microsoft Sans Serif" w:hint="default"/>
        <w:color w:val="1E1E1B"/>
        <w:spacing w:val="-1"/>
        <w:w w:val="101"/>
        <w:sz w:val="22"/>
        <w:szCs w:val="22"/>
        <w:lang w:val="it-IT" w:eastAsia="en-US" w:bidi="ar-SA"/>
      </w:rPr>
    </w:lvl>
    <w:lvl w:ilvl="1" w:tplc="E83851BE">
      <w:numFmt w:val="bullet"/>
      <w:lvlText w:val="•"/>
      <w:lvlJc w:val="left"/>
      <w:pPr>
        <w:ind w:left="1630" w:hanging="367"/>
      </w:pPr>
      <w:rPr>
        <w:rFonts w:hint="default"/>
        <w:lang w:val="it-IT" w:eastAsia="en-US" w:bidi="ar-SA"/>
      </w:rPr>
    </w:lvl>
    <w:lvl w:ilvl="2" w:tplc="67661B4C">
      <w:numFmt w:val="bullet"/>
      <w:lvlText w:val="•"/>
      <w:lvlJc w:val="left"/>
      <w:pPr>
        <w:ind w:left="2201" w:hanging="367"/>
      </w:pPr>
      <w:rPr>
        <w:rFonts w:hint="default"/>
        <w:lang w:val="it-IT" w:eastAsia="en-US" w:bidi="ar-SA"/>
      </w:rPr>
    </w:lvl>
    <w:lvl w:ilvl="3" w:tplc="7F265584">
      <w:numFmt w:val="bullet"/>
      <w:lvlText w:val="•"/>
      <w:lvlJc w:val="left"/>
      <w:pPr>
        <w:ind w:left="2771" w:hanging="367"/>
      </w:pPr>
      <w:rPr>
        <w:rFonts w:hint="default"/>
        <w:lang w:val="it-IT" w:eastAsia="en-US" w:bidi="ar-SA"/>
      </w:rPr>
    </w:lvl>
    <w:lvl w:ilvl="4" w:tplc="FBE2CFE4">
      <w:numFmt w:val="bullet"/>
      <w:lvlText w:val="•"/>
      <w:lvlJc w:val="left"/>
      <w:pPr>
        <w:ind w:left="3342" w:hanging="367"/>
      </w:pPr>
      <w:rPr>
        <w:rFonts w:hint="default"/>
        <w:lang w:val="it-IT" w:eastAsia="en-US" w:bidi="ar-SA"/>
      </w:rPr>
    </w:lvl>
    <w:lvl w:ilvl="5" w:tplc="1C1E16BE">
      <w:numFmt w:val="bullet"/>
      <w:lvlText w:val="•"/>
      <w:lvlJc w:val="left"/>
      <w:pPr>
        <w:ind w:left="3912" w:hanging="367"/>
      </w:pPr>
      <w:rPr>
        <w:rFonts w:hint="default"/>
        <w:lang w:val="it-IT" w:eastAsia="en-US" w:bidi="ar-SA"/>
      </w:rPr>
    </w:lvl>
    <w:lvl w:ilvl="6" w:tplc="EE98F160">
      <w:numFmt w:val="bullet"/>
      <w:lvlText w:val="•"/>
      <w:lvlJc w:val="left"/>
      <w:pPr>
        <w:ind w:left="4483" w:hanging="367"/>
      </w:pPr>
      <w:rPr>
        <w:rFonts w:hint="default"/>
        <w:lang w:val="it-IT" w:eastAsia="en-US" w:bidi="ar-SA"/>
      </w:rPr>
    </w:lvl>
    <w:lvl w:ilvl="7" w:tplc="A75868C4">
      <w:numFmt w:val="bullet"/>
      <w:lvlText w:val="•"/>
      <w:lvlJc w:val="left"/>
      <w:pPr>
        <w:ind w:left="5053" w:hanging="367"/>
      </w:pPr>
      <w:rPr>
        <w:rFonts w:hint="default"/>
        <w:lang w:val="it-IT" w:eastAsia="en-US" w:bidi="ar-SA"/>
      </w:rPr>
    </w:lvl>
    <w:lvl w:ilvl="8" w:tplc="C778C3D2">
      <w:numFmt w:val="bullet"/>
      <w:lvlText w:val="•"/>
      <w:lvlJc w:val="left"/>
      <w:pPr>
        <w:ind w:left="5624" w:hanging="367"/>
      </w:pPr>
      <w:rPr>
        <w:rFonts w:hint="default"/>
        <w:lang w:val="it-IT" w:eastAsia="en-US" w:bidi="ar-SA"/>
      </w:rPr>
    </w:lvl>
  </w:abstractNum>
  <w:abstractNum w:abstractNumId="34" w15:restartNumberingAfterBreak="0">
    <w:nsid w:val="5B5C262B"/>
    <w:multiLevelType w:val="multilevel"/>
    <w:tmpl w:val="E2E87D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BAA58FE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3574648"/>
    <w:multiLevelType w:val="hybridMultilevel"/>
    <w:tmpl w:val="1D38707E"/>
    <w:lvl w:ilvl="0" w:tplc="0E5E6CB4">
      <w:numFmt w:val="bullet"/>
      <w:lvlText w:val="•"/>
      <w:lvlJc w:val="left"/>
      <w:pPr>
        <w:ind w:left="578" w:hanging="230"/>
      </w:pPr>
      <w:rPr>
        <w:rFonts w:ascii="Microsoft Sans Serif" w:eastAsia="Microsoft Sans Serif" w:hAnsi="Microsoft Sans Serif" w:cs="Microsoft Sans Serif" w:hint="default"/>
        <w:color w:val="1E1E1B"/>
        <w:w w:val="107"/>
        <w:sz w:val="20"/>
        <w:szCs w:val="20"/>
        <w:lang w:val="it-IT" w:eastAsia="en-US" w:bidi="ar-SA"/>
      </w:rPr>
    </w:lvl>
    <w:lvl w:ilvl="1" w:tplc="A2DED048">
      <w:numFmt w:val="bullet"/>
      <w:lvlText w:val="•"/>
      <w:lvlJc w:val="left"/>
      <w:pPr>
        <w:ind w:left="1067" w:hanging="230"/>
      </w:pPr>
      <w:rPr>
        <w:rFonts w:hint="default"/>
        <w:lang w:val="it-IT" w:eastAsia="en-US" w:bidi="ar-SA"/>
      </w:rPr>
    </w:lvl>
    <w:lvl w:ilvl="2" w:tplc="14E869CC">
      <w:numFmt w:val="bullet"/>
      <w:lvlText w:val="•"/>
      <w:lvlJc w:val="left"/>
      <w:pPr>
        <w:ind w:left="1554" w:hanging="230"/>
      </w:pPr>
      <w:rPr>
        <w:rFonts w:hint="default"/>
        <w:lang w:val="it-IT" w:eastAsia="en-US" w:bidi="ar-SA"/>
      </w:rPr>
    </w:lvl>
    <w:lvl w:ilvl="3" w:tplc="10A279D4">
      <w:numFmt w:val="bullet"/>
      <w:lvlText w:val="•"/>
      <w:lvlJc w:val="left"/>
      <w:pPr>
        <w:ind w:left="2042" w:hanging="230"/>
      </w:pPr>
      <w:rPr>
        <w:rFonts w:hint="default"/>
        <w:lang w:val="it-IT" w:eastAsia="en-US" w:bidi="ar-SA"/>
      </w:rPr>
    </w:lvl>
    <w:lvl w:ilvl="4" w:tplc="4B74EF7C">
      <w:numFmt w:val="bullet"/>
      <w:lvlText w:val="•"/>
      <w:lvlJc w:val="left"/>
      <w:pPr>
        <w:ind w:left="2529" w:hanging="230"/>
      </w:pPr>
      <w:rPr>
        <w:rFonts w:hint="default"/>
        <w:lang w:val="it-IT" w:eastAsia="en-US" w:bidi="ar-SA"/>
      </w:rPr>
    </w:lvl>
    <w:lvl w:ilvl="5" w:tplc="0DDC30C6">
      <w:numFmt w:val="bullet"/>
      <w:lvlText w:val="•"/>
      <w:lvlJc w:val="left"/>
      <w:pPr>
        <w:ind w:left="3016" w:hanging="230"/>
      </w:pPr>
      <w:rPr>
        <w:rFonts w:hint="default"/>
        <w:lang w:val="it-IT" w:eastAsia="en-US" w:bidi="ar-SA"/>
      </w:rPr>
    </w:lvl>
    <w:lvl w:ilvl="6" w:tplc="8780D094">
      <w:numFmt w:val="bullet"/>
      <w:lvlText w:val="•"/>
      <w:lvlJc w:val="left"/>
      <w:pPr>
        <w:ind w:left="3504" w:hanging="230"/>
      </w:pPr>
      <w:rPr>
        <w:rFonts w:hint="default"/>
        <w:lang w:val="it-IT" w:eastAsia="en-US" w:bidi="ar-SA"/>
      </w:rPr>
    </w:lvl>
    <w:lvl w:ilvl="7" w:tplc="6E2C1710">
      <w:numFmt w:val="bullet"/>
      <w:lvlText w:val="•"/>
      <w:lvlJc w:val="left"/>
      <w:pPr>
        <w:ind w:left="3991" w:hanging="230"/>
      </w:pPr>
      <w:rPr>
        <w:rFonts w:hint="default"/>
        <w:lang w:val="it-IT" w:eastAsia="en-US" w:bidi="ar-SA"/>
      </w:rPr>
    </w:lvl>
    <w:lvl w:ilvl="8" w:tplc="3D125D76">
      <w:numFmt w:val="bullet"/>
      <w:lvlText w:val="•"/>
      <w:lvlJc w:val="left"/>
      <w:pPr>
        <w:ind w:left="4479" w:hanging="230"/>
      </w:pPr>
      <w:rPr>
        <w:rFonts w:hint="default"/>
        <w:lang w:val="it-IT" w:eastAsia="en-US" w:bidi="ar-SA"/>
      </w:rPr>
    </w:lvl>
  </w:abstractNum>
  <w:abstractNum w:abstractNumId="37" w15:restartNumberingAfterBreak="0">
    <w:nsid w:val="66DE1164"/>
    <w:multiLevelType w:val="hybridMultilevel"/>
    <w:tmpl w:val="DF8CB988"/>
    <w:lvl w:ilvl="0" w:tplc="4B2C40A0">
      <w:numFmt w:val="bullet"/>
      <w:lvlText w:val="-"/>
      <w:lvlJc w:val="left"/>
      <w:pPr>
        <w:ind w:left="1265" w:hanging="128"/>
      </w:pPr>
      <w:rPr>
        <w:rFonts w:ascii="Microsoft Sans Serif" w:eastAsia="Microsoft Sans Serif" w:hAnsi="Microsoft Sans Serif" w:cs="Microsoft Sans Serif" w:hint="default"/>
        <w:color w:val="1E1E1B"/>
        <w:w w:val="96"/>
        <w:sz w:val="22"/>
        <w:szCs w:val="22"/>
        <w:lang w:val="it-IT" w:eastAsia="en-US" w:bidi="ar-SA"/>
      </w:rPr>
    </w:lvl>
    <w:lvl w:ilvl="1" w:tplc="A16C54A4">
      <w:numFmt w:val="bullet"/>
      <w:lvlText w:val="•"/>
      <w:lvlJc w:val="left"/>
      <w:pPr>
        <w:ind w:left="2232" w:hanging="128"/>
      </w:pPr>
      <w:rPr>
        <w:rFonts w:hint="default"/>
        <w:lang w:val="it-IT" w:eastAsia="en-US" w:bidi="ar-SA"/>
      </w:rPr>
    </w:lvl>
    <w:lvl w:ilvl="2" w:tplc="967A4DF2">
      <w:numFmt w:val="bullet"/>
      <w:lvlText w:val="•"/>
      <w:lvlJc w:val="left"/>
      <w:pPr>
        <w:ind w:left="3204" w:hanging="128"/>
      </w:pPr>
      <w:rPr>
        <w:rFonts w:hint="default"/>
        <w:lang w:val="it-IT" w:eastAsia="en-US" w:bidi="ar-SA"/>
      </w:rPr>
    </w:lvl>
    <w:lvl w:ilvl="3" w:tplc="CF6ACA0A">
      <w:numFmt w:val="bullet"/>
      <w:lvlText w:val="•"/>
      <w:lvlJc w:val="left"/>
      <w:pPr>
        <w:ind w:left="4176" w:hanging="128"/>
      </w:pPr>
      <w:rPr>
        <w:rFonts w:hint="default"/>
        <w:lang w:val="it-IT" w:eastAsia="en-US" w:bidi="ar-SA"/>
      </w:rPr>
    </w:lvl>
    <w:lvl w:ilvl="4" w:tplc="84D43BF2">
      <w:numFmt w:val="bullet"/>
      <w:lvlText w:val="•"/>
      <w:lvlJc w:val="left"/>
      <w:pPr>
        <w:ind w:left="5148" w:hanging="128"/>
      </w:pPr>
      <w:rPr>
        <w:rFonts w:hint="default"/>
        <w:lang w:val="it-IT" w:eastAsia="en-US" w:bidi="ar-SA"/>
      </w:rPr>
    </w:lvl>
    <w:lvl w:ilvl="5" w:tplc="2924D520">
      <w:numFmt w:val="bullet"/>
      <w:lvlText w:val="•"/>
      <w:lvlJc w:val="left"/>
      <w:pPr>
        <w:ind w:left="6120" w:hanging="128"/>
      </w:pPr>
      <w:rPr>
        <w:rFonts w:hint="default"/>
        <w:lang w:val="it-IT" w:eastAsia="en-US" w:bidi="ar-SA"/>
      </w:rPr>
    </w:lvl>
    <w:lvl w:ilvl="6" w:tplc="C144C616">
      <w:numFmt w:val="bullet"/>
      <w:lvlText w:val="•"/>
      <w:lvlJc w:val="left"/>
      <w:pPr>
        <w:ind w:left="7092" w:hanging="128"/>
      </w:pPr>
      <w:rPr>
        <w:rFonts w:hint="default"/>
        <w:lang w:val="it-IT" w:eastAsia="en-US" w:bidi="ar-SA"/>
      </w:rPr>
    </w:lvl>
    <w:lvl w:ilvl="7" w:tplc="C4AA4312">
      <w:numFmt w:val="bullet"/>
      <w:lvlText w:val="•"/>
      <w:lvlJc w:val="left"/>
      <w:pPr>
        <w:ind w:left="8064" w:hanging="128"/>
      </w:pPr>
      <w:rPr>
        <w:rFonts w:hint="default"/>
        <w:lang w:val="it-IT" w:eastAsia="en-US" w:bidi="ar-SA"/>
      </w:rPr>
    </w:lvl>
    <w:lvl w:ilvl="8" w:tplc="6B806D82">
      <w:numFmt w:val="bullet"/>
      <w:lvlText w:val="•"/>
      <w:lvlJc w:val="left"/>
      <w:pPr>
        <w:ind w:left="9036" w:hanging="128"/>
      </w:pPr>
      <w:rPr>
        <w:rFonts w:hint="default"/>
        <w:lang w:val="it-IT" w:eastAsia="en-US" w:bidi="ar-SA"/>
      </w:rPr>
    </w:lvl>
  </w:abstractNum>
  <w:abstractNum w:abstractNumId="38" w15:restartNumberingAfterBreak="0">
    <w:nsid w:val="675D29AF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Symbol"/>
        <w:kern w:val="1"/>
        <w:sz w:val="23"/>
        <w:szCs w:val="23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6B7D7125"/>
    <w:multiLevelType w:val="hybridMultilevel"/>
    <w:tmpl w:val="C2385D8E"/>
    <w:lvl w:ilvl="0" w:tplc="83B07046">
      <w:numFmt w:val="bullet"/>
      <w:lvlText w:val="•"/>
      <w:lvlJc w:val="left"/>
      <w:pPr>
        <w:ind w:left="237" w:hanging="238"/>
      </w:pPr>
      <w:rPr>
        <w:rFonts w:ascii="Microsoft Sans Serif" w:eastAsia="Microsoft Sans Serif" w:hAnsi="Microsoft Sans Serif" w:cs="Microsoft Sans Serif" w:hint="default"/>
        <w:color w:val="1E1E1B"/>
        <w:w w:val="107"/>
        <w:sz w:val="22"/>
        <w:szCs w:val="22"/>
        <w:lang w:val="it-IT" w:eastAsia="en-US" w:bidi="ar-SA"/>
      </w:rPr>
    </w:lvl>
    <w:lvl w:ilvl="1" w:tplc="95B24292">
      <w:numFmt w:val="bullet"/>
      <w:lvlText w:val="•"/>
      <w:lvlJc w:val="left"/>
      <w:pPr>
        <w:ind w:left="389" w:hanging="238"/>
      </w:pPr>
      <w:rPr>
        <w:rFonts w:hint="default"/>
        <w:lang w:val="it-IT" w:eastAsia="en-US" w:bidi="ar-SA"/>
      </w:rPr>
    </w:lvl>
    <w:lvl w:ilvl="2" w:tplc="345C0D46">
      <w:numFmt w:val="bullet"/>
      <w:lvlText w:val="•"/>
      <w:lvlJc w:val="left"/>
      <w:pPr>
        <w:ind w:left="539" w:hanging="238"/>
      </w:pPr>
      <w:rPr>
        <w:rFonts w:hint="default"/>
        <w:lang w:val="it-IT" w:eastAsia="en-US" w:bidi="ar-SA"/>
      </w:rPr>
    </w:lvl>
    <w:lvl w:ilvl="3" w:tplc="93CA1CD8">
      <w:numFmt w:val="bullet"/>
      <w:lvlText w:val="•"/>
      <w:lvlJc w:val="left"/>
      <w:pPr>
        <w:ind w:left="689" w:hanging="238"/>
      </w:pPr>
      <w:rPr>
        <w:rFonts w:hint="default"/>
        <w:lang w:val="it-IT" w:eastAsia="en-US" w:bidi="ar-SA"/>
      </w:rPr>
    </w:lvl>
    <w:lvl w:ilvl="4" w:tplc="EAA663AE">
      <w:numFmt w:val="bullet"/>
      <w:lvlText w:val="•"/>
      <w:lvlJc w:val="left"/>
      <w:pPr>
        <w:ind w:left="838" w:hanging="238"/>
      </w:pPr>
      <w:rPr>
        <w:rFonts w:hint="default"/>
        <w:lang w:val="it-IT" w:eastAsia="en-US" w:bidi="ar-SA"/>
      </w:rPr>
    </w:lvl>
    <w:lvl w:ilvl="5" w:tplc="804456C6">
      <w:numFmt w:val="bullet"/>
      <w:lvlText w:val="•"/>
      <w:lvlJc w:val="left"/>
      <w:pPr>
        <w:ind w:left="988" w:hanging="238"/>
      </w:pPr>
      <w:rPr>
        <w:rFonts w:hint="default"/>
        <w:lang w:val="it-IT" w:eastAsia="en-US" w:bidi="ar-SA"/>
      </w:rPr>
    </w:lvl>
    <w:lvl w:ilvl="6" w:tplc="60F61E9C">
      <w:numFmt w:val="bullet"/>
      <w:lvlText w:val="•"/>
      <w:lvlJc w:val="left"/>
      <w:pPr>
        <w:ind w:left="1138" w:hanging="238"/>
      </w:pPr>
      <w:rPr>
        <w:rFonts w:hint="default"/>
        <w:lang w:val="it-IT" w:eastAsia="en-US" w:bidi="ar-SA"/>
      </w:rPr>
    </w:lvl>
    <w:lvl w:ilvl="7" w:tplc="9B1872F0">
      <w:numFmt w:val="bullet"/>
      <w:lvlText w:val="•"/>
      <w:lvlJc w:val="left"/>
      <w:pPr>
        <w:ind w:left="1287" w:hanging="238"/>
      </w:pPr>
      <w:rPr>
        <w:rFonts w:hint="default"/>
        <w:lang w:val="it-IT" w:eastAsia="en-US" w:bidi="ar-SA"/>
      </w:rPr>
    </w:lvl>
    <w:lvl w:ilvl="8" w:tplc="FFA28D02">
      <w:numFmt w:val="bullet"/>
      <w:lvlText w:val="•"/>
      <w:lvlJc w:val="left"/>
      <w:pPr>
        <w:ind w:left="1437" w:hanging="238"/>
      </w:pPr>
      <w:rPr>
        <w:rFonts w:hint="default"/>
        <w:lang w:val="it-IT" w:eastAsia="en-US" w:bidi="ar-SA"/>
      </w:rPr>
    </w:lvl>
  </w:abstractNum>
  <w:abstractNum w:abstractNumId="40" w15:restartNumberingAfterBreak="0">
    <w:nsid w:val="6C681424"/>
    <w:multiLevelType w:val="hybridMultilevel"/>
    <w:tmpl w:val="D8224324"/>
    <w:lvl w:ilvl="0" w:tplc="50AC6AC0">
      <w:numFmt w:val="bullet"/>
      <w:lvlText w:val="•"/>
      <w:lvlJc w:val="left"/>
      <w:pPr>
        <w:ind w:left="873" w:hanging="300"/>
      </w:pPr>
      <w:rPr>
        <w:rFonts w:hint="default"/>
        <w:w w:val="107"/>
        <w:lang w:val="it-IT" w:eastAsia="en-US" w:bidi="ar-SA"/>
      </w:rPr>
    </w:lvl>
    <w:lvl w:ilvl="1" w:tplc="D0CA7AC2">
      <w:numFmt w:val="bullet"/>
      <w:lvlText w:val="•"/>
      <w:lvlJc w:val="left"/>
      <w:pPr>
        <w:ind w:left="1355" w:hanging="295"/>
      </w:pPr>
      <w:rPr>
        <w:rFonts w:ascii="Microsoft Sans Serif" w:eastAsia="Microsoft Sans Serif" w:hAnsi="Microsoft Sans Serif" w:cs="Microsoft Sans Serif" w:hint="default"/>
        <w:color w:val="1E1E1B"/>
        <w:w w:val="107"/>
        <w:sz w:val="22"/>
        <w:szCs w:val="22"/>
        <w:lang w:val="it-IT" w:eastAsia="en-US" w:bidi="ar-SA"/>
      </w:rPr>
    </w:lvl>
    <w:lvl w:ilvl="2" w:tplc="F620B25A">
      <w:numFmt w:val="bullet"/>
      <w:lvlText w:val="•"/>
      <w:lvlJc w:val="left"/>
      <w:pPr>
        <w:ind w:left="2428" w:hanging="295"/>
      </w:pPr>
      <w:rPr>
        <w:rFonts w:hint="default"/>
        <w:lang w:val="it-IT" w:eastAsia="en-US" w:bidi="ar-SA"/>
      </w:rPr>
    </w:lvl>
    <w:lvl w:ilvl="3" w:tplc="D3029944">
      <w:numFmt w:val="bullet"/>
      <w:lvlText w:val="•"/>
      <w:lvlJc w:val="left"/>
      <w:pPr>
        <w:ind w:left="3497" w:hanging="295"/>
      </w:pPr>
      <w:rPr>
        <w:rFonts w:hint="default"/>
        <w:lang w:val="it-IT" w:eastAsia="en-US" w:bidi="ar-SA"/>
      </w:rPr>
    </w:lvl>
    <w:lvl w:ilvl="4" w:tplc="744E7822">
      <w:numFmt w:val="bullet"/>
      <w:lvlText w:val="•"/>
      <w:lvlJc w:val="left"/>
      <w:pPr>
        <w:ind w:left="4566" w:hanging="295"/>
      </w:pPr>
      <w:rPr>
        <w:rFonts w:hint="default"/>
        <w:lang w:val="it-IT" w:eastAsia="en-US" w:bidi="ar-SA"/>
      </w:rPr>
    </w:lvl>
    <w:lvl w:ilvl="5" w:tplc="17D0F09C">
      <w:numFmt w:val="bullet"/>
      <w:lvlText w:val="•"/>
      <w:lvlJc w:val="left"/>
      <w:pPr>
        <w:ind w:left="5635" w:hanging="295"/>
      </w:pPr>
      <w:rPr>
        <w:rFonts w:hint="default"/>
        <w:lang w:val="it-IT" w:eastAsia="en-US" w:bidi="ar-SA"/>
      </w:rPr>
    </w:lvl>
    <w:lvl w:ilvl="6" w:tplc="41F81606">
      <w:numFmt w:val="bullet"/>
      <w:lvlText w:val="•"/>
      <w:lvlJc w:val="left"/>
      <w:pPr>
        <w:ind w:left="6704" w:hanging="295"/>
      </w:pPr>
      <w:rPr>
        <w:rFonts w:hint="default"/>
        <w:lang w:val="it-IT" w:eastAsia="en-US" w:bidi="ar-SA"/>
      </w:rPr>
    </w:lvl>
    <w:lvl w:ilvl="7" w:tplc="471EB12E">
      <w:numFmt w:val="bullet"/>
      <w:lvlText w:val="•"/>
      <w:lvlJc w:val="left"/>
      <w:pPr>
        <w:ind w:left="7773" w:hanging="295"/>
      </w:pPr>
      <w:rPr>
        <w:rFonts w:hint="default"/>
        <w:lang w:val="it-IT" w:eastAsia="en-US" w:bidi="ar-SA"/>
      </w:rPr>
    </w:lvl>
    <w:lvl w:ilvl="8" w:tplc="AC6C2898">
      <w:numFmt w:val="bullet"/>
      <w:lvlText w:val="•"/>
      <w:lvlJc w:val="left"/>
      <w:pPr>
        <w:ind w:left="8842" w:hanging="295"/>
      </w:pPr>
      <w:rPr>
        <w:rFonts w:hint="default"/>
        <w:lang w:val="it-IT" w:eastAsia="en-US" w:bidi="ar-SA"/>
      </w:rPr>
    </w:lvl>
  </w:abstractNum>
  <w:abstractNum w:abstractNumId="41" w15:restartNumberingAfterBreak="0">
    <w:nsid w:val="70F23FA5"/>
    <w:multiLevelType w:val="hybridMultilevel"/>
    <w:tmpl w:val="DFE63FE6"/>
    <w:lvl w:ilvl="0" w:tplc="B798D750">
      <w:numFmt w:val="bullet"/>
      <w:lvlText w:val="·"/>
      <w:lvlJc w:val="left"/>
      <w:pPr>
        <w:ind w:left="273" w:hanging="116"/>
      </w:pPr>
      <w:rPr>
        <w:rFonts w:ascii="Microsoft Sans Serif" w:eastAsia="Microsoft Sans Serif" w:hAnsi="Microsoft Sans Serif" w:cs="Microsoft Sans Serif" w:hint="default"/>
        <w:color w:val="1E1E1B"/>
        <w:w w:val="95"/>
        <w:sz w:val="22"/>
        <w:szCs w:val="22"/>
        <w:lang w:val="it-IT" w:eastAsia="en-US" w:bidi="ar-SA"/>
      </w:rPr>
    </w:lvl>
    <w:lvl w:ilvl="1" w:tplc="CA12C358">
      <w:numFmt w:val="bullet"/>
      <w:lvlText w:val="•"/>
      <w:lvlJc w:val="left"/>
      <w:pPr>
        <w:ind w:left="1350" w:hanging="116"/>
      </w:pPr>
      <w:rPr>
        <w:rFonts w:hint="default"/>
        <w:lang w:val="it-IT" w:eastAsia="en-US" w:bidi="ar-SA"/>
      </w:rPr>
    </w:lvl>
    <w:lvl w:ilvl="2" w:tplc="7F3483B0">
      <w:numFmt w:val="bullet"/>
      <w:lvlText w:val="•"/>
      <w:lvlJc w:val="left"/>
      <w:pPr>
        <w:ind w:left="2420" w:hanging="116"/>
      </w:pPr>
      <w:rPr>
        <w:rFonts w:hint="default"/>
        <w:lang w:val="it-IT" w:eastAsia="en-US" w:bidi="ar-SA"/>
      </w:rPr>
    </w:lvl>
    <w:lvl w:ilvl="3" w:tplc="8F984AC6">
      <w:numFmt w:val="bullet"/>
      <w:lvlText w:val="•"/>
      <w:lvlJc w:val="left"/>
      <w:pPr>
        <w:ind w:left="3490" w:hanging="116"/>
      </w:pPr>
      <w:rPr>
        <w:rFonts w:hint="default"/>
        <w:lang w:val="it-IT" w:eastAsia="en-US" w:bidi="ar-SA"/>
      </w:rPr>
    </w:lvl>
    <w:lvl w:ilvl="4" w:tplc="259EA868">
      <w:numFmt w:val="bullet"/>
      <w:lvlText w:val="•"/>
      <w:lvlJc w:val="left"/>
      <w:pPr>
        <w:ind w:left="4560" w:hanging="116"/>
      </w:pPr>
      <w:rPr>
        <w:rFonts w:hint="default"/>
        <w:lang w:val="it-IT" w:eastAsia="en-US" w:bidi="ar-SA"/>
      </w:rPr>
    </w:lvl>
    <w:lvl w:ilvl="5" w:tplc="2F646166">
      <w:numFmt w:val="bullet"/>
      <w:lvlText w:val="•"/>
      <w:lvlJc w:val="left"/>
      <w:pPr>
        <w:ind w:left="5630" w:hanging="116"/>
      </w:pPr>
      <w:rPr>
        <w:rFonts w:hint="default"/>
        <w:lang w:val="it-IT" w:eastAsia="en-US" w:bidi="ar-SA"/>
      </w:rPr>
    </w:lvl>
    <w:lvl w:ilvl="6" w:tplc="0AD4C5C2">
      <w:numFmt w:val="bullet"/>
      <w:lvlText w:val="•"/>
      <w:lvlJc w:val="left"/>
      <w:pPr>
        <w:ind w:left="6700" w:hanging="116"/>
      </w:pPr>
      <w:rPr>
        <w:rFonts w:hint="default"/>
        <w:lang w:val="it-IT" w:eastAsia="en-US" w:bidi="ar-SA"/>
      </w:rPr>
    </w:lvl>
    <w:lvl w:ilvl="7" w:tplc="3D5E87B0">
      <w:numFmt w:val="bullet"/>
      <w:lvlText w:val="•"/>
      <w:lvlJc w:val="left"/>
      <w:pPr>
        <w:ind w:left="7770" w:hanging="116"/>
      </w:pPr>
      <w:rPr>
        <w:rFonts w:hint="default"/>
        <w:lang w:val="it-IT" w:eastAsia="en-US" w:bidi="ar-SA"/>
      </w:rPr>
    </w:lvl>
    <w:lvl w:ilvl="8" w:tplc="FBEE8046">
      <w:numFmt w:val="bullet"/>
      <w:lvlText w:val="•"/>
      <w:lvlJc w:val="left"/>
      <w:pPr>
        <w:ind w:left="8840" w:hanging="116"/>
      </w:pPr>
      <w:rPr>
        <w:rFonts w:hint="default"/>
        <w:lang w:val="it-IT" w:eastAsia="en-US" w:bidi="ar-SA"/>
      </w:rPr>
    </w:lvl>
  </w:abstractNum>
  <w:abstractNum w:abstractNumId="42" w15:restartNumberingAfterBreak="0">
    <w:nsid w:val="70FF30CB"/>
    <w:multiLevelType w:val="hybridMultilevel"/>
    <w:tmpl w:val="366A1278"/>
    <w:lvl w:ilvl="0" w:tplc="0BCAAEE4">
      <w:numFmt w:val="bullet"/>
      <w:lvlText w:val="·"/>
      <w:lvlJc w:val="left"/>
      <w:pPr>
        <w:ind w:left="1394" w:hanging="255"/>
      </w:pPr>
      <w:rPr>
        <w:rFonts w:ascii="Microsoft Sans Serif" w:eastAsia="Microsoft Sans Serif" w:hAnsi="Microsoft Sans Serif" w:cs="Microsoft Sans Serif" w:hint="default"/>
        <w:color w:val="1E1E1B"/>
        <w:w w:val="95"/>
        <w:sz w:val="22"/>
        <w:szCs w:val="22"/>
        <w:lang w:val="it-IT" w:eastAsia="en-US" w:bidi="ar-SA"/>
      </w:rPr>
    </w:lvl>
    <w:lvl w:ilvl="1" w:tplc="D2C2EBFA">
      <w:numFmt w:val="bullet"/>
      <w:lvlText w:val="·"/>
      <w:lvlJc w:val="left"/>
      <w:pPr>
        <w:ind w:left="1535" w:hanging="255"/>
      </w:pPr>
      <w:rPr>
        <w:rFonts w:ascii="Microsoft Sans Serif" w:eastAsia="Microsoft Sans Serif" w:hAnsi="Microsoft Sans Serif" w:cs="Microsoft Sans Serif" w:hint="default"/>
        <w:color w:val="1E1E1B"/>
        <w:w w:val="95"/>
        <w:sz w:val="22"/>
        <w:szCs w:val="22"/>
        <w:lang w:val="it-IT" w:eastAsia="en-US" w:bidi="ar-SA"/>
      </w:rPr>
    </w:lvl>
    <w:lvl w:ilvl="2" w:tplc="533CACEA">
      <w:numFmt w:val="bullet"/>
      <w:lvlText w:val="•"/>
      <w:lvlJc w:val="left"/>
      <w:pPr>
        <w:ind w:left="2588" w:hanging="255"/>
      </w:pPr>
      <w:rPr>
        <w:rFonts w:hint="default"/>
        <w:lang w:val="it-IT" w:eastAsia="en-US" w:bidi="ar-SA"/>
      </w:rPr>
    </w:lvl>
    <w:lvl w:ilvl="3" w:tplc="406002DE">
      <w:numFmt w:val="bullet"/>
      <w:lvlText w:val="•"/>
      <w:lvlJc w:val="left"/>
      <w:pPr>
        <w:ind w:left="3637" w:hanging="255"/>
      </w:pPr>
      <w:rPr>
        <w:rFonts w:hint="default"/>
        <w:lang w:val="it-IT" w:eastAsia="en-US" w:bidi="ar-SA"/>
      </w:rPr>
    </w:lvl>
    <w:lvl w:ilvl="4" w:tplc="7C986620">
      <w:numFmt w:val="bullet"/>
      <w:lvlText w:val="•"/>
      <w:lvlJc w:val="left"/>
      <w:pPr>
        <w:ind w:left="4686" w:hanging="255"/>
      </w:pPr>
      <w:rPr>
        <w:rFonts w:hint="default"/>
        <w:lang w:val="it-IT" w:eastAsia="en-US" w:bidi="ar-SA"/>
      </w:rPr>
    </w:lvl>
    <w:lvl w:ilvl="5" w:tplc="548E3C10">
      <w:numFmt w:val="bullet"/>
      <w:lvlText w:val="•"/>
      <w:lvlJc w:val="left"/>
      <w:pPr>
        <w:ind w:left="5735" w:hanging="255"/>
      </w:pPr>
      <w:rPr>
        <w:rFonts w:hint="default"/>
        <w:lang w:val="it-IT" w:eastAsia="en-US" w:bidi="ar-SA"/>
      </w:rPr>
    </w:lvl>
    <w:lvl w:ilvl="6" w:tplc="90A46162">
      <w:numFmt w:val="bullet"/>
      <w:lvlText w:val="•"/>
      <w:lvlJc w:val="left"/>
      <w:pPr>
        <w:ind w:left="6784" w:hanging="255"/>
      </w:pPr>
      <w:rPr>
        <w:rFonts w:hint="default"/>
        <w:lang w:val="it-IT" w:eastAsia="en-US" w:bidi="ar-SA"/>
      </w:rPr>
    </w:lvl>
    <w:lvl w:ilvl="7" w:tplc="405676F8">
      <w:numFmt w:val="bullet"/>
      <w:lvlText w:val="•"/>
      <w:lvlJc w:val="left"/>
      <w:pPr>
        <w:ind w:left="7833" w:hanging="255"/>
      </w:pPr>
      <w:rPr>
        <w:rFonts w:hint="default"/>
        <w:lang w:val="it-IT" w:eastAsia="en-US" w:bidi="ar-SA"/>
      </w:rPr>
    </w:lvl>
    <w:lvl w:ilvl="8" w:tplc="8A9C1C16">
      <w:numFmt w:val="bullet"/>
      <w:lvlText w:val="•"/>
      <w:lvlJc w:val="left"/>
      <w:pPr>
        <w:ind w:left="8882" w:hanging="255"/>
      </w:pPr>
      <w:rPr>
        <w:rFonts w:hint="default"/>
        <w:lang w:val="it-IT" w:eastAsia="en-US" w:bidi="ar-SA"/>
      </w:rPr>
    </w:lvl>
  </w:abstractNum>
  <w:abstractNum w:abstractNumId="43" w15:restartNumberingAfterBreak="0">
    <w:nsid w:val="71B615E8"/>
    <w:multiLevelType w:val="hybridMultilevel"/>
    <w:tmpl w:val="36F0F27A"/>
    <w:lvl w:ilvl="0" w:tplc="AD180BE2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B41282"/>
    <w:multiLevelType w:val="hybridMultilevel"/>
    <w:tmpl w:val="78361614"/>
    <w:lvl w:ilvl="0" w:tplc="82B60626">
      <w:numFmt w:val="bullet"/>
      <w:lvlText w:val="•"/>
      <w:lvlJc w:val="left"/>
      <w:pPr>
        <w:ind w:left="675" w:hanging="230"/>
      </w:pPr>
      <w:rPr>
        <w:rFonts w:ascii="Microsoft Sans Serif" w:eastAsia="Microsoft Sans Serif" w:hAnsi="Microsoft Sans Serif" w:cs="Microsoft Sans Serif" w:hint="default"/>
        <w:color w:val="1E1E1B"/>
        <w:w w:val="107"/>
        <w:sz w:val="20"/>
        <w:szCs w:val="20"/>
        <w:lang w:val="it-IT" w:eastAsia="en-US" w:bidi="ar-SA"/>
      </w:rPr>
    </w:lvl>
    <w:lvl w:ilvl="1" w:tplc="579A000C">
      <w:numFmt w:val="bullet"/>
      <w:lvlText w:val="•"/>
      <w:lvlJc w:val="left"/>
      <w:pPr>
        <w:ind w:left="1127" w:hanging="230"/>
      </w:pPr>
      <w:rPr>
        <w:rFonts w:hint="default"/>
        <w:lang w:val="it-IT" w:eastAsia="en-US" w:bidi="ar-SA"/>
      </w:rPr>
    </w:lvl>
    <w:lvl w:ilvl="2" w:tplc="0AF8099A">
      <w:numFmt w:val="bullet"/>
      <w:lvlText w:val="•"/>
      <w:lvlJc w:val="left"/>
      <w:pPr>
        <w:ind w:left="1575" w:hanging="230"/>
      </w:pPr>
      <w:rPr>
        <w:rFonts w:hint="default"/>
        <w:lang w:val="it-IT" w:eastAsia="en-US" w:bidi="ar-SA"/>
      </w:rPr>
    </w:lvl>
    <w:lvl w:ilvl="3" w:tplc="9F540704">
      <w:numFmt w:val="bullet"/>
      <w:lvlText w:val="•"/>
      <w:lvlJc w:val="left"/>
      <w:pPr>
        <w:ind w:left="2022" w:hanging="230"/>
      </w:pPr>
      <w:rPr>
        <w:rFonts w:hint="default"/>
        <w:lang w:val="it-IT" w:eastAsia="en-US" w:bidi="ar-SA"/>
      </w:rPr>
    </w:lvl>
    <w:lvl w:ilvl="4" w:tplc="5E1E0096">
      <w:numFmt w:val="bullet"/>
      <w:lvlText w:val="•"/>
      <w:lvlJc w:val="left"/>
      <w:pPr>
        <w:ind w:left="2470" w:hanging="230"/>
      </w:pPr>
      <w:rPr>
        <w:rFonts w:hint="default"/>
        <w:lang w:val="it-IT" w:eastAsia="en-US" w:bidi="ar-SA"/>
      </w:rPr>
    </w:lvl>
    <w:lvl w:ilvl="5" w:tplc="DDBAEB5E">
      <w:numFmt w:val="bullet"/>
      <w:lvlText w:val="•"/>
      <w:lvlJc w:val="left"/>
      <w:pPr>
        <w:ind w:left="2918" w:hanging="230"/>
      </w:pPr>
      <w:rPr>
        <w:rFonts w:hint="default"/>
        <w:lang w:val="it-IT" w:eastAsia="en-US" w:bidi="ar-SA"/>
      </w:rPr>
    </w:lvl>
    <w:lvl w:ilvl="6" w:tplc="F7CCE2EC">
      <w:numFmt w:val="bullet"/>
      <w:lvlText w:val="•"/>
      <w:lvlJc w:val="left"/>
      <w:pPr>
        <w:ind w:left="3365" w:hanging="230"/>
      </w:pPr>
      <w:rPr>
        <w:rFonts w:hint="default"/>
        <w:lang w:val="it-IT" w:eastAsia="en-US" w:bidi="ar-SA"/>
      </w:rPr>
    </w:lvl>
    <w:lvl w:ilvl="7" w:tplc="19D8E43C">
      <w:numFmt w:val="bullet"/>
      <w:lvlText w:val="•"/>
      <w:lvlJc w:val="left"/>
      <w:pPr>
        <w:ind w:left="3813" w:hanging="230"/>
      </w:pPr>
      <w:rPr>
        <w:rFonts w:hint="default"/>
        <w:lang w:val="it-IT" w:eastAsia="en-US" w:bidi="ar-SA"/>
      </w:rPr>
    </w:lvl>
    <w:lvl w:ilvl="8" w:tplc="871A7374">
      <w:numFmt w:val="bullet"/>
      <w:lvlText w:val="•"/>
      <w:lvlJc w:val="left"/>
      <w:pPr>
        <w:ind w:left="4260" w:hanging="230"/>
      </w:pPr>
      <w:rPr>
        <w:rFonts w:hint="default"/>
        <w:lang w:val="it-IT" w:eastAsia="en-US" w:bidi="ar-SA"/>
      </w:rPr>
    </w:lvl>
  </w:abstractNum>
  <w:abstractNum w:abstractNumId="45" w15:restartNumberingAfterBreak="0">
    <w:nsid w:val="73BE0DCD"/>
    <w:multiLevelType w:val="multilevel"/>
    <w:tmpl w:val="56B27356"/>
    <w:lvl w:ilvl="0">
      <w:start w:val="1"/>
      <w:numFmt w:val="decimal"/>
      <w:lvlText w:val="%1"/>
      <w:lvlJc w:val="left"/>
      <w:pPr>
        <w:ind w:left="360" w:hanging="360"/>
      </w:pPr>
      <w:rPr>
        <w:rFonts w:ascii="Lucida Bright" w:hAnsi="Lucida Bright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Lucida Bright" w:hAnsi="Lucida Bright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Lucida Bright" w:hAnsi="Lucida Bright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Lucida Bright" w:hAnsi="Lucida Bright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Lucida Bright" w:hAnsi="Lucida Bright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Lucida Bright" w:hAnsi="Lucida Bright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Lucida Bright" w:hAnsi="Lucida Bright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Lucida Bright" w:hAnsi="Lucida Bright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Lucida Bright" w:hAnsi="Lucida Bright" w:hint="default"/>
      </w:rPr>
    </w:lvl>
  </w:abstractNum>
  <w:abstractNum w:abstractNumId="46" w15:restartNumberingAfterBreak="0">
    <w:nsid w:val="73E036C2"/>
    <w:multiLevelType w:val="hybridMultilevel"/>
    <w:tmpl w:val="032CF466"/>
    <w:lvl w:ilvl="0" w:tplc="A70A9FA8">
      <w:start w:val="1"/>
      <w:numFmt w:val="decimal"/>
      <w:lvlText w:val="%1."/>
      <w:lvlJc w:val="left"/>
      <w:pPr>
        <w:ind w:left="333" w:hanging="636"/>
        <w:jc w:val="right"/>
      </w:pPr>
      <w:rPr>
        <w:rFonts w:ascii="Microsoft Sans Serif" w:eastAsia="Microsoft Sans Serif" w:hAnsi="Microsoft Sans Serif" w:cs="Microsoft Sans Serif" w:hint="default"/>
        <w:color w:val="1E1E1B"/>
        <w:spacing w:val="-1"/>
        <w:w w:val="100"/>
        <w:sz w:val="24"/>
        <w:szCs w:val="24"/>
        <w:lang w:val="it-IT" w:eastAsia="en-US" w:bidi="ar-SA"/>
      </w:rPr>
    </w:lvl>
    <w:lvl w:ilvl="1" w:tplc="7038ACA2">
      <w:start w:val="56"/>
      <w:numFmt w:val="decimal"/>
      <w:lvlText w:val="%2."/>
      <w:lvlJc w:val="left"/>
      <w:pPr>
        <w:ind w:left="1344" w:hanging="400"/>
      </w:pPr>
      <w:rPr>
        <w:rFonts w:ascii="Microsoft Sans Serif" w:eastAsia="Microsoft Sans Serif" w:hAnsi="Microsoft Sans Serif" w:cs="Microsoft Sans Serif" w:hint="default"/>
        <w:color w:val="1E1E1B"/>
        <w:spacing w:val="-1"/>
        <w:w w:val="101"/>
        <w:sz w:val="24"/>
        <w:szCs w:val="24"/>
        <w:lang w:val="it-IT" w:eastAsia="en-US" w:bidi="ar-SA"/>
      </w:rPr>
    </w:lvl>
    <w:lvl w:ilvl="2" w:tplc="3F2E4886">
      <w:numFmt w:val="bullet"/>
      <w:lvlText w:val="·"/>
      <w:lvlJc w:val="left"/>
      <w:pPr>
        <w:ind w:left="1497" w:hanging="379"/>
      </w:pPr>
      <w:rPr>
        <w:rFonts w:ascii="Microsoft Sans Serif" w:eastAsia="Microsoft Sans Serif" w:hAnsi="Microsoft Sans Serif" w:cs="Microsoft Sans Serif" w:hint="default"/>
        <w:color w:val="1E1E1B"/>
        <w:w w:val="85"/>
        <w:sz w:val="22"/>
        <w:szCs w:val="22"/>
        <w:lang w:val="it-IT" w:eastAsia="en-US" w:bidi="ar-SA"/>
      </w:rPr>
    </w:lvl>
    <w:lvl w:ilvl="3" w:tplc="B2DAFCB2">
      <w:numFmt w:val="bullet"/>
      <w:lvlText w:val="•"/>
      <w:lvlJc w:val="left"/>
      <w:pPr>
        <w:ind w:left="2702" w:hanging="379"/>
      </w:pPr>
      <w:rPr>
        <w:rFonts w:hint="default"/>
        <w:lang w:val="it-IT" w:eastAsia="en-US" w:bidi="ar-SA"/>
      </w:rPr>
    </w:lvl>
    <w:lvl w:ilvl="4" w:tplc="F8CA01A4">
      <w:numFmt w:val="bullet"/>
      <w:lvlText w:val="•"/>
      <w:lvlJc w:val="left"/>
      <w:pPr>
        <w:ind w:left="3905" w:hanging="379"/>
      </w:pPr>
      <w:rPr>
        <w:rFonts w:hint="default"/>
        <w:lang w:val="it-IT" w:eastAsia="en-US" w:bidi="ar-SA"/>
      </w:rPr>
    </w:lvl>
    <w:lvl w:ilvl="5" w:tplc="4192FEE0">
      <w:numFmt w:val="bullet"/>
      <w:lvlText w:val="•"/>
      <w:lvlJc w:val="left"/>
      <w:pPr>
        <w:ind w:left="5107" w:hanging="379"/>
      </w:pPr>
      <w:rPr>
        <w:rFonts w:hint="default"/>
        <w:lang w:val="it-IT" w:eastAsia="en-US" w:bidi="ar-SA"/>
      </w:rPr>
    </w:lvl>
    <w:lvl w:ilvl="6" w:tplc="5E7884EC">
      <w:numFmt w:val="bullet"/>
      <w:lvlText w:val="•"/>
      <w:lvlJc w:val="left"/>
      <w:pPr>
        <w:ind w:left="6310" w:hanging="379"/>
      </w:pPr>
      <w:rPr>
        <w:rFonts w:hint="default"/>
        <w:lang w:val="it-IT" w:eastAsia="en-US" w:bidi="ar-SA"/>
      </w:rPr>
    </w:lvl>
    <w:lvl w:ilvl="7" w:tplc="E8DE2DA0">
      <w:numFmt w:val="bullet"/>
      <w:lvlText w:val="•"/>
      <w:lvlJc w:val="left"/>
      <w:pPr>
        <w:ind w:left="7512" w:hanging="379"/>
      </w:pPr>
      <w:rPr>
        <w:rFonts w:hint="default"/>
        <w:lang w:val="it-IT" w:eastAsia="en-US" w:bidi="ar-SA"/>
      </w:rPr>
    </w:lvl>
    <w:lvl w:ilvl="8" w:tplc="C0981D58">
      <w:numFmt w:val="bullet"/>
      <w:lvlText w:val="•"/>
      <w:lvlJc w:val="left"/>
      <w:pPr>
        <w:ind w:left="8715" w:hanging="379"/>
      </w:pPr>
      <w:rPr>
        <w:rFonts w:hint="default"/>
        <w:lang w:val="it-IT" w:eastAsia="en-US" w:bidi="ar-SA"/>
      </w:rPr>
    </w:lvl>
  </w:abstractNum>
  <w:abstractNum w:abstractNumId="47" w15:restartNumberingAfterBreak="0">
    <w:nsid w:val="775D0D9F"/>
    <w:multiLevelType w:val="hybridMultilevel"/>
    <w:tmpl w:val="87DA37A8"/>
    <w:lvl w:ilvl="0" w:tplc="923ECCF6">
      <w:numFmt w:val="bullet"/>
      <w:lvlText w:val="•"/>
      <w:lvlJc w:val="left"/>
      <w:pPr>
        <w:ind w:left="230" w:hanging="230"/>
      </w:pPr>
      <w:rPr>
        <w:rFonts w:ascii="Microsoft Sans Serif" w:eastAsia="Microsoft Sans Serif" w:hAnsi="Microsoft Sans Serif" w:cs="Microsoft Sans Serif" w:hint="default"/>
        <w:color w:val="1E1E1B"/>
        <w:w w:val="107"/>
        <w:sz w:val="20"/>
        <w:szCs w:val="20"/>
        <w:lang w:val="it-IT" w:eastAsia="en-US" w:bidi="ar-SA"/>
      </w:rPr>
    </w:lvl>
    <w:lvl w:ilvl="1" w:tplc="8DF6A772">
      <w:numFmt w:val="bullet"/>
      <w:lvlText w:val="•"/>
      <w:lvlJc w:val="left"/>
      <w:pPr>
        <w:ind w:left="623" w:hanging="230"/>
      </w:pPr>
      <w:rPr>
        <w:rFonts w:hint="default"/>
        <w:lang w:val="it-IT" w:eastAsia="en-US" w:bidi="ar-SA"/>
      </w:rPr>
    </w:lvl>
    <w:lvl w:ilvl="2" w:tplc="3BC8D48A">
      <w:numFmt w:val="bullet"/>
      <w:lvlText w:val="•"/>
      <w:lvlJc w:val="left"/>
      <w:pPr>
        <w:ind w:left="1007" w:hanging="230"/>
      </w:pPr>
      <w:rPr>
        <w:rFonts w:hint="default"/>
        <w:lang w:val="it-IT" w:eastAsia="en-US" w:bidi="ar-SA"/>
      </w:rPr>
    </w:lvl>
    <w:lvl w:ilvl="3" w:tplc="6B1C766A">
      <w:numFmt w:val="bullet"/>
      <w:lvlText w:val="•"/>
      <w:lvlJc w:val="left"/>
      <w:pPr>
        <w:ind w:left="1390" w:hanging="230"/>
      </w:pPr>
      <w:rPr>
        <w:rFonts w:hint="default"/>
        <w:lang w:val="it-IT" w:eastAsia="en-US" w:bidi="ar-SA"/>
      </w:rPr>
    </w:lvl>
    <w:lvl w:ilvl="4" w:tplc="643830E8">
      <w:numFmt w:val="bullet"/>
      <w:lvlText w:val="•"/>
      <w:lvlJc w:val="left"/>
      <w:pPr>
        <w:ind w:left="1774" w:hanging="230"/>
      </w:pPr>
      <w:rPr>
        <w:rFonts w:hint="default"/>
        <w:lang w:val="it-IT" w:eastAsia="en-US" w:bidi="ar-SA"/>
      </w:rPr>
    </w:lvl>
    <w:lvl w:ilvl="5" w:tplc="AFB0803C">
      <w:numFmt w:val="bullet"/>
      <w:lvlText w:val="•"/>
      <w:lvlJc w:val="left"/>
      <w:pPr>
        <w:ind w:left="2158" w:hanging="230"/>
      </w:pPr>
      <w:rPr>
        <w:rFonts w:hint="default"/>
        <w:lang w:val="it-IT" w:eastAsia="en-US" w:bidi="ar-SA"/>
      </w:rPr>
    </w:lvl>
    <w:lvl w:ilvl="6" w:tplc="E1AE82E8">
      <w:numFmt w:val="bullet"/>
      <w:lvlText w:val="•"/>
      <w:lvlJc w:val="left"/>
      <w:pPr>
        <w:ind w:left="2541" w:hanging="230"/>
      </w:pPr>
      <w:rPr>
        <w:rFonts w:hint="default"/>
        <w:lang w:val="it-IT" w:eastAsia="en-US" w:bidi="ar-SA"/>
      </w:rPr>
    </w:lvl>
    <w:lvl w:ilvl="7" w:tplc="A5B82E36">
      <w:numFmt w:val="bullet"/>
      <w:lvlText w:val="•"/>
      <w:lvlJc w:val="left"/>
      <w:pPr>
        <w:ind w:left="2925" w:hanging="230"/>
      </w:pPr>
      <w:rPr>
        <w:rFonts w:hint="default"/>
        <w:lang w:val="it-IT" w:eastAsia="en-US" w:bidi="ar-SA"/>
      </w:rPr>
    </w:lvl>
    <w:lvl w:ilvl="8" w:tplc="28CC816A">
      <w:numFmt w:val="bullet"/>
      <w:lvlText w:val="•"/>
      <w:lvlJc w:val="left"/>
      <w:pPr>
        <w:ind w:left="3309" w:hanging="230"/>
      </w:pPr>
      <w:rPr>
        <w:rFonts w:hint="default"/>
        <w:lang w:val="it-IT" w:eastAsia="en-US" w:bidi="ar-SA"/>
      </w:rPr>
    </w:lvl>
  </w:abstractNum>
  <w:abstractNum w:abstractNumId="48" w15:restartNumberingAfterBreak="0">
    <w:nsid w:val="779C6356"/>
    <w:multiLevelType w:val="hybridMultilevel"/>
    <w:tmpl w:val="3940B25A"/>
    <w:lvl w:ilvl="0" w:tplc="A872C82E">
      <w:numFmt w:val="bullet"/>
      <w:lvlText w:val="□"/>
      <w:lvlJc w:val="left"/>
      <w:pPr>
        <w:ind w:left="273" w:hanging="189"/>
      </w:pPr>
      <w:rPr>
        <w:rFonts w:ascii="Microsoft Sans Serif" w:eastAsia="Microsoft Sans Serif" w:hAnsi="Microsoft Sans Serif" w:cs="Microsoft Sans Serif" w:hint="default"/>
        <w:color w:val="1E1E1B"/>
        <w:w w:val="99"/>
        <w:sz w:val="22"/>
        <w:szCs w:val="22"/>
        <w:lang w:val="it-IT" w:eastAsia="en-US" w:bidi="ar-SA"/>
      </w:rPr>
    </w:lvl>
    <w:lvl w:ilvl="1" w:tplc="30301042">
      <w:numFmt w:val="bullet"/>
      <w:lvlText w:val="•"/>
      <w:lvlJc w:val="left"/>
      <w:pPr>
        <w:ind w:left="1350" w:hanging="189"/>
      </w:pPr>
      <w:rPr>
        <w:rFonts w:hint="default"/>
        <w:lang w:val="it-IT" w:eastAsia="en-US" w:bidi="ar-SA"/>
      </w:rPr>
    </w:lvl>
    <w:lvl w:ilvl="2" w:tplc="08F4ED6E">
      <w:numFmt w:val="bullet"/>
      <w:lvlText w:val="•"/>
      <w:lvlJc w:val="left"/>
      <w:pPr>
        <w:ind w:left="2420" w:hanging="189"/>
      </w:pPr>
      <w:rPr>
        <w:rFonts w:hint="default"/>
        <w:lang w:val="it-IT" w:eastAsia="en-US" w:bidi="ar-SA"/>
      </w:rPr>
    </w:lvl>
    <w:lvl w:ilvl="3" w:tplc="569E44F2">
      <w:numFmt w:val="bullet"/>
      <w:lvlText w:val="•"/>
      <w:lvlJc w:val="left"/>
      <w:pPr>
        <w:ind w:left="3490" w:hanging="189"/>
      </w:pPr>
      <w:rPr>
        <w:rFonts w:hint="default"/>
        <w:lang w:val="it-IT" w:eastAsia="en-US" w:bidi="ar-SA"/>
      </w:rPr>
    </w:lvl>
    <w:lvl w:ilvl="4" w:tplc="7018E170">
      <w:numFmt w:val="bullet"/>
      <w:lvlText w:val="•"/>
      <w:lvlJc w:val="left"/>
      <w:pPr>
        <w:ind w:left="4560" w:hanging="189"/>
      </w:pPr>
      <w:rPr>
        <w:rFonts w:hint="default"/>
        <w:lang w:val="it-IT" w:eastAsia="en-US" w:bidi="ar-SA"/>
      </w:rPr>
    </w:lvl>
    <w:lvl w:ilvl="5" w:tplc="32C62E5A">
      <w:numFmt w:val="bullet"/>
      <w:lvlText w:val="•"/>
      <w:lvlJc w:val="left"/>
      <w:pPr>
        <w:ind w:left="5630" w:hanging="189"/>
      </w:pPr>
      <w:rPr>
        <w:rFonts w:hint="default"/>
        <w:lang w:val="it-IT" w:eastAsia="en-US" w:bidi="ar-SA"/>
      </w:rPr>
    </w:lvl>
    <w:lvl w:ilvl="6" w:tplc="805A956A">
      <w:numFmt w:val="bullet"/>
      <w:lvlText w:val="•"/>
      <w:lvlJc w:val="left"/>
      <w:pPr>
        <w:ind w:left="6700" w:hanging="189"/>
      </w:pPr>
      <w:rPr>
        <w:rFonts w:hint="default"/>
        <w:lang w:val="it-IT" w:eastAsia="en-US" w:bidi="ar-SA"/>
      </w:rPr>
    </w:lvl>
    <w:lvl w:ilvl="7" w:tplc="6AFA564E">
      <w:numFmt w:val="bullet"/>
      <w:lvlText w:val="•"/>
      <w:lvlJc w:val="left"/>
      <w:pPr>
        <w:ind w:left="7770" w:hanging="189"/>
      </w:pPr>
      <w:rPr>
        <w:rFonts w:hint="default"/>
        <w:lang w:val="it-IT" w:eastAsia="en-US" w:bidi="ar-SA"/>
      </w:rPr>
    </w:lvl>
    <w:lvl w:ilvl="8" w:tplc="74069324">
      <w:numFmt w:val="bullet"/>
      <w:lvlText w:val="•"/>
      <w:lvlJc w:val="left"/>
      <w:pPr>
        <w:ind w:left="8840" w:hanging="189"/>
      </w:pPr>
      <w:rPr>
        <w:rFonts w:hint="default"/>
        <w:lang w:val="it-IT" w:eastAsia="en-US" w:bidi="ar-SA"/>
      </w:rPr>
    </w:lvl>
  </w:abstractNum>
  <w:abstractNum w:abstractNumId="49" w15:restartNumberingAfterBreak="0">
    <w:nsid w:val="79127CD5"/>
    <w:multiLevelType w:val="hybridMultilevel"/>
    <w:tmpl w:val="75047498"/>
    <w:lvl w:ilvl="0" w:tplc="61CC2398">
      <w:numFmt w:val="bullet"/>
      <w:lvlText w:val="•"/>
      <w:lvlJc w:val="left"/>
      <w:pPr>
        <w:ind w:left="788" w:hanging="238"/>
      </w:pPr>
      <w:rPr>
        <w:rFonts w:ascii="Microsoft Sans Serif" w:eastAsia="Microsoft Sans Serif" w:hAnsi="Microsoft Sans Serif" w:cs="Microsoft Sans Serif" w:hint="default"/>
        <w:color w:val="1E1E1B"/>
        <w:w w:val="107"/>
        <w:sz w:val="22"/>
        <w:szCs w:val="22"/>
        <w:lang w:val="it-IT" w:eastAsia="en-US" w:bidi="ar-SA"/>
      </w:rPr>
    </w:lvl>
    <w:lvl w:ilvl="1" w:tplc="C0FAB470">
      <w:numFmt w:val="bullet"/>
      <w:lvlText w:val="•"/>
      <w:lvlJc w:val="left"/>
      <w:pPr>
        <w:ind w:left="1229" w:hanging="238"/>
      </w:pPr>
      <w:rPr>
        <w:rFonts w:hint="default"/>
        <w:lang w:val="it-IT" w:eastAsia="en-US" w:bidi="ar-SA"/>
      </w:rPr>
    </w:lvl>
    <w:lvl w:ilvl="2" w:tplc="D722B4FA">
      <w:numFmt w:val="bullet"/>
      <w:lvlText w:val="•"/>
      <w:lvlJc w:val="left"/>
      <w:pPr>
        <w:ind w:left="1678" w:hanging="238"/>
      </w:pPr>
      <w:rPr>
        <w:rFonts w:hint="default"/>
        <w:lang w:val="it-IT" w:eastAsia="en-US" w:bidi="ar-SA"/>
      </w:rPr>
    </w:lvl>
    <w:lvl w:ilvl="3" w:tplc="4BBCCEEA">
      <w:numFmt w:val="bullet"/>
      <w:lvlText w:val="•"/>
      <w:lvlJc w:val="left"/>
      <w:pPr>
        <w:ind w:left="2127" w:hanging="238"/>
      </w:pPr>
      <w:rPr>
        <w:rFonts w:hint="default"/>
        <w:lang w:val="it-IT" w:eastAsia="en-US" w:bidi="ar-SA"/>
      </w:rPr>
    </w:lvl>
    <w:lvl w:ilvl="4" w:tplc="808ACBFA">
      <w:numFmt w:val="bullet"/>
      <w:lvlText w:val="•"/>
      <w:lvlJc w:val="left"/>
      <w:pPr>
        <w:ind w:left="2576" w:hanging="238"/>
      </w:pPr>
      <w:rPr>
        <w:rFonts w:hint="default"/>
        <w:lang w:val="it-IT" w:eastAsia="en-US" w:bidi="ar-SA"/>
      </w:rPr>
    </w:lvl>
    <w:lvl w:ilvl="5" w:tplc="CEA06816">
      <w:numFmt w:val="bullet"/>
      <w:lvlText w:val="•"/>
      <w:lvlJc w:val="left"/>
      <w:pPr>
        <w:ind w:left="3025" w:hanging="238"/>
      </w:pPr>
      <w:rPr>
        <w:rFonts w:hint="default"/>
        <w:lang w:val="it-IT" w:eastAsia="en-US" w:bidi="ar-SA"/>
      </w:rPr>
    </w:lvl>
    <w:lvl w:ilvl="6" w:tplc="7EC493BC">
      <w:numFmt w:val="bullet"/>
      <w:lvlText w:val="•"/>
      <w:lvlJc w:val="left"/>
      <w:pPr>
        <w:ind w:left="3474" w:hanging="238"/>
      </w:pPr>
      <w:rPr>
        <w:rFonts w:hint="default"/>
        <w:lang w:val="it-IT" w:eastAsia="en-US" w:bidi="ar-SA"/>
      </w:rPr>
    </w:lvl>
    <w:lvl w:ilvl="7" w:tplc="10F87DF4">
      <w:numFmt w:val="bullet"/>
      <w:lvlText w:val="•"/>
      <w:lvlJc w:val="left"/>
      <w:pPr>
        <w:ind w:left="3923" w:hanging="238"/>
      </w:pPr>
      <w:rPr>
        <w:rFonts w:hint="default"/>
        <w:lang w:val="it-IT" w:eastAsia="en-US" w:bidi="ar-SA"/>
      </w:rPr>
    </w:lvl>
    <w:lvl w:ilvl="8" w:tplc="7E086082">
      <w:numFmt w:val="bullet"/>
      <w:lvlText w:val="•"/>
      <w:lvlJc w:val="left"/>
      <w:pPr>
        <w:ind w:left="4372" w:hanging="238"/>
      </w:pPr>
      <w:rPr>
        <w:rFonts w:hint="default"/>
        <w:lang w:val="it-IT" w:eastAsia="en-US" w:bidi="ar-SA"/>
      </w:rPr>
    </w:lvl>
  </w:abstractNum>
  <w:abstractNum w:abstractNumId="50" w15:restartNumberingAfterBreak="0">
    <w:nsid w:val="7A4742B8"/>
    <w:multiLevelType w:val="hybridMultilevel"/>
    <w:tmpl w:val="924E623A"/>
    <w:lvl w:ilvl="0" w:tplc="C86ECE22">
      <w:numFmt w:val="bullet"/>
      <w:lvlText w:val="-"/>
      <w:lvlJc w:val="left"/>
      <w:pPr>
        <w:ind w:left="698" w:hanging="140"/>
      </w:pPr>
      <w:rPr>
        <w:rFonts w:ascii="Microsoft Sans Serif" w:eastAsia="Microsoft Sans Serif" w:hAnsi="Microsoft Sans Serif" w:cs="Microsoft Sans Serif" w:hint="default"/>
        <w:color w:val="1E1E1B"/>
        <w:w w:val="96"/>
        <w:sz w:val="24"/>
        <w:szCs w:val="24"/>
        <w:lang w:val="it-IT" w:eastAsia="en-US" w:bidi="ar-SA"/>
      </w:rPr>
    </w:lvl>
    <w:lvl w:ilvl="1" w:tplc="6D3645BE">
      <w:numFmt w:val="bullet"/>
      <w:lvlText w:val="•"/>
      <w:lvlJc w:val="left"/>
      <w:pPr>
        <w:ind w:left="1728" w:hanging="140"/>
      </w:pPr>
      <w:rPr>
        <w:rFonts w:hint="default"/>
        <w:lang w:val="it-IT" w:eastAsia="en-US" w:bidi="ar-SA"/>
      </w:rPr>
    </w:lvl>
    <w:lvl w:ilvl="2" w:tplc="FC06FD60">
      <w:numFmt w:val="bullet"/>
      <w:lvlText w:val="•"/>
      <w:lvlJc w:val="left"/>
      <w:pPr>
        <w:ind w:left="2756" w:hanging="140"/>
      </w:pPr>
      <w:rPr>
        <w:rFonts w:hint="default"/>
        <w:lang w:val="it-IT" w:eastAsia="en-US" w:bidi="ar-SA"/>
      </w:rPr>
    </w:lvl>
    <w:lvl w:ilvl="3" w:tplc="07A6E980">
      <w:numFmt w:val="bullet"/>
      <w:lvlText w:val="•"/>
      <w:lvlJc w:val="left"/>
      <w:pPr>
        <w:ind w:left="3784" w:hanging="140"/>
      </w:pPr>
      <w:rPr>
        <w:rFonts w:hint="default"/>
        <w:lang w:val="it-IT" w:eastAsia="en-US" w:bidi="ar-SA"/>
      </w:rPr>
    </w:lvl>
    <w:lvl w:ilvl="4" w:tplc="668A1B76">
      <w:numFmt w:val="bullet"/>
      <w:lvlText w:val="•"/>
      <w:lvlJc w:val="left"/>
      <w:pPr>
        <w:ind w:left="4812" w:hanging="140"/>
      </w:pPr>
      <w:rPr>
        <w:rFonts w:hint="default"/>
        <w:lang w:val="it-IT" w:eastAsia="en-US" w:bidi="ar-SA"/>
      </w:rPr>
    </w:lvl>
    <w:lvl w:ilvl="5" w:tplc="D068A09A">
      <w:numFmt w:val="bullet"/>
      <w:lvlText w:val="•"/>
      <w:lvlJc w:val="left"/>
      <w:pPr>
        <w:ind w:left="5840" w:hanging="140"/>
      </w:pPr>
      <w:rPr>
        <w:rFonts w:hint="default"/>
        <w:lang w:val="it-IT" w:eastAsia="en-US" w:bidi="ar-SA"/>
      </w:rPr>
    </w:lvl>
    <w:lvl w:ilvl="6" w:tplc="BC0CCE10">
      <w:numFmt w:val="bullet"/>
      <w:lvlText w:val="•"/>
      <w:lvlJc w:val="left"/>
      <w:pPr>
        <w:ind w:left="6868" w:hanging="140"/>
      </w:pPr>
      <w:rPr>
        <w:rFonts w:hint="default"/>
        <w:lang w:val="it-IT" w:eastAsia="en-US" w:bidi="ar-SA"/>
      </w:rPr>
    </w:lvl>
    <w:lvl w:ilvl="7" w:tplc="C4081686">
      <w:numFmt w:val="bullet"/>
      <w:lvlText w:val="•"/>
      <w:lvlJc w:val="left"/>
      <w:pPr>
        <w:ind w:left="7896" w:hanging="140"/>
      </w:pPr>
      <w:rPr>
        <w:rFonts w:hint="default"/>
        <w:lang w:val="it-IT" w:eastAsia="en-US" w:bidi="ar-SA"/>
      </w:rPr>
    </w:lvl>
    <w:lvl w:ilvl="8" w:tplc="9AAC32D2">
      <w:numFmt w:val="bullet"/>
      <w:lvlText w:val="•"/>
      <w:lvlJc w:val="left"/>
      <w:pPr>
        <w:ind w:left="8924" w:hanging="140"/>
      </w:pPr>
      <w:rPr>
        <w:rFonts w:hint="default"/>
        <w:lang w:val="it-IT" w:eastAsia="en-US" w:bidi="ar-SA"/>
      </w:rPr>
    </w:lvl>
  </w:abstractNum>
  <w:abstractNum w:abstractNumId="51" w15:restartNumberingAfterBreak="0">
    <w:nsid w:val="7B041435"/>
    <w:multiLevelType w:val="hybridMultilevel"/>
    <w:tmpl w:val="BB22A1B4"/>
    <w:lvl w:ilvl="0" w:tplc="012686FE">
      <w:numFmt w:val="bullet"/>
      <w:lvlText w:val="•"/>
      <w:lvlJc w:val="left"/>
      <w:pPr>
        <w:ind w:left="675" w:hanging="238"/>
      </w:pPr>
      <w:rPr>
        <w:rFonts w:ascii="Microsoft Sans Serif" w:eastAsia="Microsoft Sans Serif" w:hAnsi="Microsoft Sans Serif" w:cs="Microsoft Sans Serif" w:hint="default"/>
        <w:color w:val="1E1E1B"/>
        <w:w w:val="107"/>
        <w:sz w:val="22"/>
        <w:szCs w:val="22"/>
        <w:lang w:val="it-IT" w:eastAsia="en-US" w:bidi="ar-SA"/>
      </w:rPr>
    </w:lvl>
    <w:lvl w:ilvl="1" w:tplc="66C04120">
      <w:numFmt w:val="bullet"/>
      <w:lvlText w:val="•"/>
      <w:lvlJc w:val="left"/>
      <w:pPr>
        <w:ind w:left="1127" w:hanging="238"/>
      </w:pPr>
      <w:rPr>
        <w:rFonts w:hint="default"/>
        <w:lang w:val="it-IT" w:eastAsia="en-US" w:bidi="ar-SA"/>
      </w:rPr>
    </w:lvl>
    <w:lvl w:ilvl="2" w:tplc="DF60FB3A">
      <w:numFmt w:val="bullet"/>
      <w:lvlText w:val="•"/>
      <w:lvlJc w:val="left"/>
      <w:pPr>
        <w:ind w:left="1575" w:hanging="238"/>
      </w:pPr>
      <w:rPr>
        <w:rFonts w:hint="default"/>
        <w:lang w:val="it-IT" w:eastAsia="en-US" w:bidi="ar-SA"/>
      </w:rPr>
    </w:lvl>
    <w:lvl w:ilvl="3" w:tplc="61A6931A">
      <w:numFmt w:val="bullet"/>
      <w:lvlText w:val="•"/>
      <w:lvlJc w:val="left"/>
      <w:pPr>
        <w:ind w:left="2022" w:hanging="238"/>
      </w:pPr>
      <w:rPr>
        <w:rFonts w:hint="default"/>
        <w:lang w:val="it-IT" w:eastAsia="en-US" w:bidi="ar-SA"/>
      </w:rPr>
    </w:lvl>
    <w:lvl w:ilvl="4" w:tplc="D6200810">
      <w:numFmt w:val="bullet"/>
      <w:lvlText w:val="•"/>
      <w:lvlJc w:val="left"/>
      <w:pPr>
        <w:ind w:left="2470" w:hanging="238"/>
      </w:pPr>
      <w:rPr>
        <w:rFonts w:hint="default"/>
        <w:lang w:val="it-IT" w:eastAsia="en-US" w:bidi="ar-SA"/>
      </w:rPr>
    </w:lvl>
    <w:lvl w:ilvl="5" w:tplc="9064E95C">
      <w:numFmt w:val="bullet"/>
      <w:lvlText w:val="•"/>
      <w:lvlJc w:val="left"/>
      <w:pPr>
        <w:ind w:left="2918" w:hanging="238"/>
      </w:pPr>
      <w:rPr>
        <w:rFonts w:hint="default"/>
        <w:lang w:val="it-IT" w:eastAsia="en-US" w:bidi="ar-SA"/>
      </w:rPr>
    </w:lvl>
    <w:lvl w:ilvl="6" w:tplc="0E9CC8A0">
      <w:numFmt w:val="bullet"/>
      <w:lvlText w:val="•"/>
      <w:lvlJc w:val="left"/>
      <w:pPr>
        <w:ind w:left="3365" w:hanging="238"/>
      </w:pPr>
      <w:rPr>
        <w:rFonts w:hint="default"/>
        <w:lang w:val="it-IT" w:eastAsia="en-US" w:bidi="ar-SA"/>
      </w:rPr>
    </w:lvl>
    <w:lvl w:ilvl="7" w:tplc="20D02C5E">
      <w:numFmt w:val="bullet"/>
      <w:lvlText w:val="•"/>
      <w:lvlJc w:val="left"/>
      <w:pPr>
        <w:ind w:left="3813" w:hanging="238"/>
      </w:pPr>
      <w:rPr>
        <w:rFonts w:hint="default"/>
        <w:lang w:val="it-IT" w:eastAsia="en-US" w:bidi="ar-SA"/>
      </w:rPr>
    </w:lvl>
    <w:lvl w:ilvl="8" w:tplc="85FA6BEA">
      <w:numFmt w:val="bullet"/>
      <w:lvlText w:val="•"/>
      <w:lvlJc w:val="left"/>
      <w:pPr>
        <w:ind w:left="4260" w:hanging="238"/>
      </w:pPr>
      <w:rPr>
        <w:rFonts w:hint="default"/>
        <w:lang w:val="it-IT" w:eastAsia="en-US" w:bidi="ar-SA"/>
      </w:rPr>
    </w:lvl>
  </w:abstractNum>
  <w:abstractNum w:abstractNumId="52" w15:restartNumberingAfterBreak="0">
    <w:nsid w:val="7B4C70B3"/>
    <w:multiLevelType w:val="hybridMultilevel"/>
    <w:tmpl w:val="9522CBE8"/>
    <w:lvl w:ilvl="0" w:tplc="13587FBE">
      <w:numFmt w:val="bullet"/>
      <w:lvlText w:val="•"/>
      <w:lvlJc w:val="left"/>
      <w:pPr>
        <w:ind w:left="848" w:hanging="238"/>
      </w:pPr>
      <w:rPr>
        <w:rFonts w:ascii="Microsoft Sans Serif" w:eastAsia="Microsoft Sans Serif" w:hAnsi="Microsoft Sans Serif" w:cs="Microsoft Sans Serif" w:hint="default"/>
        <w:color w:val="1E1E1B"/>
        <w:w w:val="107"/>
        <w:sz w:val="22"/>
        <w:szCs w:val="22"/>
        <w:lang w:val="it-IT" w:eastAsia="en-US" w:bidi="ar-SA"/>
      </w:rPr>
    </w:lvl>
    <w:lvl w:ilvl="1" w:tplc="0C92AC18">
      <w:numFmt w:val="bullet"/>
      <w:lvlText w:val="•"/>
      <w:lvlJc w:val="left"/>
      <w:pPr>
        <w:ind w:left="1465" w:hanging="238"/>
      </w:pPr>
      <w:rPr>
        <w:rFonts w:hint="default"/>
        <w:lang w:val="it-IT" w:eastAsia="en-US" w:bidi="ar-SA"/>
      </w:rPr>
    </w:lvl>
    <w:lvl w:ilvl="2" w:tplc="9A44BE0C">
      <w:numFmt w:val="bullet"/>
      <w:lvlText w:val="•"/>
      <w:lvlJc w:val="left"/>
      <w:pPr>
        <w:ind w:left="2090" w:hanging="238"/>
      </w:pPr>
      <w:rPr>
        <w:rFonts w:hint="default"/>
        <w:lang w:val="it-IT" w:eastAsia="en-US" w:bidi="ar-SA"/>
      </w:rPr>
    </w:lvl>
    <w:lvl w:ilvl="3" w:tplc="6D42F9CE">
      <w:numFmt w:val="bullet"/>
      <w:lvlText w:val="•"/>
      <w:lvlJc w:val="left"/>
      <w:pPr>
        <w:ind w:left="2715" w:hanging="238"/>
      </w:pPr>
      <w:rPr>
        <w:rFonts w:hint="default"/>
        <w:lang w:val="it-IT" w:eastAsia="en-US" w:bidi="ar-SA"/>
      </w:rPr>
    </w:lvl>
    <w:lvl w:ilvl="4" w:tplc="05144BF4">
      <w:numFmt w:val="bullet"/>
      <w:lvlText w:val="•"/>
      <w:lvlJc w:val="left"/>
      <w:pPr>
        <w:ind w:left="3340" w:hanging="238"/>
      </w:pPr>
      <w:rPr>
        <w:rFonts w:hint="default"/>
        <w:lang w:val="it-IT" w:eastAsia="en-US" w:bidi="ar-SA"/>
      </w:rPr>
    </w:lvl>
    <w:lvl w:ilvl="5" w:tplc="55224D1C">
      <w:numFmt w:val="bullet"/>
      <w:lvlText w:val="•"/>
      <w:lvlJc w:val="left"/>
      <w:pPr>
        <w:ind w:left="3965" w:hanging="238"/>
      </w:pPr>
      <w:rPr>
        <w:rFonts w:hint="default"/>
        <w:lang w:val="it-IT" w:eastAsia="en-US" w:bidi="ar-SA"/>
      </w:rPr>
    </w:lvl>
    <w:lvl w:ilvl="6" w:tplc="B55C1DF8">
      <w:numFmt w:val="bullet"/>
      <w:lvlText w:val="•"/>
      <w:lvlJc w:val="left"/>
      <w:pPr>
        <w:ind w:left="4590" w:hanging="238"/>
      </w:pPr>
      <w:rPr>
        <w:rFonts w:hint="default"/>
        <w:lang w:val="it-IT" w:eastAsia="en-US" w:bidi="ar-SA"/>
      </w:rPr>
    </w:lvl>
    <w:lvl w:ilvl="7" w:tplc="F2A2F85C">
      <w:numFmt w:val="bullet"/>
      <w:lvlText w:val="•"/>
      <w:lvlJc w:val="left"/>
      <w:pPr>
        <w:ind w:left="5215" w:hanging="238"/>
      </w:pPr>
      <w:rPr>
        <w:rFonts w:hint="default"/>
        <w:lang w:val="it-IT" w:eastAsia="en-US" w:bidi="ar-SA"/>
      </w:rPr>
    </w:lvl>
    <w:lvl w:ilvl="8" w:tplc="9174B9DA">
      <w:numFmt w:val="bullet"/>
      <w:lvlText w:val="•"/>
      <w:lvlJc w:val="left"/>
      <w:pPr>
        <w:ind w:left="5840" w:hanging="238"/>
      </w:pPr>
      <w:rPr>
        <w:rFonts w:hint="default"/>
        <w:lang w:val="it-IT" w:eastAsia="en-US" w:bidi="ar-SA"/>
      </w:rPr>
    </w:lvl>
  </w:abstractNum>
  <w:abstractNum w:abstractNumId="53" w15:restartNumberingAfterBreak="0">
    <w:nsid w:val="7D6E37D3"/>
    <w:multiLevelType w:val="multilevel"/>
    <w:tmpl w:val="2D44FB5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i w:val="0"/>
      </w:rPr>
    </w:lvl>
  </w:abstractNum>
  <w:num w:numId="1" w16cid:durableId="1790929610">
    <w:abstractNumId w:val="0"/>
  </w:num>
  <w:num w:numId="2" w16cid:durableId="1560170297">
    <w:abstractNumId w:val="45"/>
  </w:num>
  <w:num w:numId="3" w16cid:durableId="642584485">
    <w:abstractNumId w:val="7"/>
  </w:num>
  <w:num w:numId="4" w16cid:durableId="2043555810">
    <w:abstractNumId w:val="35"/>
  </w:num>
  <w:num w:numId="5" w16cid:durableId="669450587">
    <w:abstractNumId w:val="43"/>
  </w:num>
  <w:num w:numId="6" w16cid:durableId="365641415">
    <w:abstractNumId w:val="20"/>
  </w:num>
  <w:num w:numId="7" w16cid:durableId="582616145">
    <w:abstractNumId w:val="17"/>
  </w:num>
  <w:num w:numId="8" w16cid:durableId="321979459">
    <w:abstractNumId w:val="53"/>
  </w:num>
  <w:num w:numId="9" w16cid:durableId="810899864">
    <w:abstractNumId w:val="38"/>
  </w:num>
  <w:num w:numId="10" w16cid:durableId="421611178">
    <w:abstractNumId w:val="15"/>
  </w:num>
  <w:num w:numId="11" w16cid:durableId="481195982">
    <w:abstractNumId w:val="13"/>
  </w:num>
  <w:num w:numId="12" w16cid:durableId="820732071">
    <w:abstractNumId w:val="26"/>
  </w:num>
  <w:num w:numId="13" w16cid:durableId="1151750545">
    <w:abstractNumId w:val="46"/>
  </w:num>
  <w:num w:numId="14" w16cid:durableId="1706910098">
    <w:abstractNumId w:val="40"/>
  </w:num>
  <w:num w:numId="15" w16cid:durableId="590090686">
    <w:abstractNumId w:val="28"/>
  </w:num>
  <w:num w:numId="16" w16cid:durableId="1427574353">
    <w:abstractNumId w:val="5"/>
  </w:num>
  <w:num w:numId="17" w16cid:durableId="217671524">
    <w:abstractNumId w:val="6"/>
  </w:num>
  <w:num w:numId="18" w16cid:durableId="1623808280">
    <w:abstractNumId w:val="39"/>
  </w:num>
  <w:num w:numId="19" w16cid:durableId="492339016">
    <w:abstractNumId w:val="52"/>
  </w:num>
  <w:num w:numId="20" w16cid:durableId="1214267554">
    <w:abstractNumId w:val="22"/>
  </w:num>
  <w:num w:numId="21" w16cid:durableId="910890730">
    <w:abstractNumId w:val="32"/>
  </w:num>
  <w:num w:numId="22" w16cid:durableId="639381492">
    <w:abstractNumId w:val="51"/>
  </w:num>
  <w:num w:numId="23" w16cid:durableId="1345086397">
    <w:abstractNumId w:val="21"/>
  </w:num>
  <w:num w:numId="24" w16cid:durableId="1713536306">
    <w:abstractNumId w:val="18"/>
  </w:num>
  <w:num w:numId="25" w16cid:durableId="1072390903">
    <w:abstractNumId w:val="49"/>
  </w:num>
  <w:num w:numId="26" w16cid:durableId="561717832">
    <w:abstractNumId w:val="41"/>
  </w:num>
  <w:num w:numId="27" w16cid:durableId="335770827">
    <w:abstractNumId w:val="16"/>
  </w:num>
  <w:num w:numId="28" w16cid:durableId="517357900">
    <w:abstractNumId w:val="48"/>
  </w:num>
  <w:num w:numId="29" w16cid:durableId="803154041">
    <w:abstractNumId w:val="12"/>
  </w:num>
  <w:num w:numId="30" w16cid:durableId="1495796191">
    <w:abstractNumId w:val="27"/>
  </w:num>
  <w:num w:numId="31" w16cid:durableId="1463500745">
    <w:abstractNumId w:val="9"/>
  </w:num>
  <w:num w:numId="32" w16cid:durableId="362753707">
    <w:abstractNumId w:val="30"/>
  </w:num>
  <w:num w:numId="33" w16cid:durableId="389500034">
    <w:abstractNumId w:val="8"/>
  </w:num>
  <w:num w:numId="34" w16cid:durableId="2004626576">
    <w:abstractNumId w:val="29"/>
  </w:num>
  <w:num w:numId="35" w16cid:durableId="1580139124">
    <w:abstractNumId w:val="42"/>
  </w:num>
  <w:num w:numId="36" w16cid:durableId="1765882965">
    <w:abstractNumId w:val="50"/>
  </w:num>
  <w:num w:numId="37" w16cid:durableId="225337447">
    <w:abstractNumId w:val="10"/>
  </w:num>
  <w:num w:numId="38" w16cid:durableId="2053379768">
    <w:abstractNumId w:val="23"/>
  </w:num>
  <w:num w:numId="39" w16cid:durableId="1589923298">
    <w:abstractNumId w:val="31"/>
  </w:num>
  <w:num w:numId="40" w16cid:durableId="2021083294">
    <w:abstractNumId w:val="11"/>
  </w:num>
  <w:num w:numId="41" w16cid:durableId="989209143">
    <w:abstractNumId w:val="33"/>
  </w:num>
  <w:num w:numId="42" w16cid:durableId="1992128984">
    <w:abstractNumId w:val="37"/>
  </w:num>
  <w:num w:numId="43" w16cid:durableId="1540166133">
    <w:abstractNumId w:val="19"/>
  </w:num>
  <w:num w:numId="44" w16cid:durableId="1024284423">
    <w:abstractNumId w:val="24"/>
  </w:num>
  <w:num w:numId="45" w16cid:durableId="1145077004">
    <w:abstractNumId w:val="44"/>
  </w:num>
  <w:num w:numId="46" w16cid:durableId="1360396935">
    <w:abstractNumId w:val="25"/>
  </w:num>
  <w:num w:numId="47" w16cid:durableId="1875648986">
    <w:abstractNumId w:val="36"/>
  </w:num>
  <w:num w:numId="48" w16cid:durableId="133063159">
    <w:abstractNumId w:val="47"/>
  </w:num>
  <w:num w:numId="49" w16cid:durableId="1880434830">
    <w:abstractNumId w:val="14"/>
  </w:num>
  <w:num w:numId="50" w16cid:durableId="1319310907">
    <w:abstractNumId w:val="3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DA1"/>
    <w:rsid w:val="0000142A"/>
    <w:rsid w:val="00003762"/>
    <w:rsid w:val="000043AD"/>
    <w:rsid w:val="00005386"/>
    <w:rsid w:val="00006C9F"/>
    <w:rsid w:val="000126E8"/>
    <w:rsid w:val="00021230"/>
    <w:rsid w:val="00021A1B"/>
    <w:rsid w:val="0002204F"/>
    <w:rsid w:val="000241E0"/>
    <w:rsid w:val="00024FFA"/>
    <w:rsid w:val="00031E2B"/>
    <w:rsid w:val="00034B8A"/>
    <w:rsid w:val="000355EF"/>
    <w:rsid w:val="0003625F"/>
    <w:rsid w:val="000368D1"/>
    <w:rsid w:val="000403A8"/>
    <w:rsid w:val="00044004"/>
    <w:rsid w:val="00044F13"/>
    <w:rsid w:val="0005581B"/>
    <w:rsid w:val="00056CFE"/>
    <w:rsid w:val="00064C46"/>
    <w:rsid w:val="00064FDF"/>
    <w:rsid w:val="00072C26"/>
    <w:rsid w:val="000749C4"/>
    <w:rsid w:val="00082631"/>
    <w:rsid w:val="00082FE2"/>
    <w:rsid w:val="00083DE1"/>
    <w:rsid w:val="000859A7"/>
    <w:rsid w:val="00086D00"/>
    <w:rsid w:val="000902EA"/>
    <w:rsid w:val="00093414"/>
    <w:rsid w:val="000A0038"/>
    <w:rsid w:val="000A07AB"/>
    <w:rsid w:val="000A2D3A"/>
    <w:rsid w:val="000A3858"/>
    <w:rsid w:val="000A4308"/>
    <w:rsid w:val="000A59CF"/>
    <w:rsid w:val="000A5F82"/>
    <w:rsid w:val="000A6F1C"/>
    <w:rsid w:val="000A71CC"/>
    <w:rsid w:val="000B43ED"/>
    <w:rsid w:val="000C1853"/>
    <w:rsid w:val="000C4FA0"/>
    <w:rsid w:val="000C5163"/>
    <w:rsid w:val="000C5E86"/>
    <w:rsid w:val="000C6776"/>
    <w:rsid w:val="000C710C"/>
    <w:rsid w:val="000D033A"/>
    <w:rsid w:val="000D0DF8"/>
    <w:rsid w:val="000D3168"/>
    <w:rsid w:val="000D448D"/>
    <w:rsid w:val="000D6BB3"/>
    <w:rsid w:val="000D76C3"/>
    <w:rsid w:val="000E0862"/>
    <w:rsid w:val="000E0A60"/>
    <w:rsid w:val="000E1FF9"/>
    <w:rsid w:val="000E3185"/>
    <w:rsid w:val="000F1B04"/>
    <w:rsid w:val="000F32A9"/>
    <w:rsid w:val="000F491F"/>
    <w:rsid w:val="000F64FD"/>
    <w:rsid w:val="000F6A03"/>
    <w:rsid w:val="000F6FCA"/>
    <w:rsid w:val="000F74E3"/>
    <w:rsid w:val="00102D79"/>
    <w:rsid w:val="00103B38"/>
    <w:rsid w:val="001156BC"/>
    <w:rsid w:val="00117E87"/>
    <w:rsid w:val="00130C99"/>
    <w:rsid w:val="00131BDA"/>
    <w:rsid w:val="001349BA"/>
    <w:rsid w:val="001376D4"/>
    <w:rsid w:val="001404F5"/>
    <w:rsid w:val="00140AB9"/>
    <w:rsid w:val="001462C4"/>
    <w:rsid w:val="001471C9"/>
    <w:rsid w:val="001523F3"/>
    <w:rsid w:val="00162452"/>
    <w:rsid w:val="001636C1"/>
    <w:rsid w:val="00163710"/>
    <w:rsid w:val="001660DE"/>
    <w:rsid w:val="0017279B"/>
    <w:rsid w:val="00174689"/>
    <w:rsid w:val="001749A4"/>
    <w:rsid w:val="001771B0"/>
    <w:rsid w:val="001779E4"/>
    <w:rsid w:val="00180A9A"/>
    <w:rsid w:val="00181E02"/>
    <w:rsid w:val="00181E90"/>
    <w:rsid w:val="00185220"/>
    <w:rsid w:val="001854A3"/>
    <w:rsid w:val="00186943"/>
    <w:rsid w:val="00186EE9"/>
    <w:rsid w:val="00194883"/>
    <w:rsid w:val="001953D9"/>
    <w:rsid w:val="001960C5"/>
    <w:rsid w:val="00196F10"/>
    <w:rsid w:val="001A4BB3"/>
    <w:rsid w:val="001A4FEB"/>
    <w:rsid w:val="001B27FF"/>
    <w:rsid w:val="001B6CB3"/>
    <w:rsid w:val="001B791D"/>
    <w:rsid w:val="001C011B"/>
    <w:rsid w:val="001C2055"/>
    <w:rsid w:val="001C449F"/>
    <w:rsid w:val="001C45E1"/>
    <w:rsid w:val="001D3899"/>
    <w:rsid w:val="001D4C3B"/>
    <w:rsid w:val="001D4E7A"/>
    <w:rsid w:val="001E1272"/>
    <w:rsid w:val="001E2E6B"/>
    <w:rsid w:val="001E2F8B"/>
    <w:rsid w:val="001E364C"/>
    <w:rsid w:val="001E6D14"/>
    <w:rsid w:val="00200264"/>
    <w:rsid w:val="00204869"/>
    <w:rsid w:val="00207FBA"/>
    <w:rsid w:val="00210B83"/>
    <w:rsid w:val="00212785"/>
    <w:rsid w:val="00216BCF"/>
    <w:rsid w:val="00217D37"/>
    <w:rsid w:val="00220D1D"/>
    <w:rsid w:val="00221528"/>
    <w:rsid w:val="0022353E"/>
    <w:rsid w:val="002237DE"/>
    <w:rsid w:val="0022480A"/>
    <w:rsid w:val="00230606"/>
    <w:rsid w:val="00231D49"/>
    <w:rsid w:val="00232082"/>
    <w:rsid w:val="002323E5"/>
    <w:rsid w:val="0023330B"/>
    <w:rsid w:val="002341B9"/>
    <w:rsid w:val="00234ED4"/>
    <w:rsid w:val="0023597A"/>
    <w:rsid w:val="0023617F"/>
    <w:rsid w:val="00241889"/>
    <w:rsid w:val="00242BF1"/>
    <w:rsid w:val="00246539"/>
    <w:rsid w:val="00247185"/>
    <w:rsid w:val="00247D7F"/>
    <w:rsid w:val="00250692"/>
    <w:rsid w:val="00254AF2"/>
    <w:rsid w:val="00261B3D"/>
    <w:rsid w:val="00272D17"/>
    <w:rsid w:val="00275D91"/>
    <w:rsid w:val="00275F0A"/>
    <w:rsid w:val="00283272"/>
    <w:rsid w:val="00283AD8"/>
    <w:rsid w:val="00283C21"/>
    <w:rsid w:val="00284E2B"/>
    <w:rsid w:val="002862C1"/>
    <w:rsid w:val="00292AB7"/>
    <w:rsid w:val="00295C9A"/>
    <w:rsid w:val="002965E4"/>
    <w:rsid w:val="002A048E"/>
    <w:rsid w:val="002A4785"/>
    <w:rsid w:val="002A7AEB"/>
    <w:rsid w:val="002B0589"/>
    <w:rsid w:val="002B0A12"/>
    <w:rsid w:val="002C0676"/>
    <w:rsid w:val="002C1659"/>
    <w:rsid w:val="002C1AC9"/>
    <w:rsid w:val="002C1B12"/>
    <w:rsid w:val="002C4CFE"/>
    <w:rsid w:val="002C786A"/>
    <w:rsid w:val="002C7EFF"/>
    <w:rsid w:val="002D09CE"/>
    <w:rsid w:val="002D1EDE"/>
    <w:rsid w:val="002D4D85"/>
    <w:rsid w:val="002D6083"/>
    <w:rsid w:val="002E215A"/>
    <w:rsid w:val="002E25D2"/>
    <w:rsid w:val="002E4FD9"/>
    <w:rsid w:val="002E6216"/>
    <w:rsid w:val="002F1B38"/>
    <w:rsid w:val="002F3753"/>
    <w:rsid w:val="002F465B"/>
    <w:rsid w:val="003003A7"/>
    <w:rsid w:val="00301742"/>
    <w:rsid w:val="003023A3"/>
    <w:rsid w:val="00303B8D"/>
    <w:rsid w:val="00304D60"/>
    <w:rsid w:val="00306C26"/>
    <w:rsid w:val="00311053"/>
    <w:rsid w:val="003119F4"/>
    <w:rsid w:val="003140C0"/>
    <w:rsid w:val="0031436F"/>
    <w:rsid w:val="00314DB1"/>
    <w:rsid w:val="00314ED9"/>
    <w:rsid w:val="00315142"/>
    <w:rsid w:val="00315204"/>
    <w:rsid w:val="00316218"/>
    <w:rsid w:val="00321D99"/>
    <w:rsid w:val="003227DE"/>
    <w:rsid w:val="00326CAC"/>
    <w:rsid w:val="00326D21"/>
    <w:rsid w:val="00332D50"/>
    <w:rsid w:val="00335321"/>
    <w:rsid w:val="0033755A"/>
    <w:rsid w:val="00337D97"/>
    <w:rsid w:val="00340858"/>
    <w:rsid w:val="0035241F"/>
    <w:rsid w:val="00352F9E"/>
    <w:rsid w:val="003541C0"/>
    <w:rsid w:val="00354FCB"/>
    <w:rsid w:val="0035594B"/>
    <w:rsid w:val="00356643"/>
    <w:rsid w:val="00356DDB"/>
    <w:rsid w:val="003625DA"/>
    <w:rsid w:val="00362BE1"/>
    <w:rsid w:val="00364092"/>
    <w:rsid w:val="00365604"/>
    <w:rsid w:val="0037078E"/>
    <w:rsid w:val="003739B9"/>
    <w:rsid w:val="003800A9"/>
    <w:rsid w:val="00380D2E"/>
    <w:rsid w:val="003818A4"/>
    <w:rsid w:val="003837DD"/>
    <w:rsid w:val="00383955"/>
    <w:rsid w:val="00386780"/>
    <w:rsid w:val="00387672"/>
    <w:rsid w:val="0039109E"/>
    <w:rsid w:val="00392152"/>
    <w:rsid w:val="00392259"/>
    <w:rsid w:val="00393B50"/>
    <w:rsid w:val="00394191"/>
    <w:rsid w:val="0039460D"/>
    <w:rsid w:val="00394CE1"/>
    <w:rsid w:val="00395E64"/>
    <w:rsid w:val="003963FF"/>
    <w:rsid w:val="003A094C"/>
    <w:rsid w:val="003A0D86"/>
    <w:rsid w:val="003A326F"/>
    <w:rsid w:val="003A4280"/>
    <w:rsid w:val="003A4749"/>
    <w:rsid w:val="003B5542"/>
    <w:rsid w:val="003B7E58"/>
    <w:rsid w:val="003C25C3"/>
    <w:rsid w:val="003C59B2"/>
    <w:rsid w:val="003D40C7"/>
    <w:rsid w:val="003D5F2B"/>
    <w:rsid w:val="003D6250"/>
    <w:rsid w:val="003D718E"/>
    <w:rsid w:val="003E111A"/>
    <w:rsid w:val="003E25EF"/>
    <w:rsid w:val="003E5CEC"/>
    <w:rsid w:val="003E6309"/>
    <w:rsid w:val="003E654A"/>
    <w:rsid w:val="003E66C1"/>
    <w:rsid w:val="003F0FAD"/>
    <w:rsid w:val="003F29A6"/>
    <w:rsid w:val="003F7359"/>
    <w:rsid w:val="00400CAB"/>
    <w:rsid w:val="00401975"/>
    <w:rsid w:val="00407C2B"/>
    <w:rsid w:val="004141F2"/>
    <w:rsid w:val="00422116"/>
    <w:rsid w:val="00424E7A"/>
    <w:rsid w:val="00426397"/>
    <w:rsid w:val="00430676"/>
    <w:rsid w:val="004323D3"/>
    <w:rsid w:val="00437431"/>
    <w:rsid w:val="004420C4"/>
    <w:rsid w:val="00447523"/>
    <w:rsid w:val="00452339"/>
    <w:rsid w:val="004537D5"/>
    <w:rsid w:val="004623D7"/>
    <w:rsid w:val="00462FA6"/>
    <w:rsid w:val="00465683"/>
    <w:rsid w:val="0046634A"/>
    <w:rsid w:val="00474ABE"/>
    <w:rsid w:val="004769DC"/>
    <w:rsid w:val="00477D93"/>
    <w:rsid w:val="00481E99"/>
    <w:rsid w:val="00482EE4"/>
    <w:rsid w:val="00483F6E"/>
    <w:rsid w:val="00484C18"/>
    <w:rsid w:val="00490C08"/>
    <w:rsid w:val="00496587"/>
    <w:rsid w:val="00497CE5"/>
    <w:rsid w:val="004A429E"/>
    <w:rsid w:val="004B394E"/>
    <w:rsid w:val="004B55A3"/>
    <w:rsid w:val="004C0114"/>
    <w:rsid w:val="004C2BCB"/>
    <w:rsid w:val="004C4F0D"/>
    <w:rsid w:val="004C6877"/>
    <w:rsid w:val="004D0EFC"/>
    <w:rsid w:val="004D29FC"/>
    <w:rsid w:val="004D3B7B"/>
    <w:rsid w:val="004D64F7"/>
    <w:rsid w:val="004E07F7"/>
    <w:rsid w:val="004E0972"/>
    <w:rsid w:val="004E3996"/>
    <w:rsid w:val="004E3ABC"/>
    <w:rsid w:val="004E3D3F"/>
    <w:rsid w:val="004F02E8"/>
    <w:rsid w:val="004F4C7B"/>
    <w:rsid w:val="004F4EE1"/>
    <w:rsid w:val="004F618F"/>
    <w:rsid w:val="004F6A7B"/>
    <w:rsid w:val="00502774"/>
    <w:rsid w:val="00502E56"/>
    <w:rsid w:val="005031DD"/>
    <w:rsid w:val="00516482"/>
    <w:rsid w:val="005206B0"/>
    <w:rsid w:val="00523362"/>
    <w:rsid w:val="0052353B"/>
    <w:rsid w:val="00523BA9"/>
    <w:rsid w:val="005257DE"/>
    <w:rsid w:val="0052680F"/>
    <w:rsid w:val="00527D0B"/>
    <w:rsid w:val="00536B18"/>
    <w:rsid w:val="00541285"/>
    <w:rsid w:val="00542189"/>
    <w:rsid w:val="00542617"/>
    <w:rsid w:val="00544050"/>
    <w:rsid w:val="005459D5"/>
    <w:rsid w:val="00547B6C"/>
    <w:rsid w:val="00550801"/>
    <w:rsid w:val="00552F59"/>
    <w:rsid w:val="00553101"/>
    <w:rsid w:val="00556C7B"/>
    <w:rsid w:val="005604B9"/>
    <w:rsid w:val="005607E8"/>
    <w:rsid w:val="0056107C"/>
    <w:rsid w:val="005611A7"/>
    <w:rsid w:val="00561841"/>
    <w:rsid w:val="00562E69"/>
    <w:rsid w:val="005646B1"/>
    <w:rsid w:val="005657E0"/>
    <w:rsid w:val="005673A6"/>
    <w:rsid w:val="005709D5"/>
    <w:rsid w:val="0057148D"/>
    <w:rsid w:val="00571BF1"/>
    <w:rsid w:val="005727D5"/>
    <w:rsid w:val="00581823"/>
    <w:rsid w:val="005879EE"/>
    <w:rsid w:val="0059066C"/>
    <w:rsid w:val="005938A5"/>
    <w:rsid w:val="0059541F"/>
    <w:rsid w:val="005A0E2F"/>
    <w:rsid w:val="005A1A8E"/>
    <w:rsid w:val="005A7216"/>
    <w:rsid w:val="005A757A"/>
    <w:rsid w:val="005B494A"/>
    <w:rsid w:val="005B79E2"/>
    <w:rsid w:val="005C0311"/>
    <w:rsid w:val="005C264A"/>
    <w:rsid w:val="005C31B3"/>
    <w:rsid w:val="005C4AE3"/>
    <w:rsid w:val="005D0496"/>
    <w:rsid w:val="005D06A4"/>
    <w:rsid w:val="005D1608"/>
    <w:rsid w:val="005D1ED2"/>
    <w:rsid w:val="005D305B"/>
    <w:rsid w:val="005D3DE6"/>
    <w:rsid w:val="005E34A2"/>
    <w:rsid w:val="005E4F8C"/>
    <w:rsid w:val="005F079A"/>
    <w:rsid w:val="00600AC4"/>
    <w:rsid w:val="00604963"/>
    <w:rsid w:val="00604D04"/>
    <w:rsid w:val="00610747"/>
    <w:rsid w:val="00616CD8"/>
    <w:rsid w:val="006171BB"/>
    <w:rsid w:val="00617887"/>
    <w:rsid w:val="006178AD"/>
    <w:rsid w:val="00624929"/>
    <w:rsid w:val="006253B0"/>
    <w:rsid w:val="006327AC"/>
    <w:rsid w:val="006447D7"/>
    <w:rsid w:val="00645071"/>
    <w:rsid w:val="0064569F"/>
    <w:rsid w:val="00646172"/>
    <w:rsid w:val="00647842"/>
    <w:rsid w:val="00650C0B"/>
    <w:rsid w:val="00651EDD"/>
    <w:rsid w:val="00655FC9"/>
    <w:rsid w:val="006561D4"/>
    <w:rsid w:val="00656FD8"/>
    <w:rsid w:val="006576A5"/>
    <w:rsid w:val="00657EAB"/>
    <w:rsid w:val="0066025E"/>
    <w:rsid w:val="006603EC"/>
    <w:rsid w:val="0066063A"/>
    <w:rsid w:val="0066434A"/>
    <w:rsid w:val="0066452B"/>
    <w:rsid w:val="00665D03"/>
    <w:rsid w:val="006663AE"/>
    <w:rsid w:val="00666E54"/>
    <w:rsid w:val="00672B3B"/>
    <w:rsid w:val="00675F94"/>
    <w:rsid w:val="00675FE4"/>
    <w:rsid w:val="006762E7"/>
    <w:rsid w:val="006763F2"/>
    <w:rsid w:val="0067687C"/>
    <w:rsid w:val="00691567"/>
    <w:rsid w:val="00693B6B"/>
    <w:rsid w:val="00694936"/>
    <w:rsid w:val="006A1A2E"/>
    <w:rsid w:val="006A588A"/>
    <w:rsid w:val="006A5B04"/>
    <w:rsid w:val="006A67CE"/>
    <w:rsid w:val="006B3D60"/>
    <w:rsid w:val="006C33F1"/>
    <w:rsid w:val="006C6CB5"/>
    <w:rsid w:val="006D0CA0"/>
    <w:rsid w:val="006D0EF8"/>
    <w:rsid w:val="006D2BCE"/>
    <w:rsid w:val="006D54CB"/>
    <w:rsid w:val="006E0457"/>
    <w:rsid w:val="006E0E21"/>
    <w:rsid w:val="006E44A0"/>
    <w:rsid w:val="006E618D"/>
    <w:rsid w:val="006E7E25"/>
    <w:rsid w:val="006F070C"/>
    <w:rsid w:val="006F1CA1"/>
    <w:rsid w:val="006F211A"/>
    <w:rsid w:val="006F6A94"/>
    <w:rsid w:val="006F76CB"/>
    <w:rsid w:val="00700A50"/>
    <w:rsid w:val="00703D41"/>
    <w:rsid w:val="00705EDF"/>
    <w:rsid w:val="0070765C"/>
    <w:rsid w:val="00710D00"/>
    <w:rsid w:val="007129B5"/>
    <w:rsid w:val="00712C4C"/>
    <w:rsid w:val="0071544B"/>
    <w:rsid w:val="0071605C"/>
    <w:rsid w:val="0071608F"/>
    <w:rsid w:val="00717717"/>
    <w:rsid w:val="00717C5F"/>
    <w:rsid w:val="00720E34"/>
    <w:rsid w:val="007216E6"/>
    <w:rsid w:val="00722194"/>
    <w:rsid w:val="00726DB2"/>
    <w:rsid w:val="00727D6C"/>
    <w:rsid w:val="007356AE"/>
    <w:rsid w:val="00736033"/>
    <w:rsid w:val="007422E5"/>
    <w:rsid w:val="00745500"/>
    <w:rsid w:val="00745862"/>
    <w:rsid w:val="007515B8"/>
    <w:rsid w:val="00751F72"/>
    <w:rsid w:val="00752C1A"/>
    <w:rsid w:val="0075468C"/>
    <w:rsid w:val="00755ACD"/>
    <w:rsid w:val="00761B66"/>
    <w:rsid w:val="00765395"/>
    <w:rsid w:val="00766480"/>
    <w:rsid w:val="007675E9"/>
    <w:rsid w:val="00773DD0"/>
    <w:rsid w:val="00776823"/>
    <w:rsid w:val="00780050"/>
    <w:rsid w:val="00781B4C"/>
    <w:rsid w:val="00785BD6"/>
    <w:rsid w:val="00786758"/>
    <w:rsid w:val="00793050"/>
    <w:rsid w:val="007949AF"/>
    <w:rsid w:val="007965AD"/>
    <w:rsid w:val="007A1766"/>
    <w:rsid w:val="007A1D3A"/>
    <w:rsid w:val="007A58D7"/>
    <w:rsid w:val="007A60D9"/>
    <w:rsid w:val="007B21DF"/>
    <w:rsid w:val="007B4A0C"/>
    <w:rsid w:val="007B4D37"/>
    <w:rsid w:val="007B5CD6"/>
    <w:rsid w:val="007B6A32"/>
    <w:rsid w:val="007B6CFA"/>
    <w:rsid w:val="007D1F55"/>
    <w:rsid w:val="007D3F10"/>
    <w:rsid w:val="007D437F"/>
    <w:rsid w:val="007D4B76"/>
    <w:rsid w:val="007D6DA5"/>
    <w:rsid w:val="007E492B"/>
    <w:rsid w:val="007F3782"/>
    <w:rsid w:val="007F5FA7"/>
    <w:rsid w:val="007F607E"/>
    <w:rsid w:val="0080003A"/>
    <w:rsid w:val="00802DEC"/>
    <w:rsid w:val="008038E9"/>
    <w:rsid w:val="00803FCF"/>
    <w:rsid w:val="00804C31"/>
    <w:rsid w:val="00811B4A"/>
    <w:rsid w:val="00821BBB"/>
    <w:rsid w:val="008220E6"/>
    <w:rsid w:val="008223A6"/>
    <w:rsid w:val="00825078"/>
    <w:rsid w:val="0082642A"/>
    <w:rsid w:val="00826617"/>
    <w:rsid w:val="008310B7"/>
    <w:rsid w:val="00833E57"/>
    <w:rsid w:val="00834B42"/>
    <w:rsid w:val="008401E2"/>
    <w:rsid w:val="00843CA8"/>
    <w:rsid w:val="00847AC8"/>
    <w:rsid w:val="0085323C"/>
    <w:rsid w:val="00853387"/>
    <w:rsid w:val="00854479"/>
    <w:rsid w:val="0086191C"/>
    <w:rsid w:val="00862902"/>
    <w:rsid w:val="00871C4E"/>
    <w:rsid w:val="0087507D"/>
    <w:rsid w:val="008807A1"/>
    <w:rsid w:val="00882CC2"/>
    <w:rsid w:val="00886D5C"/>
    <w:rsid w:val="008908E7"/>
    <w:rsid w:val="00894548"/>
    <w:rsid w:val="00895043"/>
    <w:rsid w:val="0089772E"/>
    <w:rsid w:val="0089789A"/>
    <w:rsid w:val="008A059D"/>
    <w:rsid w:val="008A11BE"/>
    <w:rsid w:val="008A2326"/>
    <w:rsid w:val="008A24C7"/>
    <w:rsid w:val="008A4FF1"/>
    <w:rsid w:val="008A59AE"/>
    <w:rsid w:val="008A65AB"/>
    <w:rsid w:val="008B0428"/>
    <w:rsid w:val="008B1647"/>
    <w:rsid w:val="008B41DF"/>
    <w:rsid w:val="008B526F"/>
    <w:rsid w:val="008C10FE"/>
    <w:rsid w:val="008C21F4"/>
    <w:rsid w:val="008C28A4"/>
    <w:rsid w:val="008C3D9D"/>
    <w:rsid w:val="008C59C6"/>
    <w:rsid w:val="008D1851"/>
    <w:rsid w:val="008D33F7"/>
    <w:rsid w:val="008D37D5"/>
    <w:rsid w:val="008D4C28"/>
    <w:rsid w:val="008D556D"/>
    <w:rsid w:val="008E0485"/>
    <w:rsid w:val="008E6259"/>
    <w:rsid w:val="008E6DCB"/>
    <w:rsid w:val="008F092A"/>
    <w:rsid w:val="008F10A6"/>
    <w:rsid w:val="008F586B"/>
    <w:rsid w:val="008F7A36"/>
    <w:rsid w:val="009049AF"/>
    <w:rsid w:val="0091011B"/>
    <w:rsid w:val="00916B2F"/>
    <w:rsid w:val="00916BE1"/>
    <w:rsid w:val="00916F61"/>
    <w:rsid w:val="009204F0"/>
    <w:rsid w:val="009225F3"/>
    <w:rsid w:val="00923FC9"/>
    <w:rsid w:val="00924A33"/>
    <w:rsid w:val="00925034"/>
    <w:rsid w:val="0092591A"/>
    <w:rsid w:val="00927FB1"/>
    <w:rsid w:val="00935B78"/>
    <w:rsid w:val="0094267A"/>
    <w:rsid w:val="00943ED5"/>
    <w:rsid w:val="00945DA5"/>
    <w:rsid w:val="00953C41"/>
    <w:rsid w:val="00961C57"/>
    <w:rsid w:val="00962686"/>
    <w:rsid w:val="00965808"/>
    <w:rsid w:val="00970571"/>
    <w:rsid w:val="00970D8C"/>
    <w:rsid w:val="00980818"/>
    <w:rsid w:val="00983D80"/>
    <w:rsid w:val="00987CA4"/>
    <w:rsid w:val="009927C5"/>
    <w:rsid w:val="009A5C6B"/>
    <w:rsid w:val="009B08EA"/>
    <w:rsid w:val="009B0D98"/>
    <w:rsid w:val="009B0FE8"/>
    <w:rsid w:val="009B2D6D"/>
    <w:rsid w:val="009B3BF6"/>
    <w:rsid w:val="009B3CA4"/>
    <w:rsid w:val="009C1AD2"/>
    <w:rsid w:val="009C27C4"/>
    <w:rsid w:val="009C6711"/>
    <w:rsid w:val="009D1423"/>
    <w:rsid w:val="009D2FB6"/>
    <w:rsid w:val="009D6663"/>
    <w:rsid w:val="009E2FCC"/>
    <w:rsid w:val="009E317D"/>
    <w:rsid w:val="009E3B17"/>
    <w:rsid w:val="009E4DEB"/>
    <w:rsid w:val="009F75E0"/>
    <w:rsid w:val="009F75EF"/>
    <w:rsid w:val="00A00492"/>
    <w:rsid w:val="00A0050E"/>
    <w:rsid w:val="00A00549"/>
    <w:rsid w:val="00A04810"/>
    <w:rsid w:val="00A070D7"/>
    <w:rsid w:val="00A13581"/>
    <w:rsid w:val="00A13D7A"/>
    <w:rsid w:val="00A155F4"/>
    <w:rsid w:val="00A17863"/>
    <w:rsid w:val="00A20595"/>
    <w:rsid w:val="00A209C1"/>
    <w:rsid w:val="00A23AF1"/>
    <w:rsid w:val="00A27B01"/>
    <w:rsid w:val="00A320BD"/>
    <w:rsid w:val="00A326E5"/>
    <w:rsid w:val="00A32745"/>
    <w:rsid w:val="00A33050"/>
    <w:rsid w:val="00A330CC"/>
    <w:rsid w:val="00A352E8"/>
    <w:rsid w:val="00A35DC5"/>
    <w:rsid w:val="00A407C7"/>
    <w:rsid w:val="00A40D11"/>
    <w:rsid w:val="00A41531"/>
    <w:rsid w:val="00A4277E"/>
    <w:rsid w:val="00A44495"/>
    <w:rsid w:val="00A47849"/>
    <w:rsid w:val="00A53DCD"/>
    <w:rsid w:val="00A54A9C"/>
    <w:rsid w:val="00A62707"/>
    <w:rsid w:val="00A632F0"/>
    <w:rsid w:val="00A64D36"/>
    <w:rsid w:val="00A6597E"/>
    <w:rsid w:val="00A67305"/>
    <w:rsid w:val="00A6753D"/>
    <w:rsid w:val="00A67F1D"/>
    <w:rsid w:val="00A71612"/>
    <w:rsid w:val="00A75B96"/>
    <w:rsid w:val="00A75BE7"/>
    <w:rsid w:val="00A8633D"/>
    <w:rsid w:val="00A870B0"/>
    <w:rsid w:val="00A92322"/>
    <w:rsid w:val="00A93A30"/>
    <w:rsid w:val="00A96504"/>
    <w:rsid w:val="00A9672B"/>
    <w:rsid w:val="00AA7919"/>
    <w:rsid w:val="00AB675E"/>
    <w:rsid w:val="00AB68B2"/>
    <w:rsid w:val="00AC0A08"/>
    <w:rsid w:val="00AD0CCA"/>
    <w:rsid w:val="00AD58A6"/>
    <w:rsid w:val="00AD769F"/>
    <w:rsid w:val="00AF02E4"/>
    <w:rsid w:val="00AF058C"/>
    <w:rsid w:val="00AF57E2"/>
    <w:rsid w:val="00AF6EAE"/>
    <w:rsid w:val="00B02DFE"/>
    <w:rsid w:val="00B02E46"/>
    <w:rsid w:val="00B03558"/>
    <w:rsid w:val="00B03797"/>
    <w:rsid w:val="00B038F7"/>
    <w:rsid w:val="00B054D0"/>
    <w:rsid w:val="00B061BA"/>
    <w:rsid w:val="00B10E48"/>
    <w:rsid w:val="00B11599"/>
    <w:rsid w:val="00B12D66"/>
    <w:rsid w:val="00B14986"/>
    <w:rsid w:val="00B20CE4"/>
    <w:rsid w:val="00B20CEB"/>
    <w:rsid w:val="00B22434"/>
    <w:rsid w:val="00B22687"/>
    <w:rsid w:val="00B23513"/>
    <w:rsid w:val="00B23E90"/>
    <w:rsid w:val="00B247BC"/>
    <w:rsid w:val="00B24ACB"/>
    <w:rsid w:val="00B262EE"/>
    <w:rsid w:val="00B341B6"/>
    <w:rsid w:val="00B404AA"/>
    <w:rsid w:val="00B40977"/>
    <w:rsid w:val="00B4304A"/>
    <w:rsid w:val="00B45285"/>
    <w:rsid w:val="00B5518F"/>
    <w:rsid w:val="00B55945"/>
    <w:rsid w:val="00B56A0D"/>
    <w:rsid w:val="00B610D4"/>
    <w:rsid w:val="00B66088"/>
    <w:rsid w:val="00B804C6"/>
    <w:rsid w:val="00B8547C"/>
    <w:rsid w:val="00B87954"/>
    <w:rsid w:val="00B941CF"/>
    <w:rsid w:val="00B95F41"/>
    <w:rsid w:val="00B976B4"/>
    <w:rsid w:val="00BA2D0E"/>
    <w:rsid w:val="00BA3E18"/>
    <w:rsid w:val="00BA5483"/>
    <w:rsid w:val="00BA5BCE"/>
    <w:rsid w:val="00BA5C3A"/>
    <w:rsid w:val="00BA7335"/>
    <w:rsid w:val="00BB1A5F"/>
    <w:rsid w:val="00BB2E6C"/>
    <w:rsid w:val="00BB6492"/>
    <w:rsid w:val="00BB6BF9"/>
    <w:rsid w:val="00BC2B31"/>
    <w:rsid w:val="00BC67C3"/>
    <w:rsid w:val="00BC710F"/>
    <w:rsid w:val="00BD07E3"/>
    <w:rsid w:val="00BD1045"/>
    <w:rsid w:val="00BD2C12"/>
    <w:rsid w:val="00BD335E"/>
    <w:rsid w:val="00BD5BB4"/>
    <w:rsid w:val="00BD6135"/>
    <w:rsid w:val="00BD6568"/>
    <w:rsid w:val="00BE11FD"/>
    <w:rsid w:val="00BE6D00"/>
    <w:rsid w:val="00BF70D8"/>
    <w:rsid w:val="00BF7E33"/>
    <w:rsid w:val="00C01B7F"/>
    <w:rsid w:val="00C0675A"/>
    <w:rsid w:val="00C0759B"/>
    <w:rsid w:val="00C17830"/>
    <w:rsid w:val="00C217C4"/>
    <w:rsid w:val="00C22D66"/>
    <w:rsid w:val="00C24A00"/>
    <w:rsid w:val="00C2568B"/>
    <w:rsid w:val="00C31A26"/>
    <w:rsid w:val="00C31A77"/>
    <w:rsid w:val="00C358F4"/>
    <w:rsid w:val="00C37592"/>
    <w:rsid w:val="00C37596"/>
    <w:rsid w:val="00C42F65"/>
    <w:rsid w:val="00C44C80"/>
    <w:rsid w:val="00C46490"/>
    <w:rsid w:val="00C560E6"/>
    <w:rsid w:val="00C57039"/>
    <w:rsid w:val="00C6001C"/>
    <w:rsid w:val="00C668C2"/>
    <w:rsid w:val="00C66DC1"/>
    <w:rsid w:val="00C724FF"/>
    <w:rsid w:val="00C7313A"/>
    <w:rsid w:val="00C73F98"/>
    <w:rsid w:val="00C741B5"/>
    <w:rsid w:val="00C77A39"/>
    <w:rsid w:val="00C77A5A"/>
    <w:rsid w:val="00C84DFF"/>
    <w:rsid w:val="00C872DE"/>
    <w:rsid w:val="00C90E66"/>
    <w:rsid w:val="00CA2D3B"/>
    <w:rsid w:val="00CA3CA4"/>
    <w:rsid w:val="00CA6DA5"/>
    <w:rsid w:val="00CA7D78"/>
    <w:rsid w:val="00CB07E8"/>
    <w:rsid w:val="00CB38D1"/>
    <w:rsid w:val="00CB4AA0"/>
    <w:rsid w:val="00CD01CE"/>
    <w:rsid w:val="00CD7E38"/>
    <w:rsid w:val="00CD7FCA"/>
    <w:rsid w:val="00CE0284"/>
    <w:rsid w:val="00CE6196"/>
    <w:rsid w:val="00CE6547"/>
    <w:rsid w:val="00CE6716"/>
    <w:rsid w:val="00CE742E"/>
    <w:rsid w:val="00CF15D0"/>
    <w:rsid w:val="00CF2C2B"/>
    <w:rsid w:val="00CF60F2"/>
    <w:rsid w:val="00CF6A80"/>
    <w:rsid w:val="00CF7CCC"/>
    <w:rsid w:val="00CF7D19"/>
    <w:rsid w:val="00D016F5"/>
    <w:rsid w:val="00D01B7A"/>
    <w:rsid w:val="00D12E9A"/>
    <w:rsid w:val="00D16FA9"/>
    <w:rsid w:val="00D20695"/>
    <w:rsid w:val="00D21028"/>
    <w:rsid w:val="00D22831"/>
    <w:rsid w:val="00D26672"/>
    <w:rsid w:val="00D308F4"/>
    <w:rsid w:val="00D36F6E"/>
    <w:rsid w:val="00D37342"/>
    <w:rsid w:val="00D433B5"/>
    <w:rsid w:val="00D44034"/>
    <w:rsid w:val="00D504C5"/>
    <w:rsid w:val="00D50D1B"/>
    <w:rsid w:val="00D5246F"/>
    <w:rsid w:val="00D57DAD"/>
    <w:rsid w:val="00D616D8"/>
    <w:rsid w:val="00D644DC"/>
    <w:rsid w:val="00D64765"/>
    <w:rsid w:val="00D706A9"/>
    <w:rsid w:val="00D72ED3"/>
    <w:rsid w:val="00D82A0C"/>
    <w:rsid w:val="00D8490D"/>
    <w:rsid w:val="00D86F80"/>
    <w:rsid w:val="00D90B7E"/>
    <w:rsid w:val="00D9186F"/>
    <w:rsid w:val="00D9361E"/>
    <w:rsid w:val="00D93E58"/>
    <w:rsid w:val="00D93FCE"/>
    <w:rsid w:val="00D95409"/>
    <w:rsid w:val="00D955B3"/>
    <w:rsid w:val="00D95DF7"/>
    <w:rsid w:val="00DA1F43"/>
    <w:rsid w:val="00DA5685"/>
    <w:rsid w:val="00DB090A"/>
    <w:rsid w:val="00DB0FBC"/>
    <w:rsid w:val="00DB1DB1"/>
    <w:rsid w:val="00DB26B1"/>
    <w:rsid w:val="00DB5235"/>
    <w:rsid w:val="00DB5D88"/>
    <w:rsid w:val="00DB5E49"/>
    <w:rsid w:val="00DC047A"/>
    <w:rsid w:val="00DC29CA"/>
    <w:rsid w:val="00DD02A1"/>
    <w:rsid w:val="00DD19A8"/>
    <w:rsid w:val="00DD69B6"/>
    <w:rsid w:val="00DD73A0"/>
    <w:rsid w:val="00DE0BC3"/>
    <w:rsid w:val="00DE19A1"/>
    <w:rsid w:val="00DE2DFA"/>
    <w:rsid w:val="00DE43BC"/>
    <w:rsid w:val="00DE45ED"/>
    <w:rsid w:val="00DF0848"/>
    <w:rsid w:val="00DF0AE3"/>
    <w:rsid w:val="00DF0B14"/>
    <w:rsid w:val="00DF124D"/>
    <w:rsid w:val="00DF1A50"/>
    <w:rsid w:val="00DF2F0E"/>
    <w:rsid w:val="00DF4394"/>
    <w:rsid w:val="00DF4D05"/>
    <w:rsid w:val="00E01C18"/>
    <w:rsid w:val="00E03371"/>
    <w:rsid w:val="00E157C3"/>
    <w:rsid w:val="00E20382"/>
    <w:rsid w:val="00E229DE"/>
    <w:rsid w:val="00E238A5"/>
    <w:rsid w:val="00E314F2"/>
    <w:rsid w:val="00E33131"/>
    <w:rsid w:val="00E33E55"/>
    <w:rsid w:val="00E35390"/>
    <w:rsid w:val="00E363D3"/>
    <w:rsid w:val="00E41D91"/>
    <w:rsid w:val="00E4375F"/>
    <w:rsid w:val="00E45991"/>
    <w:rsid w:val="00E45C40"/>
    <w:rsid w:val="00E543ED"/>
    <w:rsid w:val="00E56FB5"/>
    <w:rsid w:val="00E57448"/>
    <w:rsid w:val="00E6049D"/>
    <w:rsid w:val="00E620E8"/>
    <w:rsid w:val="00E62623"/>
    <w:rsid w:val="00E63378"/>
    <w:rsid w:val="00E65792"/>
    <w:rsid w:val="00E66B79"/>
    <w:rsid w:val="00E75B0E"/>
    <w:rsid w:val="00E767D1"/>
    <w:rsid w:val="00E80749"/>
    <w:rsid w:val="00E81275"/>
    <w:rsid w:val="00E816CE"/>
    <w:rsid w:val="00E85E43"/>
    <w:rsid w:val="00E860AB"/>
    <w:rsid w:val="00E9005E"/>
    <w:rsid w:val="00E900A8"/>
    <w:rsid w:val="00E906C7"/>
    <w:rsid w:val="00E91740"/>
    <w:rsid w:val="00E92C8F"/>
    <w:rsid w:val="00E92F24"/>
    <w:rsid w:val="00E93580"/>
    <w:rsid w:val="00E94477"/>
    <w:rsid w:val="00E9543D"/>
    <w:rsid w:val="00EA528C"/>
    <w:rsid w:val="00EB11CE"/>
    <w:rsid w:val="00EB1436"/>
    <w:rsid w:val="00EB366E"/>
    <w:rsid w:val="00EB64F9"/>
    <w:rsid w:val="00EC0B88"/>
    <w:rsid w:val="00EC4241"/>
    <w:rsid w:val="00EC6D4D"/>
    <w:rsid w:val="00EC75F5"/>
    <w:rsid w:val="00ED34E5"/>
    <w:rsid w:val="00EE1A34"/>
    <w:rsid w:val="00EE3D9A"/>
    <w:rsid w:val="00EE61D4"/>
    <w:rsid w:val="00EE7748"/>
    <w:rsid w:val="00EF1A6E"/>
    <w:rsid w:val="00EF2166"/>
    <w:rsid w:val="00EF24AC"/>
    <w:rsid w:val="00EF39DA"/>
    <w:rsid w:val="00EF4733"/>
    <w:rsid w:val="00F03B17"/>
    <w:rsid w:val="00F10FA8"/>
    <w:rsid w:val="00F12943"/>
    <w:rsid w:val="00F12998"/>
    <w:rsid w:val="00F14131"/>
    <w:rsid w:val="00F27874"/>
    <w:rsid w:val="00F27D61"/>
    <w:rsid w:val="00F27EF3"/>
    <w:rsid w:val="00F301EF"/>
    <w:rsid w:val="00F30305"/>
    <w:rsid w:val="00F30B83"/>
    <w:rsid w:val="00F31F78"/>
    <w:rsid w:val="00F3227C"/>
    <w:rsid w:val="00F364FF"/>
    <w:rsid w:val="00F37B95"/>
    <w:rsid w:val="00F410FE"/>
    <w:rsid w:val="00F4158A"/>
    <w:rsid w:val="00F418E1"/>
    <w:rsid w:val="00F44B8E"/>
    <w:rsid w:val="00F46F38"/>
    <w:rsid w:val="00F46FBA"/>
    <w:rsid w:val="00F504FA"/>
    <w:rsid w:val="00F53FE6"/>
    <w:rsid w:val="00F550BF"/>
    <w:rsid w:val="00F565B1"/>
    <w:rsid w:val="00F600BD"/>
    <w:rsid w:val="00F61B4D"/>
    <w:rsid w:val="00F61F65"/>
    <w:rsid w:val="00F65054"/>
    <w:rsid w:val="00F7207A"/>
    <w:rsid w:val="00F751A3"/>
    <w:rsid w:val="00F80A67"/>
    <w:rsid w:val="00F84ED0"/>
    <w:rsid w:val="00F907FE"/>
    <w:rsid w:val="00F91C85"/>
    <w:rsid w:val="00F92DA1"/>
    <w:rsid w:val="00F92FDA"/>
    <w:rsid w:val="00F94153"/>
    <w:rsid w:val="00F94633"/>
    <w:rsid w:val="00FA11ED"/>
    <w:rsid w:val="00FA1929"/>
    <w:rsid w:val="00FA24BB"/>
    <w:rsid w:val="00FA2A3F"/>
    <w:rsid w:val="00FA4007"/>
    <w:rsid w:val="00FB13C7"/>
    <w:rsid w:val="00FB5375"/>
    <w:rsid w:val="00FC1475"/>
    <w:rsid w:val="00FC1DBC"/>
    <w:rsid w:val="00FC247F"/>
    <w:rsid w:val="00FC65C2"/>
    <w:rsid w:val="00FD06ED"/>
    <w:rsid w:val="00FD0B7B"/>
    <w:rsid w:val="00FD3390"/>
    <w:rsid w:val="00FD6DF1"/>
    <w:rsid w:val="00FE24ED"/>
    <w:rsid w:val="00FE3918"/>
    <w:rsid w:val="00FE6E00"/>
    <w:rsid w:val="00FE7691"/>
    <w:rsid w:val="00FE7B12"/>
    <w:rsid w:val="00FF2B7A"/>
    <w:rsid w:val="00FF3E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E551E2"/>
  <w15:docId w15:val="{BC8499D6-7688-4FF7-9DAE-143BE6A65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92DA1"/>
    <w:pPr>
      <w:spacing w:after="160" w:line="259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F92DA1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1"/>
    <w:qFormat/>
    <w:rsid w:val="00F92DA1"/>
    <w:pPr>
      <w:keepNext/>
      <w:spacing w:after="0" w:line="240" w:lineRule="auto"/>
      <w:jc w:val="center"/>
      <w:outlineLvl w:val="1"/>
    </w:pPr>
    <w:rPr>
      <w:rFonts w:ascii="Arial" w:eastAsia="Times New Roman" w:hAnsi="Arial"/>
      <w:sz w:val="24"/>
      <w:szCs w:val="20"/>
    </w:rPr>
  </w:style>
  <w:style w:type="paragraph" w:styleId="Titolo3">
    <w:name w:val="heading 3"/>
    <w:basedOn w:val="Normale"/>
    <w:next w:val="Normale"/>
    <w:link w:val="Titolo3Carattere"/>
    <w:uiPriority w:val="1"/>
    <w:unhideWhenUsed/>
    <w:qFormat/>
    <w:rsid w:val="00F92DA1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1"/>
    <w:unhideWhenUsed/>
    <w:qFormat/>
    <w:rsid w:val="00F92DA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1"/>
    <w:unhideWhenUsed/>
    <w:qFormat/>
    <w:rsid w:val="00F92DA1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1"/>
    <w:unhideWhenUsed/>
    <w:qFormat/>
    <w:rsid w:val="00F92DA1"/>
    <w:pPr>
      <w:spacing w:before="240" w:after="60"/>
      <w:outlineLvl w:val="5"/>
    </w:pPr>
    <w:rPr>
      <w:rFonts w:eastAsia="Times New Roman"/>
      <w:b/>
      <w:bCs/>
    </w:rPr>
  </w:style>
  <w:style w:type="paragraph" w:styleId="Titolo7">
    <w:name w:val="heading 7"/>
    <w:basedOn w:val="Normale"/>
    <w:link w:val="Titolo7Carattere"/>
    <w:uiPriority w:val="1"/>
    <w:qFormat/>
    <w:rsid w:val="0071544B"/>
    <w:pPr>
      <w:widowControl w:val="0"/>
      <w:autoSpaceDE w:val="0"/>
      <w:autoSpaceDN w:val="0"/>
      <w:spacing w:after="0" w:line="240" w:lineRule="auto"/>
      <w:ind w:left="1265"/>
      <w:outlineLvl w:val="6"/>
    </w:pPr>
    <w:rPr>
      <w:rFonts w:ascii="Arial" w:eastAsia="Arial" w:hAnsi="Arial" w:cs="Arial"/>
      <w:b/>
      <w:bCs/>
      <w:sz w:val="26"/>
      <w:szCs w:val="26"/>
    </w:rPr>
  </w:style>
  <w:style w:type="paragraph" w:styleId="Titolo8">
    <w:name w:val="heading 8"/>
    <w:basedOn w:val="Normale"/>
    <w:next w:val="Normale"/>
    <w:link w:val="Titolo8Carattere"/>
    <w:uiPriority w:val="1"/>
    <w:unhideWhenUsed/>
    <w:qFormat/>
    <w:rsid w:val="0071544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link w:val="Titolo9Carattere"/>
    <w:uiPriority w:val="1"/>
    <w:qFormat/>
    <w:rsid w:val="0071544B"/>
    <w:pPr>
      <w:widowControl w:val="0"/>
      <w:autoSpaceDE w:val="0"/>
      <w:autoSpaceDN w:val="0"/>
      <w:spacing w:after="0" w:line="240" w:lineRule="auto"/>
      <w:ind w:left="1124"/>
      <w:outlineLvl w:val="8"/>
    </w:pPr>
    <w:rPr>
      <w:rFonts w:ascii="Arial" w:eastAsia="Arial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F92DA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rsid w:val="00F92DA1"/>
    <w:rPr>
      <w:rFonts w:ascii="Arial" w:eastAsia="Times New Roman" w:hAnsi="Arial" w:cs="Times New Roman"/>
      <w:sz w:val="24"/>
      <w:szCs w:val="20"/>
    </w:rPr>
  </w:style>
  <w:style w:type="character" w:customStyle="1" w:styleId="Titolo3Carattere">
    <w:name w:val="Titolo 3 Carattere"/>
    <w:link w:val="Titolo3"/>
    <w:uiPriority w:val="9"/>
    <w:rsid w:val="00F92DA1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rsid w:val="00F92DA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9"/>
    <w:rsid w:val="00F92DA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rsid w:val="00F92DA1"/>
    <w:rPr>
      <w:rFonts w:ascii="Calibri" w:eastAsia="Times New Roman" w:hAnsi="Calibri" w:cs="Times New Roman"/>
      <w:b/>
      <w:bCs/>
    </w:rPr>
  </w:style>
  <w:style w:type="paragraph" w:styleId="Paragrafoelenco">
    <w:name w:val="List Paragraph"/>
    <w:basedOn w:val="Normale"/>
    <w:uiPriority w:val="1"/>
    <w:qFormat/>
    <w:rsid w:val="00F92DA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2DA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92DA1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92DA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92DA1"/>
    <w:rPr>
      <w:rFonts w:ascii="Calibri" w:eastAsia="Calibri" w:hAnsi="Calibri" w:cs="Times New Roman"/>
    </w:rPr>
  </w:style>
  <w:style w:type="paragraph" w:styleId="Testonormale">
    <w:name w:val="Plain Text"/>
    <w:basedOn w:val="Normale"/>
    <w:link w:val="TestonormaleCarattere"/>
    <w:uiPriority w:val="99"/>
    <w:rsid w:val="00F92DA1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TestonormaleCarattere">
    <w:name w:val="Testo normale Carattere"/>
    <w:link w:val="Testonormale"/>
    <w:uiPriority w:val="99"/>
    <w:rsid w:val="00F92DA1"/>
    <w:rPr>
      <w:rFonts w:ascii="Courier New" w:eastAsia="Times New Roman" w:hAnsi="Courier New" w:cs="Times New Roman"/>
      <w:sz w:val="20"/>
      <w:szCs w:val="20"/>
    </w:rPr>
  </w:style>
  <w:style w:type="paragraph" w:styleId="Rientrocorpodeltesto2">
    <w:name w:val="Body Text Indent 2"/>
    <w:basedOn w:val="Normale"/>
    <w:link w:val="Rientrocorpodeltesto2Carattere"/>
    <w:semiHidden/>
    <w:rsid w:val="00F92DA1"/>
    <w:pPr>
      <w:spacing w:after="0" w:line="240" w:lineRule="auto"/>
      <w:ind w:firstLine="390"/>
      <w:jc w:val="both"/>
    </w:pPr>
    <w:rPr>
      <w:rFonts w:ascii="Arial" w:eastAsia="Times New Roman" w:hAnsi="Arial"/>
      <w:sz w:val="24"/>
      <w:szCs w:val="20"/>
    </w:rPr>
  </w:style>
  <w:style w:type="character" w:customStyle="1" w:styleId="Rientrocorpodeltesto2Carattere">
    <w:name w:val="Rientro corpo del testo 2 Carattere"/>
    <w:link w:val="Rientrocorpodeltesto2"/>
    <w:semiHidden/>
    <w:rsid w:val="00F92DA1"/>
    <w:rPr>
      <w:rFonts w:ascii="Arial" w:eastAsia="Times New Roman" w:hAnsi="Arial" w:cs="Times New Roman"/>
      <w:sz w:val="24"/>
      <w:szCs w:val="20"/>
    </w:rPr>
  </w:style>
  <w:style w:type="character" w:customStyle="1" w:styleId="TestofumettoCarattere">
    <w:name w:val="Testo fumetto Carattere"/>
    <w:link w:val="Testofumetto"/>
    <w:uiPriority w:val="99"/>
    <w:semiHidden/>
    <w:rsid w:val="00F92DA1"/>
    <w:rPr>
      <w:rFonts w:ascii="Tahoma" w:eastAsia="Calibri" w:hAnsi="Tahoma" w:cs="Times New Roman"/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2DA1"/>
    <w:pPr>
      <w:spacing w:after="0" w:line="240" w:lineRule="auto"/>
    </w:pPr>
    <w:rPr>
      <w:rFonts w:ascii="Tahoma" w:hAnsi="Tahoma"/>
      <w:sz w:val="16"/>
      <w:szCs w:val="16"/>
    </w:rPr>
  </w:style>
  <w:style w:type="table" w:styleId="Grigliatabella">
    <w:name w:val="Table Grid"/>
    <w:basedOn w:val="Tabellanormale"/>
    <w:uiPriority w:val="39"/>
    <w:rsid w:val="00F56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314DB1"/>
    <w:rPr>
      <w:color w:val="0000FF"/>
      <w:u w:val="single"/>
    </w:rPr>
  </w:style>
  <w:style w:type="paragraph" w:styleId="Titolo">
    <w:name w:val="Title"/>
    <w:basedOn w:val="Normale"/>
    <w:link w:val="TitoloCarattere"/>
    <w:uiPriority w:val="1"/>
    <w:qFormat/>
    <w:rsid w:val="00314DB1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it-IT"/>
    </w:rPr>
  </w:style>
  <w:style w:type="character" w:customStyle="1" w:styleId="TitoloCarattere">
    <w:name w:val="Titolo Carattere"/>
    <w:link w:val="Titolo"/>
    <w:uiPriority w:val="99"/>
    <w:rsid w:val="00314DB1"/>
    <w:rPr>
      <w:rFonts w:ascii="Times New Roman" w:eastAsia="Times New Roman" w:hAnsi="Times New Roman" w:cs="Times New Roman"/>
      <w:sz w:val="28"/>
      <w:szCs w:val="28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314DB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SottotitoloCarattere">
    <w:name w:val="Sottotitolo Carattere"/>
    <w:link w:val="Sottotitolo"/>
    <w:uiPriority w:val="99"/>
    <w:rsid w:val="00314DB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7949AF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  <w:lang w:eastAsia="en-US"/>
    </w:rPr>
  </w:style>
  <w:style w:type="character" w:styleId="Rimandocommento">
    <w:name w:val="annotation reference"/>
    <w:uiPriority w:val="99"/>
    <w:semiHidden/>
    <w:unhideWhenUsed/>
    <w:rsid w:val="005673A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673A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5673A6"/>
    <w:rPr>
      <w:rFonts w:ascii="Calibri" w:eastAsia="Calibri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673A6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5673A6"/>
    <w:rPr>
      <w:rFonts w:ascii="Calibri" w:eastAsia="Calibri" w:hAnsi="Calibri" w:cs="Times New Roman"/>
      <w:b/>
      <w:bCs/>
      <w:sz w:val="20"/>
      <w:szCs w:val="20"/>
    </w:rPr>
  </w:style>
  <w:style w:type="table" w:customStyle="1" w:styleId="Grigliatabellachiara1">
    <w:name w:val="Griglia tabella chiara1"/>
    <w:basedOn w:val="Tabellanormale"/>
    <w:uiPriority w:val="40"/>
    <w:rsid w:val="000C5E86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ellagriglia1chiara1">
    <w:name w:val="Tabella griglia 1 chiara1"/>
    <w:basedOn w:val="Tabellanormale"/>
    <w:uiPriority w:val="46"/>
    <w:rsid w:val="000C5E86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gliatabellachiara10">
    <w:name w:val="Griglia tabella chiara1"/>
    <w:basedOn w:val="Tabellanormale"/>
    <w:uiPriority w:val="40"/>
    <w:rsid w:val="00EB366E"/>
    <w:rPr>
      <w:rFonts w:eastAsia="SimSu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NormaleArial">
    <w:name w:val="Normale + Arial"/>
    <w:aliases w:val="Grassetto"/>
    <w:basedOn w:val="Normale"/>
    <w:link w:val="NormaleArial1"/>
    <w:rsid w:val="00B12D66"/>
    <w:pPr>
      <w:suppressAutoHyphens/>
      <w:spacing w:after="0" w:line="240" w:lineRule="auto"/>
    </w:pPr>
    <w:rPr>
      <w:rFonts w:ascii="Arial" w:hAnsi="Arial" w:cs="Arial"/>
      <w:b/>
      <w:sz w:val="20"/>
      <w:szCs w:val="20"/>
      <w:lang w:eastAsia="ar-SA"/>
    </w:rPr>
  </w:style>
  <w:style w:type="character" w:customStyle="1" w:styleId="NormaleArial1">
    <w:name w:val="Normale + Arial1"/>
    <w:aliases w:val="Grassetto Carattere,Normale + Arial Carattere"/>
    <w:link w:val="NormaleArial"/>
    <w:locked/>
    <w:rsid w:val="00B12D66"/>
    <w:rPr>
      <w:rFonts w:ascii="Arial" w:eastAsia="Calibri" w:hAnsi="Arial" w:cs="Arial"/>
      <w:b/>
      <w:sz w:val="20"/>
      <w:szCs w:val="20"/>
      <w:lang w:eastAsia="ar-SA"/>
    </w:rPr>
  </w:style>
  <w:style w:type="character" w:styleId="Enfasigrassetto">
    <w:name w:val="Strong"/>
    <w:uiPriority w:val="22"/>
    <w:qFormat/>
    <w:rsid w:val="00F80A67"/>
    <w:rPr>
      <w:rFonts w:cs="Times New Roman"/>
      <w:b/>
      <w:bCs/>
    </w:rPr>
  </w:style>
  <w:style w:type="table" w:customStyle="1" w:styleId="Tabellasemplice-11">
    <w:name w:val="Tabella semplice - 11"/>
    <w:basedOn w:val="Tabellanormale"/>
    <w:uiPriority w:val="41"/>
    <w:rsid w:val="00F80A67"/>
    <w:rPr>
      <w:rFonts w:eastAsia="SimSu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7129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7129B5"/>
    <w:rPr>
      <w:rFonts w:ascii="Courier New" w:eastAsia="Times New Roman" w:hAnsi="Courier New" w:cs="Courier New"/>
    </w:rPr>
  </w:style>
  <w:style w:type="paragraph" w:styleId="NormaleWeb">
    <w:name w:val="Normal (Web)"/>
    <w:basedOn w:val="Normale"/>
    <w:uiPriority w:val="99"/>
    <w:unhideWhenUsed/>
    <w:rsid w:val="005412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Stile">
    <w:name w:val="Stile"/>
    <w:rsid w:val="00B4097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9B3BF6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B3BF6"/>
    <w:rPr>
      <w:sz w:val="22"/>
      <w:szCs w:val="22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9B3BF6"/>
    <w:pPr>
      <w:widowControl w:val="0"/>
      <w:spacing w:after="0" w:line="240" w:lineRule="auto"/>
    </w:pPr>
    <w:rPr>
      <w:lang w:val="en-US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3A4280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3A4280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3A4280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3A4280"/>
    <w:pPr>
      <w:spacing w:after="100"/>
      <w:ind w:left="440"/>
    </w:pPr>
  </w:style>
  <w:style w:type="paragraph" w:customStyle="1" w:styleId="Normale12pt">
    <w:name w:val="Normale + 12 pt"/>
    <w:basedOn w:val="Normale"/>
    <w:rsid w:val="00A967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9672B"/>
    <w:pPr>
      <w:suppressAutoHyphens/>
      <w:spacing w:after="120" w:line="276" w:lineRule="auto"/>
      <w:ind w:left="283"/>
    </w:pPr>
    <w:rPr>
      <w:rFonts w:cs="Calibri"/>
      <w:sz w:val="16"/>
      <w:szCs w:val="16"/>
      <w:lang w:eastAsia="ar-SA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9672B"/>
    <w:rPr>
      <w:rFonts w:cs="Calibri"/>
      <w:sz w:val="16"/>
      <w:szCs w:val="16"/>
      <w:lang w:eastAsia="ar-SA"/>
    </w:rPr>
  </w:style>
  <w:style w:type="table" w:customStyle="1" w:styleId="TableGrid">
    <w:name w:val="TableGrid"/>
    <w:rsid w:val="007A1D3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05581B"/>
    <w:rPr>
      <w:sz w:val="22"/>
      <w:szCs w:val="22"/>
      <w:lang w:eastAsia="en-US"/>
    </w:rPr>
  </w:style>
  <w:style w:type="paragraph" w:customStyle="1" w:styleId="Standard">
    <w:name w:val="Standard"/>
    <w:rsid w:val="0017279B"/>
    <w:pPr>
      <w:widowControl w:val="0"/>
      <w:suppressAutoHyphens/>
      <w:autoSpaceDN w:val="0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17279B"/>
    <w:pPr>
      <w:suppressLineNumbers/>
    </w:pPr>
  </w:style>
  <w:style w:type="paragraph" w:customStyle="1" w:styleId="Textbody">
    <w:name w:val="Text body"/>
    <w:basedOn w:val="Standard"/>
    <w:qFormat/>
    <w:rsid w:val="00186EE9"/>
    <w:pPr>
      <w:widowControl/>
      <w:spacing w:after="140" w:line="276" w:lineRule="auto"/>
    </w:pPr>
    <w:rPr>
      <w:rFonts w:ascii="ArialMT" w:hAnsi="ArialMT" w:cs="Arial Narrow"/>
      <w:b/>
      <w:bCs/>
      <w:color w:val="222222"/>
    </w:rPr>
  </w:style>
  <w:style w:type="character" w:customStyle="1" w:styleId="IntestazioneCarattere1">
    <w:name w:val="Intestazione Carattere1"/>
    <w:rsid w:val="0000538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D9186F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D9186F"/>
    <w:rPr>
      <w:sz w:val="22"/>
      <w:szCs w:val="22"/>
      <w:lang w:eastAsia="en-US"/>
    </w:rPr>
  </w:style>
  <w:style w:type="paragraph" w:customStyle="1" w:styleId="p35">
    <w:name w:val="p35"/>
    <w:basedOn w:val="Normale"/>
    <w:rsid w:val="00275D91"/>
    <w:pPr>
      <w:widowControl w:val="0"/>
      <w:tabs>
        <w:tab w:val="left" w:pos="720"/>
      </w:tabs>
      <w:autoSpaceDE w:val="0"/>
      <w:autoSpaceDN w:val="0"/>
      <w:adjustRightInd w:val="0"/>
      <w:spacing w:after="0" w:line="280" w:lineRule="atLeast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unhideWhenUsed/>
    <w:rsid w:val="00181E02"/>
  </w:style>
  <w:style w:type="paragraph" w:customStyle="1" w:styleId="p2">
    <w:name w:val="p2"/>
    <w:basedOn w:val="Normale"/>
    <w:rsid w:val="00927FB1"/>
    <w:pPr>
      <w:widowControl w:val="0"/>
      <w:tabs>
        <w:tab w:val="left" w:pos="379"/>
        <w:tab w:val="left" w:pos="731"/>
      </w:tabs>
      <w:autoSpaceDE w:val="0"/>
      <w:autoSpaceDN w:val="0"/>
      <w:adjustRightInd w:val="0"/>
      <w:spacing w:after="0" w:line="328" w:lineRule="atLeast"/>
      <w:ind w:left="732" w:hanging="352"/>
      <w:jc w:val="both"/>
    </w:pPr>
    <w:rPr>
      <w:rFonts w:ascii="Times New Roman" w:eastAsia="Times New Roman" w:hAnsi="Times New Roman"/>
      <w:sz w:val="24"/>
      <w:szCs w:val="24"/>
      <w:lang w:val="en-US" w:eastAsia="it-IT"/>
    </w:rPr>
  </w:style>
  <w:style w:type="paragraph" w:customStyle="1" w:styleId="p3">
    <w:name w:val="p3"/>
    <w:basedOn w:val="Normale"/>
    <w:rsid w:val="00927FB1"/>
    <w:pPr>
      <w:widowControl w:val="0"/>
      <w:tabs>
        <w:tab w:val="left" w:pos="204"/>
      </w:tabs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/>
      <w:sz w:val="24"/>
      <w:szCs w:val="24"/>
      <w:lang w:val="en-US" w:eastAsia="it-IT"/>
    </w:rPr>
  </w:style>
  <w:style w:type="paragraph" w:customStyle="1" w:styleId="Predefinito">
    <w:name w:val="Predefinito"/>
    <w:rsid w:val="00927FB1"/>
    <w:pPr>
      <w:tabs>
        <w:tab w:val="left" w:pos="708"/>
      </w:tabs>
      <w:suppressAutoHyphens/>
      <w:spacing w:after="200" w:line="100" w:lineRule="atLeast"/>
    </w:pPr>
    <w:rPr>
      <w:rFonts w:ascii="Times New Roman" w:eastAsia="Times New Roman" w:hAnsi="Times New Roman"/>
    </w:rPr>
  </w:style>
  <w:style w:type="paragraph" w:customStyle="1" w:styleId="Paragrafoelenco1">
    <w:name w:val="Paragrafo elenco1"/>
    <w:basedOn w:val="Normale"/>
    <w:rsid w:val="005A0E2F"/>
    <w:pPr>
      <w:suppressAutoHyphens/>
      <w:spacing w:after="200" w:line="276" w:lineRule="auto"/>
      <w:ind w:left="720"/>
    </w:pPr>
    <w:rPr>
      <w:rFonts w:cs="Calibri"/>
      <w:lang w:eastAsia="ar-SA"/>
    </w:rPr>
  </w:style>
  <w:style w:type="paragraph" w:customStyle="1" w:styleId="Contenutotabella">
    <w:name w:val="Contenuto tabella"/>
    <w:basedOn w:val="Standard"/>
    <w:qFormat/>
    <w:rsid w:val="00F31F78"/>
    <w:pPr>
      <w:widowControl/>
      <w:suppressLineNumbers/>
      <w:autoSpaceDN/>
      <w:textAlignment w:val="auto"/>
    </w:pPr>
    <w:rPr>
      <w:rFonts w:ascii="ArialMT" w:hAnsi="ArialMT" w:cs="Arial Narrow"/>
      <w:b/>
      <w:bCs/>
      <w:color w:val="222222"/>
      <w:kern w:val="2"/>
    </w:rPr>
  </w:style>
  <w:style w:type="paragraph" w:customStyle="1" w:styleId="Normale1">
    <w:name w:val="Normale1"/>
    <w:rsid w:val="00185220"/>
    <w:pPr>
      <w:suppressAutoHyphens/>
    </w:pPr>
    <w:rPr>
      <w:rFonts w:ascii="Rockwell" w:eastAsia="Rockwell" w:hAnsi="Rockwell" w:cs="Rockwell"/>
      <w:color w:val="000000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221528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olo41">
    <w:name w:val="Titolo 41"/>
    <w:basedOn w:val="Normale"/>
    <w:uiPriority w:val="1"/>
    <w:qFormat/>
    <w:rsid w:val="00221528"/>
    <w:pPr>
      <w:widowControl w:val="0"/>
      <w:autoSpaceDE w:val="0"/>
      <w:autoSpaceDN w:val="0"/>
      <w:spacing w:before="351" w:after="0" w:line="240" w:lineRule="auto"/>
      <w:ind w:left="333" w:right="1707"/>
      <w:outlineLvl w:val="4"/>
    </w:pPr>
    <w:rPr>
      <w:rFonts w:ascii="Arial" w:eastAsia="Arial" w:hAnsi="Arial" w:cs="Arial"/>
      <w:b/>
      <w:bCs/>
      <w:sz w:val="30"/>
      <w:szCs w:val="30"/>
    </w:rPr>
  </w:style>
  <w:style w:type="paragraph" w:customStyle="1" w:styleId="Titolo31">
    <w:name w:val="Titolo 31"/>
    <w:basedOn w:val="Normale"/>
    <w:uiPriority w:val="1"/>
    <w:qFormat/>
    <w:rsid w:val="00221528"/>
    <w:pPr>
      <w:widowControl w:val="0"/>
      <w:autoSpaceDE w:val="0"/>
      <w:autoSpaceDN w:val="0"/>
      <w:spacing w:before="153" w:after="0" w:line="240" w:lineRule="auto"/>
      <w:ind w:left="773"/>
      <w:outlineLvl w:val="3"/>
    </w:pPr>
    <w:rPr>
      <w:rFonts w:ascii="Microsoft Sans Serif" w:eastAsia="Microsoft Sans Serif" w:hAnsi="Microsoft Sans Serif" w:cs="Microsoft Sans Serif"/>
      <w:sz w:val="36"/>
      <w:szCs w:val="36"/>
    </w:rPr>
  </w:style>
  <w:style w:type="paragraph" w:customStyle="1" w:styleId="Titolo21">
    <w:name w:val="Titolo 21"/>
    <w:basedOn w:val="Normale"/>
    <w:uiPriority w:val="1"/>
    <w:qFormat/>
    <w:rsid w:val="00221528"/>
    <w:pPr>
      <w:widowControl w:val="0"/>
      <w:autoSpaceDE w:val="0"/>
      <w:autoSpaceDN w:val="0"/>
      <w:spacing w:after="0" w:line="240" w:lineRule="auto"/>
      <w:ind w:left="333"/>
      <w:outlineLvl w:val="2"/>
    </w:pPr>
    <w:rPr>
      <w:rFonts w:ascii="Arial" w:eastAsia="Arial" w:hAnsi="Arial" w:cs="Arial"/>
      <w:b/>
      <w:bCs/>
      <w:sz w:val="36"/>
      <w:szCs w:val="3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1544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1"/>
    <w:rsid w:val="0071544B"/>
    <w:rPr>
      <w:rFonts w:ascii="Arial" w:eastAsia="Arial" w:hAnsi="Arial" w:cs="Arial"/>
      <w:b/>
      <w:bCs/>
      <w:sz w:val="26"/>
      <w:szCs w:val="26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1"/>
    <w:rsid w:val="0071544B"/>
    <w:rPr>
      <w:rFonts w:ascii="Arial" w:eastAsia="Arial" w:hAnsi="Arial" w:cs="Arial"/>
      <w:b/>
      <w:bCs/>
      <w:sz w:val="22"/>
      <w:szCs w:val="22"/>
      <w:lang w:eastAsia="en-US"/>
    </w:rPr>
  </w:style>
  <w:style w:type="table" w:styleId="Tabellagriglia1chiara">
    <w:name w:val="Grid Table 1 Light"/>
    <w:basedOn w:val="Tabellanormale"/>
    <w:uiPriority w:val="46"/>
    <w:rsid w:val="000126E8"/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3AF60-5F1B-49FF-A54C-27EAB945A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29</Pages>
  <Words>4985</Words>
  <Characters>28418</Characters>
  <Application>Microsoft Office Word</Application>
  <DocSecurity>0</DocSecurity>
  <Lines>236</Lines>
  <Paragraphs>66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Monte</dc:creator>
  <cp:lastModifiedBy>MICHELA SPATARELLA</cp:lastModifiedBy>
  <cp:revision>22</cp:revision>
  <cp:lastPrinted>2023-05-08T06:49:00Z</cp:lastPrinted>
  <dcterms:created xsi:type="dcterms:W3CDTF">2024-05-09T13:47:00Z</dcterms:created>
  <dcterms:modified xsi:type="dcterms:W3CDTF">2024-05-14T05:57:00Z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-1073701907</vt:i4>
  </property>
</Properties>
</file>