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Look w:val="01E0" w:firstRow="1" w:lastRow="1" w:firstColumn="1" w:lastColumn="1" w:noHBand="0" w:noVBand="0"/>
      </w:tblPr>
      <w:tblGrid>
        <w:gridCol w:w="3458"/>
        <w:gridCol w:w="3457"/>
        <w:gridCol w:w="3150"/>
      </w:tblGrid>
      <w:tr w:rsidR="00196F10" w:rsidRPr="00064FDF" w14:paraId="0BE3208C" w14:textId="77777777" w:rsidTr="00CF15D0">
        <w:trPr>
          <w:jc w:val="center"/>
        </w:trPr>
        <w:tc>
          <w:tcPr>
            <w:tcW w:w="3458" w:type="dxa"/>
            <w:vAlign w:val="bottom"/>
          </w:tcPr>
          <w:p w14:paraId="4F0F05ED" w14:textId="77777777" w:rsidR="00196F10" w:rsidRPr="00064FDF" w:rsidRDefault="00196F10" w:rsidP="0066025E">
            <w:pPr>
              <w:pStyle w:val="Testonormale"/>
              <w:jc w:val="center"/>
              <w:rPr>
                <w:rFonts w:ascii="Times New Roman" w:hAnsi="Times New Roman"/>
                <w:sz w:val="24"/>
                <w:szCs w:val="24"/>
              </w:rPr>
            </w:pPr>
          </w:p>
        </w:tc>
        <w:tc>
          <w:tcPr>
            <w:tcW w:w="3457" w:type="dxa"/>
          </w:tcPr>
          <w:p w14:paraId="0E6346C4" w14:textId="77777777" w:rsidR="00196F10" w:rsidRPr="00064FDF" w:rsidRDefault="00CF15D0" w:rsidP="0066025E">
            <w:pPr>
              <w:pStyle w:val="Testonormale"/>
              <w:tabs>
                <w:tab w:val="left" w:pos="2984"/>
              </w:tabs>
              <w:ind w:left="-134"/>
              <w:jc w:val="center"/>
              <w:rPr>
                <w:rFonts w:ascii="Times New Roman" w:hAnsi="Times New Roman"/>
                <w:sz w:val="24"/>
                <w:szCs w:val="24"/>
              </w:rPr>
            </w:pPr>
            <w:r w:rsidRPr="00064FDF">
              <w:rPr>
                <w:rFonts w:ascii="Times New Roman" w:hAnsi="Times New Roman"/>
                <w:noProof/>
                <w:sz w:val="24"/>
                <w:szCs w:val="24"/>
                <w:lang w:eastAsia="it-IT"/>
              </w:rPr>
              <w:drawing>
                <wp:inline distT="0" distB="0" distL="0" distR="0" wp14:anchorId="4DE450E4" wp14:editId="4B0023BA">
                  <wp:extent cx="2114550" cy="129624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8040" cy="1304517"/>
                          </a:xfrm>
                          <a:prstGeom prst="rect">
                            <a:avLst/>
                          </a:prstGeom>
                          <a:noFill/>
                          <a:ln>
                            <a:noFill/>
                          </a:ln>
                        </pic:spPr>
                      </pic:pic>
                    </a:graphicData>
                  </a:graphic>
                </wp:inline>
              </w:drawing>
            </w:r>
          </w:p>
        </w:tc>
        <w:tc>
          <w:tcPr>
            <w:tcW w:w="3150" w:type="dxa"/>
            <w:vAlign w:val="bottom"/>
          </w:tcPr>
          <w:p w14:paraId="119E95BD" w14:textId="77777777" w:rsidR="00196F10" w:rsidRPr="00064FDF" w:rsidRDefault="00196F10" w:rsidP="0066025E">
            <w:pPr>
              <w:pStyle w:val="Testonormale"/>
              <w:jc w:val="center"/>
              <w:rPr>
                <w:rFonts w:ascii="Times New Roman" w:hAnsi="Times New Roman"/>
                <w:sz w:val="24"/>
                <w:szCs w:val="24"/>
              </w:rPr>
            </w:pPr>
          </w:p>
        </w:tc>
      </w:tr>
      <w:tr w:rsidR="00196F10" w:rsidRPr="00064FDF" w14:paraId="4EDB3D12" w14:textId="77777777" w:rsidTr="00CF15D0">
        <w:trPr>
          <w:jc w:val="center"/>
        </w:trPr>
        <w:tc>
          <w:tcPr>
            <w:tcW w:w="10065" w:type="dxa"/>
            <w:gridSpan w:val="3"/>
          </w:tcPr>
          <w:p w14:paraId="236446C5" w14:textId="77777777" w:rsidR="00196F10" w:rsidRPr="00064FDF" w:rsidRDefault="00196F10" w:rsidP="00CF15D0">
            <w:pPr>
              <w:shd w:val="clear" w:color="auto" w:fill="FFFFFF"/>
              <w:spacing w:before="216" w:after="182"/>
              <w:rPr>
                <w:rFonts w:ascii="Times New Roman" w:hAnsi="Times New Roman"/>
                <w:b/>
                <w:bCs/>
                <w:i/>
                <w:iCs/>
                <w:sz w:val="24"/>
                <w:szCs w:val="24"/>
              </w:rPr>
            </w:pPr>
          </w:p>
          <w:p w14:paraId="58FBB7FA" w14:textId="77777777" w:rsidR="00CF15D0" w:rsidRPr="00064FDF" w:rsidRDefault="00CF15D0" w:rsidP="00CF15D0">
            <w:pPr>
              <w:spacing w:after="5"/>
              <w:jc w:val="center"/>
              <w:rPr>
                <w:rFonts w:ascii="Times New Roman" w:hAnsi="Times New Roman"/>
                <w:b/>
                <w:sz w:val="24"/>
                <w:szCs w:val="24"/>
              </w:rPr>
            </w:pPr>
            <w:r w:rsidRPr="00064FDF">
              <w:rPr>
                <w:rFonts w:ascii="Times New Roman" w:hAnsi="Times New Roman"/>
                <w:b/>
                <w:sz w:val="24"/>
                <w:szCs w:val="24"/>
              </w:rPr>
              <w:t>Istituto Professionale dei Servizi per</w:t>
            </w:r>
          </w:p>
          <w:p w14:paraId="4BCDC571" w14:textId="77777777" w:rsidR="00CF15D0" w:rsidRPr="00064FDF" w:rsidRDefault="00CF15D0" w:rsidP="00CF15D0">
            <w:pPr>
              <w:spacing w:after="5"/>
              <w:jc w:val="center"/>
              <w:rPr>
                <w:rFonts w:ascii="Times New Roman" w:hAnsi="Times New Roman"/>
                <w:b/>
                <w:sz w:val="24"/>
                <w:szCs w:val="24"/>
              </w:rPr>
            </w:pPr>
            <w:r w:rsidRPr="00064FDF">
              <w:rPr>
                <w:rFonts w:ascii="Times New Roman" w:hAnsi="Times New Roman"/>
                <w:b/>
                <w:sz w:val="24"/>
                <w:szCs w:val="24"/>
              </w:rPr>
              <w:t>l’Enogastronomia e l’Ospitalità Alberghiera</w:t>
            </w:r>
            <w:r w:rsidRPr="00064FDF">
              <w:rPr>
                <w:rFonts w:ascii="Times New Roman" w:hAnsi="Times New Roman"/>
                <w:sz w:val="24"/>
                <w:szCs w:val="24"/>
              </w:rPr>
              <w:t xml:space="preserve"> “</w:t>
            </w:r>
            <w:r w:rsidRPr="00064FDF">
              <w:rPr>
                <w:rFonts w:ascii="Times New Roman" w:hAnsi="Times New Roman"/>
                <w:b/>
                <w:sz w:val="24"/>
                <w:szCs w:val="24"/>
              </w:rPr>
              <w:t>R. Drengot”</w:t>
            </w:r>
          </w:p>
          <w:p w14:paraId="301C4ECD" w14:textId="77777777" w:rsidR="00CF15D0" w:rsidRPr="00064FDF" w:rsidRDefault="00CF15D0" w:rsidP="00CF15D0">
            <w:pPr>
              <w:spacing w:after="5"/>
              <w:jc w:val="center"/>
              <w:rPr>
                <w:rFonts w:ascii="Times New Roman" w:hAnsi="Times New Roman"/>
                <w:sz w:val="24"/>
                <w:szCs w:val="24"/>
              </w:rPr>
            </w:pPr>
            <w:r w:rsidRPr="00064FDF">
              <w:rPr>
                <w:rFonts w:ascii="Times New Roman" w:hAnsi="Times New Roman"/>
                <w:sz w:val="24"/>
                <w:szCs w:val="24"/>
              </w:rPr>
              <w:t>Via Nobel,1 - 81031 Aversa</w:t>
            </w:r>
          </w:p>
          <w:p w14:paraId="4907E4A4" w14:textId="77777777" w:rsidR="00CF15D0" w:rsidRPr="00064FDF" w:rsidRDefault="00CF15D0" w:rsidP="0066025E">
            <w:pPr>
              <w:shd w:val="clear" w:color="auto" w:fill="FFFFFF"/>
              <w:tabs>
                <w:tab w:val="left" w:leader="underscore" w:pos="3053"/>
                <w:tab w:val="left" w:leader="underscore" w:pos="4111"/>
              </w:tabs>
              <w:spacing w:before="216" w:after="182"/>
              <w:ind w:left="504"/>
              <w:jc w:val="center"/>
              <w:rPr>
                <w:rFonts w:ascii="Times New Roman" w:hAnsi="Times New Roman"/>
                <w:b/>
                <w:bCs/>
                <w:i/>
                <w:iCs/>
                <w:sz w:val="24"/>
                <w:szCs w:val="24"/>
              </w:rPr>
            </w:pPr>
          </w:p>
        </w:tc>
      </w:tr>
    </w:tbl>
    <w:p w14:paraId="4BC2BF0B" w14:textId="77777777" w:rsidR="00F92DA1" w:rsidRPr="00064FDF" w:rsidRDefault="00D9186F" w:rsidP="00234ED4">
      <w:pPr>
        <w:jc w:val="center"/>
        <w:rPr>
          <w:rFonts w:ascii="Times New Roman" w:hAnsi="Times New Roman"/>
          <w:b/>
          <w:spacing w:val="80"/>
          <w:sz w:val="24"/>
          <w:szCs w:val="24"/>
        </w:rPr>
      </w:pPr>
      <w:r w:rsidRPr="00064FDF">
        <w:rPr>
          <w:rFonts w:ascii="Times New Roman" w:hAnsi="Times New Roman"/>
          <w:b/>
          <w:spacing w:val="80"/>
          <w:sz w:val="24"/>
          <w:szCs w:val="24"/>
        </w:rPr>
        <w:t>E</w:t>
      </w:r>
      <w:r w:rsidR="00F92DA1" w:rsidRPr="00064FDF">
        <w:rPr>
          <w:rFonts w:ascii="Times New Roman" w:hAnsi="Times New Roman"/>
          <w:b/>
          <w:spacing w:val="80"/>
          <w:sz w:val="24"/>
          <w:szCs w:val="24"/>
        </w:rPr>
        <w:t>SAME DI STATO</w:t>
      </w:r>
    </w:p>
    <w:p w14:paraId="0927EB3B" w14:textId="77777777" w:rsidR="006C6CB5" w:rsidRPr="00064FDF" w:rsidRDefault="00F92DA1" w:rsidP="00F30305">
      <w:pPr>
        <w:jc w:val="center"/>
        <w:rPr>
          <w:rFonts w:ascii="Times New Roman" w:hAnsi="Times New Roman"/>
          <w:b/>
          <w:spacing w:val="40"/>
          <w:sz w:val="24"/>
          <w:szCs w:val="24"/>
        </w:rPr>
      </w:pPr>
      <w:r w:rsidRPr="00064FDF">
        <w:rPr>
          <w:rFonts w:ascii="Times New Roman" w:hAnsi="Times New Roman"/>
          <w:b/>
          <w:spacing w:val="40"/>
          <w:sz w:val="24"/>
          <w:szCs w:val="24"/>
        </w:rPr>
        <w:t xml:space="preserve">ANNO SCOLASTICO </w:t>
      </w:r>
      <w:r w:rsidR="000F6A03" w:rsidRPr="00064FDF">
        <w:rPr>
          <w:rFonts w:ascii="Times New Roman" w:hAnsi="Times New Roman"/>
          <w:b/>
          <w:spacing w:val="40"/>
          <w:sz w:val="24"/>
          <w:szCs w:val="24"/>
        </w:rPr>
        <w:t>202</w:t>
      </w:r>
      <w:r w:rsidR="000D033A" w:rsidRPr="00064FDF">
        <w:rPr>
          <w:rFonts w:ascii="Times New Roman" w:hAnsi="Times New Roman"/>
          <w:b/>
          <w:spacing w:val="40"/>
          <w:sz w:val="24"/>
          <w:szCs w:val="24"/>
        </w:rPr>
        <w:t>3/24</w:t>
      </w:r>
    </w:p>
    <w:p w14:paraId="5B77EEEE" w14:textId="77777777" w:rsidR="00F92DA1" w:rsidRPr="00064FDF" w:rsidRDefault="00F92DA1" w:rsidP="00234ED4">
      <w:pPr>
        <w:spacing w:after="0"/>
        <w:jc w:val="center"/>
        <w:rPr>
          <w:rFonts w:ascii="Times New Roman" w:hAnsi="Times New Roman"/>
          <w:b/>
          <w:spacing w:val="36"/>
          <w:sz w:val="24"/>
          <w:szCs w:val="24"/>
        </w:rPr>
      </w:pPr>
      <w:r w:rsidRPr="00064FDF">
        <w:rPr>
          <w:rFonts w:ascii="Times New Roman" w:hAnsi="Times New Roman"/>
          <w:b/>
          <w:spacing w:val="36"/>
          <w:sz w:val="24"/>
          <w:szCs w:val="24"/>
        </w:rPr>
        <w:t>DOCUMENTO DEL CONSIGLIO DI CLASSE</w:t>
      </w:r>
    </w:p>
    <w:p w14:paraId="2315F8A7" w14:textId="77777777" w:rsidR="00365604" w:rsidRPr="00064FDF" w:rsidRDefault="00365604" w:rsidP="00234ED4">
      <w:pPr>
        <w:spacing w:after="0"/>
        <w:jc w:val="center"/>
        <w:rPr>
          <w:rFonts w:ascii="Times New Roman" w:hAnsi="Times New Roman"/>
          <w:b/>
          <w:spacing w:val="36"/>
          <w:sz w:val="24"/>
          <w:szCs w:val="24"/>
        </w:rPr>
      </w:pPr>
    </w:p>
    <w:p w14:paraId="1CF0F07E" w14:textId="77777777" w:rsidR="005257DE" w:rsidRPr="00064FDF" w:rsidRDefault="005257DE" w:rsidP="00497CE5">
      <w:pPr>
        <w:pBdr>
          <w:top w:val="single" w:sz="4" w:space="1" w:color="000000"/>
          <w:left w:val="single" w:sz="4" w:space="0" w:color="000000"/>
          <w:bottom w:val="single" w:sz="4" w:space="1" w:color="000000"/>
          <w:right w:val="single" w:sz="4" w:space="4" w:color="000000"/>
        </w:pBdr>
        <w:rPr>
          <w:rFonts w:ascii="Times New Roman" w:hAnsi="Times New Roman"/>
          <w:b/>
          <w:sz w:val="24"/>
          <w:szCs w:val="24"/>
          <w:u w:val="single"/>
        </w:rPr>
      </w:pPr>
      <w:r w:rsidRPr="00064FDF">
        <w:rPr>
          <w:rFonts w:ascii="Times New Roman" w:hAnsi="Times New Roman"/>
          <w:b/>
          <w:bCs/>
          <w:sz w:val="24"/>
          <w:szCs w:val="24"/>
          <w:u w:val="single"/>
        </w:rPr>
        <w:t xml:space="preserve">Decreto Legislativo 13 aprile 2017, n. 62; </w:t>
      </w:r>
      <w:r w:rsidR="00326D21" w:rsidRPr="00064FDF">
        <w:rPr>
          <w:rFonts w:ascii="Times New Roman" w:hAnsi="Times New Roman"/>
          <w:b/>
          <w:bCs/>
          <w:sz w:val="24"/>
          <w:szCs w:val="24"/>
          <w:u w:val="single"/>
        </w:rPr>
        <w:t>D.M.</w:t>
      </w:r>
      <w:r w:rsidR="00003762" w:rsidRPr="00064FDF">
        <w:rPr>
          <w:rFonts w:ascii="Times New Roman" w:hAnsi="Times New Roman"/>
          <w:b/>
          <w:bCs/>
          <w:sz w:val="24"/>
          <w:szCs w:val="24"/>
          <w:u w:val="single"/>
        </w:rPr>
        <w:t xml:space="preserve"> 15 giugno 2022, n.164 ; </w:t>
      </w:r>
      <w:r w:rsidR="004E3D3F" w:rsidRPr="00064FDF">
        <w:rPr>
          <w:rFonts w:ascii="Times New Roman" w:hAnsi="Times New Roman"/>
          <w:b/>
          <w:bCs/>
          <w:sz w:val="24"/>
          <w:szCs w:val="24"/>
          <w:u w:val="single"/>
        </w:rPr>
        <w:t xml:space="preserve">OM n. </w:t>
      </w:r>
      <w:r w:rsidR="000D033A" w:rsidRPr="00064FDF">
        <w:rPr>
          <w:rFonts w:ascii="Times New Roman" w:hAnsi="Times New Roman"/>
          <w:b/>
          <w:bCs/>
          <w:sz w:val="24"/>
          <w:szCs w:val="24"/>
          <w:u w:val="single"/>
        </w:rPr>
        <w:t>55 del 22 marzo 2024</w:t>
      </w:r>
    </w:p>
    <w:p w14:paraId="6246D2BC" w14:textId="77777777" w:rsidR="005257DE" w:rsidRPr="00064FDF" w:rsidRDefault="005257DE" w:rsidP="007B5CD6">
      <w:pPr>
        <w:spacing w:after="0"/>
        <w:jc w:val="center"/>
        <w:rPr>
          <w:rFonts w:ascii="Times New Roman" w:hAnsi="Times New Roman"/>
          <w:b/>
          <w:spacing w:val="20"/>
          <w:sz w:val="24"/>
          <w:szCs w:val="24"/>
        </w:rPr>
      </w:pPr>
    </w:p>
    <w:p w14:paraId="520F62A4" w14:textId="77777777" w:rsidR="007B5CD6" w:rsidRPr="00064FDF" w:rsidRDefault="007B5CD6" w:rsidP="007B5CD6">
      <w:pPr>
        <w:spacing w:after="0"/>
        <w:jc w:val="center"/>
        <w:rPr>
          <w:rFonts w:ascii="Times New Roman" w:hAnsi="Times New Roman"/>
          <w:b/>
          <w:sz w:val="24"/>
          <w:szCs w:val="24"/>
        </w:rPr>
      </w:pPr>
    </w:p>
    <w:p w14:paraId="33482072" w14:textId="77777777" w:rsidR="006C6CB5" w:rsidRPr="00064FDF" w:rsidRDefault="006C6CB5" w:rsidP="00234ED4">
      <w:pPr>
        <w:spacing w:after="0"/>
        <w:jc w:val="center"/>
        <w:rPr>
          <w:rFonts w:ascii="Times New Roman" w:hAnsi="Times New Roman"/>
          <w:b/>
          <w:sz w:val="24"/>
          <w:szCs w:val="24"/>
        </w:rPr>
      </w:pPr>
    </w:p>
    <w:p w14:paraId="71117A58" w14:textId="77777777" w:rsidR="00E860AB" w:rsidRPr="00064FDF" w:rsidRDefault="00E860AB" w:rsidP="00234ED4">
      <w:pPr>
        <w:spacing w:after="0"/>
        <w:jc w:val="center"/>
        <w:rPr>
          <w:rFonts w:ascii="Times New Roman" w:hAnsi="Times New Roman"/>
          <w:b/>
          <w:sz w:val="24"/>
          <w:szCs w:val="24"/>
        </w:rPr>
      </w:pPr>
    </w:p>
    <w:p w14:paraId="468F865E" w14:textId="77777777" w:rsidR="00E860AB" w:rsidRPr="00064FDF" w:rsidRDefault="006763F2" w:rsidP="00234ED4">
      <w:pPr>
        <w:spacing w:after="0" w:line="276" w:lineRule="auto"/>
        <w:jc w:val="center"/>
        <w:rPr>
          <w:rFonts w:ascii="Times New Roman" w:hAnsi="Times New Roman"/>
          <w:b/>
          <w:spacing w:val="30"/>
          <w:sz w:val="24"/>
          <w:szCs w:val="24"/>
        </w:rPr>
      </w:pPr>
      <w:r w:rsidRPr="00064FDF">
        <w:rPr>
          <w:rFonts w:ascii="Times New Roman" w:hAnsi="Times New Roman"/>
          <w:noProof/>
          <w:sz w:val="24"/>
          <w:szCs w:val="24"/>
          <w:lang w:eastAsia="it-IT"/>
        </w:rPr>
        <mc:AlternateContent>
          <mc:Choice Requires="wps">
            <w:drawing>
              <wp:anchor distT="0" distB="0" distL="114300" distR="114300" simplePos="0" relativeHeight="251657216" behindDoc="0" locked="0" layoutInCell="1" allowOverlap="1" wp14:anchorId="5F677BCC" wp14:editId="20052A29">
                <wp:simplePos x="0" y="0"/>
                <wp:positionH relativeFrom="margin">
                  <wp:align>center</wp:align>
                </wp:positionH>
                <wp:positionV relativeFrom="paragraph">
                  <wp:posOffset>104775</wp:posOffset>
                </wp:positionV>
                <wp:extent cx="3067050" cy="2333625"/>
                <wp:effectExtent l="0" t="0" r="38735" b="9525"/>
                <wp:wrapNone/>
                <wp:docPr id="7" name="Angolo ripiegat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2333625"/>
                        </a:xfrm>
                        <a:prstGeom prst="foldedCorner">
                          <a:avLst>
                            <a:gd name="adj" fmla="val 125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C3E8F7" w14:textId="77777777" w:rsidR="00776F40" w:rsidRDefault="00776F40" w:rsidP="00CF15D0">
                            <w:pPr>
                              <w:spacing w:after="0" w:line="276" w:lineRule="auto"/>
                              <w:jc w:val="center"/>
                              <w:rPr>
                                <w:rFonts w:ascii="Times New Roman" w:hAnsi="Times New Roman"/>
                                <w:b/>
                                <w:spacing w:val="30"/>
                                <w:sz w:val="24"/>
                                <w:szCs w:val="24"/>
                              </w:rPr>
                            </w:pPr>
                          </w:p>
                          <w:p w14:paraId="64CD1648" w14:textId="77777777" w:rsidR="00776F40" w:rsidRDefault="00776F40" w:rsidP="00CF15D0">
                            <w:pPr>
                              <w:spacing w:after="0" w:line="276" w:lineRule="auto"/>
                              <w:jc w:val="center"/>
                              <w:rPr>
                                <w:rFonts w:ascii="Times New Roman" w:hAnsi="Times New Roman"/>
                                <w:b/>
                                <w:spacing w:val="30"/>
                                <w:sz w:val="24"/>
                                <w:szCs w:val="24"/>
                              </w:rPr>
                            </w:pPr>
                          </w:p>
                          <w:p w14:paraId="2ADCBE18" w14:textId="290F6464" w:rsidR="00776F40" w:rsidRDefault="00776F40" w:rsidP="00CF15D0">
                            <w:pPr>
                              <w:spacing w:after="0" w:line="276" w:lineRule="auto"/>
                              <w:jc w:val="center"/>
                              <w:rPr>
                                <w:rFonts w:ascii="Times New Roman" w:hAnsi="Times New Roman"/>
                                <w:b/>
                                <w:spacing w:val="30"/>
                                <w:sz w:val="24"/>
                                <w:szCs w:val="24"/>
                              </w:rPr>
                            </w:pPr>
                            <w:r w:rsidRPr="00847AC8">
                              <w:rPr>
                                <w:rFonts w:ascii="Times New Roman" w:hAnsi="Times New Roman"/>
                                <w:b/>
                                <w:spacing w:val="30"/>
                                <w:sz w:val="24"/>
                                <w:szCs w:val="24"/>
                              </w:rPr>
                              <w:t>Classe Quinta Sez.</w:t>
                            </w:r>
                            <w:r>
                              <w:rPr>
                                <w:rFonts w:ascii="Times New Roman" w:hAnsi="Times New Roman"/>
                                <w:b/>
                                <w:spacing w:val="30"/>
                                <w:sz w:val="24"/>
                                <w:szCs w:val="24"/>
                              </w:rPr>
                              <w:t xml:space="preserve"> A</w:t>
                            </w:r>
                          </w:p>
                          <w:p w14:paraId="717574CF" w14:textId="06A0574D" w:rsidR="00776F40" w:rsidRDefault="00776F40"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Declinazione Sala bar e vendita</w:t>
                            </w:r>
                          </w:p>
                          <w:p w14:paraId="420F1E16" w14:textId="4F6D57E6" w:rsidR="00776F40" w:rsidRDefault="00776F40"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ATECO56</w:t>
                            </w:r>
                            <w:r w:rsidRPr="007875BB">
                              <w:rPr>
                                <w:rFonts w:ascii="Times New Roman" w:hAnsi="Times New Roman"/>
                                <w:b/>
                                <w:color w:val="000000"/>
                              </w:rPr>
                              <w:t xml:space="preserve"> </w:t>
                            </w:r>
                            <w:r w:rsidRPr="00FE24ED">
                              <w:rPr>
                                <w:rFonts w:ascii="Times New Roman" w:hAnsi="Times New Roman"/>
                                <w:b/>
                                <w:color w:val="000000"/>
                              </w:rPr>
                              <w:t>ATTIVI</w:t>
                            </w:r>
                            <w:r>
                              <w:rPr>
                                <w:rFonts w:ascii="Times New Roman" w:hAnsi="Times New Roman"/>
                                <w:b/>
                                <w:color w:val="000000"/>
                              </w:rPr>
                              <w:t>TÀ DI SERVIZIO DI RISTORAZIONE</w:t>
                            </w:r>
                          </w:p>
                          <w:p w14:paraId="5902199E" w14:textId="77777777" w:rsidR="00776F40" w:rsidRDefault="00776F40" w:rsidP="00CF15D0">
                            <w:pPr>
                              <w:spacing w:after="0" w:line="276" w:lineRule="auto"/>
                              <w:jc w:val="center"/>
                              <w:rPr>
                                <w:rFonts w:ascii="Times New Roman" w:hAnsi="Times New Roman"/>
                                <w:b/>
                                <w:spacing w:val="30"/>
                                <w:sz w:val="24"/>
                                <w:szCs w:val="24"/>
                              </w:rPr>
                            </w:pPr>
                          </w:p>
                          <w:p w14:paraId="409DA441" w14:textId="77777777" w:rsidR="00776F40" w:rsidRDefault="00776F40" w:rsidP="00CF15D0">
                            <w:pPr>
                              <w:spacing w:after="0" w:line="276" w:lineRule="auto"/>
                              <w:jc w:val="center"/>
                              <w:rPr>
                                <w:rFonts w:ascii="Times New Roman" w:hAnsi="Times New Roman"/>
                                <w:b/>
                                <w:spacing w:val="30"/>
                                <w:sz w:val="24"/>
                                <w:szCs w:val="24"/>
                              </w:rPr>
                            </w:pPr>
                          </w:p>
                          <w:p w14:paraId="7AB333FE" w14:textId="14079F82" w:rsidR="00776F40" w:rsidRDefault="00776F40"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Coordinatore Prof.re Ciocchi Roberto</w:t>
                            </w:r>
                          </w:p>
                          <w:p w14:paraId="47DE8412" w14:textId="77777777" w:rsidR="00776F40" w:rsidRDefault="00776F40"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r w:rsidRPr="00847AC8">
                              <w:rPr>
                                <w:rFonts w:ascii="Times New Roman" w:hAnsi="Times New Roman"/>
                                <w:b/>
                                <w:spacing w:val="30"/>
                                <w:sz w:val="24"/>
                                <w:szCs w:val="24"/>
                              </w:rPr>
                              <w:t xml:space="preserve"> </w:t>
                            </w:r>
                          </w:p>
                          <w:p w14:paraId="3E7D767D" w14:textId="77777777" w:rsidR="00776F40" w:rsidRPr="00847AC8" w:rsidRDefault="00776F40"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6E376BFB" w14:textId="77777777" w:rsidR="00776F40" w:rsidRPr="00847AC8" w:rsidRDefault="00776F40" w:rsidP="00CF15D0">
                            <w:pPr>
                              <w:spacing w:after="0"/>
                              <w:jc w:val="center"/>
                              <w:rPr>
                                <w:rFonts w:ascii="Times New Roman" w:hAnsi="Times New Roman"/>
                                <w:b/>
                                <w:sz w:val="24"/>
                                <w:szCs w:val="24"/>
                              </w:rPr>
                            </w:pPr>
                          </w:p>
                          <w:p w14:paraId="5F365C77" w14:textId="77777777" w:rsidR="00776F40" w:rsidRPr="00847AC8" w:rsidRDefault="00776F40" w:rsidP="00CF15D0">
                            <w:pPr>
                              <w:spacing w:after="0" w:line="276" w:lineRule="auto"/>
                              <w:jc w:val="center"/>
                              <w:rPr>
                                <w:rFonts w:ascii="Times New Roman" w:hAnsi="Times New Roman"/>
                                <w:b/>
                                <w:spacing w:val="30"/>
                                <w:sz w:val="24"/>
                                <w:szCs w:val="24"/>
                              </w:rPr>
                            </w:pPr>
                          </w:p>
                          <w:p w14:paraId="43862ACE" w14:textId="77777777" w:rsidR="00776F40" w:rsidRDefault="00776F40" w:rsidP="00CF15D0">
                            <w:pPr>
                              <w:jc w:val="center"/>
                            </w:pPr>
                          </w:p>
                        </w:txbxContent>
                      </wps:txbx>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77BCC"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ngolo ripiegato 3" o:spid="_x0000_s1026" type="#_x0000_t65" style="position:absolute;left:0;text-align:left;margin-left:0;margin-top:8.25pt;width:241.5pt;height:183.7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" strokeweight=".26mm">
                <v:stroke joinstyle="miter"/>
                <v:textbox>
                  <w:txbxContent>
                    <w:p w14:paraId="46C3E8F7" w14:textId="77777777" w:rsidR="00776F40" w:rsidRDefault="00776F40" w:rsidP="00CF15D0">
                      <w:pPr>
                        <w:spacing w:after="0" w:line="276" w:lineRule="auto"/>
                        <w:jc w:val="center"/>
                        <w:rPr>
                          <w:rFonts w:ascii="Times New Roman" w:hAnsi="Times New Roman"/>
                          <w:b/>
                          <w:spacing w:val="30"/>
                          <w:sz w:val="24"/>
                          <w:szCs w:val="24"/>
                        </w:rPr>
                      </w:pPr>
                    </w:p>
                    <w:p w14:paraId="64CD1648" w14:textId="77777777" w:rsidR="00776F40" w:rsidRDefault="00776F40" w:rsidP="00CF15D0">
                      <w:pPr>
                        <w:spacing w:after="0" w:line="276" w:lineRule="auto"/>
                        <w:jc w:val="center"/>
                        <w:rPr>
                          <w:rFonts w:ascii="Times New Roman" w:hAnsi="Times New Roman"/>
                          <w:b/>
                          <w:spacing w:val="30"/>
                          <w:sz w:val="24"/>
                          <w:szCs w:val="24"/>
                        </w:rPr>
                      </w:pPr>
                    </w:p>
                    <w:p w14:paraId="2ADCBE18" w14:textId="290F6464" w:rsidR="00776F40" w:rsidRDefault="00776F40" w:rsidP="00CF15D0">
                      <w:pPr>
                        <w:spacing w:after="0" w:line="276" w:lineRule="auto"/>
                        <w:jc w:val="center"/>
                        <w:rPr>
                          <w:rFonts w:ascii="Times New Roman" w:hAnsi="Times New Roman"/>
                          <w:b/>
                          <w:spacing w:val="30"/>
                          <w:sz w:val="24"/>
                          <w:szCs w:val="24"/>
                        </w:rPr>
                      </w:pPr>
                      <w:r w:rsidRPr="00847AC8">
                        <w:rPr>
                          <w:rFonts w:ascii="Times New Roman" w:hAnsi="Times New Roman"/>
                          <w:b/>
                          <w:spacing w:val="30"/>
                          <w:sz w:val="24"/>
                          <w:szCs w:val="24"/>
                        </w:rPr>
                        <w:t>Classe Quinta Sez.</w:t>
                      </w:r>
                      <w:r>
                        <w:rPr>
                          <w:rFonts w:ascii="Times New Roman" w:hAnsi="Times New Roman"/>
                          <w:b/>
                          <w:spacing w:val="30"/>
                          <w:sz w:val="24"/>
                          <w:szCs w:val="24"/>
                        </w:rPr>
                        <w:t xml:space="preserve"> A</w:t>
                      </w:r>
                    </w:p>
                    <w:p w14:paraId="717574CF" w14:textId="06A0574D" w:rsidR="00776F40" w:rsidRDefault="00776F40"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Declinazione Sala bar e vendita</w:t>
                      </w:r>
                    </w:p>
                    <w:p w14:paraId="420F1E16" w14:textId="4F6D57E6" w:rsidR="00776F40" w:rsidRDefault="00776F40" w:rsidP="00CF15D0">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ATECO56</w:t>
                      </w:r>
                      <w:r w:rsidRPr="007875BB">
                        <w:rPr>
                          <w:rFonts w:ascii="Times New Roman" w:hAnsi="Times New Roman"/>
                          <w:b/>
                          <w:color w:val="000000"/>
                        </w:rPr>
                        <w:t xml:space="preserve"> </w:t>
                      </w:r>
                      <w:r w:rsidRPr="00FE24ED">
                        <w:rPr>
                          <w:rFonts w:ascii="Times New Roman" w:hAnsi="Times New Roman"/>
                          <w:b/>
                          <w:color w:val="000000"/>
                        </w:rPr>
                        <w:t>ATTIVI</w:t>
                      </w:r>
                      <w:r>
                        <w:rPr>
                          <w:rFonts w:ascii="Times New Roman" w:hAnsi="Times New Roman"/>
                          <w:b/>
                          <w:color w:val="000000"/>
                        </w:rPr>
                        <w:t>TÀ DI SERVIZIO DI RISTORAZIONE</w:t>
                      </w:r>
                    </w:p>
                    <w:p w14:paraId="5902199E" w14:textId="77777777" w:rsidR="00776F40" w:rsidRDefault="00776F40" w:rsidP="00CF15D0">
                      <w:pPr>
                        <w:spacing w:after="0" w:line="276" w:lineRule="auto"/>
                        <w:jc w:val="center"/>
                        <w:rPr>
                          <w:rFonts w:ascii="Times New Roman" w:hAnsi="Times New Roman"/>
                          <w:b/>
                          <w:spacing w:val="30"/>
                          <w:sz w:val="24"/>
                          <w:szCs w:val="24"/>
                        </w:rPr>
                      </w:pPr>
                    </w:p>
                    <w:p w14:paraId="409DA441" w14:textId="77777777" w:rsidR="00776F40" w:rsidRDefault="00776F40" w:rsidP="00CF15D0">
                      <w:pPr>
                        <w:spacing w:after="0" w:line="276" w:lineRule="auto"/>
                        <w:jc w:val="center"/>
                        <w:rPr>
                          <w:rFonts w:ascii="Times New Roman" w:hAnsi="Times New Roman"/>
                          <w:b/>
                          <w:spacing w:val="30"/>
                          <w:sz w:val="24"/>
                          <w:szCs w:val="24"/>
                        </w:rPr>
                      </w:pPr>
                    </w:p>
                    <w:p w14:paraId="7AB333FE" w14:textId="14079F82" w:rsidR="00776F40" w:rsidRDefault="00776F40"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Coordinatore Prof.re Ciocchi Roberto</w:t>
                      </w:r>
                    </w:p>
                    <w:p w14:paraId="47DE8412" w14:textId="77777777" w:rsidR="00776F40" w:rsidRDefault="00776F40"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r w:rsidRPr="00847AC8">
                        <w:rPr>
                          <w:rFonts w:ascii="Times New Roman" w:hAnsi="Times New Roman"/>
                          <w:b/>
                          <w:spacing w:val="30"/>
                          <w:sz w:val="24"/>
                          <w:szCs w:val="24"/>
                        </w:rPr>
                        <w:t xml:space="preserve"> </w:t>
                      </w:r>
                    </w:p>
                    <w:p w14:paraId="3E7D767D" w14:textId="77777777" w:rsidR="00776F40" w:rsidRPr="00847AC8" w:rsidRDefault="00776F40" w:rsidP="00CF15D0">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6E376BFB" w14:textId="77777777" w:rsidR="00776F40" w:rsidRPr="00847AC8" w:rsidRDefault="00776F40" w:rsidP="00CF15D0">
                      <w:pPr>
                        <w:spacing w:after="0"/>
                        <w:jc w:val="center"/>
                        <w:rPr>
                          <w:rFonts w:ascii="Times New Roman" w:hAnsi="Times New Roman"/>
                          <w:b/>
                          <w:sz w:val="24"/>
                          <w:szCs w:val="24"/>
                        </w:rPr>
                      </w:pPr>
                    </w:p>
                    <w:p w14:paraId="5F365C77" w14:textId="77777777" w:rsidR="00776F40" w:rsidRPr="00847AC8" w:rsidRDefault="00776F40" w:rsidP="00CF15D0">
                      <w:pPr>
                        <w:spacing w:after="0" w:line="276" w:lineRule="auto"/>
                        <w:jc w:val="center"/>
                        <w:rPr>
                          <w:rFonts w:ascii="Times New Roman" w:hAnsi="Times New Roman"/>
                          <w:b/>
                          <w:spacing w:val="30"/>
                          <w:sz w:val="24"/>
                          <w:szCs w:val="24"/>
                        </w:rPr>
                      </w:pPr>
                    </w:p>
                    <w:p w14:paraId="43862ACE" w14:textId="77777777" w:rsidR="00776F40" w:rsidRDefault="00776F40" w:rsidP="00CF15D0">
                      <w:pPr>
                        <w:jc w:val="center"/>
                      </w:pPr>
                    </w:p>
                  </w:txbxContent>
                </v:textbox>
                <w10:wrap anchorx="margin"/>
              </v:shape>
            </w:pict>
          </mc:Fallback>
        </mc:AlternateContent>
      </w:r>
    </w:p>
    <w:p w14:paraId="0B229C7E" w14:textId="77777777" w:rsidR="00E860AB" w:rsidRPr="00064FDF" w:rsidRDefault="00E860AB" w:rsidP="00CF15D0">
      <w:pPr>
        <w:spacing w:after="0" w:line="276" w:lineRule="auto"/>
        <w:rPr>
          <w:rFonts w:ascii="Times New Roman" w:hAnsi="Times New Roman"/>
          <w:b/>
          <w:spacing w:val="30"/>
          <w:sz w:val="24"/>
          <w:szCs w:val="24"/>
        </w:rPr>
      </w:pPr>
    </w:p>
    <w:p w14:paraId="49DA472B" w14:textId="77777777" w:rsidR="00F92DA1" w:rsidRPr="00064FDF" w:rsidRDefault="00F92DA1" w:rsidP="00234ED4">
      <w:pPr>
        <w:jc w:val="center"/>
        <w:rPr>
          <w:rFonts w:ascii="Times New Roman" w:hAnsi="Times New Roman"/>
          <w:b/>
          <w:sz w:val="24"/>
          <w:szCs w:val="24"/>
        </w:rPr>
      </w:pPr>
    </w:p>
    <w:p w14:paraId="55E91BB4" w14:textId="77777777" w:rsidR="00F92DA1" w:rsidRPr="00064FDF" w:rsidRDefault="006C6CB5" w:rsidP="00234ED4">
      <w:pPr>
        <w:jc w:val="center"/>
        <w:rPr>
          <w:rFonts w:ascii="Times New Roman" w:hAnsi="Times New Roman"/>
          <w:b/>
          <w:sz w:val="24"/>
          <w:szCs w:val="24"/>
        </w:rPr>
      </w:pPr>
      <w:r w:rsidRPr="00064FDF">
        <w:rPr>
          <w:rFonts w:ascii="Times New Roman" w:hAnsi="Times New Roman"/>
          <w:b/>
          <w:sz w:val="24"/>
          <w:szCs w:val="24"/>
        </w:rPr>
        <w:t>foto</w:t>
      </w:r>
    </w:p>
    <w:p w14:paraId="6AD8B57C" w14:textId="77777777" w:rsidR="00F92DA1" w:rsidRPr="00064FDF" w:rsidRDefault="00F92DA1" w:rsidP="00234ED4">
      <w:pPr>
        <w:jc w:val="center"/>
        <w:rPr>
          <w:rFonts w:ascii="Times New Roman" w:hAnsi="Times New Roman"/>
          <w:b/>
          <w:sz w:val="24"/>
          <w:szCs w:val="24"/>
        </w:rPr>
      </w:pPr>
    </w:p>
    <w:p w14:paraId="16B741DF" w14:textId="77777777" w:rsidR="000859A7" w:rsidRPr="00064FDF" w:rsidRDefault="000859A7" w:rsidP="00234ED4">
      <w:pPr>
        <w:jc w:val="center"/>
        <w:rPr>
          <w:rFonts w:ascii="Times New Roman" w:hAnsi="Times New Roman"/>
          <w:b/>
          <w:sz w:val="24"/>
          <w:szCs w:val="24"/>
        </w:rPr>
      </w:pPr>
    </w:p>
    <w:p w14:paraId="0F66CA2D" w14:textId="77777777" w:rsidR="000859A7" w:rsidRPr="00064FDF" w:rsidRDefault="000859A7" w:rsidP="00234ED4">
      <w:pPr>
        <w:jc w:val="center"/>
        <w:rPr>
          <w:rFonts w:ascii="Times New Roman" w:hAnsi="Times New Roman"/>
          <w:b/>
          <w:sz w:val="24"/>
          <w:szCs w:val="24"/>
        </w:rPr>
      </w:pPr>
    </w:p>
    <w:p w14:paraId="7566E2BB" w14:textId="77777777" w:rsidR="000859A7" w:rsidRPr="00064FDF" w:rsidRDefault="000859A7" w:rsidP="00234ED4">
      <w:pPr>
        <w:jc w:val="center"/>
        <w:rPr>
          <w:rFonts w:ascii="Times New Roman" w:hAnsi="Times New Roman"/>
          <w:b/>
          <w:sz w:val="24"/>
          <w:szCs w:val="24"/>
        </w:rPr>
      </w:pPr>
    </w:p>
    <w:p w14:paraId="07151D98" w14:textId="77777777" w:rsidR="00E860AB" w:rsidRPr="00064FDF" w:rsidRDefault="00E860AB" w:rsidP="00234ED4">
      <w:pPr>
        <w:jc w:val="center"/>
        <w:rPr>
          <w:rFonts w:ascii="Times New Roman" w:hAnsi="Times New Roman"/>
          <w:b/>
          <w:sz w:val="24"/>
          <w:szCs w:val="24"/>
        </w:rPr>
      </w:pPr>
    </w:p>
    <w:p w14:paraId="501CF4DC" w14:textId="77777777" w:rsidR="00E860AB" w:rsidRPr="00064FDF" w:rsidRDefault="00E860AB" w:rsidP="00234ED4">
      <w:pPr>
        <w:jc w:val="center"/>
        <w:rPr>
          <w:rFonts w:ascii="Times New Roman" w:hAnsi="Times New Roman"/>
          <w:b/>
          <w:sz w:val="24"/>
          <w:szCs w:val="24"/>
        </w:rPr>
      </w:pPr>
    </w:p>
    <w:p w14:paraId="01EA6EF2" w14:textId="77777777" w:rsidR="000859A7" w:rsidRPr="00064FDF" w:rsidRDefault="000859A7" w:rsidP="00234ED4">
      <w:pPr>
        <w:rPr>
          <w:rFonts w:ascii="Times New Roman" w:hAnsi="Times New Roman"/>
          <w:b/>
          <w:sz w:val="24"/>
          <w:szCs w:val="24"/>
        </w:rPr>
      </w:pPr>
    </w:p>
    <w:p w14:paraId="19AEF748" w14:textId="77777777" w:rsidR="000859A7" w:rsidRPr="00064FDF" w:rsidRDefault="000859A7" w:rsidP="000859A7">
      <w:pPr>
        <w:spacing w:after="0"/>
        <w:jc w:val="center"/>
        <w:rPr>
          <w:rFonts w:ascii="Times New Roman" w:hAnsi="Times New Roman"/>
          <w:b/>
          <w:spacing w:val="30"/>
          <w:sz w:val="24"/>
          <w:szCs w:val="24"/>
        </w:rPr>
      </w:pPr>
      <w:r w:rsidRPr="00064FDF">
        <w:rPr>
          <w:rFonts w:ascii="Times New Roman" w:hAnsi="Times New Roman"/>
          <w:b/>
          <w:spacing w:val="30"/>
          <w:sz w:val="24"/>
          <w:szCs w:val="24"/>
        </w:rPr>
        <w:t xml:space="preserve">DIRIGENTE </w:t>
      </w:r>
    </w:p>
    <w:p w14:paraId="685155EE" w14:textId="77777777" w:rsidR="000859A7" w:rsidRPr="00064FDF" w:rsidRDefault="00CF15D0" w:rsidP="000859A7">
      <w:pPr>
        <w:spacing w:after="0"/>
        <w:jc w:val="center"/>
        <w:rPr>
          <w:rFonts w:ascii="Times New Roman" w:hAnsi="Times New Roman"/>
          <w:b/>
          <w:spacing w:val="30"/>
          <w:sz w:val="24"/>
          <w:szCs w:val="24"/>
        </w:rPr>
      </w:pPr>
      <w:r w:rsidRPr="00064FDF">
        <w:rPr>
          <w:rFonts w:ascii="Times New Roman" w:hAnsi="Times New Roman"/>
          <w:b/>
          <w:spacing w:val="30"/>
          <w:sz w:val="24"/>
          <w:szCs w:val="24"/>
        </w:rPr>
        <w:t>Prof. Nicola Buonocore</w:t>
      </w:r>
    </w:p>
    <w:p w14:paraId="135A74F7" w14:textId="77777777" w:rsidR="000859A7" w:rsidRPr="00064FDF" w:rsidRDefault="000859A7" w:rsidP="000859A7">
      <w:pPr>
        <w:spacing w:after="0"/>
        <w:jc w:val="center"/>
        <w:rPr>
          <w:rFonts w:ascii="Times New Roman" w:hAnsi="Times New Roman"/>
          <w:b/>
          <w:spacing w:val="30"/>
          <w:sz w:val="24"/>
          <w:szCs w:val="24"/>
        </w:rPr>
      </w:pPr>
    </w:p>
    <w:p w14:paraId="1045D19E" w14:textId="77777777" w:rsidR="000859A7" w:rsidRPr="00064FDF" w:rsidRDefault="000859A7" w:rsidP="00F92DA1">
      <w:pPr>
        <w:rPr>
          <w:rFonts w:ascii="Times New Roman" w:hAnsi="Times New Roman"/>
          <w:b/>
          <w:bCs/>
          <w:sz w:val="24"/>
          <w:szCs w:val="24"/>
        </w:rPr>
      </w:pPr>
    </w:p>
    <w:p w14:paraId="6187627A" w14:textId="77777777" w:rsidR="00B4304A" w:rsidRPr="00064FDF" w:rsidRDefault="00B4304A" w:rsidP="00656FD8">
      <w:pPr>
        <w:spacing w:after="0" w:line="240" w:lineRule="auto"/>
        <w:rPr>
          <w:rStyle w:val="Collegamentoipertestuale"/>
          <w:rFonts w:ascii="Times New Roman" w:hAnsi="Times New Roman"/>
          <w:noProof/>
          <w:sz w:val="24"/>
          <w:szCs w:val="24"/>
        </w:rPr>
      </w:pPr>
    </w:p>
    <w:p w14:paraId="21D9D87C" w14:textId="77777777" w:rsidR="00B4304A" w:rsidRPr="00064FDF" w:rsidRDefault="00B4304A" w:rsidP="00656FD8">
      <w:pPr>
        <w:spacing w:after="0" w:line="240" w:lineRule="auto"/>
        <w:rPr>
          <w:rStyle w:val="Collegamentoipertestuale"/>
          <w:rFonts w:ascii="Times New Roman" w:hAnsi="Times New Roman"/>
          <w:noProof/>
          <w:sz w:val="24"/>
          <w:szCs w:val="24"/>
        </w:rPr>
      </w:pPr>
    </w:p>
    <w:p w14:paraId="3D52D1AF" w14:textId="77777777" w:rsidR="00F30305" w:rsidRPr="00064FDF" w:rsidRDefault="00F30305" w:rsidP="00D9186F">
      <w:pPr>
        <w:jc w:val="center"/>
        <w:rPr>
          <w:rFonts w:ascii="Times New Roman" w:hAnsi="Times New Roman"/>
          <w:b/>
          <w:sz w:val="24"/>
          <w:szCs w:val="24"/>
        </w:rPr>
      </w:pPr>
    </w:p>
    <w:p w14:paraId="2D42E8BD" w14:textId="77777777" w:rsidR="00086D00" w:rsidRPr="00064FDF" w:rsidRDefault="00086D00" w:rsidP="00D9186F">
      <w:pPr>
        <w:jc w:val="center"/>
        <w:rPr>
          <w:rFonts w:ascii="Times New Roman" w:hAnsi="Times New Roman"/>
          <w:b/>
          <w:sz w:val="24"/>
          <w:szCs w:val="24"/>
        </w:rPr>
      </w:pPr>
    </w:p>
    <w:p w14:paraId="7AE75D0B" w14:textId="77777777" w:rsidR="00086D00" w:rsidRPr="00064FDF" w:rsidRDefault="00086D00" w:rsidP="00D9186F">
      <w:pPr>
        <w:jc w:val="center"/>
        <w:rPr>
          <w:rFonts w:ascii="Times New Roman" w:hAnsi="Times New Roman"/>
          <w:b/>
          <w:sz w:val="24"/>
          <w:szCs w:val="24"/>
        </w:rPr>
      </w:pPr>
    </w:p>
    <w:p w14:paraId="18E96CA7" w14:textId="77777777" w:rsidR="00D9186F" w:rsidRPr="00064FDF" w:rsidRDefault="00365604" w:rsidP="00D9186F">
      <w:pPr>
        <w:jc w:val="center"/>
        <w:rPr>
          <w:rFonts w:ascii="Times New Roman" w:hAnsi="Times New Roman"/>
          <w:sz w:val="24"/>
          <w:szCs w:val="24"/>
        </w:rPr>
      </w:pPr>
      <w:r w:rsidRPr="00064FDF">
        <w:rPr>
          <w:rFonts w:ascii="Times New Roman" w:hAnsi="Times New Roman"/>
          <w:b/>
          <w:sz w:val="24"/>
          <w:szCs w:val="24"/>
        </w:rPr>
        <w:t>INDICE</w:t>
      </w:r>
      <w:r w:rsidR="00D9186F" w:rsidRPr="00064FDF">
        <w:rPr>
          <w:rFonts w:ascii="Times New Roman" w:hAnsi="Times New Roman"/>
          <w:b/>
          <w:sz w:val="24"/>
          <w:szCs w:val="24"/>
        </w:rPr>
        <w:t xml:space="preserve"> DOCUMENTO DEL CONSIGLIO DI CLASSE</w:t>
      </w:r>
    </w:p>
    <w:p w14:paraId="4DFA0DAC" w14:textId="77777777" w:rsidR="00D9186F" w:rsidRPr="00064FDF" w:rsidRDefault="00D9186F" w:rsidP="00D9186F">
      <w:pPr>
        <w:rPr>
          <w:rFonts w:ascii="Times New Roman" w:hAnsi="Times New Roman"/>
          <w:sz w:val="24"/>
          <w:szCs w:val="24"/>
        </w:rPr>
      </w:pPr>
    </w:p>
    <w:p w14:paraId="0CEB5282" w14:textId="77777777" w:rsidR="00D9186F" w:rsidRPr="00064FDF" w:rsidRDefault="00D9186F" w:rsidP="005611A7">
      <w:pPr>
        <w:pStyle w:val="Paragrafoelenco"/>
        <w:numPr>
          <w:ilvl w:val="0"/>
          <w:numId w:val="4"/>
        </w:numPr>
        <w:rPr>
          <w:rFonts w:ascii="Times New Roman" w:hAnsi="Times New Roman"/>
          <w:b/>
          <w:sz w:val="24"/>
          <w:szCs w:val="24"/>
        </w:rPr>
      </w:pPr>
      <w:r w:rsidRPr="00064FDF">
        <w:rPr>
          <w:rFonts w:ascii="Times New Roman" w:hAnsi="Times New Roman"/>
          <w:b/>
          <w:sz w:val="24"/>
          <w:szCs w:val="24"/>
        </w:rPr>
        <w:t>Contesto generale</w:t>
      </w:r>
    </w:p>
    <w:p w14:paraId="3AC90298" w14:textId="77777777" w:rsidR="005F079A" w:rsidRPr="00064FDF" w:rsidRDefault="005F079A" w:rsidP="005F079A">
      <w:pPr>
        <w:pStyle w:val="Paragrafoelenco"/>
        <w:ind w:left="360"/>
        <w:rPr>
          <w:rFonts w:ascii="Times New Roman" w:hAnsi="Times New Roman"/>
          <w:b/>
          <w:sz w:val="24"/>
          <w:szCs w:val="24"/>
        </w:rPr>
      </w:pPr>
    </w:p>
    <w:p w14:paraId="4C7551FE" w14:textId="77777777" w:rsidR="009E4DEB" w:rsidRPr="00064FDF" w:rsidRDefault="009E4DEB" w:rsidP="005611A7">
      <w:pPr>
        <w:pStyle w:val="Paragrafoelenco"/>
        <w:numPr>
          <w:ilvl w:val="1"/>
          <w:numId w:val="7"/>
        </w:numPr>
        <w:rPr>
          <w:rFonts w:ascii="Times New Roman" w:hAnsi="Times New Roman"/>
          <w:sz w:val="24"/>
          <w:szCs w:val="24"/>
        </w:rPr>
      </w:pPr>
      <w:r w:rsidRPr="00064FDF">
        <w:rPr>
          <w:rFonts w:ascii="Times New Roman" w:hAnsi="Times New Roman"/>
          <w:sz w:val="24"/>
          <w:szCs w:val="24"/>
        </w:rPr>
        <w:t>D</w:t>
      </w:r>
      <w:r w:rsidR="00D9186F" w:rsidRPr="00064FDF">
        <w:rPr>
          <w:rFonts w:ascii="Times New Roman" w:hAnsi="Times New Roman"/>
          <w:sz w:val="24"/>
          <w:szCs w:val="24"/>
        </w:rPr>
        <w:t>escrizione del contesto</w:t>
      </w:r>
    </w:p>
    <w:p w14:paraId="4BD74FC5" w14:textId="77777777" w:rsidR="00D9186F" w:rsidRPr="00064FDF" w:rsidRDefault="009E4DEB" w:rsidP="005611A7">
      <w:pPr>
        <w:pStyle w:val="Paragrafoelenco"/>
        <w:numPr>
          <w:ilvl w:val="1"/>
          <w:numId w:val="7"/>
        </w:numPr>
        <w:rPr>
          <w:rFonts w:ascii="Times New Roman" w:hAnsi="Times New Roman"/>
          <w:sz w:val="24"/>
          <w:szCs w:val="24"/>
        </w:rPr>
      </w:pPr>
      <w:r w:rsidRPr="00064FDF">
        <w:rPr>
          <w:rFonts w:ascii="Times New Roman" w:hAnsi="Times New Roman"/>
          <w:sz w:val="24"/>
          <w:szCs w:val="24"/>
        </w:rPr>
        <w:t>P</w:t>
      </w:r>
      <w:r w:rsidR="00D9186F" w:rsidRPr="00064FDF">
        <w:rPr>
          <w:rFonts w:ascii="Times New Roman" w:hAnsi="Times New Roman"/>
          <w:sz w:val="24"/>
          <w:szCs w:val="24"/>
        </w:rPr>
        <w:t>resentazione dell’Istituto</w:t>
      </w:r>
    </w:p>
    <w:p w14:paraId="1E1C11E2" w14:textId="77777777" w:rsidR="003A326F" w:rsidRPr="00064FDF" w:rsidRDefault="003A326F" w:rsidP="00D9186F">
      <w:pPr>
        <w:pStyle w:val="Paragrafoelenco"/>
        <w:ind w:left="360"/>
        <w:rPr>
          <w:rFonts w:ascii="Times New Roman" w:hAnsi="Times New Roman"/>
          <w:sz w:val="24"/>
          <w:szCs w:val="24"/>
        </w:rPr>
      </w:pPr>
    </w:p>
    <w:p w14:paraId="35E6D25C" w14:textId="77777777" w:rsidR="00D9186F" w:rsidRPr="00064FDF" w:rsidRDefault="00C872DE" w:rsidP="005611A7">
      <w:pPr>
        <w:pStyle w:val="Paragrafoelenco"/>
        <w:numPr>
          <w:ilvl w:val="0"/>
          <w:numId w:val="4"/>
        </w:numPr>
        <w:suppressAutoHyphens/>
        <w:spacing w:before="120" w:after="0" w:line="240" w:lineRule="auto"/>
        <w:ind w:left="357" w:hanging="357"/>
        <w:rPr>
          <w:rFonts w:ascii="Times New Roman" w:hAnsi="Times New Roman"/>
          <w:b/>
          <w:sz w:val="24"/>
          <w:szCs w:val="24"/>
        </w:rPr>
      </w:pPr>
      <w:r w:rsidRPr="00064FDF">
        <w:rPr>
          <w:rFonts w:ascii="Times New Roman" w:hAnsi="Times New Roman"/>
          <w:b/>
          <w:sz w:val="24"/>
          <w:szCs w:val="24"/>
        </w:rPr>
        <w:t>C</w:t>
      </w:r>
      <w:r w:rsidR="00D9186F" w:rsidRPr="00064FDF">
        <w:rPr>
          <w:rFonts w:ascii="Times New Roman" w:hAnsi="Times New Roman"/>
          <w:b/>
          <w:sz w:val="24"/>
          <w:szCs w:val="24"/>
        </w:rPr>
        <w:t>urricolo</w:t>
      </w:r>
    </w:p>
    <w:p w14:paraId="7320E34B" w14:textId="77777777" w:rsidR="005F079A" w:rsidRPr="00064FDF" w:rsidRDefault="005F079A" w:rsidP="005F079A">
      <w:pPr>
        <w:pStyle w:val="Paragrafoelenco"/>
        <w:suppressAutoHyphens/>
        <w:spacing w:before="120" w:after="0" w:line="240" w:lineRule="auto"/>
        <w:ind w:left="357"/>
        <w:rPr>
          <w:rFonts w:ascii="Times New Roman" w:hAnsi="Times New Roman"/>
          <w:b/>
          <w:sz w:val="24"/>
          <w:szCs w:val="24"/>
        </w:rPr>
      </w:pPr>
    </w:p>
    <w:p w14:paraId="4FBCA636" w14:textId="77777777" w:rsidR="00D9186F" w:rsidRPr="00064FDF" w:rsidRDefault="00D9186F" w:rsidP="005611A7">
      <w:pPr>
        <w:pStyle w:val="Paragrafoelenco"/>
        <w:numPr>
          <w:ilvl w:val="1"/>
          <w:numId w:val="4"/>
        </w:numPr>
        <w:spacing w:after="0" w:line="240" w:lineRule="auto"/>
        <w:ind w:left="426"/>
        <w:rPr>
          <w:rFonts w:ascii="Times New Roman" w:hAnsi="Times New Roman"/>
          <w:sz w:val="24"/>
          <w:szCs w:val="24"/>
          <w:lang w:eastAsia="it-IT"/>
        </w:rPr>
      </w:pPr>
      <w:r w:rsidRPr="00064FDF">
        <w:rPr>
          <w:rFonts w:ascii="Times New Roman" w:hAnsi="Times New Roman"/>
          <w:sz w:val="24"/>
          <w:szCs w:val="24"/>
          <w:lang w:eastAsia="it-IT"/>
        </w:rPr>
        <w:t>Profilo in uscita dell’indirizzo</w:t>
      </w:r>
    </w:p>
    <w:p w14:paraId="13414A19" w14:textId="77777777" w:rsidR="00275D91" w:rsidRPr="00064FDF" w:rsidRDefault="00275D91" w:rsidP="005611A7">
      <w:pPr>
        <w:pStyle w:val="Paragrafoelenco"/>
        <w:numPr>
          <w:ilvl w:val="1"/>
          <w:numId w:val="4"/>
        </w:numPr>
        <w:spacing w:after="0" w:line="240" w:lineRule="auto"/>
        <w:ind w:left="426"/>
        <w:rPr>
          <w:rFonts w:ascii="Times New Roman" w:hAnsi="Times New Roman"/>
          <w:sz w:val="24"/>
          <w:szCs w:val="24"/>
          <w:lang w:eastAsia="it-IT"/>
        </w:rPr>
      </w:pPr>
      <w:r w:rsidRPr="00064FDF">
        <w:rPr>
          <w:rFonts w:ascii="Times New Roman" w:hAnsi="Times New Roman"/>
          <w:sz w:val="24"/>
          <w:szCs w:val="24"/>
          <w:lang w:eastAsia="it-IT"/>
        </w:rPr>
        <w:t>Quadro orario settimanale</w:t>
      </w:r>
    </w:p>
    <w:p w14:paraId="4AC46AD0" w14:textId="77777777" w:rsidR="00D9186F" w:rsidRPr="00064FDF" w:rsidRDefault="00D9186F" w:rsidP="00D9186F">
      <w:pPr>
        <w:pStyle w:val="Paragrafoelenco"/>
        <w:ind w:left="360"/>
        <w:rPr>
          <w:rFonts w:ascii="Times New Roman" w:hAnsi="Times New Roman"/>
          <w:b/>
          <w:sz w:val="24"/>
          <w:szCs w:val="24"/>
        </w:rPr>
      </w:pPr>
    </w:p>
    <w:p w14:paraId="6C427D35" w14:textId="77777777" w:rsidR="00D9186F" w:rsidRPr="00064FDF" w:rsidRDefault="00D9186F" w:rsidP="005611A7">
      <w:pPr>
        <w:pStyle w:val="Paragrafoelenco"/>
        <w:numPr>
          <w:ilvl w:val="0"/>
          <w:numId w:val="4"/>
        </w:numPr>
        <w:suppressAutoHyphens/>
        <w:spacing w:before="120" w:after="0" w:line="240" w:lineRule="auto"/>
        <w:ind w:left="357" w:hanging="357"/>
        <w:rPr>
          <w:rFonts w:ascii="Times New Roman" w:hAnsi="Times New Roman"/>
          <w:b/>
          <w:sz w:val="24"/>
          <w:szCs w:val="24"/>
        </w:rPr>
      </w:pPr>
      <w:bookmarkStart w:id="0" w:name="_Hlk40937533"/>
      <w:r w:rsidRPr="00064FDF">
        <w:rPr>
          <w:rFonts w:ascii="Times New Roman" w:hAnsi="Times New Roman"/>
          <w:b/>
          <w:sz w:val="24"/>
          <w:szCs w:val="24"/>
        </w:rPr>
        <w:t>Presentazione della classe</w:t>
      </w:r>
    </w:p>
    <w:bookmarkEnd w:id="0"/>
    <w:p w14:paraId="4DCA5DAD" w14:textId="77777777" w:rsidR="005F079A" w:rsidRPr="00064FDF" w:rsidRDefault="005F079A" w:rsidP="005F079A">
      <w:pPr>
        <w:pStyle w:val="Paragrafoelenco"/>
        <w:suppressAutoHyphens/>
        <w:spacing w:before="120" w:after="0" w:line="240" w:lineRule="auto"/>
        <w:ind w:left="357"/>
        <w:rPr>
          <w:rFonts w:ascii="Times New Roman" w:hAnsi="Times New Roman"/>
          <w:b/>
          <w:sz w:val="24"/>
          <w:szCs w:val="24"/>
        </w:rPr>
      </w:pPr>
    </w:p>
    <w:p w14:paraId="6778A6C3" w14:textId="77777777" w:rsidR="00D9186F" w:rsidRPr="00064FDF" w:rsidRDefault="00D9186F" w:rsidP="00D26672">
      <w:pPr>
        <w:pStyle w:val="Paragrafoelenc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Composizione del Consiglio di classe</w:t>
      </w:r>
      <w:r w:rsidR="001E364C" w:rsidRPr="00064FDF">
        <w:rPr>
          <w:rFonts w:ascii="Times New Roman" w:hAnsi="Times New Roman"/>
          <w:sz w:val="24"/>
          <w:szCs w:val="24"/>
        </w:rPr>
        <w:t xml:space="preserve"> e c</w:t>
      </w:r>
      <w:r w:rsidRPr="00064FDF">
        <w:rPr>
          <w:rFonts w:ascii="Times New Roman" w:hAnsi="Times New Roman"/>
          <w:sz w:val="24"/>
          <w:szCs w:val="24"/>
        </w:rPr>
        <w:t>ontinuità docenti</w:t>
      </w:r>
    </w:p>
    <w:p w14:paraId="1AA27CC8" w14:textId="77777777" w:rsidR="004E0972" w:rsidRPr="00064FDF" w:rsidRDefault="001E364C" w:rsidP="004E0972">
      <w:pPr>
        <w:pStyle w:val="Paragrafoelenco"/>
        <w:numPr>
          <w:ilvl w:val="1"/>
          <w:numId w:val="6"/>
        </w:numPr>
        <w:spacing w:after="0" w:line="240" w:lineRule="auto"/>
        <w:jc w:val="both"/>
        <w:rPr>
          <w:rFonts w:ascii="Times New Roman" w:hAnsi="Times New Roman"/>
          <w:i/>
          <w:iCs/>
          <w:sz w:val="24"/>
          <w:szCs w:val="24"/>
        </w:rPr>
      </w:pPr>
      <w:r w:rsidRPr="00064FDF">
        <w:rPr>
          <w:rFonts w:ascii="Times New Roman" w:hAnsi="Times New Roman"/>
          <w:sz w:val="24"/>
          <w:szCs w:val="24"/>
        </w:rPr>
        <w:t>Commissari interni</w:t>
      </w:r>
    </w:p>
    <w:p w14:paraId="6699B462" w14:textId="77777777" w:rsidR="00D9186F" w:rsidRPr="00064FDF" w:rsidRDefault="00D9186F" w:rsidP="00A320BD">
      <w:pPr>
        <w:pStyle w:val="Paragrafoelenc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 xml:space="preserve">Composizione della classe </w:t>
      </w:r>
    </w:p>
    <w:p w14:paraId="31AA087E" w14:textId="77777777" w:rsidR="00A320BD" w:rsidRPr="00064FDF" w:rsidRDefault="00A320BD" w:rsidP="00A320BD">
      <w:pPr>
        <w:pStyle w:val="Paragrafoelenc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Presentazione e Storia della classe nel Triennio Conclusivo del Corso di Studi</w:t>
      </w:r>
    </w:p>
    <w:p w14:paraId="63148B09" w14:textId="77777777" w:rsidR="00D9186F" w:rsidRPr="00064FDF" w:rsidRDefault="00D9186F" w:rsidP="00D9186F">
      <w:pPr>
        <w:pStyle w:val="Paragrafoelenco"/>
        <w:spacing w:after="0" w:line="240" w:lineRule="auto"/>
        <w:ind w:left="360"/>
        <w:jc w:val="both"/>
        <w:rPr>
          <w:rFonts w:ascii="Times New Roman" w:hAnsi="Times New Roman"/>
          <w:sz w:val="24"/>
          <w:szCs w:val="24"/>
        </w:rPr>
      </w:pPr>
    </w:p>
    <w:p w14:paraId="2626BA21" w14:textId="77777777" w:rsidR="00825078" w:rsidRPr="00064FDF" w:rsidRDefault="00825078" w:rsidP="005611A7">
      <w:pPr>
        <w:pStyle w:val="Paragrafoelenco"/>
        <w:numPr>
          <w:ilvl w:val="0"/>
          <w:numId w:val="6"/>
        </w:numPr>
        <w:spacing w:after="0" w:line="240" w:lineRule="auto"/>
        <w:jc w:val="both"/>
        <w:rPr>
          <w:rFonts w:ascii="Times New Roman" w:hAnsi="Times New Roman"/>
          <w:b/>
          <w:sz w:val="24"/>
          <w:szCs w:val="24"/>
        </w:rPr>
      </w:pPr>
      <w:r w:rsidRPr="00064FDF">
        <w:rPr>
          <w:rFonts w:ascii="Times New Roman" w:hAnsi="Times New Roman"/>
          <w:b/>
          <w:sz w:val="24"/>
          <w:szCs w:val="24"/>
        </w:rPr>
        <w:t xml:space="preserve">Indicazioni su strategie e metodi per l’inclusione </w:t>
      </w:r>
    </w:p>
    <w:p w14:paraId="36BF4002" w14:textId="77777777" w:rsidR="00825078" w:rsidRPr="00064FDF" w:rsidRDefault="00825078" w:rsidP="00825078">
      <w:pPr>
        <w:pStyle w:val="Paragrafoelenco"/>
        <w:spacing w:after="0" w:line="240" w:lineRule="auto"/>
        <w:ind w:left="360"/>
        <w:jc w:val="both"/>
        <w:rPr>
          <w:rFonts w:ascii="Times New Roman" w:hAnsi="Times New Roman"/>
          <w:b/>
          <w:sz w:val="24"/>
          <w:szCs w:val="24"/>
        </w:rPr>
      </w:pPr>
    </w:p>
    <w:p w14:paraId="62075328" w14:textId="77777777" w:rsidR="00D9186F" w:rsidRPr="00064FDF" w:rsidRDefault="00D9186F" w:rsidP="005611A7">
      <w:pPr>
        <w:pStyle w:val="Paragrafoelenco"/>
        <w:numPr>
          <w:ilvl w:val="0"/>
          <w:numId w:val="6"/>
        </w:numPr>
        <w:spacing w:after="0" w:line="240" w:lineRule="auto"/>
        <w:jc w:val="both"/>
        <w:rPr>
          <w:rFonts w:ascii="Times New Roman" w:hAnsi="Times New Roman"/>
          <w:b/>
          <w:sz w:val="24"/>
          <w:szCs w:val="24"/>
        </w:rPr>
      </w:pPr>
      <w:r w:rsidRPr="00064FDF">
        <w:rPr>
          <w:rFonts w:ascii="Times New Roman" w:hAnsi="Times New Roman"/>
          <w:b/>
          <w:sz w:val="24"/>
          <w:szCs w:val="24"/>
        </w:rPr>
        <w:t>Indicazioni generali sulle attività didattiche</w:t>
      </w:r>
    </w:p>
    <w:p w14:paraId="4E0E1BD8" w14:textId="77777777" w:rsidR="009204F0" w:rsidRPr="00064FDF" w:rsidRDefault="009204F0" w:rsidP="009204F0">
      <w:pPr>
        <w:spacing w:after="0" w:line="240" w:lineRule="auto"/>
        <w:jc w:val="both"/>
        <w:rPr>
          <w:rFonts w:ascii="Times New Roman" w:hAnsi="Times New Roman"/>
          <w:b/>
          <w:sz w:val="24"/>
          <w:szCs w:val="24"/>
        </w:rPr>
      </w:pPr>
    </w:p>
    <w:p w14:paraId="0E4F000B" w14:textId="77777777" w:rsidR="00935B78" w:rsidRPr="00064FDF" w:rsidRDefault="009204F0" w:rsidP="00D26672">
      <w:pPr>
        <w:pStyle w:val="Paragrafoelenco"/>
        <w:numPr>
          <w:ilvl w:val="1"/>
          <w:numId w:val="6"/>
        </w:numPr>
        <w:spacing w:after="0" w:line="240" w:lineRule="auto"/>
        <w:jc w:val="both"/>
        <w:rPr>
          <w:rFonts w:ascii="Times New Roman" w:hAnsi="Times New Roman"/>
          <w:b/>
          <w:sz w:val="24"/>
          <w:szCs w:val="24"/>
        </w:rPr>
      </w:pPr>
      <w:r w:rsidRPr="00064FDF">
        <w:rPr>
          <w:rFonts w:ascii="Times New Roman" w:hAnsi="Times New Roman"/>
          <w:sz w:val="24"/>
          <w:szCs w:val="24"/>
        </w:rPr>
        <w:t>Metodologie e strategie didattiche</w:t>
      </w:r>
    </w:p>
    <w:p w14:paraId="07C15FEB" w14:textId="77777777" w:rsidR="005F079A" w:rsidRPr="00064FDF" w:rsidRDefault="009204F0" w:rsidP="00D26672">
      <w:pPr>
        <w:pStyle w:val="Paragrafoelenco"/>
        <w:numPr>
          <w:ilvl w:val="1"/>
          <w:numId w:val="6"/>
        </w:numPr>
        <w:spacing w:after="0" w:line="240" w:lineRule="auto"/>
        <w:jc w:val="both"/>
        <w:rPr>
          <w:rFonts w:ascii="Times New Roman" w:hAnsi="Times New Roman"/>
          <w:b/>
          <w:sz w:val="24"/>
          <w:szCs w:val="24"/>
        </w:rPr>
      </w:pPr>
      <w:r w:rsidRPr="00064FDF">
        <w:rPr>
          <w:rFonts w:ascii="Times New Roman" w:hAnsi="Times New Roman"/>
          <w:sz w:val="24"/>
          <w:szCs w:val="24"/>
        </w:rPr>
        <w:t>Ambienti di apprendimento</w:t>
      </w:r>
    </w:p>
    <w:p w14:paraId="20897D82" w14:textId="77777777" w:rsidR="00365604" w:rsidRDefault="00825078" w:rsidP="00365604">
      <w:pPr>
        <w:pStyle w:val="Paragrafoelenc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Percorsi pluridisciplinari</w:t>
      </w:r>
    </w:p>
    <w:p w14:paraId="55A0B479" w14:textId="77777777" w:rsidR="00490C08" w:rsidRPr="00064FDF" w:rsidRDefault="00490C08" w:rsidP="00365604">
      <w:pPr>
        <w:pStyle w:val="Paragrafoelenco"/>
        <w:numPr>
          <w:ilvl w:val="1"/>
          <w:numId w:val="6"/>
        </w:numPr>
        <w:spacing w:after="0" w:line="240" w:lineRule="auto"/>
        <w:jc w:val="both"/>
        <w:rPr>
          <w:rFonts w:ascii="Times New Roman" w:hAnsi="Times New Roman"/>
          <w:sz w:val="24"/>
          <w:szCs w:val="24"/>
        </w:rPr>
      </w:pPr>
      <w:r>
        <w:rPr>
          <w:rFonts w:ascii="Times New Roman" w:hAnsi="Times New Roman"/>
          <w:sz w:val="24"/>
          <w:szCs w:val="24"/>
        </w:rPr>
        <w:t>Orientamento ai sensi del D.M. 328/2022</w:t>
      </w:r>
    </w:p>
    <w:p w14:paraId="11387468" w14:textId="77777777" w:rsidR="004E3D3F" w:rsidRPr="00064FDF" w:rsidRDefault="004E3D3F" w:rsidP="00365604">
      <w:pPr>
        <w:pStyle w:val="Paragrafoelenc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Simulazione seconda prova</w:t>
      </w:r>
    </w:p>
    <w:p w14:paraId="3DD66338" w14:textId="77777777" w:rsidR="00365604" w:rsidRPr="00064FDF" w:rsidRDefault="00D9186F" w:rsidP="00365604">
      <w:pPr>
        <w:pStyle w:val="Rientrocorpodeltest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 xml:space="preserve">Attività e </w:t>
      </w:r>
      <w:r w:rsidR="00A320BD" w:rsidRPr="00064FDF">
        <w:rPr>
          <w:rFonts w:ascii="Times New Roman" w:hAnsi="Times New Roman"/>
          <w:sz w:val="24"/>
          <w:szCs w:val="24"/>
        </w:rPr>
        <w:t xml:space="preserve">percorsi </w:t>
      </w:r>
      <w:r w:rsidRPr="00064FDF">
        <w:rPr>
          <w:rFonts w:ascii="Times New Roman" w:hAnsi="Times New Roman"/>
          <w:sz w:val="24"/>
          <w:szCs w:val="24"/>
        </w:rPr>
        <w:t>attinen</w:t>
      </w:r>
      <w:r w:rsidR="00DF4394" w:rsidRPr="00064FDF">
        <w:rPr>
          <w:rFonts w:ascii="Times New Roman" w:hAnsi="Times New Roman"/>
          <w:sz w:val="24"/>
          <w:szCs w:val="24"/>
        </w:rPr>
        <w:t>ti a Educazione Civica</w:t>
      </w:r>
    </w:p>
    <w:p w14:paraId="64A91FFA" w14:textId="77777777" w:rsidR="00365604" w:rsidRPr="00064FDF" w:rsidRDefault="00A320BD" w:rsidP="00365604">
      <w:pPr>
        <w:pStyle w:val="Rientrocorpodeltesto"/>
        <w:numPr>
          <w:ilvl w:val="1"/>
          <w:numId w:val="6"/>
        </w:numPr>
        <w:spacing w:after="0" w:line="240" w:lineRule="auto"/>
        <w:jc w:val="both"/>
        <w:rPr>
          <w:rFonts w:ascii="Times New Roman" w:hAnsi="Times New Roman"/>
          <w:sz w:val="24"/>
          <w:szCs w:val="24"/>
        </w:rPr>
      </w:pPr>
      <w:r w:rsidRPr="00064FDF">
        <w:rPr>
          <w:rFonts w:ascii="Times New Roman" w:hAnsi="Times New Roman"/>
          <w:sz w:val="24"/>
          <w:szCs w:val="24"/>
        </w:rPr>
        <w:t xml:space="preserve">PCTO. </w:t>
      </w:r>
      <w:r w:rsidR="00825078" w:rsidRPr="00064FDF">
        <w:rPr>
          <w:rFonts w:ascii="Times New Roman" w:hAnsi="Times New Roman"/>
          <w:sz w:val="24"/>
          <w:szCs w:val="24"/>
        </w:rPr>
        <w:t xml:space="preserve">Percorsi per le competenze trasversali e </w:t>
      </w:r>
      <w:r w:rsidR="004E3D3F" w:rsidRPr="00064FDF">
        <w:rPr>
          <w:rFonts w:ascii="Times New Roman" w:hAnsi="Times New Roman"/>
          <w:sz w:val="24"/>
          <w:szCs w:val="24"/>
        </w:rPr>
        <w:t>l’orientamento</w:t>
      </w:r>
      <w:r w:rsidR="00825078" w:rsidRPr="00064FDF">
        <w:rPr>
          <w:rFonts w:ascii="Times New Roman" w:hAnsi="Times New Roman"/>
          <w:sz w:val="24"/>
          <w:szCs w:val="24"/>
        </w:rPr>
        <w:t>: attività nel triennio</w:t>
      </w:r>
    </w:p>
    <w:p w14:paraId="473CA258" w14:textId="77777777" w:rsidR="00D9186F" w:rsidRPr="00064FDF" w:rsidRDefault="00D9186F" w:rsidP="009D1423">
      <w:pPr>
        <w:pStyle w:val="Rientrocorpodeltesto"/>
        <w:ind w:left="0"/>
        <w:rPr>
          <w:rFonts w:ascii="Times New Roman" w:hAnsi="Times New Roman"/>
          <w:color w:val="FF0000"/>
          <w:sz w:val="24"/>
          <w:szCs w:val="24"/>
        </w:rPr>
      </w:pPr>
    </w:p>
    <w:p w14:paraId="7C2CF2B7" w14:textId="77777777" w:rsidR="00D9186F" w:rsidRPr="00064FDF" w:rsidRDefault="00D9186F" w:rsidP="005611A7">
      <w:pPr>
        <w:pStyle w:val="Rientrocorpodeltesto"/>
        <w:numPr>
          <w:ilvl w:val="0"/>
          <w:numId w:val="8"/>
        </w:numPr>
        <w:spacing w:after="0" w:line="240" w:lineRule="auto"/>
        <w:ind w:left="284" w:hanging="295"/>
        <w:jc w:val="both"/>
        <w:rPr>
          <w:rFonts w:ascii="Times New Roman" w:hAnsi="Times New Roman"/>
          <w:b/>
          <w:i/>
          <w:iCs/>
          <w:sz w:val="24"/>
          <w:szCs w:val="24"/>
        </w:rPr>
      </w:pPr>
      <w:r w:rsidRPr="00064FDF">
        <w:rPr>
          <w:rFonts w:ascii="Times New Roman" w:hAnsi="Times New Roman"/>
          <w:b/>
          <w:sz w:val="24"/>
          <w:szCs w:val="24"/>
        </w:rPr>
        <w:t>Valutazione degli apprendimenti</w:t>
      </w:r>
    </w:p>
    <w:p w14:paraId="63685422" w14:textId="77777777" w:rsidR="00953C41" w:rsidRPr="00064FDF" w:rsidRDefault="005657E0" w:rsidP="005607E8">
      <w:pPr>
        <w:pStyle w:val="Rientrocorpodeltesto"/>
        <w:numPr>
          <w:ilvl w:val="1"/>
          <w:numId w:val="8"/>
        </w:numPr>
        <w:spacing w:after="0" w:line="240" w:lineRule="auto"/>
        <w:jc w:val="both"/>
        <w:rPr>
          <w:rFonts w:ascii="Times New Roman" w:hAnsi="Times New Roman"/>
          <w:sz w:val="24"/>
          <w:szCs w:val="24"/>
        </w:rPr>
      </w:pPr>
      <w:r w:rsidRPr="00064FDF">
        <w:rPr>
          <w:rFonts w:ascii="Times New Roman" w:hAnsi="Times New Roman"/>
          <w:sz w:val="24"/>
          <w:szCs w:val="24"/>
        </w:rPr>
        <w:t>Criteri e s</w:t>
      </w:r>
      <w:r w:rsidR="005607E8" w:rsidRPr="00064FDF">
        <w:rPr>
          <w:rFonts w:ascii="Times New Roman" w:hAnsi="Times New Roman"/>
          <w:sz w:val="24"/>
          <w:szCs w:val="24"/>
        </w:rPr>
        <w:t>trumenti</w:t>
      </w:r>
      <w:r w:rsidR="00953C41" w:rsidRPr="00064FDF">
        <w:rPr>
          <w:rFonts w:ascii="Times New Roman" w:hAnsi="Times New Roman"/>
          <w:sz w:val="24"/>
          <w:szCs w:val="24"/>
        </w:rPr>
        <w:t xml:space="preserve"> di valutazione</w:t>
      </w:r>
    </w:p>
    <w:p w14:paraId="34708DB8" w14:textId="77777777" w:rsidR="005657E0" w:rsidRPr="00064FDF" w:rsidRDefault="005657E0" w:rsidP="005657E0">
      <w:pPr>
        <w:pStyle w:val="Rientrocorpodeltesto"/>
        <w:spacing w:after="0" w:line="240" w:lineRule="auto"/>
        <w:ind w:left="720"/>
        <w:jc w:val="both"/>
        <w:rPr>
          <w:rFonts w:ascii="Times New Roman" w:hAnsi="Times New Roman"/>
          <w:sz w:val="24"/>
          <w:szCs w:val="24"/>
        </w:rPr>
      </w:pPr>
    </w:p>
    <w:p w14:paraId="5CF99EDD" w14:textId="77777777" w:rsidR="005C0311" w:rsidRPr="00064FDF" w:rsidRDefault="005C0311" w:rsidP="00CB4AA0">
      <w:pPr>
        <w:pStyle w:val="Rientrocorpodeltesto"/>
        <w:numPr>
          <w:ilvl w:val="0"/>
          <w:numId w:val="3"/>
        </w:numPr>
        <w:spacing w:after="0" w:line="240" w:lineRule="auto"/>
        <w:jc w:val="both"/>
        <w:rPr>
          <w:rFonts w:ascii="Times New Roman" w:hAnsi="Times New Roman"/>
          <w:b/>
          <w:sz w:val="24"/>
          <w:szCs w:val="24"/>
        </w:rPr>
      </w:pPr>
      <w:r w:rsidRPr="00064FDF">
        <w:rPr>
          <w:rFonts w:ascii="Times New Roman" w:hAnsi="Times New Roman"/>
          <w:b/>
          <w:sz w:val="24"/>
          <w:szCs w:val="24"/>
        </w:rPr>
        <w:t>Allegati</w:t>
      </w:r>
    </w:p>
    <w:p w14:paraId="6F506803" w14:textId="77777777" w:rsidR="005C0311" w:rsidRPr="00064FDF" w:rsidRDefault="00F10FA8" w:rsidP="002B0A12">
      <w:pPr>
        <w:pStyle w:val="Rientrocorpodeltesto"/>
        <w:spacing w:after="0" w:line="240" w:lineRule="auto"/>
        <w:ind w:left="360"/>
        <w:jc w:val="both"/>
        <w:rPr>
          <w:rFonts w:ascii="Times New Roman" w:hAnsi="Times New Roman"/>
          <w:bCs/>
          <w:sz w:val="24"/>
          <w:szCs w:val="24"/>
        </w:rPr>
      </w:pPr>
      <w:r w:rsidRPr="00064FDF">
        <w:rPr>
          <w:rFonts w:ascii="Times New Roman" w:hAnsi="Times New Roman"/>
          <w:bCs/>
          <w:sz w:val="24"/>
          <w:szCs w:val="24"/>
        </w:rPr>
        <w:t>Allegato 1: (non pubblico) elenco alunni</w:t>
      </w:r>
    </w:p>
    <w:p w14:paraId="7AB33239" w14:textId="77777777" w:rsidR="00F10FA8" w:rsidRPr="00064FDF" w:rsidRDefault="00F10FA8" w:rsidP="002B0A12">
      <w:pPr>
        <w:pStyle w:val="Rientrocorpodeltesto"/>
        <w:spacing w:after="0" w:line="240" w:lineRule="auto"/>
        <w:ind w:left="360"/>
        <w:jc w:val="both"/>
        <w:rPr>
          <w:rFonts w:ascii="Times New Roman" w:hAnsi="Times New Roman"/>
          <w:bCs/>
          <w:sz w:val="24"/>
          <w:szCs w:val="24"/>
        </w:rPr>
      </w:pPr>
      <w:r w:rsidRPr="00064FDF">
        <w:rPr>
          <w:rFonts w:ascii="Times New Roman" w:hAnsi="Times New Roman"/>
          <w:bCs/>
          <w:sz w:val="24"/>
          <w:szCs w:val="24"/>
        </w:rPr>
        <w:t xml:space="preserve">Allegato 2: schede informative su singole discipline </w:t>
      </w:r>
    </w:p>
    <w:p w14:paraId="479AADB7" w14:textId="77777777" w:rsidR="00F10FA8" w:rsidRPr="00064FDF" w:rsidRDefault="00F10FA8" w:rsidP="002B0A12">
      <w:pPr>
        <w:pStyle w:val="Rientrocorpodeltesto"/>
        <w:spacing w:after="0" w:line="240" w:lineRule="auto"/>
        <w:ind w:left="360"/>
        <w:jc w:val="both"/>
        <w:rPr>
          <w:rFonts w:ascii="Times New Roman" w:hAnsi="Times New Roman"/>
          <w:bCs/>
          <w:sz w:val="24"/>
          <w:szCs w:val="24"/>
        </w:rPr>
      </w:pPr>
      <w:r w:rsidRPr="00064FDF">
        <w:rPr>
          <w:rFonts w:ascii="Times New Roman" w:hAnsi="Times New Roman"/>
          <w:bCs/>
          <w:sz w:val="24"/>
          <w:szCs w:val="24"/>
        </w:rPr>
        <w:t>Allegato 3: percorsi PCTO</w:t>
      </w:r>
    </w:p>
    <w:p w14:paraId="14072CCF" w14:textId="77777777" w:rsidR="00953C41" w:rsidRPr="00064FDF" w:rsidRDefault="00953C41" w:rsidP="00953C41">
      <w:pPr>
        <w:pStyle w:val="Paragrafoelenco"/>
        <w:spacing w:after="0" w:line="240" w:lineRule="auto"/>
        <w:ind w:left="360"/>
        <w:jc w:val="both"/>
        <w:rPr>
          <w:rFonts w:ascii="Times New Roman" w:hAnsi="Times New Roman"/>
          <w:sz w:val="24"/>
          <w:szCs w:val="24"/>
        </w:rPr>
      </w:pPr>
      <w:r w:rsidRPr="00064FDF">
        <w:rPr>
          <w:rFonts w:ascii="Times New Roman" w:hAnsi="Times New Roman"/>
          <w:bCs/>
          <w:sz w:val="24"/>
          <w:szCs w:val="24"/>
        </w:rPr>
        <w:t xml:space="preserve">Allegato 4: </w:t>
      </w:r>
      <w:r w:rsidR="00DF0848" w:rsidRPr="00064FDF">
        <w:rPr>
          <w:rFonts w:ascii="Times New Roman" w:hAnsi="Times New Roman"/>
          <w:bCs/>
          <w:sz w:val="24"/>
          <w:szCs w:val="24"/>
        </w:rPr>
        <w:t>Traccia s</w:t>
      </w:r>
      <w:r w:rsidR="004E3D3F" w:rsidRPr="00064FDF">
        <w:rPr>
          <w:rFonts w:ascii="Times New Roman" w:hAnsi="Times New Roman"/>
          <w:bCs/>
          <w:sz w:val="24"/>
          <w:szCs w:val="24"/>
        </w:rPr>
        <w:t>imulazione II prova scritta</w:t>
      </w:r>
      <w:r w:rsidR="00DF0848" w:rsidRPr="00064FDF">
        <w:rPr>
          <w:rFonts w:ascii="Times New Roman" w:hAnsi="Times New Roman"/>
          <w:bCs/>
          <w:sz w:val="24"/>
          <w:szCs w:val="24"/>
        </w:rPr>
        <w:t xml:space="preserve"> e griglia di valutazione</w:t>
      </w:r>
    </w:p>
    <w:p w14:paraId="724EC72E" w14:textId="77777777" w:rsidR="00825078" w:rsidRPr="00064FDF" w:rsidRDefault="00F10FA8" w:rsidP="002B0A12">
      <w:pPr>
        <w:pStyle w:val="Rientrocorpodeltesto"/>
        <w:spacing w:after="0" w:line="240" w:lineRule="auto"/>
        <w:ind w:left="360"/>
        <w:jc w:val="both"/>
        <w:rPr>
          <w:rFonts w:ascii="Times New Roman" w:hAnsi="Times New Roman"/>
          <w:bCs/>
          <w:sz w:val="24"/>
          <w:szCs w:val="24"/>
        </w:rPr>
      </w:pPr>
      <w:r w:rsidRPr="00064FDF">
        <w:rPr>
          <w:rFonts w:ascii="Times New Roman" w:hAnsi="Times New Roman"/>
          <w:bCs/>
          <w:sz w:val="24"/>
          <w:szCs w:val="24"/>
        </w:rPr>
        <w:t>Allegato</w:t>
      </w:r>
      <w:r w:rsidR="00953C41" w:rsidRPr="00064FDF">
        <w:rPr>
          <w:rFonts w:ascii="Times New Roman" w:hAnsi="Times New Roman"/>
          <w:bCs/>
          <w:sz w:val="24"/>
          <w:szCs w:val="24"/>
        </w:rPr>
        <w:t xml:space="preserve"> 5</w:t>
      </w:r>
      <w:r w:rsidRPr="00064FDF">
        <w:rPr>
          <w:rFonts w:ascii="Times New Roman" w:hAnsi="Times New Roman"/>
          <w:bCs/>
          <w:sz w:val="24"/>
          <w:szCs w:val="24"/>
        </w:rPr>
        <w:t xml:space="preserve">: (non pubblico) relazione e documentazione alunno/i con BES </w:t>
      </w:r>
    </w:p>
    <w:p w14:paraId="533C2293" w14:textId="77777777" w:rsidR="003F29A6" w:rsidRPr="00064FDF" w:rsidRDefault="003F29A6" w:rsidP="003F29A6">
      <w:pPr>
        <w:pStyle w:val="Rientrocorpodeltesto"/>
        <w:spacing w:after="0" w:line="240" w:lineRule="auto"/>
        <w:ind w:left="360"/>
        <w:jc w:val="both"/>
        <w:rPr>
          <w:rFonts w:ascii="Times New Roman" w:hAnsi="Times New Roman"/>
          <w:bCs/>
          <w:sz w:val="24"/>
          <w:szCs w:val="24"/>
        </w:rPr>
      </w:pPr>
    </w:p>
    <w:p w14:paraId="45074CC6" w14:textId="77777777" w:rsidR="00FE3918" w:rsidRPr="00064FDF" w:rsidRDefault="00FE3918" w:rsidP="00186EE9">
      <w:pPr>
        <w:pStyle w:val="Titolo1"/>
        <w:jc w:val="center"/>
        <w:rPr>
          <w:rFonts w:ascii="Times New Roman" w:eastAsia="Calibri" w:hAnsi="Times New Roman"/>
          <w:b w:val="0"/>
          <w:kern w:val="0"/>
          <w:sz w:val="24"/>
          <w:szCs w:val="24"/>
          <w:lang w:eastAsia="it-IT"/>
        </w:rPr>
      </w:pPr>
      <w:bookmarkStart w:id="1" w:name="__RefHeading___Toc954_2009996872"/>
    </w:p>
    <w:p w14:paraId="44192CEF" w14:textId="77777777" w:rsidR="00F10FA8" w:rsidRPr="00064FDF" w:rsidRDefault="00F10FA8" w:rsidP="00F10FA8">
      <w:pPr>
        <w:rPr>
          <w:rFonts w:ascii="Times New Roman" w:hAnsi="Times New Roman"/>
          <w:sz w:val="24"/>
          <w:szCs w:val="24"/>
          <w:lang w:eastAsia="it-IT"/>
        </w:rPr>
      </w:pPr>
    </w:p>
    <w:p w14:paraId="14DDA0F9" w14:textId="77777777" w:rsidR="00F10FA8" w:rsidRPr="00064FDF" w:rsidRDefault="00F10FA8" w:rsidP="00F10FA8">
      <w:pPr>
        <w:rPr>
          <w:rFonts w:ascii="Times New Roman" w:hAnsi="Times New Roman"/>
          <w:sz w:val="24"/>
          <w:szCs w:val="24"/>
          <w:lang w:eastAsia="it-IT"/>
        </w:rPr>
      </w:pPr>
    </w:p>
    <w:p w14:paraId="15752343" w14:textId="77777777" w:rsidR="00FE3918" w:rsidRPr="00064FDF" w:rsidRDefault="00FE3918" w:rsidP="00186EE9">
      <w:pPr>
        <w:pStyle w:val="Titolo1"/>
        <w:jc w:val="center"/>
        <w:rPr>
          <w:rFonts w:ascii="Times New Roman" w:eastAsia="Calibri" w:hAnsi="Times New Roman"/>
          <w:b w:val="0"/>
          <w:bCs w:val="0"/>
          <w:kern w:val="0"/>
          <w:sz w:val="24"/>
          <w:szCs w:val="24"/>
          <w:lang w:eastAsia="it-IT"/>
        </w:rPr>
      </w:pPr>
    </w:p>
    <w:p w14:paraId="49D67AA9" w14:textId="77777777" w:rsidR="00FE3918" w:rsidRPr="00064FDF" w:rsidRDefault="00FE3918" w:rsidP="00186EE9">
      <w:pPr>
        <w:pStyle w:val="Titolo1"/>
        <w:jc w:val="center"/>
        <w:rPr>
          <w:rFonts w:ascii="Times New Roman" w:eastAsia="Calibri" w:hAnsi="Times New Roman"/>
          <w:b w:val="0"/>
          <w:bCs w:val="0"/>
          <w:kern w:val="0"/>
          <w:sz w:val="24"/>
          <w:szCs w:val="24"/>
          <w:lang w:eastAsia="it-IT"/>
        </w:rPr>
      </w:pPr>
    </w:p>
    <w:p w14:paraId="442C7D83" w14:textId="77777777" w:rsidR="005657E0" w:rsidRPr="00064FDF" w:rsidRDefault="005657E0" w:rsidP="005657E0">
      <w:pPr>
        <w:rPr>
          <w:rFonts w:ascii="Times New Roman" w:hAnsi="Times New Roman"/>
          <w:sz w:val="24"/>
          <w:szCs w:val="24"/>
          <w:lang w:eastAsia="it-IT"/>
        </w:rPr>
      </w:pPr>
    </w:p>
    <w:p w14:paraId="79D7D571" w14:textId="77777777" w:rsidR="00CF15D0" w:rsidRPr="00064FDF" w:rsidRDefault="005607E8" w:rsidP="005607E8">
      <w:pPr>
        <w:pStyle w:val="Titolo1"/>
        <w:rPr>
          <w:rFonts w:ascii="Times New Roman" w:eastAsia="Calibri" w:hAnsi="Times New Roman"/>
          <w:bCs w:val="0"/>
          <w:kern w:val="0"/>
          <w:sz w:val="24"/>
          <w:szCs w:val="24"/>
          <w:lang w:eastAsia="it-IT"/>
        </w:rPr>
      </w:pPr>
      <w:r w:rsidRPr="00064FDF">
        <w:rPr>
          <w:rFonts w:ascii="Times New Roman" w:eastAsia="Calibri" w:hAnsi="Times New Roman"/>
          <w:bCs w:val="0"/>
          <w:kern w:val="0"/>
          <w:sz w:val="24"/>
          <w:szCs w:val="24"/>
          <w:lang w:eastAsia="it-IT"/>
        </w:rPr>
        <w:t xml:space="preserve">1 </w:t>
      </w:r>
      <w:r w:rsidR="00CF15D0" w:rsidRPr="00064FDF">
        <w:rPr>
          <w:rFonts w:ascii="Times New Roman" w:eastAsia="Calibri" w:hAnsi="Times New Roman"/>
          <w:bCs w:val="0"/>
          <w:kern w:val="0"/>
          <w:sz w:val="24"/>
          <w:szCs w:val="24"/>
          <w:lang w:eastAsia="it-IT"/>
        </w:rPr>
        <w:t>CONTESTO GENERALE</w:t>
      </w:r>
      <w:bookmarkEnd w:id="1"/>
    </w:p>
    <w:p w14:paraId="68243B7F" w14:textId="77777777" w:rsidR="003A326F" w:rsidRPr="00064FDF" w:rsidRDefault="003A326F" w:rsidP="003A326F">
      <w:pPr>
        <w:rPr>
          <w:rFonts w:ascii="Times New Roman" w:hAnsi="Times New Roman"/>
          <w:sz w:val="24"/>
          <w:szCs w:val="24"/>
          <w:lang w:eastAsia="it-IT"/>
        </w:rPr>
      </w:pPr>
    </w:p>
    <w:p w14:paraId="510B6342" w14:textId="77777777" w:rsidR="00186EE9" w:rsidRPr="00064FDF" w:rsidRDefault="007B5CD6" w:rsidP="00304D60">
      <w:pPr>
        <w:pStyle w:val="Paragrafoelenco"/>
        <w:numPr>
          <w:ilvl w:val="1"/>
          <w:numId w:val="2"/>
        </w:numPr>
        <w:rPr>
          <w:rFonts w:ascii="Times New Roman" w:hAnsi="Times New Roman"/>
          <w:b/>
          <w:sz w:val="24"/>
          <w:szCs w:val="24"/>
        </w:rPr>
      </w:pPr>
      <w:r w:rsidRPr="00064FDF">
        <w:rPr>
          <w:rFonts w:ascii="Times New Roman" w:hAnsi="Times New Roman"/>
          <w:b/>
          <w:sz w:val="24"/>
          <w:szCs w:val="24"/>
        </w:rPr>
        <w:t>Breve descrizione del contesto</w:t>
      </w:r>
    </w:p>
    <w:p w14:paraId="3CEBB8F0" w14:textId="77777777" w:rsidR="00430676" w:rsidRPr="00064FDF" w:rsidRDefault="00430676" w:rsidP="005F079A">
      <w:pPr>
        <w:spacing w:after="0" w:line="240" w:lineRule="auto"/>
        <w:jc w:val="both"/>
        <w:rPr>
          <w:rFonts w:ascii="Times New Roman" w:hAnsi="Times New Roman"/>
          <w:color w:val="000000"/>
          <w:sz w:val="24"/>
          <w:szCs w:val="24"/>
        </w:rPr>
      </w:pPr>
      <w:r w:rsidRPr="00064FDF">
        <w:rPr>
          <w:rFonts w:ascii="Times New Roman" w:hAnsi="Times New Roman"/>
          <w:color w:val="000000"/>
          <w:sz w:val="24"/>
          <w:szCs w:val="24"/>
        </w:rPr>
        <w:t>La popolazione scolastica proviene da un ambito territoriale vasto che comprende i comuni dell’Agro aversano, ma anche dai comuni limitrofi della provincia di Napoli, la maggior parte degli alunni proviene da contesti socio-economici-culturali medio-bassi. La percentuale di alunni non italiani si attesta intorno al 3,96%; non sono presenti, invece, studenti di etnia rom.</w:t>
      </w:r>
    </w:p>
    <w:p w14:paraId="3A22A07C" w14:textId="77777777" w:rsidR="005F079A" w:rsidRPr="00064FDF" w:rsidRDefault="005F079A" w:rsidP="005F079A">
      <w:pPr>
        <w:pStyle w:val="Paragrafoelenco"/>
        <w:ind w:left="360"/>
        <w:rPr>
          <w:rFonts w:ascii="Times New Roman" w:hAnsi="Times New Roman"/>
          <w:sz w:val="24"/>
          <w:szCs w:val="24"/>
        </w:rPr>
      </w:pPr>
      <w:bookmarkStart w:id="2" w:name="__RefHeading___Toc527_2009996872"/>
    </w:p>
    <w:p w14:paraId="5D7391F5" w14:textId="77777777" w:rsidR="00CF15D0" w:rsidRPr="00064FDF" w:rsidRDefault="007B5CD6" w:rsidP="00304D60">
      <w:pPr>
        <w:pStyle w:val="Paragrafoelenco"/>
        <w:numPr>
          <w:ilvl w:val="1"/>
          <w:numId w:val="2"/>
        </w:numPr>
        <w:rPr>
          <w:rFonts w:ascii="Times New Roman" w:hAnsi="Times New Roman"/>
          <w:b/>
          <w:sz w:val="24"/>
          <w:szCs w:val="24"/>
        </w:rPr>
      </w:pPr>
      <w:r w:rsidRPr="00064FDF">
        <w:rPr>
          <w:rFonts w:ascii="Times New Roman" w:hAnsi="Times New Roman"/>
          <w:b/>
          <w:sz w:val="24"/>
          <w:szCs w:val="24"/>
        </w:rPr>
        <w:t>Presentazione istituto</w:t>
      </w:r>
      <w:bookmarkEnd w:id="2"/>
    </w:p>
    <w:p w14:paraId="35B346D6" w14:textId="77777777" w:rsidR="00430676" w:rsidRPr="00064FDF" w:rsidRDefault="00430676" w:rsidP="003A326F">
      <w:pPr>
        <w:autoSpaceDE w:val="0"/>
        <w:autoSpaceDN w:val="0"/>
        <w:adjustRightInd w:val="0"/>
        <w:spacing w:after="0" w:line="240" w:lineRule="auto"/>
        <w:jc w:val="both"/>
        <w:rPr>
          <w:rFonts w:ascii="Times New Roman" w:hAnsi="Times New Roman"/>
          <w:color w:val="000000"/>
          <w:sz w:val="24"/>
          <w:szCs w:val="24"/>
        </w:rPr>
      </w:pPr>
      <w:r w:rsidRPr="00064FDF">
        <w:rPr>
          <w:rFonts w:ascii="Times New Roman" w:hAnsi="Times New Roman"/>
          <w:color w:val="000000"/>
          <w:sz w:val="24"/>
          <w:szCs w:val="24"/>
        </w:rPr>
        <w:t xml:space="preserve">L’IPSEOA di Aversa sorto come sede staccata dell’Istituto Alberghiero di Piedimonte Matese; è diventato autonomo nel </w:t>
      </w:r>
      <w:r w:rsidR="00C0759B" w:rsidRPr="00064FDF">
        <w:rPr>
          <w:rFonts w:ascii="Times New Roman" w:hAnsi="Times New Roman"/>
          <w:color w:val="000000"/>
          <w:sz w:val="24"/>
          <w:szCs w:val="24"/>
        </w:rPr>
        <w:t>1978. L’I</w:t>
      </w:r>
      <w:r w:rsidRPr="00064FDF">
        <w:rPr>
          <w:rFonts w:ascii="Times New Roman" w:hAnsi="Times New Roman"/>
          <w:color w:val="000000"/>
          <w:sz w:val="24"/>
          <w:szCs w:val="24"/>
        </w:rPr>
        <w:t>stituto, nel corso degli</w:t>
      </w:r>
      <w:r w:rsidR="00FE6E00" w:rsidRPr="00064FDF">
        <w:rPr>
          <w:rFonts w:ascii="Times New Roman" w:hAnsi="Times New Roman"/>
          <w:color w:val="000000"/>
          <w:sz w:val="24"/>
          <w:szCs w:val="24"/>
        </w:rPr>
        <w:t xml:space="preserve"> </w:t>
      </w:r>
      <w:r w:rsidRPr="00064FDF">
        <w:rPr>
          <w:rFonts w:ascii="Times New Roman" w:hAnsi="Times New Roman"/>
          <w:color w:val="000000"/>
          <w:sz w:val="24"/>
          <w:szCs w:val="24"/>
        </w:rPr>
        <w:t>anni, è cresciuto notevolmente e oggi rappresenta un’importante presenza all’interno della realtà ave</w:t>
      </w:r>
      <w:r w:rsidR="003A326F" w:rsidRPr="00064FDF">
        <w:rPr>
          <w:rFonts w:ascii="Times New Roman" w:hAnsi="Times New Roman"/>
          <w:color w:val="000000"/>
          <w:sz w:val="24"/>
          <w:szCs w:val="24"/>
        </w:rPr>
        <w:t>rsana e dell’ambiente limitrofo</w:t>
      </w:r>
      <w:r w:rsidR="00FE6E00" w:rsidRPr="00064FDF">
        <w:rPr>
          <w:rFonts w:ascii="Times New Roman" w:hAnsi="Times New Roman"/>
          <w:color w:val="000000"/>
          <w:sz w:val="24"/>
          <w:szCs w:val="24"/>
        </w:rPr>
        <w:t>.</w:t>
      </w:r>
      <w:r w:rsidR="003A326F" w:rsidRPr="00064FDF">
        <w:rPr>
          <w:rFonts w:ascii="Times New Roman" w:hAnsi="Times New Roman"/>
          <w:color w:val="000000"/>
          <w:sz w:val="24"/>
          <w:szCs w:val="24"/>
        </w:rPr>
        <w:t xml:space="preserve"> Il Drengot</w:t>
      </w:r>
      <w:r w:rsidR="00210B83" w:rsidRPr="00064FDF">
        <w:rPr>
          <w:rFonts w:ascii="Times New Roman" w:hAnsi="Times New Roman"/>
          <w:color w:val="000000"/>
          <w:sz w:val="24"/>
          <w:szCs w:val="24"/>
        </w:rPr>
        <w:t xml:space="preserve"> </w:t>
      </w:r>
      <w:r w:rsidR="003A326F" w:rsidRPr="00064FDF">
        <w:rPr>
          <w:rFonts w:ascii="Times New Roman" w:hAnsi="Times New Roman"/>
          <w:color w:val="000000"/>
          <w:sz w:val="24"/>
          <w:szCs w:val="24"/>
        </w:rPr>
        <w:t xml:space="preserve">si propone di fornire agli studenti </w:t>
      </w:r>
      <w:r w:rsidR="001E6D14" w:rsidRPr="00064FDF">
        <w:rPr>
          <w:rFonts w:ascii="Times New Roman" w:hAnsi="Times New Roman"/>
          <w:color w:val="000000"/>
          <w:sz w:val="24"/>
          <w:szCs w:val="24"/>
        </w:rPr>
        <w:t>sia una formazione professionale che consenta di immettersi immediatamente nel mondo del lavoro qualora non si intenda proseguire gli studi o che possa successivamente essere approfondita con la frequenza di corsi di specializzazione di livello superiore</w:t>
      </w:r>
      <w:r w:rsidR="00FE6E00" w:rsidRPr="00064FDF">
        <w:rPr>
          <w:rFonts w:ascii="Times New Roman" w:hAnsi="Times New Roman"/>
          <w:color w:val="000000"/>
          <w:sz w:val="24"/>
          <w:szCs w:val="24"/>
        </w:rPr>
        <w:t>,</w:t>
      </w:r>
      <w:r w:rsidR="001E6D14" w:rsidRPr="00064FDF">
        <w:rPr>
          <w:rFonts w:ascii="Times New Roman" w:hAnsi="Times New Roman"/>
          <w:color w:val="000000"/>
          <w:sz w:val="24"/>
          <w:szCs w:val="24"/>
        </w:rPr>
        <w:t xml:space="preserve"> </w:t>
      </w:r>
      <w:r w:rsidR="003A326F" w:rsidRPr="00064FDF">
        <w:rPr>
          <w:rFonts w:ascii="Times New Roman" w:hAnsi="Times New Roman"/>
          <w:color w:val="000000"/>
          <w:sz w:val="24"/>
          <w:szCs w:val="24"/>
        </w:rPr>
        <w:t>sia una formazione culturale di ampio respiro che permetta loro di accedere alle facoltà universitarie. La struttura, con sede in Via Nobel n° 1, comprende attualmente due plessi attigui e dal 2009/10 anche una sede a Cesa</w:t>
      </w:r>
      <w:r w:rsidR="00FE6E00" w:rsidRPr="00064FDF">
        <w:rPr>
          <w:rFonts w:ascii="Times New Roman" w:hAnsi="Times New Roman"/>
          <w:color w:val="000000"/>
          <w:sz w:val="24"/>
          <w:szCs w:val="24"/>
        </w:rPr>
        <w:t>.</w:t>
      </w:r>
    </w:p>
    <w:p w14:paraId="39B1499F" w14:textId="77777777" w:rsidR="003A326F" w:rsidRPr="00064FDF" w:rsidRDefault="003A326F" w:rsidP="003A326F">
      <w:pPr>
        <w:autoSpaceDE w:val="0"/>
        <w:autoSpaceDN w:val="0"/>
        <w:adjustRightInd w:val="0"/>
        <w:spacing w:after="0" w:line="240" w:lineRule="auto"/>
        <w:jc w:val="both"/>
        <w:rPr>
          <w:rFonts w:ascii="Times New Roman" w:hAnsi="Times New Roman"/>
          <w:color w:val="000000"/>
          <w:sz w:val="24"/>
          <w:szCs w:val="24"/>
        </w:rPr>
      </w:pPr>
    </w:p>
    <w:p w14:paraId="61623658" w14:textId="77777777" w:rsidR="00186EE9" w:rsidRPr="00064FDF" w:rsidRDefault="005607E8" w:rsidP="005607E8">
      <w:pPr>
        <w:pStyle w:val="Textbody"/>
        <w:rPr>
          <w:rFonts w:ascii="Times New Roman" w:hAnsi="Times New Roman" w:cs="Times New Roman"/>
        </w:rPr>
      </w:pPr>
      <w:r w:rsidRPr="00064FDF">
        <w:rPr>
          <w:rFonts w:ascii="Times New Roman" w:eastAsia="Calibri" w:hAnsi="Times New Roman" w:cs="Times New Roman"/>
          <w:color w:val="auto"/>
          <w:kern w:val="0"/>
          <w:lang w:eastAsia="it-IT" w:bidi="ar-SA"/>
        </w:rPr>
        <w:t xml:space="preserve">2 </w:t>
      </w:r>
      <w:r w:rsidR="00186EE9" w:rsidRPr="00064FDF">
        <w:rPr>
          <w:rFonts w:ascii="Times New Roman" w:eastAsia="Calibri" w:hAnsi="Times New Roman" w:cs="Times New Roman"/>
          <w:color w:val="auto"/>
          <w:kern w:val="0"/>
          <w:lang w:eastAsia="it-IT" w:bidi="ar-SA"/>
        </w:rPr>
        <w:t>CURRICOLO</w:t>
      </w:r>
      <w:bookmarkStart w:id="3" w:name="__RefHeading___Toc529_2009996872"/>
    </w:p>
    <w:p w14:paraId="0FCBC927" w14:textId="77777777" w:rsidR="000C710C" w:rsidRPr="00064FDF" w:rsidRDefault="00186EE9" w:rsidP="000C710C">
      <w:pPr>
        <w:rPr>
          <w:rFonts w:ascii="Times New Roman" w:hAnsi="Times New Roman"/>
          <w:b/>
          <w:bCs/>
          <w:sz w:val="24"/>
          <w:szCs w:val="24"/>
        </w:rPr>
      </w:pPr>
      <w:r w:rsidRPr="00064FDF">
        <w:rPr>
          <w:rFonts w:ascii="Times New Roman" w:hAnsi="Times New Roman"/>
          <w:b/>
          <w:sz w:val="24"/>
          <w:szCs w:val="24"/>
        </w:rPr>
        <w:t xml:space="preserve">2.1 </w:t>
      </w:r>
      <w:r w:rsidR="007B5CD6" w:rsidRPr="00064FDF">
        <w:rPr>
          <w:rFonts w:ascii="Times New Roman" w:hAnsi="Times New Roman"/>
          <w:b/>
          <w:sz w:val="24"/>
          <w:szCs w:val="24"/>
        </w:rPr>
        <w:t>Profilo in uscita dell</w:t>
      </w:r>
      <w:r w:rsidR="00F10FA8" w:rsidRPr="00064FDF">
        <w:rPr>
          <w:rFonts w:ascii="Times New Roman" w:hAnsi="Times New Roman"/>
          <w:b/>
          <w:sz w:val="24"/>
          <w:szCs w:val="24"/>
        </w:rPr>
        <w:t>’</w:t>
      </w:r>
      <w:r w:rsidR="007B5CD6" w:rsidRPr="00064FDF">
        <w:rPr>
          <w:rFonts w:ascii="Times New Roman" w:hAnsi="Times New Roman"/>
          <w:b/>
          <w:sz w:val="24"/>
          <w:szCs w:val="24"/>
        </w:rPr>
        <w:t>indirizzo</w:t>
      </w:r>
      <w:bookmarkEnd w:id="3"/>
      <w:r w:rsidR="007B5CD6" w:rsidRPr="00064FDF">
        <w:rPr>
          <w:rFonts w:ascii="Times New Roman" w:hAnsi="Times New Roman"/>
          <w:b/>
          <w:sz w:val="24"/>
          <w:szCs w:val="24"/>
        </w:rPr>
        <w:t xml:space="preserve"> </w:t>
      </w:r>
      <w:r w:rsidR="00BD335E" w:rsidRPr="00064FDF">
        <w:rPr>
          <w:rFonts w:ascii="Times New Roman" w:hAnsi="Times New Roman"/>
          <w:b/>
          <w:sz w:val="24"/>
          <w:szCs w:val="24"/>
        </w:rPr>
        <w:t>(</w:t>
      </w:r>
      <w:r w:rsidR="00BD335E" w:rsidRPr="00064FDF">
        <w:rPr>
          <w:rFonts w:ascii="Times New Roman" w:hAnsi="Times New Roman"/>
          <w:b/>
          <w:bCs/>
          <w:sz w:val="24"/>
          <w:szCs w:val="24"/>
        </w:rPr>
        <w:t>secondo le indicazioni del PTOF)</w:t>
      </w:r>
    </w:p>
    <w:p w14:paraId="17F0A853" w14:textId="77777777" w:rsidR="00064FDF" w:rsidRPr="00064FDF" w:rsidRDefault="00064FDF" w:rsidP="000C710C">
      <w:pPr>
        <w:rPr>
          <w:rFonts w:ascii="Times New Roman" w:hAnsi="Times New Roman"/>
          <w:b/>
          <w:bCs/>
          <w:sz w:val="24"/>
          <w:szCs w:val="24"/>
        </w:rPr>
      </w:pPr>
    </w:p>
    <w:p w14:paraId="067632C0" w14:textId="77777777" w:rsidR="00657EAB" w:rsidRPr="00064FDF" w:rsidRDefault="00657EAB" w:rsidP="00657EAB">
      <w:pPr>
        <w:pStyle w:val="Corpotesto"/>
        <w:rPr>
          <w:rFonts w:ascii="Times New Roman" w:hAnsi="Times New Roman"/>
          <w:b/>
          <w:sz w:val="24"/>
          <w:szCs w:val="24"/>
        </w:rPr>
      </w:pPr>
    </w:p>
    <w:p w14:paraId="7F85A4DF" w14:textId="77777777" w:rsidR="00064FDF" w:rsidRPr="00064FDF" w:rsidRDefault="00064FDF" w:rsidP="00064FDF">
      <w:pPr>
        <w:pStyle w:val="Corpotesto"/>
        <w:ind w:left="1346" w:right="1044"/>
        <w:jc w:val="center"/>
        <w:rPr>
          <w:rFonts w:ascii="Times New Roman" w:hAnsi="Times New Roman"/>
          <w:sz w:val="24"/>
          <w:szCs w:val="24"/>
        </w:rPr>
      </w:pPr>
      <w:r w:rsidRPr="00064FDF">
        <w:rPr>
          <w:rFonts w:ascii="Times New Roman" w:hAnsi="Times New Roman"/>
          <w:color w:val="1E1E1B"/>
          <w:w w:val="90"/>
          <w:sz w:val="24"/>
          <w:szCs w:val="24"/>
        </w:rPr>
        <w:t>LE</w:t>
      </w:r>
      <w:r w:rsidRPr="00064FDF">
        <w:rPr>
          <w:rFonts w:ascii="Times New Roman" w:hAnsi="Times New Roman"/>
          <w:color w:val="1E1E1B"/>
          <w:spacing w:val="19"/>
          <w:w w:val="90"/>
          <w:sz w:val="24"/>
          <w:szCs w:val="24"/>
        </w:rPr>
        <w:t xml:space="preserve"> </w:t>
      </w:r>
      <w:r w:rsidRPr="00064FDF">
        <w:rPr>
          <w:rFonts w:ascii="Times New Roman" w:hAnsi="Times New Roman"/>
          <w:color w:val="1E1E1B"/>
          <w:w w:val="90"/>
          <w:sz w:val="24"/>
          <w:szCs w:val="24"/>
        </w:rPr>
        <w:t>COMPETENZE</w:t>
      </w:r>
      <w:r w:rsidRPr="00064FDF">
        <w:rPr>
          <w:rFonts w:ascii="Times New Roman" w:hAnsi="Times New Roman"/>
          <w:color w:val="1E1E1B"/>
          <w:spacing w:val="19"/>
          <w:w w:val="90"/>
          <w:sz w:val="24"/>
          <w:szCs w:val="24"/>
        </w:rPr>
        <w:t xml:space="preserve"> </w:t>
      </w:r>
      <w:r w:rsidRPr="00064FDF">
        <w:rPr>
          <w:rFonts w:ascii="Times New Roman" w:hAnsi="Times New Roman"/>
          <w:color w:val="1E1E1B"/>
          <w:w w:val="90"/>
          <w:sz w:val="24"/>
          <w:szCs w:val="24"/>
        </w:rPr>
        <w:t>DEL</w:t>
      </w:r>
      <w:r w:rsidRPr="00064FDF">
        <w:rPr>
          <w:rFonts w:ascii="Times New Roman" w:hAnsi="Times New Roman"/>
          <w:color w:val="1E1E1B"/>
          <w:spacing w:val="19"/>
          <w:w w:val="90"/>
          <w:sz w:val="24"/>
          <w:szCs w:val="24"/>
        </w:rPr>
        <w:t xml:space="preserve"> </w:t>
      </w:r>
      <w:r w:rsidRPr="00064FDF">
        <w:rPr>
          <w:rFonts w:ascii="Times New Roman" w:hAnsi="Times New Roman"/>
          <w:color w:val="1E1E1B"/>
          <w:w w:val="90"/>
          <w:sz w:val="24"/>
          <w:szCs w:val="24"/>
        </w:rPr>
        <w:t>PROFILO</w:t>
      </w:r>
    </w:p>
    <w:p w14:paraId="4512F6E6" w14:textId="77777777" w:rsidR="00064FDF" w:rsidRPr="00064FDF" w:rsidRDefault="00064FDF" w:rsidP="00064FDF">
      <w:pPr>
        <w:pStyle w:val="Corpotesto"/>
        <w:spacing w:before="2"/>
        <w:rPr>
          <w:rFonts w:ascii="Times New Roman" w:hAnsi="Times New Roman"/>
          <w:sz w:val="24"/>
          <w:szCs w:val="24"/>
        </w:rPr>
      </w:pPr>
    </w:p>
    <w:p w14:paraId="0396A103" w14:textId="77777777" w:rsidR="00064FDF" w:rsidRPr="00064FDF" w:rsidRDefault="00064FDF" w:rsidP="00064FDF">
      <w:pPr>
        <w:pStyle w:val="Corpotesto"/>
        <w:spacing w:line="345" w:lineRule="auto"/>
        <w:ind w:left="698" w:right="391"/>
        <w:jc w:val="both"/>
        <w:rPr>
          <w:rFonts w:ascii="Times New Roman" w:hAnsi="Times New Roman"/>
          <w:sz w:val="24"/>
          <w:szCs w:val="24"/>
        </w:rPr>
      </w:pPr>
      <w:r w:rsidRPr="00064FDF">
        <w:rPr>
          <w:rFonts w:ascii="Times New Roman" w:hAnsi="Times New Roman"/>
          <w:color w:val="1E1E1B"/>
          <w:w w:val="105"/>
          <w:sz w:val="24"/>
          <w:szCs w:val="24"/>
        </w:rPr>
        <w:t>Il profilo professionale in uscita dovrà rispondere alla necessità, da una parte, di salvaguardare e</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promuovere i prodotti enogastronomici e storici locali, per favorire il turismo; dall’altra, dovrà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essere in grado di coniugare il valore della tradizione con istanze di cambiamento globale 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richiedono sempre più un sistema alimentare etico, sostenibile e salutare. Il Diplomato dovrà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avere competenze pratico-operative e scientifico-professionali, che gli consentano di rispondere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alle esigenze di un mercato flessibile, iper-tecnologico ed ecosostenibile (si pensi alle recenti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autorizzazioni</w:t>
      </w:r>
      <w:r w:rsidRPr="00064FDF">
        <w:rPr>
          <w:rFonts w:ascii="Times New Roman" w:hAnsi="Times New Roman"/>
          <w:color w:val="1E1E1B"/>
          <w:spacing w:val="-9"/>
          <w:w w:val="105"/>
          <w:sz w:val="24"/>
          <w:szCs w:val="24"/>
        </w:rPr>
        <w:t xml:space="preserve"> </w:t>
      </w:r>
      <w:r w:rsidRPr="00064FDF">
        <w:rPr>
          <w:rFonts w:ascii="Times New Roman" w:hAnsi="Times New Roman"/>
          <w:color w:val="1E1E1B"/>
          <w:w w:val="105"/>
          <w:sz w:val="24"/>
          <w:szCs w:val="24"/>
        </w:rPr>
        <w:t>rilasciate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dall’EFSA</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produzione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alimenti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base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insetti,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alghe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breve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carne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coltivata).</w:t>
      </w:r>
    </w:p>
    <w:p w14:paraId="44ABA032"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4"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1</w:t>
      </w:r>
    </w:p>
    <w:p w14:paraId="072D692C" w14:textId="77777777" w:rsidR="00064FDF" w:rsidRPr="00064FDF" w:rsidRDefault="00064FDF" w:rsidP="00064FDF">
      <w:pPr>
        <w:pStyle w:val="Corpotesto"/>
        <w:spacing w:before="5"/>
        <w:rPr>
          <w:rFonts w:ascii="Times New Roman" w:hAnsi="Times New Roman"/>
          <w:sz w:val="24"/>
          <w:szCs w:val="24"/>
        </w:rPr>
      </w:pPr>
    </w:p>
    <w:p w14:paraId="742869A4" w14:textId="77777777" w:rsidR="00064FDF" w:rsidRPr="00064FDF" w:rsidRDefault="00064FDF" w:rsidP="00064FDF">
      <w:pPr>
        <w:pStyle w:val="Corpotesto"/>
        <w:spacing w:before="132" w:line="345" w:lineRule="auto"/>
        <w:ind w:left="698" w:right="1106"/>
        <w:rPr>
          <w:rFonts w:ascii="Times New Roman" w:hAnsi="Times New Roman"/>
          <w:sz w:val="24"/>
          <w:szCs w:val="24"/>
        </w:rPr>
      </w:pPr>
      <w:r w:rsidRPr="00064FDF">
        <w:rPr>
          <w:rFonts w:ascii="Times New Roman" w:hAnsi="Times New Roman"/>
          <w:color w:val="1E1E1B"/>
          <w:w w:val="105"/>
          <w:sz w:val="24"/>
          <w:szCs w:val="24"/>
        </w:rPr>
        <w:t>Utilizzare tecniche tradizionali e innovative di lavorazione, di organizzazione,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 xml:space="preserve">commercializzazione dei servizi e dei prodotti enogastronomici, ristorativi e di </w:t>
      </w:r>
      <w:r w:rsidRPr="00064FDF">
        <w:rPr>
          <w:rFonts w:ascii="Times New Roman" w:hAnsi="Times New Roman"/>
          <w:color w:val="1E1E1B"/>
          <w:w w:val="105"/>
          <w:sz w:val="24"/>
          <w:szCs w:val="24"/>
        </w:rPr>
        <w:lastRenderedPageBreak/>
        <w:t>accoglienza</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turistico-alberghiera,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promuovendo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nuove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tendenze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alimentari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ed</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enogastronomiche</w:t>
      </w:r>
    </w:p>
    <w:p w14:paraId="4D699C4F"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2"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2</w:t>
      </w:r>
    </w:p>
    <w:p w14:paraId="679E538B" w14:textId="77777777" w:rsidR="00064FDF" w:rsidRPr="00064FDF" w:rsidRDefault="00064FDF" w:rsidP="00064FDF">
      <w:pPr>
        <w:pStyle w:val="Corpotesto"/>
        <w:spacing w:before="5"/>
        <w:rPr>
          <w:rFonts w:ascii="Times New Roman" w:hAnsi="Times New Roman"/>
          <w:sz w:val="24"/>
          <w:szCs w:val="24"/>
        </w:rPr>
      </w:pPr>
    </w:p>
    <w:p w14:paraId="3FF7FB53" w14:textId="77777777" w:rsidR="00064FDF" w:rsidRPr="00064FDF" w:rsidRDefault="00064FDF" w:rsidP="00064FDF">
      <w:pPr>
        <w:pStyle w:val="Corpotesto"/>
        <w:spacing w:before="132" w:line="345" w:lineRule="auto"/>
        <w:ind w:left="698"/>
        <w:rPr>
          <w:rFonts w:ascii="Times New Roman" w:hAnsi="Times New Roman"/>
          <w:sz w:val="24"/>
          <w:szCs w:val="24"/>
        </w:rPr>
      </w:pPr>
      <w:r w:rsidRPr="00064FDF">
        <w:rPr>
          <w:rFonts w:ascii="Times New Roman" w:hAnsi="Times New Roman"/>
          <w:color w:val="1E1E1B"/>
          <w:w w:val="105"/>
          <w:sz w:val="24"/>
          <w:szCs w:val="24"/>
        </w:rPr>
        <w:t>Supportare la pianificazione e la gestione dei processi di approvvigionamento, di produzione e di</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vendita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un’ottica</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cultura</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dell’innovazione.</w:t>
      </w:r>
    </w:p>
    <w:p w14:paraId="27717459"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3</w:t>
      </w:r>
    </w:p>
    <w:p w14:paraId="468941F7" w14:textId="77777777" w:rsidR="00064FDF" w:rsidRPr="00064FDF" w:rsidRDefault="00064FDF" w:rsidP="00064FDF">
      <w:pPr>
        <w:pStyle w:val="Corpotesto"/>
        <w:spacing w:before="5"/>
        <w:rPr>
          <w:rFonts w:ascii="Times New Roman" w:hAnsi="Times New Roman"/>
          <w:sz w:val="24"/>
          <w:szCs w:val="24"/>
        </w:rPr>
      </w:pPr>
    </w:p>
    <w:p w14:paraId="1AB46D16" w14:textId="77777777" w:rsidR="00064FDF" w:rsidRPr="00064FDF" w:rsidRDefault="00064FDF" w:rsidP="00064FDF">
      <w:pPr>
        <w:pStyle w:val="Corpotesto"/>
        <w:spacing w:before="133" w:line="345" w:lineRule="auto"/>
        <w:ind w:left="698" w:right="634"/>
        <w:rPr>
          <w:rFonts w:ascii="Times New Roman" w:hAnsi="Times New Roman"/>
          <w:sz w:val="24"/>
          <w:szCs w:val="24"/>
        </w:rPr>
      </w:pPr>
      <w:r w:rsidRPr="00064FDF">
        <w:rPr>
          <w:rFonts w:ascii="Times New Roman" w:hAnsi="Times New Roman"/>
          <w:color w:val="1E1E1B"/>
          <w:w w:val="105"/>
          <w:sz w:val="24"/>
          <w:szCs w:val="24"/>
        </w:rPr>
        <w:t>Applicare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correttamente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sistema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HACCP,</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sulla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salute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nei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luoghi</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10"/>
          <w:sz w:val="24"/>
          <w:szCs w:val="24"/>
        </w:rPr>
        <w:t>di</w:t>
      </w:r>
      <w:r w:rsidRPr="00064FDF">
        <w:rPr>
          <w:rFonts w:ascii="Times New Roman" w:hAnsi="Times New Roman"/>
          <w:color w:val="1E1E1B"/>
          <w:spacing w:val="-9"/>
          <w:w w:val="110"/>
          <w:sz w:val="24"/>
          <w:szCs w:val="24"/>
        </w:rPr>
        <w:t xml:space="preserve"> </w:t>
      </w:r>
      <w:r w:rsidRPr="00064FDF">
        <w:rPr>
          <w:rFonts w:ascii="Times New Roman" w:hAnsi="Times New Roman"/>
          <w:color w:val="1E1E1B"/>
          <w:w w:val="110"/>
          <w:sz w:val="24"/>
          <w:szCs w:val="24"/>
        </w:rPr>
        <w:t>lavoro.</w:t>
      </w:r>
    </w:p>
    <w:p w14:paraId="16C99BFE"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4</w:t>
      </w:r>
    </w:p>
    <w:p w14:paraId="4F721F30" w14:textId="77777777" w:rsidR="00064FDF" w:rsidRPr="00064FDF" w:rsidRDefault="00064FDF" w:rsidP="00064FDF">
      <w:pPr>
        <w:pStyle w:val="Corpotesto"/>
        <w:spacing w:before="5"/>
        <w:rPr>
          <w:rFonts w:ascii="Times New Roman" w:hAnsi="Times New Roman"/>
          <w:sz w:val="24"/>
          <w:szCs w:val="24"/>
        </w:rPr>
      </w:pPr>
    </w:p>
    <w:p w14:paraId="68234BF4" w14:textId="77777777" w:rsidR="00064FDF" w:rsidRPr="00064FDF" w:rsidRDefault="00064FDF" w:rsidP="00064FDF">
      <w:pPr>
        <w:pStyle w:val="Corpotesto"/>
        <w:spacing w:before="132" w:line="345" w:lineRule="auto"/>
        <w:ind w:left="698" w:right="496"/>
        <w:rPr>
          <w:rFonts w:ascii="Times New Roman" w:hAnsi="Times New Roman"/>
          <w:sz w:val="24"/>
          <w:szCs w:val="24"/>
        </w:rPr>
      </w:pPr>
      <w:r w:rsidRPr="00064FDF">
        <w:rPr>
          <w:rFonts w:ascii="Times New Roman" w:hAnsi="Times New Roman"/>
          <w:color w:val="1E1E1B"/>
          <w:w w:val="105"/>
          <w:sz w:val="24"/>
          <w:szCs w:val="24"/>
        </w:rPr>
        <w:t>Predisporre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menù</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coerenti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contesto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esigenze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clientela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(anche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 relazione a specifici regimi dietetici e stili alimentari), perseguendo obiettivi di 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redditività e favorendo la diffusione di abitudini e stili di vita sostenibili e equilibrati.</w:t>
      </w:r>
    </w:p>
    <w:p w14:paraId="2D25AF7A" w14:textId="77777777" w:rsidR="00064FDF" w:rsidRPr="00064FDF" w:rsidRDefault="00064FDF" w:rsidP="008527F3">
      <w:pPr>
        <w:pStyle w:val="Paragrafoelenco"/>
        <w:widowControl w:val="0"/>
        <w:numPr>
          <w:ilvl w:val="1"/>
          <w:numId w:val="13"/>
        </w:numPr>
        <w:tabs>
          <w:tab w:val="left" w:pos="1412"/>
          <w:tab w:val="left" w:pos="1413"/>
        </w:tabs>
        <w:autoSpaceDE w:val="0"/>
        <w:autoSpaceDN w:val="0"/>
        <w:spacing w:before="222" w:after="0" w:line="240" w:lineRule="auto"/>
        <w:ind w:left="1412" w:hanging="352"/>
        <w:contextualSpacing w:val="0"/>
        <w:rPr>
          <w:rFonts w:ascii="Times New Roman" w:hAnsi="Times New Roman"/>
          <w:sz w:val="24"/>
          <w:szCs w:val="24"/>
        </w:rPr>
        <w:sectPr w:rsidR="00064FDF" w:rsidRPr="00064FDF" w:rsidSect="0056107C">
          <w:pgSz w:w="11900" w:h="16840"/>
          <w:pgMar w:top="1580" w:right="400" w:bottom="280" w:left="520" w:header="720" w:footer="720" w:gutter="0"/>
          <w:cols w:space="720"/>
        </w:sect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5</w:t>
      </w:r>
      <w:r w:rsidRPr="00064FDF">
        <w:rPr>
          <w:rFonts w:ascii="Times New Roman" w:hAnsi="Times New Roman"/>
          <w:color w:val="1E1E1B"/>
          <w:sz w:val="24"/>
          <w:szCs w:val="24"/>
        </w:rPr>
        <w:tab/>
      </w:r>
    </w:p>
    <w:p w14:paraId="19C99B03" w14:textId="77777777" w:rsidR="00064FDF" w:rsidRPr="00064FDF" w:rsidRDefault="00064FDF" w:rsidP="00064FDF">
      <w:pPr>
        <w:pStyle w:val="Corpotesto"/>
        <w:rPr>
          <w:rFonts w:ascii="Times New Roman" w:hAnsi="Times New Roman"/>
          <w:b/>
          <w:sz w:val="24"/>
          <w:szCs w:val="24"/>
        </w:rPr>
      </w:pPr>
    </w:p>
    <w:p w14:paraId="664C84B3" w14:textId="77777777" w:rsidR="00064FDF" w:rsidRPr="00064FDF" w:rsidRDefault="00064FDF" w:rsidP="00064FDF">
      <w:pPr>
        <w:pStyle w:val="Corpotesto"/>
        <w:spacing w:line="345" w:lineRule="auto"/>
        <w:ind w:left="698" w:right="496"/>
        <w:rPr>
          <w:rFonts w:ascii="Times New Roman" w:hAnsi="Times New Roman"/>
          <w:sz w:val="24"/>
          <w:szCs w:val="24"/>
        </w:rPr>
      </w:pPr>
      <w:r w:rsidRPr="00064FDF">
        <w:rPr>
          <w:rFonts w:ascii="Times New Roman" w:hAnsi="Times New Roman"/>
          <w:color w:val="1E1E1B"/>
          <w:w w:val="105"/>
          <w:sz w:val="24"/>
          <w:szCs w:val="24"/>
        </w:rPr>
        <w:t>Valorizzare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l’elaborazione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presentazione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dolciari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panificazione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locali,</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05"/>
          <w:sz w:val="24"/>
          <w:szCs w:val="24"/>
        </w:rPr>
        <w:t>nazionali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internazionali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utilizzando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tecniche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tradizionali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innovative</w:t>
      </w:r>
    </w:p>
    <w:p w14:paraId="208BB33A"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6</w:t>
      </w:r>
    </w:p>
    <w:p w14:paraId="2A6776A3" w14:textId="77777777" w:rsidR="00064FDF" w:rsidRPr="00064FDF" w:rsidRDefault="00064FDF" w:rsidP="00064FDF">
      <w:pPr>
        <w:pStyle w:val="Corpotesto"/>
        <w:spacing w:before="5"/>
        <w:rPr>
          <w:rFonts w:ascii="Times New Roman" w:hAnsi="Times New Roman"/>
          <w:sz w:val="24"/>
          <w:szCs w:val="24"/>
        </w:rPr>
      </w:pPr>
    </w:p>
    <w:p w14:paraId="5E3F1864" w14:textId="77777777" w:rsidR="00064FDF" w:rsidRPr="00064FDF" w:rsidRDefault="00064FDF" w:rsidP="00064FDF">
      <w:pPr>
        <w:pStyle w:val="Corpotesto"/>
        <w:spacing w:before="133" w:line="345" w:lineRule="auto"/>
        <w:ind w:left="698" w:right="398"/>
        <w:rPr>
          <w:rFonts w:ascii="Times New Roman" w:hAnsi="Times New Roman"/>
          <w:sz w:val="24"/>
          <w:szCs w:val="24"/>
        </w:rPr>
      </w:pPr>
      <w:r w:rsidRPr="00064FDF">
        <w:rPr>
          <w:rFonts w:ascii="Times New Roman" w:hAnsi="Times New Roman"/>
          <w:color w:val="1E1E1B"/>
          <w:w w:val="105"/>
          <w:sz w:val="24"/>
          <w:szCs w:val="24"/>
        </w:rPr>
        <w:t>Curare tutte le fasi del ciclo cliente nel contesto professionale, applicando le tecniche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comunicazione più idonee ed efficaci nel rispetto delle diverse culture, delle prescrizioni religiose</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specifiche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esigenze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dietetiche.</w:t>
      </w:r>
    </w:p>
    <w:p w14:paraId="3597919D"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7</w:t>
      </w:r>
    </w:p>
    <w:p w14:paraId="12BA1359" w14:textId="77777777" w:rsidR="00064FDF" w:rsidRPr="00064FDF" w:rsidRDefault="00064FDF" w:rsidP="00064FDF">
      <w:pPr>
        <w:pStyle w:val="Corpotesto"/>
        <w:spacing w:before="5"/>
        <w:rPr>
          <w:rFonts w:ascii="Times New Roman" w:hAnsi="Times New Roman"/>
          <w:sz w:val="24"/>
          <w:szCs w:val="24"/>
        </w:rPr>
      </w:pPr>
    </w:p>
    <w:p w14:paraId="0784F29C" w14:textId="77777777" w:rsidR="00064FDF" w:rsidRPr="00064FDF" w:rsidRDefault="00064FDF" w:rsidP="00064FDF">
      <w:pPr>
        <w:pStyle w:val="Corpotesto"/>
        <w:spacing w:before="133" w:line="345" w:lineRule="auto"/>
        <w:ind w:left="698" w:firstLine="56"/>
        <w:rPr>
          <w:rFonts w:ascii="Times New Roman" w:hAnsi="Times New Roman"/>
          <w:sz w:val="24"/>
          <w:szCs w:val="24"/>
        </w:rPr>
      </w:pPr>
      <w:r w:rsidRPr="00064FDF">
        <w:rPr>
          <w:rFonts w:ascii="Times New Roman" w:hAnsi="Times New Roman"/>
          <w:color w:val="1E1E1B"/>
          <w:w w:val="105"/>
          <w:sz w:val="24"/>
          <w:szCs w:val="24"/>
        </w:rPr>
        <w:t>Progettare, anche con tecnologie digitali, eventi enogastronomici e culturali che valorizzino il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patrimonio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tradizioni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tipicità</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locali,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nazionali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anche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contesti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internazionali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Made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Italy.</w:t>
      </w:r>
    </w:p>
    <w:p w14:paraId="125C03C5" w14:textId="77777777" w:rsidR="00064FDF" w:rsidRPr="00064FDF" w:rsidRDefault="00064FDF" w:rsidP="008527F3">
      <w:pPr>
        <w:pStyle w:val="Paragrafoelenco"/>
        <w:widowControl w:val="0"/>
        <w:numPr>
          <w:ilvl w:val="1"/>
          <w:numId w:val="13"/>
        </w:numPr>
        <w:tabs>
          <w:tab w:val="left" w:pos="1299"/>
        </w:tabs>
        <w:autoSpaceDE w:val="0"/>
        <w:autoSpaceDN w:val="0"/>
        <w:spacing w:before="221" w:after="0" w:line="240" w:lineRule="auto"/>
        <w:ind w:left="1298" w:hanging="238"/>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8</w:t>
      </w:r>
    </w:p>
    <w:p w14:paraId="6F095FC6" w14:textId="77777777" w:rsidR="00064FDF" w:rsidRPr="00064FDF" w:rsidRDefault="00064FDF" w:rsidP="00064FDF">
      <w:pPr>
        <w:pStyle w:val="Corpotesto"/>
        <w:spacing w:before="5"/>
        <w:rPr>
          <w:rFonts w:ascii="Times New Roman" w:hAnsi="Times New Roman"/>
          <w:sz w:val="24"/>
          <w:szCs w:val="24"/>
        </w:rPr>
      </w:pPr>
    </w:p>
    <w:p w14:paraId="55AC2C82" w14:textId="77777777" w:rsidR="00064FDF" w:rsidRPr="00064FDF" w:rsidRDefault="00064FDF" w:rsidP="00064FDF">
      <w:pPr>
        <w:pStyle w:val="Corpotesto"/>
        <w:spacing w:before="133" w:line="345" w:lineRule="auto"/>
        <w:ind w:left="698" w:right="480"/>
        <w:rPr>
          <w:rFonts w:ascii="Times New Roman" w:hAnsi="Times New Roman"/>
          <w:sz w:val="24"/>
          <w:szCs w:val="24"/>
        </w:rPr>
      </w:pPr>
      <w:r w:rsidRPr="00064FDF">
        <w:rPr>
          <w:rFonts w:ascii="Times New Roman" w:hAnsi="Times New Roman"/>
          <w:color w:val="1E1E1B"/>
          <w:w w:val="105"/>
          <w:sz w:val="24"/>
          <w:szCs w:val="24"/>
        </w:rPr>
        <w:t>Realizzare pacchetti di offerta turistica integrata con i principi dell’eco sostenibilità ambientale,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promuovendo</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vendita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prodotti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coerenti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contesto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territoriale,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utilizzando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web.</w:t>
      </w:r>
    </w:p>
    <w:p w14:paraId="4934618D" w14:textId="77777777" w:rsidR="00064FDF" w:rsidRPr="00064FDF" w:rsidRDefault="00064FDF" w:rsidP="008527F3">
      <w:pPr>
        <w:pStyle w:val="Paragrafoelenco"/>
        <w:widowControl w:val="0"/>
        <w:numPr>
          <w:ilvl w:val="1"/>
          <w:numId w:val="13"/>
        </w:numPr>
        <w:tabs>
          <w:tab w:val="left" w:pos="1299"/>
        </w:tabs>
        <w:autoSpaceDE w:val="0"/>
        <w:autoSpaceDN w:val="0"/>
        <w:spacing w:before="221" w:after="0" w:line="240" w:lineRule="auto"/>
        <w:ind w:left="1298" w:hanging="238"/>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9</w:t>
      </w:r>
    </w:p>
    <w:p w14:paraId="798F2E65" w14:textId="77777777" w:rsidR="00064FDF" w:rsidRPr="00064FDF" w:rsidRDefault="00064FDF" w:rsidP="00064FDF">
      <w:pPr>
        <w:pStyle w:val="Corpotesto"/>
        <w:spacing w:before="6"/>
        <w:rPr>
          <w:rFonts w:ascii="Times New Roman" w:hAnsi="Times New Roman"/>
          <w:sz w:val="24"/>
          <w:szCs w:val="24"/>
        </w:rPr>
      </w:pPr>
    </w:p>
    <w:p w14:paraId="04F3C02C" w14:textId="77777777" w:rsidR="00064FDF" w:rsidRPr="00064FDF" w:rsidRDefault="00064FDF" w:rsidP="00064FDF">
      <w:pPr>
        <w:pStyle w:val="Corpotesto"/>
        <w:spacing w:before="132" w:line="345" w:lineRule="auto"/>
        <w:ind w:left="698" w:right="428"/>
        <w:rPr>
          <w:rFonts w:ascii="Times New Roman" w:hAnsi="Times New Roman"/>
          <w:sz w:val="24"/>
          <w:szCs w:val="24"/>
        </w:rPr>
      </w:pPr>
      <w:r w:rsidRPr="00064FDF">
        <w:rPr>
          <w:rFonts w:ascii="Times New Roman" w:hAnsi="Times New Roman"/>
          <w:color w:val="1E1E1B"/>
          <w:w w:val="105"/>
          <w:sz w:val="24"/>
          <w:szCs w:val="24"/>
        </w:rPr>
        <w:t>Gestire tutte le fasi del ciclo cliente applicando le più idonee tecniche professionali di Hospitality</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Management, rapportandosi con le altre aree aziendali, in un’ottica di comunicazione ed</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efficienza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aziendale.</w:t>
      </w:r>
    </w:p>
    <w:p w14:paraId="1620059E"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10</w:t>
      </w:r>
    </w:p>
    <w:p w14:paraId="658449A0" w14:textId="77777777" w:rsidR="00064FDF" w:rsidRPr="00064FDF" w:rsidRDefault="00064FDF" w:rsidP="00064FDF">
      <w:pPr>
        <w:pStyle w:val="Corpotesto"/>
        <w:spacing w:before="6"/>
        <w:rPr>
          <w:rFonts w:ascii="Times New Roman" w:hAnsi="Times New Roman"/>
          <w:sz w:val="24"/>
          <w:szCs w:val="24"/>
        </w:rPr>
      </w:pPr>
    </w:p>
    <w:p w14:paraId="1F09670E" w14:textId="77777777" w:rsidR="00064FDF" w:rsidRPr="00064FDF" w:rsidRDefault="00064FDF" w:rsidP="00064FDF">
      <w:pPr>
        <w:pStyle w:val="Corpotesto"/>
        <w:spacing w:before="132" w:line="345" w:lineRule="auto"/>
        <w:ind w:left="698" w:right="496"/>
        <w:rPr>
          <w:rFonts w:ascii="Times New Roman" w:hAnsi="Times New Roman"/>
          <w:sz w:val="24"/>
          <w:szCs w:val="24"/>
        </w:rPr>
      </w:pPr>
      <w:r w:rsidRPr="00064FDF">
        <w:rPr>
          <w:rFonts w:ascii="Times New Roman" w:hAnsi="Times New Roman"/>
          <w:color w:val="1E1E1B"/>
          <w:w w:val="105"/>
          <w:sz w:val="24"/>
          <w:szCs w:val="24"/>
        </w:rPr>
        <w:t>Supportare le attività di budgeting-reporting aziendale e collaborare alla definizione 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Revenue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Management</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perseguendo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obiettivi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redditività</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opportune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10"/>
          <w:sz w:val="24"/>
          <w:szCs w:val="24"/>
        </w:rPr>
        <w:t>azioni</w:t>
      </w:r>
      <w:r w:rsidRPr="00064FDF">
        <w:rPr>
          <w:rFonts w:ascii="Times New Roman" w:hAnsi="Times New Roman"/>
          <w:color w:val="1E1E1B"/>
          <w:spacing w:val="-9"/>
          <w:w w:val="110"/>
          <w:sz w:val="24"/>
          <w:szCs w:val="24"/>
        </w:rPr>
        <w:t xml:space="preserve"> </w:t>
      </w:r>
      <w:r w:rsidRPr="00064FDF">
        <w:rPr>
          <w:rFonts w:ascii="Times New Roman" w:hAnsi="Times New Roman"/>
          <w:color w:val="1E1E1B"/>
          <w:w w:val="110"/>
          <w:sz w:val="24"/>
          <w:szCs w:val="24"/>
        </w:rPr>
        <w:t>di</w:t>
      </w:r>
      <w:r w:rsidRPr="00064FDF">
        <w:rPr>
          <w:rFonts w:ascii="Times New Roman" w:hAnsi="Times New Roman"/>
          <w:color w:val="1E1E1B"/>
          <w:spacing w:val="-8"/>
          <w:w w:val="110"/>
          <w:sz w:val="24"/>
          <w:szCs w:val="24"/>
        </w:rPr>
        <w:t xml:space="preserve"> </w:t>
      </w:r>
      <w:r w:rsidRPr="00064FDF">
        <w:rPr>
          <w:rFonts w:ascii="Times New Roman" w:hAnsi="Times New Roman"/>
          <w:color w:val="1E1E1B"/>
          <w:w w:val="110"/>
          <w:sz w:val="24"/>
          <w:szCs w:val="24"/>
        </w:rPr>
        <w:t>marketing</w:t>
      </w:r>
    </w:p>
    <w:p w14:paraId="46C33517" w14:textId="77777777" w:rsidR="00064FDF" w:rsidRPr="00064FDF" w:rsidRDefault="00064FDF" w:rsidP="008527F3">
      <w:pPr>
        <w:pStyle w:val="Paragrafoelenco"/>
        <w:widowControl w:val="0"/>
        <w:numPr>
          <w:ilvl w:val="1"/>
          <w:numId w:val="13"/>
        </w:numPr>
        <w:tabs>
          <w:tab w:val="left" w:pos="1355"/>
          <w:tab w:val="left" w:pos="1356"/>
        </w:tabs>
        <w:autoSpaceDE w:val="0"/>
        <w:autoSpaceDN w:val="0"/>
        <w:spacing w:before="221" w:after="0" w:line="240" w:lineRule="auto"/>
        <w:contextualSpacing w:val="0"/>
        <w:rPr>
          <w:rFonts w:ascii="Times New Roman" w:hAnsi="Times New Roman"/>
          <w:sz w:val="24"/>
          <w:szCs w:val="24"/>
        </w:rPr>
      </w:pPr>
      <w:r w:rsidRPr="00064FDF">
        <w:rPr>
          <w:rFonts w:ascii="Times New Roman" w:hAnsi="Times New Roman"/>
          <w:color w:val="1E1E1B"/>
          <w:w w:val="105"/>
          <w:sz w:val="24"/>
          <w:szCs w:val="24"/>
        </w:rPr>
        <w:t>Competenza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uscita</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11</w:t>
      </w:r>
    </w:p>
    <w:p w14:paraId="49D88540" w14:textId="77777777" w:rsidR="00064FDF" w:rsidRPr="00064FDF" w:rsidRDefault="00064FDF" w:rsidP="00064FDF">
      <w:pPr>
        <w:pStyle w:val="Corpotesto"/>
        <w:spacing w:before="6"/>
        <w:rPr>
          <w:rFonts w:ascii="Times New Roman" w:hAnsi="Times New Roman"/>
          <w:sz w:val="24"/>
          <w:szCs w:val="24"/>
        </w:rPr>
      </w:pPr>
    </w:p>
    <w:p w14:paraId="127CD68C" w14:textId="77777777" w:rsidR="00064FDF" w:rsidRPr="00064FDF" w:rsidRDefault="00064FDF" w:rsidP="00064FDF">
      <w:pPr>
        <w:pStyle w:val="Corpotesto"/>
        <w:spacing w:before="132" w:line="345" w:lineRule="auto"/>
        <w:ind w:left="698" w:right="428"/>
        <w:rPr>
          <w:rFonts w:ascii="Times New Roman" w:hAnsi="Times New Roman"/>
          <w:sz w:val="24"/>
          <w:szCs w:val="24"/>
        </w:rPr>
        <w:sectPr w:rsidR="00064FDF" w:rsidRPr="00064FDF" w:rsidSect="0056107C">
          <w:type w:val="continuous"/>
          <w:pgSz w:w="11900" w:h="16840"/>
          <w:pgMar w:top="1580" w:right="400" w:bottom="280" w:left="520" w:header="720" w:footer="720" w:gutter="0"/>
          <w:cols w:space="720"/>
        </w:sectPr>
      </w:pPr>
      <w:r w:rsidRPr="00064FDF">
        <w:rPr>
          <w:rFonts w:ascii="Times New Roman" w:hAnsi="Times New Roman"/>
          <w:color w:val="1E1E1B"/>
          <w:w w:val="105"/>
          <w:sz w:val="24"/>
          <w:szCs w:val="24"/>
        </w:rPr>
        <w:t>Contribuire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alle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Destination</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Marketing</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beni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ambientali, delle tipicità enogastronomiche, delle attrazioni, degli eventi e delle manifestazioni,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veicolare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un'immagine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riconoscibile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rappresentativa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 xml:space="preserve">territorio. </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controllare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utilizzare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gli alimenti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 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bevande sotto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il profilo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organolettico, merceologico,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chimico-fisico, nutrizionale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gastronomico;</w:t>
      </w:r>
    </w:p>
    <w:p w14:paraId="5A3F7AB8" w14:textId="77777777" w:rsidR="00064FDF" w:rsidRPr="00064FDF" w:rsidRDefault="00064FDF" w:rsidP="00064FDF">
      <w:pPr>
        <w:pStyle w:val="Corpotesto"/>
        <w:rPr>
          <w:rFonts w:ascii="Times New Roman" w:hAnsi="Times New Roman"/>
          <w:b/>
          <w:sz w:val="24"/>
          <w:szCs w:val="24"/>
        </w:rPr>
      </w:pPr>
    </w:p>
    <w:p w14:paraId="5053D815" w14:textId="77777777" w:rsidR="00064FDF" w:rsidRPr="00064FDF" w:rsidRDefault="00064FDF" w:rsidP="00064FDF">
      <w:pPr>
        <w:pStyle w:val="Corpotesto"/>
        <w:ind w:left="698"/>
        <w:rPr>
          <w:rFonts w:ascii="Times New Roman" w:hAnsi="Times New Roman"/>
          <w:sz w:val="24"/>
          <w:szCs w:val="24"/>
        </w:rPr>
      </w:pPr>
      <w:r w:rsidRPr="00064FDF">
        <w:rPr>
          <w:rFonts w:ascii="Times New Roman" w:hAnsi="Times New Roman"/>
          <w:color w:val="1E1E1B"/>
          <w:spacing w:val="-1"/>
          <w:w w:val="95"/>
          <w:sz w:val="24"/>
          <w:szCs w:val="24"/>
        </w:rPr>
        <w:t>CODICI</w:t>
      </w:r>
      <w:r w:rsidRPr="00064FDF">
        <w:rPr>
          <w:rFonts w:ascii="Times New Roman" w:hAnsi="Times New Roman"/>
          <w:color w:val="1E1E1B"/>
          <w:spacing w:val="-10"/>
          <w:w w:val="95"/>
          <w:sz w:val="24"/>
          <w:szCs w:val="24"/>
        </w:rPr>
        <w:t xml:space="preserve"> </w:t>
      </w:r>
      <w:r w:rsidRPr="00064FDF">
        <w:rPr>
          <w:rFonts w:ascii="Times New Roman" w:hAnsi="Times New Roman"/>
          <w:color w:val="1E1E1B"/>
          <w:spacing w:val="-1"/>
          <w:w w:val="95"/>
          <w:sz w:val="24"/>
          <w:szCs w:val="24"/>
        </w:rPr>
        <w:t>ATECO</w:t>
      </w:r>
    </w:p>
    <w:p w14:paraId="3B958568" w14:textId="77777777" w:rsidR="00064FDF" w:rsidRPr="00064FDF" w:rsidRDefault="00064FDF" w:rsidP="00064FDF">
      <w:pPr>
        <w:pStyle w:val="Corpotesto"/>
        <w:rPr>
          <w:rFonts w:ascii="Times New Roman" w:hAnsi="Times New Roman"/>
          <w:sz w:val="24"/>
          <w:szCs w:val="24"/>
        </w:rPr>
      </w:pPr>
    </w:p>
    <w:p w14:paraId="722BB035" w14:textId="77777777" w:rsidR="00064FDF" w:rsidRPr="00064FDF" w:rsidRDefault="00064FDF" w:rsidP="00064FDF">
      <w:pPr>
        <w:pStyle w:val="Corpotesto"/>
        <w:rPr>
          <w:rFonts w:ascii="Times New Roman" w:hAnsi="Times New Roman"/>
          <w:sz w:val="24"/>
          <w:szCs w:val="24"/>
        </w:rPr>
      </w:pPr>
    </w:p>
    <w:p w14:paraId="1113E1C2" w14:textId="77777777" w:rsidR="00064FDF" w:rsidRPr="00064FDF" w:rsidRDefault="00064FDF" w:rsidP="00064FDF">
      <w:pPr>
        <w:pStyle w:val="Corpotesto"/>
        <w:spacing w:before="230"/>
        <w:ind w:left="755"/>
        <w:rPr>
          <w:rFonts w:ascii="Times New Roman" w:hAnsi="Times New Roman"/>
          <w:sz w:val="24"/>
          <w:szCs w:val="24"/>
        </w:rPr>
      </w:pPr>
      <w:r w:rsidRPr="00064FDF">
        <w:rPr>
          <w:rFonts w:ascii="Times New Roman" w:hAnsi="Times New Roman"/>
          <w:color w:val="1E1E1B"/>
          <w:w w:val="105"/>
          <w:sz w:val="24"/>
          <w:szCs w:val="24"/>
        </w:rPr>
        <w:t>Alberghi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strutture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simili</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(55.1)</w:t>
      </w:r>
    </w:p>
    <w:p w14:paraId="42C896BC" w14:textId="77777777" w:rsidR="00064FDF" w:rsidRPr="00064FDF" w:rsidRDefault="00064FDF" w:rsidP="00064FDF">
      <w:pPr>
        <w:pStyle w:val="Corpotesto"/>
        <w:rPr>
          <w:rFonts w:ascii="Times New Roman" w:hAnsi="Times New Roman"/>
          <w:sz w:val="24"/>
          <w:szCs w:val="24"/>
        </w:rPr>
      </w:pPr>
      <w:r w:rsidRPr="00064FDF">
        <w:rPr>
          <w:rFonts w:ascii="Times New Roman" w:hAnsi="Times New Roman"/>
          <w:sz w:val="24"/>
          <w:szCs w:val="24"/>
        </w:rPr>
        <w:br w:type="column"/>
      </w:r>
    </w:p>
    <w:p w14:paraId="244B7A2C" w14:textId="77777777" w:rsidR="00064FDF" w:rsidRPr="00064FDF" w:rsidRDefault="00064FDF" w:rsidP="00064FDF">
      <w:pPr>
        <w:pStyle w:val="Corpotesto"/>
        <w:rPr>
          <w:rFonts w:ascii="Times New Roman" w:hAnsi="Times New Roman"/>
          <w:sz w:val="24"/>
          <w:szCs w:val="24"/>
        </w:rPr>
      </w:pPr>
    </w:p>
    <w:p w14:paraId="7E9AB595" w14:textId="77777777" w:rsidR="00064FDF" w:rsidRPr="00064FDF" w:rsidRDefault="00064FDF" w:rsidP="00064FDF">
      <w:pPr>
        <w:pStyle w:val="Corpotesto"/>
        <w:rPr>
          <w:rFonts w:ascii="Times New Roman" w:hAnsi="Times New Roman"/>
          <w:sz w:val="24"/>
          <w:szCs w:val="24"/>
        </w:rPr>
      </w:pPr>
    </w:p>
    <w:p w14:paraId="10351FE6" w14:textId="77777777" w:rsidR="00064FDF" w:rsidRPr="00064FDF" w:rsidRDefault="00064FDF" w:rsidP="00064FDF">
      <w:pPr>
        <w:pStyle w:val="Corpotesto"/>
        <w:rPr>
          <w:rFonts w:ascii="Times New Roman" w:hAnsi="Times New Roman"/>
          <w:sz w:val="24"/>
          <w:szCs w:val="24"/>
        </w:rPr>
      </w:pPr>
    </w:p>
    <w:p w14:paraId="61157D50" w14:textId="77777777" w:rsidR="00064FDF" w:rsidRPr="00064FDF" w:rsidRDefault="00064FDF" w:rsidP="00064FDF">
      <w:pPr>
        <w:pStyle w:val="Corpotesto"/>
        <w:rPr>
          <w:rFonts w:ascii="Times New Roman" w:hAnsi="Times New Roman"/>
          <w:sz w:val="24"/>
          <w:szCs w:val="24"/>
        </w:rPr>
      </w:pPr>
    </w:p>
    <w:p w14:paraId="10756033" w14:textId="77777777" w:rsidR="00064FDF" w:rsidRPr="00064FDF" w:rsidRDefault="00064FDF" w:rsidP="00064FDF">
      <w:pPr>
        <w:pStyle w:val="Corpotesto"/>
        <w:rPr>
          <w:rFonts w:ascii="Times New Roman" w:hAnsi="Times New Roman"/>
          <w:sz w:val="24"/>
          <w:szCs w:val="24"/>
        </w:rPr>
      </w:pPr>
    </w:p>
    <w:p w14:paraId="01F83ADB" w14:textId="77777777" w:rsidR="00064FDF" w:rsidRPr="00064FDF" w:rsidRDefault="00064FDF" w:rsidP="008527F3">
      <w:pPr>
        <w:pStyle w:val="Paragrafoelenco"/>
        <w:widowControl w:val="0"/>
        <w:numPr>
          <w:ilvl w:val="0"/>
          <w:numId w:val="15"/>
        </w:numPr>
        <w:tabs>
          <w:tab w:val="left" w:pos="1065"/>
        </w:tabs>
        <w:autoSpaceDE w:val="0"/>
        <w:autoSpaceDN w:val="0"/>
        <w:spacing w:before="239" w:after="0" w:line="240" w:lineRule="auto"/>
        <w:contextualSpacing w:val="0"/>
        <w:jc w:val="left"/>
        <w:rPr>
          <w:rFonts w:ascii="Times New Roman" w:hAnsi="Times New Roman"/>
          <w:sz w:val="24"/>
          <w:szCs w:val="24"/>
        </w:rPr>
      </w:pPr>
      <w:r w:rsidRPr="00064FDF">
        <w:rPr>
          <w:rFonts w:ascii="Times New Roman" w:hAnsi="Times New Roman"/>
          <w:color w:val="1E1E1B"/>
          <w:sz w:val="24"/>
          <w:szCs w:val="24"/>
        </w:rPr>
        <w:t>ALLOGGIO</w:t>
      </w:r>
    </w:p>
    <w:p w14:paraId="2AF68B1F" w14:textId="77777777" w:rsidR="00064FDF" w:rsidRPr="00064FDF" w:rsidRDefault="00064FDF" w:rsidP="00064FDF">
      <w:pPr>
        <w:rPr>
          <w:rFonts w:ascii="Times New Roman" w:hAnsi="Times New Roman"/>
          <w:sz w:val="24"/>
          <w:szCs w:val="24"/>
        </w:rPr>
        <w:sectPr w:rsidR="00064FDF" w:rsidRPr="00064FDF" w:rsidSect="0056107C">
          <w:type w:val="continuous"/>
          <w:pgSz w:w="11900" w:h="16840"/>
          <w:pgMar w:top="1580" w:right="400" w:bottom="280" w:left="520" w:header="720" w:footer="720" w:gutter="0"/>
          <w:cols w:num="2" w:space="720" w:equalWidth="0">
            <w:col w:w="4007" w:space="208"/>
            <w:col w:w="6765"/>
          </w:cols>
        </w:sectPr>
      </w:pPr>
    </w:p>
    <w:p w14:paraId="4F43FA82" w14:textId="77777777" w:rsidR="00064FDF" w:rsidRPr="00064FDF" w:rsidRDefault="00064FDF" w:rsidP="00064FDF">
      <w:pPr>
        <w:pStyle w:val="Corpotesto"/>
        <w:spacing w:before="6"/>
        <w:rPr>
          <w:rFonts w:ascii="Times New Roman" w:hAnsi="Times New Roman"/>
          <w:sz w:val="24"/>
          <w:szCs w:val="24"/>
        </w:rPr>
      </w:pPr>
    </w:p>
    <w:p w14:paraId="7DEE1A53" w14:textId="77777777" w:rsidR="00064FDF" w:rsidRPr="00064FDF" w:rsidRDefault="00064FDF" w:rsidP="00064FDF">
      <w:pPr>
        <w:pStyle w:val="Corpotesto"/>
        <w:spacing w:before="123" w:line="559" w:lineRule="auto"/>
        <w:ind w:left="698" w:right="3802"/>
        <w:rPr>
          <w:rFonts w:ascii="Times New Roman" w:hAnsi="Times New Roman"/>
          <w:sz w:val="24"/>
          <w:szCs w:val="24"/>
        </w:rPr>
      </w:pPr>
      <w:r w:rsidRPr="00064FDF">
        <w:rPr>
          <w:rFonts w:ascii="Times New Roman" w:hAnsi="Times New Roman"/>
          <w:color w:val="1E1E1B"/>
          <w:w w:val="105"/>
          <w:sz w:val="24"/>
          <w:szCs w:val="24"/>
        </w:rPr>
        <w:t>Alloggi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vacanze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altre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strutture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per</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brevi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soggiorni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(55.2)</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05"/>
          <w:sz w:val="24"/>
          <w:szCs w:val="24"/>
        </w:rPr>
        <w:t>Altri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alloggi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(55.9)</w:t>
      </w:r>
    </w:p>
    <w:p w14:paraId="3274DED6" w14:textId="77777777" w:rsidR="00064FDF" w:rsidRPr="00064FDF" w:rsidRDefault="00064FDF" w:rsidP="008527F3">
      <w:pPr>
        <w:pStyle w:val="Paragrafoelenco"/>
        <w:widowControl w:val="0"/>
        <w:numPr>
          <w:ilvl w:val="0"/>
          <w:numId w:val="15"/>
        </w:numPr>
        <w:tabs>
          <w:tab w:val="left" w:pos="3812"/>
        </w:tabs>
        <w:autoSpaceDE w:val="0"/>
        <w:autoSpaceDN w:val="0"/>
        <w:spacing w:before="7" w:after="0" w:line="559" w:lineRule="auto"/>
        <w:ind w:left="698" w:right="3141" w:firstLine="2746"/>
        <w:contextualSpacing w:val="0"/>
        <w:jc w:val="left"/>
        <w:rPr>
          <w:rFonts w:ascii="Times New Roman" w:hAnsi="Times New Roman"/>
          <w:sz w:val="24"/>
          <w:szCs w:val="24"/>
        </w:rPr>
      </w:pPr>
      <w:r w:rsidRPr="00064FDF">
        <w:rPr>
          <w:rFonts w:ascii="Times New Roman" w:hAnsi="Times New Roman"/>
          <w:color w:val="1E1E1B"/>
          <w:w w:val="90"/>
          <w:sz w:val="24"/>
          <w:szCs w:val="24"/>
        </w:rPr>
        <w:t>ATTIVITÀ</w:t>
      </w:r>
      <w:r w:rsidRPr="00064FDF">
        <w:rPr>
          <w:rFonts w:ascii="Times New Roman" w:hAnsi="Times New Roman"/>
          <w:color w:val="1E1E1B"/>
          <w:spacing w:val="26"/>
          <w:w w:val="90"/>
          <w:sz w:val="24"/>
          <w:szCs w:val="24"/>
        </w:rPr>
        <w:t xml:space="preserve"> </w:t>
      </w:r>
      <w:r w:rsidRPr="00064FDF">
        <w:rPr>
          <w:rFonts w:ascii="Times New Roman" w:hAnsi="Times New Roman"/>
          <w:color w:val="1E1E1B"/>
          <w:w w:val="90"/>
          <w:sz w:val="24"/>
          <w:szCs w:val="24"/>
        </w:rPr>
        <w:t>DI</w:t>
      </w:r>
      <w:r w:rsidRPr="00064FDF">
        <w:rPr>
          <w:rFonts w:ascii="Times New Roman" w:hAnsi="Times New Roman"/>
          <w:color w:val="1E1E1B"/>
          <w:spacing w:val="27"/>
          <w:w w:val="90"/>
          <w:sz w:val="24"/>
          <w:szCs w:val="24"/>
        </w:rPr>
        <w:t xml:space="preserve"> </w:t>
      </w:r>
      <w:r w:rsidRPr="00064FDF">
        <w:rPr>
          <w:rFonts w:ascii="Times New Roman" w:hAnsi="Times New Roman"/>
          <w:color w:val="1E1E1B"/>
          <w:w w:val="90"/>
          <w:sz w:val="24"/>
          <w:szCs w:val="24"/>
        </w:rPr>
        <w:t>SERVIZIO</w:t>
      </w:r>
      <w:r w:rsidRPr="00064FDF">
        <w:rPr>
          <w:rFonts w:ascii="Times New Roman" w:hAnsi="Times New Roman"/>
          <w:color w:val="1E1E1B"/>
          <w:spacing w:val="27"/>
          <w:w w:val="90"/>
          <w:sz w:val="24"/>
          <w:szCs w:val="24"/>
        </w:rPr>
        <w:t xml:space="preserve"> </w:t>
      </w:r>
      <w:r w:rsidRPr="00064FDF">
        <w:rPr>
          <w:rFonts w:ascii="Times New Roman" w:hAnsi="Times New Roman"/>
          <w:color w:val="1E1E1B"/>
          <w:w w:val="90"/>
          <w:sz w:val="24"/>
          <w:szCs w:val="24"/>
        </w:rPr>
        <w:t>DI</w:t>
      </w:r>
      <w:r w:rsidRPr="00064FDF">
        <w:rPr>
          <w:rFonts w:ascii="Times New Roman" w:hAnsi="Times New Roman"/>
          <w:color w:val="1E1E1B"/>
          <w:spacing w:val="27"/>
          <w:w w:val="90"/>
          <w:sz w:val="24"/>
          <w:szCs w:val="24"/>
        </w:rPr>
        <w:t xml:space="preserve"> </w:t>
      </w:r>
      <w:r w:rsidRPr="00064FDF">
        <w:rPr>
          <w:rFonts w:ascii="Times New Roman" w:hAnsi="Times New Roman"/>
          <w:color w:val="1E1E1B"/>
          <w:w w:val="90"/>
          <w:sz w:val="24"/>
          <w:szCs w:val="24"/>
        </w:rPr>
        <w:t>RISTORAZIONE</w:t>
      </w:r>
      <w:r w:rsidRPr="00064FDF">
        <w:rPr>
          <w:rFonts w:ascii="Times New Roman" w:hAnsi="Times New Roman"/>
          <w:color w:val="1E1E1B"/>
          <w:spacing w:val="-49"/>
          <w:w w:val="90"/>
          <w:sz w:val="24"/>
          <w:szCs w:val="24"/>
        </w:rPr>
        <w:t xml:space="preserve"> </w:t>
      </w:r>
      <w:r w:rsidRPr="00064FDF">
        <w:rPr>
          <w:rFonts w:ascii="Times New Roman" w:hAnsi="Times New Roman"/>
          <w:color w:val="1E1E1B"/>
          <w:sz w:val="24"/>
          <w:szCs w:val="24"/>
        </w:rPr>
        <w:t>Ristoranti</w:t>
      </w:r>
      <w:r w:rsidRPr="00064FDF">
        <w:rPr>
          <w:rFonts w:ascii="Times New Roman" w:hAnsi="Times New Roman"/>
          <w:color w:val="1E1E1B"/>
          <w:spacing w:val="3"/>
          <w:sz w:val="24"/>
          <w:szCs w:val="24"/>
        </w:rPr>
        <w:t xml:space="preserve"> </w:t>
      </w:r>
      <w:r w:rsidRPr="00064FDF">
        <w:rPr>
          <w:rFonts w:ascii="Times New Roman" w:hAnsi="Times New Roman"/>
          <w:color w:val="1E1E1B"/>
          <w:sz w:val="24"/>
          <w:szCs w:val="24"/>
        </w:rPr>
        <w:t>e</w:t>
      </w:r>
      <w:r w:rsidRPr="00064FDF">
        <w:rPr>
          <w:rFonts w:ascii="Times New Roman" w:hAnsi="Times New Roman"/>
          <w:color w:val="1E1E1B"/>
          <w:spacing w:val="3"/>
          <w:sz w:val="24"/>
          <w:szCs w:val="24"/>
        </w:rPr>
        <w:t xml:space="preserve"> </w:t>
      </w:r>
      <w:r w:rsidRPr="00064FDF">
        <w:rPr>
          <w:rFonts w:ascii="Times New Roman" w:hAnsi="Times New Roman"/>
          <w:color w:val="1E1E1B"/>
          <w:sz w:val="24"/>
          <w:szCs w:val="24"/>
        </w:rPr>
        <w:t>attività</w:t>
      </w:r>
      <w:r w:rsidRPr="00064FDF">
        <w:rPr>
          <w:rFonts w:ascii="Times New Roman" w:hAnsi="Times New Roman"/>
          <w:color w:val="1E1E1B"/>
          <w:spacing w:val="3"/>
          <w:sz w:val="24"/>
          <w:szCs w:val="24"/>
        </w:rPr>
        <w:t xml:space="preserve"> </w:t>
      </w:r>
      <w:r w:rsidRPr="00064FDF">
        <w:rPr>
          <w:rFonts w:ascii="Times New Roman" w:hAnsi="Times New Roman"/>
          <w:color w:val="1E1E1B"/>
          <w:sz w:val="24"/>
          <w:szCs w:val="24"/>
        </w:rPr>
        <w:t>di</w:t>
      </w:r>
      <w:r w:rsidRPr="00064FDF">
        <w:rPr>
          <w:rFonts w:ascii="Times New Roman" w:hAnsi="Times New Roman"/>
          <w:color w:val="1E1E1B"/>
          <w:spacing w:val="3"/>
          <w:sz w:val="24"/>
          <w:szCs w:val="24"/>
        </w:rPr>
        <w:t xml:space="preserve"> </w:t>
      </w:r>
      <w:r w:rsidRPr="00064FDF">
        <w:rPr>
          <w:rFonts w:ascii="Times New Roman" w:hAnsi="Times New Roman"/>
          <w:color w:val="1E1E1B"/>
          <w:sz w:val="24"/>
          <w:szCs w:val="24"/>
        </w:rPr>
        <w:t>ristorazione</w:t>
      </w:r>
      <w:r w:rsidRPr="00064FDF">
        <w:rPr>
          <w:rFonts w:ascii="Times New Roman" w:hAnsi="Times New Roman"/>
          <w:color w:val="1E1E1B"/>
          <w:spacing w:val="3"/>
          <w:sz w:val="24"/>
          <w:szCs w:val="24"/>
        </w:rPr>
        <w:t xml:space="preserve"> </w:t>
      </w:r>
      <w:r w:rsidRPr="00064FDF">
        <w:rPr>
          <w:rFonts w:ascii="Times New Roman" w:hAnsi="Times New Roman"/>
          <w:color w:val="1E1E1B"/>
          <w:sz w:val="24"/>
          <w:szCs w:val="24"/>
        </w:rPr>
        <w:t>mobile</w:t>
      </w:r>
      <w:r w:rsidRPr="00064FDF">
        <w:rPr>
          <w:rFonts w:ascii="Times New Roman" w:hAnsi="Times New Roman"/>
          <w:color w:val="1E1E1B"/>
          <w:spacing w:val="3"/>
          <w:sz w:val="24"/>
          <w:szCs w:val="24"/>
        </w:rPr>
        <w:t xml:space="preserve"> </w:t>
      </w:r>
      <w:r w:rsidRPr="00064FDF">
        <w:rPr>
          <w:rFonts w:ascii="Times New Roman" w:hAnsi="Times New Roman"/>
          <w:color w:val="1E1E1B"/>
          <w:sz w:val="24"/>
          <w:szCs w:val="24"/>
        </w:rPr>
        <w:t>(56.10)</w:t>
      </w:r>
    </w:p>
    <w:p w14:paraId="489574CF" w14:textId="77777777" w:rsidR="00064FDF" w:rsidRPr="00064FDF" w:rsidRDefault="00064FDF" w:rsidP="00064FDF">
      <w:pPr>
        <w:pStyle w:val="Corpotesto"/>
        <w:spacing w:line="247" w:lineRule="exact"/>
        <w:ind w:left="698"/>
        <w:rPr>
          <w:rFonts w:ascii="Times New Roman" w:hAnsi="Times New Roman"/>
          <w:sz w:val="24"/>
          <w:szCs w:val="24"/>
        </w:rPr>
      </w:pPr>
      <w:r w:rsidRPr="00064FDF">
        <w:rPr>
          <w:rFonts w:ascii="Times New Roman" w:hAnsi="Times New Roman"/>
          <w:color w:val="1E1E1B"/>
          <w:spacing w:val="-1"/>
          <w:w w:val="105"/>
          <w:sz w:val="24"/>
          <w:szCs w:val="24"/>
        </w:rPr>
        <w:t>Ristorazione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con</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somministrazione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(56.10.11)</w:t>
      </w:r>
    </w:p>
    <w:p w14:paraId="28AF0477" w14:textId="77777777" w:rsidR="00064FDF" w:rsidRPr="00064FDF" w:rsidRDefault="00064FDF" w:rsidP="00064FDF">
      <w:pPr>
        <w:pStyle w:val="Corpotesto"/>
        <w:spacing w:before="1"/>
        <w:rPr>
          <w:rFonts w:ascii="Times New Roman" w:hAnsi="Times New Roman"/>
          <w:sz w:val="24"/>
          <w:szCs w:val="24"/>
        </w:rPr>
      </w:pPr>
    </w:p>
    <w:p w14:paraId="5D4B05D9" w14:textId="77777777" w:rsidR="00064FDF" w:rsidRPr="00064FDF" w:rsidRDefault="00064FDF" w:rsidP="00064FDF">
      <w:pPr>
        <w:pStyle w:val="Corpotesto"/>
        <w:spacing w:before="1"/>
        <w:ind w:left="698"/>
        <w:rPr>
          <w:rFonts w:ascii="Times New Roman" w:hAnsi="Times New Roman"/>
          <w:sz w:val="24"/>
          <w:szCs w:val="24"/>
        </w:rPr>
      </w:pPr>
      <w:r w:rsidRPr="00064FDF">
        <w:rPr>
          <w:rFonts w:ascii="Times New Roman" w:hAnsi="Times New Roman"/>
          <w:color w:val="1E1E1B"/>
          <w:spacing w:val="-1"/>
          <w:w w:val="105"/>
          <w:sz w:val="24"/>
          <w:szCs w:val="24"/>
        </w:rPr>
        <w:t>Attività</w:t>
      </w:r>
      <w:r w:rsidRPr="00064FDF">
        <w:rPr>
          <w:rFonts w:ascii="Times New Roman" w:hAnsi="Times New Roman"/>
          <w:color w:val="1E1E1B"/>
          <w:spacing w:val="-13"/>
          <w:w w:val="105"/>
          <w:sz w:val="24"/>
          <w:szCs w:val="24"/>
        </w:rPr>
        <w:t xml:space="preserve"> </w:t>
      </w:r>
      <w:r w:rsidRPr="00064FDF">
        <w:rPr>
          <w:rFonts w:ascii="Times New Roman" w:hAnsi="Times New Roman"/>
          <w:color w:val="1E1E1B"/>
          <w:spacing w:val="-1"/>
          <w:w w:val="105"/>
          <w:sz w:val="24"/>
          <w:szCs w:val="24"/>
        </w:rPr>
        <w:t>di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spacing w:val="-1"/>
          <w:w w:val="105"/>
          <w:sz w:val="24"/>
          <w:szCs w:val="24"/>
        </w:rPr>
        <w:t>somministrazione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connesse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alle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aziende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agricole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(56.10.12)</w:t>
      </w:r>
    </w:p>
    <w:p w14:paraId="222C2DA6" w14:textId="77777777" w:rsidR="00064FDF" w:rsidRPr="00064FDF" w:rsidRDefault="00064FDF" w:rsidP="00064FDF">
      <w:pPr>
        <w:pStyle w:val="Corpotesto"/>
        <w:spacing w:before="1"/>
        <w:rPr>
          <w:rFonts w:ascii="Times New Roman" w:hAnsi="Times New Roman"/>
          <w:sz w:val="24"/>
          <w:szCs w:val="24"/>
        </w:rPr>
      </w:pPr>
    </w:p>
    <w:p w14:paraId="13E00EA7" w14:textId="77777777" w:rsidR="00064FDF" w:rsidRPr="00064FDF" w:rsidRDefault="00064FDF" w:rsidP="00064FDF">
      <w:pPr>
        <w:pStyle w:val="Corpotesto"/>
        <w:spacing w:line="559" w:lineRule="auto"/>
        <w:ind w:left="698" w:right="1500"/>
        <w:rPr>
          <w:rFonts w:ascii="Times New Roman" w:hAnsi="Times New Roman"/>
          <w:sz w:val="24"/>
          <w:szCs w:val="24"/>
        </w:rPr>
      </w:pPr>
      <w:r w:rsidRPr="00064FDF">
        <w:rPr>
          <w:rFonts w:ascii="Times New Roman" w:hAnsi="Times New Roman"/>
          <w:color w:val="1E1E1B"/>
          <w:w w:val="105"/>
          <w:sz w:val="24"/>
          <w:szCs w:val="24"/>
        </w:rPr>
        <w:t>Ristorazione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senza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somministrazione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con</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preparazione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cibi</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da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asporto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(56.10.20)</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05"/>
          <w:sz w:val="24"/>
          <w:szCs w:val="24"/>
        </w:rPr>
        <w:t>Gelaterie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pasticcerie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(56.10.30)</w:t>
      </w:r>
    </w:p>
    <w:p w14:paraId="159ECBE0" w14:textId="77777777" w:rsidR="00064FDF" w:rsidRPr="00064FDF" w:rsidRDefault="00064FDF" w:rsidP="00064FDF">
      <w:pPr>
        <w:pStyle w:val="Corpotesto"/>
        <w:spacing w:line="247" w:lineRule="exact"/>
        <w:ind w:left="698"/>
        <w:rPr>
          <w:rFonts w:ascii="Times New Roman" w:hAnsi="Times New Roman"/>
          <w:sz w:val="24"/>
          <w:szCs w:val="24"/>
        </w:rPr>
      </w:pPr>
      <w:r w:rsidRPr="00064FDF">
        <w:rPr>
          <w:rFonts w:ascii="Times New Roman" w:hAnsi="Times New Roman"/>
          <w:color w:val="1E1E1B"/>
          <w:spacing w:val="-1"/>
          <w:w w:val="105"/>
          <w:sz w:val="24"/>
          <w:szCs w:val="24"/>
        </w:rPr>
        <w:t>Ristorazione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su</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treni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spacing w:val="-1"/>
          <w:w w:val="105"/>
          <w:sz w:val="24"/>
          <w:szCs w:val="24"/>
        </w:rPr>
        <w:t>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navi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(56.16.50)</w:t>
      </w:r>
    </w:p>
    <w:p w14:paraId="0800147D" w14:textId="77777777" w:rsidR="00064FDF" w:rsidRPr="00064FDF" w:rsidRDefault="00064FDF" w:rsidP="00064FDF">
      <w:pPr>
        <w:pStyle w:val="Corpotesto"/>
        <w:spacing w:before="2"/>
        <w:rPr>
          <w:rFonts w:ascii="Times New Roman" w:hAnsi="Times New Roman"/>
          <w:sz w:val="24"/>
          <w:szCs w:val="24"/>
        </w:rPr>
      </w:pPr>
    </w:p>
    <w:p w14:paraId="061EB729" w14:textId="77777777" w:rsidR="00064FDF" w:rsidRPr="00064FDF" w:rsidRDefault="00064FDF" w:rsidP="00064FDF">
      <w:pPr>
        <w:pStyle w:val="Corpotesto"/>
        <w:spacing w:line="559" w:lineRule="auto"/>
        <w:ind w:left="698" w:right="1853"/>
        <w:rPr>
          <w:rFonts w:ascii="Times New Roman" w:hAnsi="Times New Roman"/>
          <w:sz w:val="24"/>
          <w:szCs w:val="24"/>
        </w:rPr>
      </w:pPr>
      <w:r w:rsidRPr="00064FDF">
        <w:rPr>
          <w:rFonts w:ascii="Times New Roman" w:hAnsi="Times New Roman"/>
          <w:color w:val="1E1E1B"/>
          <w:w w:val="105"/>
          <w:sz w:val="24"/>
          <w:szCs w:val="24"/>
        </w:rPr>
        <w:t>Fornitura di pasti preparati - catering per eventi e altri servizi di ristorazione (56.2)</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Bar</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altri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senza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cucina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(56.30)</w:t>
      </w:r>
    </w:p>
    <w:p w14:paraId="636558C3" w14:textId="77777777" w:rsidR="00064FDF" w:rsidRPr="00064FDF" w:rsidRDefault="00064FDF" w:rsidP="00064FDF">
      <w:pPr>
        <w:pStyle w:val="Corpotesto"/>
        <w:rPr>
          <w:rFonts w:ascii="Times New Roman" w:hAnsi="Times New Roman"/>
          <w:sz w:val="24"/>
          <w:szCs w:val="24"/>
        </w:rPr>
      </w:pPr>
    </w:p>
    <w:p w14:paraId="420B2BDF" w14:textId="77777777" w:rsidR="00064FDF" w:rsidRPr="00064FDF" w:rsidRDefault="00064FDF" w:rsidP="00064FDF">
      <w:pPr>
        <w:pStyle w:val="Corpotesto"/>
        <w:spacing w:before="237" w:line="345" w:lineRule="auto"/>
        <w:ind w:left="3619" w:hanging="2446"/>
        <w:rPr>
          <w:rFonts w:ascii="Times New Roman" w:hAnsi="Times New Roman"/>
          <w:sz w:val="24"/>
          <w:szCs w:val="24"/>
        </w:rPr>
      </w:pPr>
      <w:r w:rsidRPr="00064FDF">
        <w:rPr>
          <w:rFonts w:ascii="Times New Roman" w:hAnsi="Times New Roman"/>
          <w:color w:val="1E1E1B"/>
          <w:w w:val="90"/>
          <w:sz w:val="24"/>
          <w:szCs w:val="24"/>
        </w:rPr>
        <w:t>79.</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ATTIVITA’</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DEI</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SERVIZI</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DELLE</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AGENZIE</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DI</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VIAGGIO,</w:t>
      </w:r>
      <w:r w:rsidRPr="00064FDF">
        <w:rPr>
          <w:rFonts w:ascii="Times New Roman" w:hAnsi="Times New Roman"/>
          <w:color w:val="1E1E1B"/>
          <w:spacing w:val="18"/>
          <w:w w:val="90"/>
          <w:sz w:val="24"/>
          <w:szCs w:val="24"/>
        </w:rPr>
        <w:t xml:space="preserve"> </w:t>
      </w:r>
      <w:r w:rsidRPr="00064FDF">
        <w:rPr>
          <w:rFonts w:ascii="Times New Roman" w:hAnsi="Times New Roman"/>
          <w:color w:val="1E1E1B"/>
          <w:w w:val="90"/>
          <w:sz w:val="24"/>
          <w:szCs w:val="24"/>
        </w:rPr>
        <w:t>DEI</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TOUR</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OPERATOR</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E</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SERVIZI</w:t>
      </w:r>
      <w:r w:rsidRPr="00064FDF">
        <w:rPr>
          <w:rFonts w:ascii="Times New Roman" w:hAnsi="Times New Roman"/>
          <w:color w:val="1E1E1B"/>
          <w:spacing w:val="17"/>
          <w:w w:val="90"/>
          <w:sz w:val="24"/>
          <w:szCs w:val="24"/>
        </w:rPr>
        <w:t xml:space="preserve"> </w:t>
      </w:r>
      <w:r w:rsidRPr="00064FDF">
        <w:rPr>
          <w:rFonts w:ascii="Times New Roman" w:hAnsi="Times New Roman"/>
          <w:color w:val="1E1E1B"/>
          <w:w w:val="90"/>
          <w:sz w:val="24"/>
          <w:szCs w:val="24"/>
        </w:rPr>
        <w:t>DI</w:t>
      </w:r>
      <w:r w:rsidRPr="00064FDF">
        <w:rPr>
          <w:rFonts w:ascii="Times New Roman" w:hAnsi="Times New Roman"/>
          <w:color w:val="1E1E1B"/>
          <w:spacing w:val="-49"/>
          <w:w w:val="90"/>
          <w:sz w:val="24"/>
          <w:szCs w:val="24"/>
        </w:rPr>
        <w:t xml:space="preserve"> </w:t>
      </w:r>
      <w:r w:rsidRPr="00064FDF">
        <w:rPr>
          <w:rFonts w:ascii="Times New Roman" w:hAnsi="Times New Roman"/>
          <w:color w:val="1E1E1B"/>
          <w:sz w:val="24"/>
          <w:szCs w:val="24"/>
        </w:rPr>
        <w:t>PRENOTAZIONE</w:t>
      </w:r>
      <w:r w:rsidRPr="00064FDF">
        <w:rPr>
          <w:rFonts w:ascii="Times New Roman" w:hAnsi="Times New Roman"/>
          <w:color w:val="1E1E1B"/>
          <w:spacing w:val="-10"/>
          <w:sz w:val="24"/>
          <w:szCs w:val="24"/>
        </w:rPr>
        <w:t xml:space="preserve"> </w:t>
      </w:r>
      <w:r w:rsidRPr="00064FDF">
        <w:rPr>
          <w:rFonts w:ascii="Times New Roman" w:hAnsi="Times New Roman"/>
          <w:color w:val="1E1E1B"/>
          <w:sz w:val="24"/>
          <w:szCs w:val="24"/>
        </w:rPr>
        <w:t>E</w:t>
      </w:r>
      <w:r w:rsidRPr="00064FDF">
        <w:rPr>
          <w:rFonts w:ascii="Times New Roman" w:hAnsi="Times New Roman"/>
          <w:color w:val="1E1E1B"/>
          <w:spacing w:val="-9"/>
          <w:sz w:val="24"/>
          <w:szCs w:val="24"/>
        </w:rPr>
        <w:t xml:space="preserve"> </w:t>
      </w:r>
      <w:r w:rsidRPr="00064FDF">
        <w:rPr>
          <w:rFonts w:ascii="Times New Roman" w:hAnsi="Times New Roman"/>
          <w:color w:val="1E1E1B"/>
          <w:sz w:val="24"/>
          <w:szCs w:val="24"/>
        </w:rPr>
        <w:t>ATTIVITA’</w:t>
      </w:r>
      <w:r w:rsidRPr="00064FDF">
        <w:rPr>
          <w:rFonts w:ascii="Times New Roman" w:hAnsi="Times New Roman"/>
          <w:color w:val="1E1E1B"/>
          <w:spacing w:val="-9"/>
          <w:sz w:val="24"/>
          <w:szCs w:val="24"/>
        </w:rPr>
        <w:t xml:space="preserve"> </w:t>
      </w:r>
      <w:r w:rsidRPr="00064FDF">
        <w:rPr>
          <w:rFonts w:ascii="Times New Roman" w:hAnsi="Times New Roman"/>
          <w:color w:val="1E1E1B"/>
          <w:sz w:val="24"/>
          <w:szCs w:val="24"/>
        </w:rPr>
        <w:t>CONNESSE.</w:t>
      </w:r>
    </w:p>
    <w:p w14:paraId="419EED97" w14:textId="77777777" w:rsidR="00064FDF" w:rsidRPr="00064FDF" w:rsidRDefault="00064FDF" w:rsidP="00064FDF">
      <w:pPr>
        <w:pStyle w:val="Corpotesto"/>
        <w:spacing w:before="221" w:line="559" w:lineRule="auto"/>
        <w:ind w:left="698" w:right="4164" w:firstLine="56"/>
        <w:rPr>
          <w:rFonts w:ascii="Times New Roman" w:hAnsi="Times New Roman"/>
          <w:sz w:val="24"/>
          <w:szCs w:val="24"/>
        </w:rPr>
      </w:pPr>
      <w:r w:rsidRPr="00064FDF">
        <w:rPr>
          <w:rFonts w:ascii="Times New Roman" w:hAnsi="Times New Roman"/>
          <w:color w:val="1E1E1B"/>
          <w:w w:val="105"/>
          <w:sz w:val="24"/>
          <w:szCs w:val="24"/>
        </w:rPr>
        <w:t>Attività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agenzie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viaggio</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tour</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operator</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(79.1)</w:t>
      </w:r>
      <w:r w:rsidRPr="00064FDF">
        <w:rPr>
          <w:rFonts w:ascii="Times New Roman" w:hAnsi="Times New Roman"/>
          <w:color w:val="1E1E1B"/>
          <w:spacing w:val="-59"/>
          <w:w w:val="105"/>
          <w:sz w:val="24"/>
          <w:szCs w:val="24"/>
        </w:rPr>
        <w:t xml:space="preserve"> </w:t>
      </w:r>
      <w:r w:rsidRPr="00064FDF">
        <w:rPr>
          <w:rFonts w:ascii="Times New Roman" w:hAnsi="Times New Roman"/>
          <w:color w:val="1E1E1B"/>
          <w:w w:val="105"/>
          <w:sz w:val="24"/>
          <w:szCs w:val="24"/>
        </w:rPr>
        <w:t>Altri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prenotazione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attività</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connesse</w:t>
      </w:r>
      <w:r w:rsidRPr="00064FDF">
        <w:rPr>
          <w:rFonts w:ascii="Times New Roman" w:hAnsi="Times New Roman"/>
          <w:color w:val="1E1E1B"/>
          <w:spacing w:val="-8"/>
          <w:w w:val="105"/>
          <w:sz w:val="24"/>
          <w:szCs w:val="24"/>
        </w:rPr>
        <w:t xml:space="preserve"> </w:t>
      </w:r>
      <w:r w:rsidRPr="00064FDF">
        <w:rPr>
          <w:rFonts w:ascii="Times New Roman" w:hAnsi="Times New Roman"/>
          <w:color w:val="1E1E1B"/>
          <w:w w:val="105"/>
          <w:sz w:val="24"/>
          <w:szCs w:val="24"/>
        </w:rPr>
        <w:t>(79.9)</w:t>
      </w:r>
    </w:p>
    <w:p w14:paraId="090DA30F" w14:textId="77777777" w:rsidR="00064FDF" w:rsidRPr="00064FDF" w:rsidRDefault="00064FDF" w:rsidP="00064FDF">
      <w:pPr>
        <w:pStyle w:val="Corpotesto"/>
        <w:rPr>
          <w:rFonts w:ascii="Times New Roman" w:hAnsi="Times New Roman"/>
          <w:sz w:val="24"/>
          <w:szCs w:val="24"/>
        </w:rPr>
      </w:pPr>
    </w:p>
    <w:p w14:paraId="6B352AD2" w14:textId="77777777" w:rsidR="00064FDF" w:rsidRPr="00064FDF" w:rsidRDefault="00064FDF" w:rsidP="00064FDF">
      <w:pPr>
        <w:pStyle w:val="Corpotesto"/>
        <w:rPr>
          <w:rFonts w:ascii="Times New Roman" w:hAnsi="Times New Roman"/>
          <w:sz w:val="24"/>
          <w:szCs w:val="24"/>
        </w:rPr>
      </w:pPr>
    </w:p>
    <w:p w14:paraId="71B8B937" w14:textId="77777777" w:rsidR="00064FDF" w:rsidRPr="00064FDF" w:rsidRDefault="00064FDF" w:rsidP="00064FDF">
      <w:pPr>
        <w:pStyle w:val="Corpotesto"/>
        <w:rPr>
          <w:rFonts w:ascii="Times New Roman" w:hAnsi="Times New Roman"/>
          <w:sz w:val="24"/>
          <w:szCs w:val="24"/>
        </w:rPr>
      </w:pPr>
    </w:p>
    <w:p w14:paraId="56A667CB" w14:textId="77777777" w:rsidR="00064FDF" w:rsidRPr="00064FDF" w:rsidRDefault="00064FDF" w:rsidP="00064FDF">
      <w:pPr>
        <w:pStyle w:val="Corpotesto"/>
        <w:rPr>
          <w:rFonts w:ascii="Times New Roman" w:hAnsi="Times New Roman"/>
          <w:sz w:val="24"/>
          <w:szCs w:val="24"/>
        </w:rPr>
      </w:pPr>
    </w:p>
    <w:p w14:paraId="48E8B77A" w14:textId="77777777" w:rsidR="00064FDF" w:rsidRDefault="00064FDF" w:rsidP="00064FDF">
      <w:pPr>
        <w:pStyle w:val="Corpotesto"/>
        <w:rPr>
          <w:rFonts w:ascii="Times New Roman" w:hAnsi="Times New Roman"/>
          <w:sz w:val="24"/>
          <w:szCs w:val="24"/>
        </w:rPr>
      </w:pPr>
    </w:p>
    <w:p w14:paraId="22D3B045" w14:textId="77777777" w:rsidR="00064FDF" w:rsidRDefault="00064FDF" w:rsidP="00064FDF">
      <w:pPr>
        <w:pStyle w:val="Corpotesto"/>
        <w:rPr>
          <w:rFonts w:ascii="Times New Roman" w:hAnsi="Times New Roman"/>
          <w:sz w:val="24"/>
          <w:szCs w:val="24"/>
        </w:rPr>
      </w:pPr>
    </w:p>
    <w:p w14:paraId="2E1DFE97" w14:textId="77777777" w:rsidR="00064FDF" w:rsidRPr="00064FDF" w:rsidRDefault="00064FDF" w:rsidP="00064FDF">
      <w:pPr>
        <w:pStyle w:val="Corpotesto"/>
        <w:rPr>
          <w:rFonts w:ascii="Times New Roman" w:hAnsi="Times New Roman"/>
          <w:sz w:val="24"/>
          <w:szCs w:val="24"/>
        </w:rPr>
      </w:pPr>
    </w:p>
    <w:p w14:paraId="4FBCB12F" w14:textId="77777777" w:rsidR="00064FDF" w:rsidRPr="00064FDF" w:rsidRDefault="00064FDF" w:rsidP="00064FDF">
      <w:pPr>
        <w:pStyle w:val="Corpotesto"/>
        <w:rPr>
          <w:rFonts w:ascii="Times New Roman" w:hAnsi="Times New Roman"/>
          <w:sz w:val="24"/>
          <w:szCs w:val="24"/>
        </w:rPr>
      </w:pPr>
    </w:p>
    <w:p w14:paraId="14E6391C" w14:textId="77777777" w:rsidR="00064FDF" w:rsidRPr="00064FDF" w:rsidRDefault="00064FDF" w:rsidP="00064FDF">
      <w:pPr>
        <w:pStyle w:val="Corpotesto"/>
        <w:rPr>
          <w:rFonts w:ascii="Times New Roman" w:hAnsi="Times New Roman"/>
          <w:sz w:val="24"/>
          <w:szCs w:val="24"/>
        </w:rPr>
      </w:pPr>
    </w:p>
    <w:p w14:paraId="5F29A343" w14:textId="77777777" w:rsidR="00064FDF" w:rsidRPr="00064FDF" w:rsidRDefault="00064FDF" w:rsidP="00064FDF">
      <w:pPr>
        <w:pStyle w:val="Corpotesto"/>
        <w:rPr>
          <w:rFonts w:ascii="Times New Roman" w:hAnsi="Times New Roman"/>
          <w:sz w:val="24"/>
          <w:szCs w:val="24"/>
        </w:rPr>
      </w:pPr>
      <w:r w:rsidRPr="00064FDF">
        <w:rPr>
          <w:rFonts w:ascii="Times New Roman" w:hAnsi="Times New Roman"/>
          <w:color w:val="1E1E1B"/>
          <w:w w:val="95"/>
          <w:sz w:val="24"/>
          <w:szCs w:val="24"/>
        </w:rPr>
        <w:lastRenderedPageBreak/>
        <w:t>CODICI</w:t>
      </w:r>
      <w:r w:rsidRPr="00064FDF">
        <w:rPr>
          <w:rFonts w:ascii="Times New Roman" w:hAnsi="Times New Roman"/>
          <w:color w:val="1E1E1B"/>
          <w:spacing w:val="7"/>
          <w:w w:val="95"/>
          <w:sz w:val="24"/>
          <w:szCs w:val="24"/>
        </w:rPr>
        <w:t xml:space="preserve"> </w:t>
      </w:r>
      <w:r w:rsidRPr="00064FDF">
        <w:rPr>
          <w:rFonts w:ascii="Times New Roman" w:hAnsi="Times New Roman"/>
          <w:color w:val="1E1E1B"/>
          <w:w w:val="95"/>
          <w:sz w:val="24"/>
          <w:szCs w:val="24"/>
        </w:rPr>
        <w:t>NUP</w:t>
      </w:r>
      <w:r w:rsidRPr="00064FDF">
        <w:rPr>
          <w:rFonts w:ascii="Times New Roman" w:hAnsi="Times New Roman"/>
          <w:color w:val="1E1E1B"/>
          <w:spacing w:val="7"/>
          <w:w w:val="95"/>
          <w:sz w:val="24"/>
          <w:szCs w:val="24"/>
        </w:rPr>
        <w:t xml:space="preserve"> </w:t>
      </w:r>
      <w:r w:rsidRPr="00064FDF">
        <w:rPr>
          <w:rFonts w:ascii="Times New Roman" w:hAnsi="Times New Roman"/>
          <w:color w:val="1E1E1B"/>
          <w:w w:val="95"/>
          <w:sz w:val="24"/>
          <w:szCs w:val="24"/>
        </w:rPr>
        <w:t>–</w:t>
      </w:r>
      <w:r w:rsidRPr="00064FDF">
        <w:rPr>
          <w:rFonts w:ascii="Times New Roman" w:hAnsi="Times New Roman"/>
          <w:color w:val="1E1E1B"/>
          <w:spacing w:val="7"/>
          <w:w w:val="95"/>
          <w:sz w:val="24"/>
          <w:szCs w:val="24"/>
        </w:rPr>
        <w:t xml:space="preserve"> </w:t>
      </w:r>
      <w:r w:rsidRPr="00064FDF">
        <w:rPr>
          <w:rFonts w:ascii="Times New Roman" w:hAnsi="Times New Roman"/>
          <w:color w:val="1E1E1B"/>
          <w:w w:val="95"/>
          <w:sz w:val="24"/>
          <w:szCs w:val="24"/>
        </w:rPr>
        <w:t>ISTAT</w:t>
      </w:r>
    </w:p>
    <w:p w14:paraId="5B69351A" w14:textId="77777777" w:rsidR="00064FDF" w:rsidRPr="00064FDF" w:rsidRDefault="00064FDF" w:rsidP="00064FDF">
      <w:pPr>
        <w:pStyle w:val="Corpotesto"/>
        <w:rPr>
          <w:rFonts w:ascii="Times New Roman" w:hAnsi="Times New Roman"/>
          <w:sz w:val="24"/>
          <w:szCs w:val="24"/>
        </w:rPr>
      </w:pPr>
    </w:p>
    <w:p w14:paraId="6E2718A2" w14:textId="77777777" w:rsidR="00064FDF" w:rsidRPr="00064FDF" w:rsidRDefault="00064FDF" w:rsidP="00064FDF">
      <w:pPr>
        <w:pStyle w:val="Corpotesto"/>
        <w:spacing w:line="559" w:lineRule="auto"/>
        <w:ind w:left="698" w:right="2830"/>
        <w:rPr>
          <w:rFonts w:ascii="Times New Roman" w:hAnsi="Times New Roman"/>
          <w:sz w:val="24"/>
          <w:szCs w:val="24"/>
        </w:rPr>
      </w:pPr>
      <w:r w:rsidRPr="00064FDF">
        <w:rPr>
          <w:rFonts w:ascii="Times New Roman" w:hAnsi="Times New Roman"/>
          <w:color w:val="1E1E1B"/>
          <w:spacing w:val="-1"/>
          <w:w w:val="105"/>
          <w:sz w:val="24"/>
          <w:szCs w:val="24"/>
        </w:rPr>
        <w:t>NUP</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4.2.2.2</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Addetti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all’accoglienza</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nei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servizi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alloggio</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ristorazione</w:t>
      </w:r>
      <w:r w:rsidRPr="00064FDF">
        <w:rPr>
          <w:rFonts w:ascii="Times New Roman" w:hAnsi="Times New Roman"/>
          <w:color w:val="1E1E1B"/>
          <w:spacing w:val="-58"/>
          <w:w w:val="105"/>
          <w:sz w:val="24"/>
          <w:szCs w:val="24"/>
        </w:rPr>
        <w:t xml:space="preserve"> </w:t>
      </w:r>
      <w:r w:rsidRPr="00064FDF">
        <w:rPr>
          <w:rFonts w:ascii="Times New Roman" w:hAnsi="Times New Roman"/>
          <w:color w:val="1E1E1B"/>
          <w:w w:val="105"/>
          <w:sz w:val="24"/>
          <w:szCs w:val="24"/>
        </w:rPr>
        <w:t>NUP</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5.2.1-Esercenti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nelle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attività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ricettive</w:t>
      </w:r>
    </w:p>
    <w:p w14:paraId="6CE8F828" w14:textId="77777777" w:rsidR="00064FDF" w:rsidRPr="00064FDF" w:rsidRDefault="00064FDF" w:rsidP="00064FDF">
      <w:pPr>
        <w:pStyle w:val="Corpotesto"/>
        <w:spacing w:line="247" w:lineRule="exact"/>
        <w:ind w:left="698"/>
        <w:rPr>
          <w:rFonts w:ascii="Times New Roman" w:hAnsi="Times New Roman"/>
          <w:sz w:val="24"/>
          <w:szCs w:val="24"/>
        </w:rPr>
      </w:pPr>
      <w:r w:rsidRPr="00064FDF">
        <w:rPr>
          <w:rFonts w:ascii="Times New Roman" w:hAnsi="Times New Roman"/>
          <w:color w:val="1E1E1B"/>
          <w:w w:val="105"/>
          <w:sz w:val="24"/>
          <w:szCs w:val="24"/>
        </w:rPr>
        <w:t>NUP</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5.2.2.</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Esercenti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ed</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addetti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nelle</w:t>
      </w:r>
      <w:r w:rsidRPr="00064FDF">
        <w:rPr>
          <w:rFonts w:ascii="Times New Roman" w:hAnsi="Times New Roman"/>
          <w:color w:val="1E1E1B"/>
          <w:spacing w:val="-10"/>
          <w:w w:val="105"/>
          <w:sz w:val="24"/>
          <w:szCs w:val="24"/>
        </w:rPr>
        <w:t xml:space="preserve"> </w:t>
      </w:r>
      <w:r w:rsidRPr="00064FDF">
        <w:rPr>
          <w:rFonts w:ascii="Times New Roman" w:hAnsi="Times New Roman"/>
          <w:color w:val="1E1E1B"/>
          <w:w w:val="105"/>
          <w:sz w:val="24"/>
          <w:szCs w:val="24"/>
        </w:rPr>
        <w:t>attività</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ricezione</w:t>
      </w:r>
    </w:p>
    <w:p w14:paraId="408519BB" w14:textId="77777777" w:rsidR="00064FDF" w:rsidRPr="00064FDF" w:rsidRDefault="00064FDF" w:rsidP="00064FDF">
      <w:pPr>
        <w:pStyle w:val="Corpotesto"/>
        <w:spacing w:before="2"/>
        <w:rPr>
          <w:rFonts w:ascii="Times New Roman" w:hAnsi="Times New Roman"/>
          <w:sz w:val="24"/>
          <w:szCs w:val="24"/>
        </w:rPr>
      </w:pPr>
    </w:p>
    <w:p w14:paraId="4D38F6DF" w14:textId="77777777" w:rsidR="00064FDF" w:rsidRPr="00064FDF" w:rsidRDefault="00064FDF" w:rsidP="00064FDF">
      <w:pPr>
        <w:pStyle w:val="Corpotesto"/>
        <w:ind w:left="1211"/>
        <w:rPr>
          <w:rFonts w:ascii="Times New Roman" w:hAnsi="Times New Roman"/>
          <w:sz w:val="24"/>
          <w:szCs w:val="24"/>
        </w:rPr>
      </w:pPr>
      <w:r w:rsidRPr="00064FDF">
        <w:rPr>
          <w:rFonts w:ascii="Times New Roman" w:hAnsi="Times New Roman"/>
          <w:color w:val="1E1E1B"/>
          <w:w w:val="105"/>
          <w:sz w:val="24"/>
          <w:szCs w:val="24"/>
        </w:rPr>
        <w:t>-5.2.2.1</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Cuochi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alberghi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ristoranti</w:t>
      </w:r>
    </w:p>
    <w:p w14:paraId="1D639DFC" w14:textId="77777777" w:rsidR="00064FDF" w:rsidRPr="00064FDF" w:rsidRDefault="00064FDF" w:rsidP="00064FDF">
      <w:pPr>
        <w:pStyle w:val="Corpotesto"/>
        <w:spacing w:before="2"/>
        <w:rPr>
          <w:rFonts w:ascii="Times New Roman" w:hAnsi="Times New Roman"/>
          <w:sz w:val="24"/>
          <w:szCs w:val="24"/>
        </w:rPr>
      </w:pPr>
    </w:p>
    <w:p w14:paraId="11B07F47" w14:textId="77777777" w:rsidR="00064FDF" w:rsidRPr="00064FDF" w:rsidRDefault="00064FDF" w:rsidP="00064FDF">
      <w:pPr>
        <w:pStyle w:val="Corpotesto"/>
        <w:ind w:left="1211"/>
        <w:rPr>
          <w:rFonts w:ascii="Times New Roman" w:hAnsi="Times New Roman"/>
          <w:sz w:val="24"/>
          <w:szCs w:val="24"/>
        </w:rPr>
      </w:pPr>
      <w:r w:rsidRPr="00064FDF">
        <w:rPr>
          <w:rFonts w:ascii="Times New Roman" w:hAnsi="Times New Roman"/>
          <w:color w:val="1E1E1B"/>
          <w:w w:val="105"/>
          <w:sz w:val="24"/>
          <w:szCs w:val="24"/>
        </w:rPr>
        <w:t>-5.2.2.2</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Addetti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preparazione,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cottura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distribuzione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cibi</w:t>
      </w:r>
    </w:p>
    <w:p w14:paraId="3B0F7925" w14:textId="77777777" w:rsidR="00064FDF" w:rsidRPr="00064FDF" w:rsidRDefault="00064FDF" w:rsidP="00064FDF">
      <w:pPr>
        <w:pStyle w:val="Corpotesto"/>
        <w:spacing w:before="2"/>
        <w:rPr>
          <w:rFonts w:ascii="Times New Roman" w:hAnsi="Times New Roman"/>
          <w:sz w:val="24"/>
          <w:szCs w:val="24"/>
        </w:rPr>
      </w:pPr>
    </w:p>
    <w:p w14:paraId="5BA75CAD" w14:textId="77777777" w:rsidR="00064FDF" w:rsidRPr="00064FDF" w:rsidRDefault="00064FDF" w:rsidP="008527F3">
      <w:pPr>
        <w:pStyle w:val="Paragrafoelenco"/>
        <w:widowControl w:val="0"/>
        <w:numPr>
          <w:ilvl w:val="0"/>
          <w:numId w:val="14"/>
        </w:numPr>
        <w:tabs>
          <w:tab w:val="left" w:pos="1340"/>
        </w:tabs>
        <w:autoSpaceDE w:val="0"/>
        <w:autoSpaceDN w:val="0"/>
        <w:spacing w:after="0" w:line="240" w:lineRule="auto"/>
        <w:ind w:hanging="129"/>
        <w:contextualSpacing w:val="0"/>
        <w:rPr>
          <w:rFonts w:ascii="Times New Roman" w:hAnsi="Times New Roman"/>
          <w:sz w:val="24"/>
          <w:szCs w:val="24"/>
        </w:rPr>
      </w:pPr>
      <w:r w:rsidRPr="00064FDF">
        <w:rPr>
          <w:rFonts w:ascii="Times New Roman" w:hAnsi="Times New Roman"/>
          <w:color w:val="1E1E1B"/>
          <w:w w:val="105"/>
          <w:sz w:val="24"/>
          <w:szCs w:val="24"/>
        </w:rPr>
        <w:t>5.2.2.3</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Camerieri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professioni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assimilate</w:t>
      </w:r>
    </w:p>
    <w:p w14:paraId="3E9B49B1" w14:textId="77777777" w:rsidR="00064FDF" w:rsidRPr="00064FDF" w:rsidRDefault="00064FDF" w:rsidP="00064FDF">
      <w:pPr>
        <w:pStyle w:val="Corpotesto"/>
        <w:spacing w:before="1"/>
        <w:rPr>
          <w:rFonts w:ascii="Times New Roman" w:hAnsi="Times New Roman"/>
          <w:sz w:val="24"/>
          <w:szCs w:val="24"/>
        </w:rPr>
      </w:pPr>
    </w:p>
    <w:p w14:paraId="6666D3E7" w14:textId="77777777" w:rsidR="00064FDF" w:rsidRPr="00064FDF" w:rsidRDefault="00064FDF" w:rsidP="008527F3">
      <w:pPr>
        <w:pStyle w:val="Paragrafoelenco"/>
        <w:widowControl w:val="0"/>
        <w:numPr>
          <w:ilvl w:val="0"/>
          <w:numId w:val="14"/>
        </w:numPr>
        <w:tabs>
          <w:tab w:val="left" w:pos="1340"/>
        </w:tabs>
        <w:autoSpaceDE w:val="0"/>
        <w:autoSpaceDN w:val="0"/>
        <w:spacing w:before="1" w:after="0" w:line="240" w:lineRule="auto"/>
        <w:ind w:hanging="129"/>
        <w:contextualSpacing w:val="0"/>
        <w:rPr>
          <w:rFonts w:ascii="Times New Roman" w:hAnsi="Times New Roman"/>
          <w:sz w:val="24"/>
          <w:szCs w:val="24"/>
        </w:rPr>
      </w:pPr>
      <w:r w:rsidRPr="00064FDF">
        <w:rPr>
          <w:rFonts w:ascii="Times New Roman" w:hAnsi="Times New Roman"/>
          <w:color w:val="1E1E1B"/>
          <w:w w:val="105"/>
          <w:sz w:val="24"/>
          <w:szCs w:val="24"/>
        </w:rPr>
        <w:t>5.2.2.4</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Baristi</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professioni</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assimilate</w:t>
      </w:r>
    </w:p>
    <w:p w14:paraId="11DC4580" w14:textId="77777777" w:rsidR="00064FDF" w:rsidRPr="00064FDF" w:rsidRDefault="00064FDF" w:rsidP="00064FDF">
      <w:pPr>
        <w:pStyle w:val="Corpotesto"/>
        <w:spacing w:before="1"/>
        <w:rPr>
          <w:rFonts w:ascii="Times New Roman" w:hAnsi="Times New Roman"/>
          <w:sz w:val="24"/>
          <w:szCs w:val="24"/>
        </w:rPr>
      </w:pPr>
    </w:p>
    <w:p w14:paraId="4A62E749" w14:textId="77777777" w:rsidR="00064FDF" w:rsidRPr="00064FDF" w:rsidRDefault="00064FDF" w:rsidP="00064FDF">
      <w:pPr>
        <w:pStyle w:val="Corpotesto"/>
        <w:spacing w:line="559" w:lineRule="auto"/>
        <w:ind w:left="698" w:right="4711" w:firstLine="512"/>
        <w:rPr>
          <w:rFonts w:ascii="Times New Roman" w:hAnsi="Times New Roman"/>
          <w:sz w:val="24"/>
          <w:szCs w:val="24"/>
        </w:rPr>
      </w:pPr>
      <w:r w:rsidRPr="00064FDF">
        <w:rPr>
          <w:rFonts w:ascii="Times New Roman" w:hAnsi="Times New Roman"/>
          <w:color w:val="1E1E1B"/>
          <w:w w:val="105"/>
          <w:sz w:val="24"/>
          <w:szCs w:val="24"/>
        </w:rPr>
        <w:t>-5.2.2.5 Esercenti nelle attività di ristorazione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spacing w:val="-1"/>
          <w:w w:val="105"/>
          <w:sz w:val="24"/>
          <w:szCs w:val="24"/>
        </w:rPr>
        <w:t>NUP</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5.2.3</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Assistenti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di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spacing w:val="-1"/>
          <w:w w:val="105"/>
          <w:sz w:val="24"/>
          <w:szCs w:val="24"/>
        </w:rPr>
        <w:t>viaggio</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professioni</w:t>
      </w:r>
      <w:r w:rsidRPr="00064FDF">
        <w:rPr>
          <w:rFonts w:ascii="Times New Roman" w:hAnsi="Times New Roman"/>
          <w:color w:val="1E1E1B"/>
          <w:spacing w:val="-14"/>
          <w:w w:val="105"/>
          <w:sz w:val="24"/>
          <w:szCs w:val="24"/>
        </w:rPr>
        <w:t xml:space="preserve"> </w:t>
      </w:r>
      <w:r w:rsidRPr="00064FDF">
        <w:rPr>
          <w:rFonts w:ascii="Times New Roman" w:hAnsi="Times New Roman"/>
          <w:color w:val="1E1E1B"/>
          <w:w w:val="105"/>
          <w:sz w:val="24"/>
          <w:szCs w:val="24"/>
        </w:rPr>
        <w:t>assimilate</w:t>
      </w:r>
    </w:p>
    <w:p w14:paraId="4F4FC6AB" w14:textId="77777777" w:rsidR="00064FDF" w:rsidRPr="00064FDF" w:rsidRDefault="00064FDF" w:rsidP="00064FDF">
      <w:pPr>
        <w:pStyle w:val="Corpotesto"/>
        <w:rPr>
          <w:rFonts w:ascii="Times New Roman" w:hAnsi="Times New Roman"/>
          <w:sz w:val="24"/>
          <w:szCs w:val="24"/>
        </w:rPr>
      </w:pPr>
    </w:p>
    <w:p w14:paraId="42855E38" w14:textId="77777777" w:rsidR="001749A4" w:rsidRPr="00064FDF" w:rsidRDefault="001749A4" w:rsidP="000C710C">
      <w:pPr>
        <w:rPr>
          <w:rFonts w:ascii="Times New Roman" w:hAnsi="Times New Roman"/>
          <w:b/>
          <w:sz w:val="24"/>
          <w:szCs w:val="24"/>
        </w:rPr>
      </w:pPr>
    </w:p>
    <w:p w14:paraId="117C6ADB" w14:textId="77777777" w:rsidR="006F76CB" w:rsidRPr="00064FDF" w:rsidRDefault="006F76CB" w:rsidP="006F76CB">
      <w:pPr>
        <w:spacing w:before="219"/>
        <w:ind w:left="1355" w:right="1528"/>
        <w:jc w:val="center"/>
        <w:rPr>
          <w:rFonts w:ascii="Times New Roman" w:hAnsi="Times New Roman"/>
          <w:b/>
          <w:color w:val="1E1E1B"/>
          <w:sz w:val="24"/>
          <w:szCs w:val="24"/>
        </w:rPr>
      </w:pPr>
    </w:p>
    <w:p w14:paraId="6D1C053C"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6701B90B"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4824CAB7"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4681A1A7"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76234EF8"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43996EFD"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7043B327"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703CD7CD"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692FBE65"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67A80A52" w14:textId="77777777" w:rsidR="00657EAB" w:rsidRPr="00064FDF" w:rsidRDefault="00657EAB" w:rsidP="00657EAB">
      <w:pPr>
        <w:spacing w:before="219"/>
        <w:ind w:left="1355" w:right="1528"/>
        <w:rPr>
          <w:rFonts w:ascii="Times New Roman" w:hAnsi="Times New Roman"/>
          <w:b/>
          <w:color w:val="1E1E1B"/>
          <w:sz w:val="24"/>
          <w:szCs w:val="24"/>
        </w:rPr>
      </w:pPr>
    </w:p>
    <w:p w14:paraId="34A0DFA1"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1AAFF649" w14:textId="77777777" w:rsidR="00FE24ED" w:rsidRPr="00064FDF" w:rsidRDefault="00FE24ED" w:rsidP="006F76CB">
      <w:pPr>
        <w:spacing w:before="219"/>
        <w:ind w:left="1355" w:right="1528"/>
        <w:jc w:val="center"/>
        <w:rPr>
          <w:rFonts w:ascii="Times New Roman" w:hAnsi="Times New Roman"/>
          <w:b/>
          <w:color w:val="1E1E1B"/>
          <w:sz w:val="24"/>
          <w:szCs w:val="24"/>
        </w:rPr>
      </w:pPr>
    </w:p>
    <w:p w14:paraId="6B881D57" w14:textId="77777777" w:rsidR="006F76CB" w:rsidRPr="00064FDF" w:rsidRDefault="006F76CB" w:rsidP="006F76CB">
      <w:pPr>
        <w:spacing w:before="219"/>
        <w:ind w:left="1355" w:right="1528"/>
        <w:jc w:val="center"/>
        <w:rPr>
          <w:rFonts w:ascii="Times New Roman" w:hAnsi="Times New Roman"/>
          <w:b/>
          <w:sz w:val="24"/>
          <w:szCs w:val="24"/>
        </w:rPr>
      </w:pPr>
      <w:r w:rsidRPr="00064FDF">
        <w:rPr>
          <w:rFonts w:ascii="Times New Roman" w:hAnsi="Times New Roman"/>
          <w:b/>
          <w:color w:val="1E1E1B"/>
          <w:sz w:val="24"/>
          <w:szCs w:val="24"/>
        </w:rPr>
        <w:lastRenderedPageBreak/>
        <w:t>Nuclei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tematici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fondamentali</w:t>
      </w:r>
      <w:r w:rsidRPr="00064FDF">
        <w:rPr>
          <w:rFonts w:ascii="Times New Roman" w:hAnsi="Times New Roman"/>
          <w:b/>
          <w:color w:val="1E1E1B"/>
          <w:spacing w:val="14"/>
          <w:sz w:val="24"/>
          <w:szCs w:val="24"/>
        </w:rPr>
        <w:t xml:space="preserve"> </w:t>
      </w:r>
      <w:r w:rsidRPr="00064FDF">
        <w:rPr>
          <w:rFonts w:ascii="Times New Roman" w:hAnsi="Times New Roman"/>
          <w:b/>
          <w:color w:val="1E1E1B"/>
          <w:sz w:val="24"/>
          <w:szCs w:val="24"/>
        </w:rPr>
        <w:t>d’indirizzo</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correlati</w:t>
      </w:r>
      <w:r w:rsidRPr="00064FDF">
        <w:rPr>
          <w:rFonts w:ascii="Times New Roman" w:hAnsi="Times New Roman"/>
          <w:b/>
          <w:color w:val="1E1E1B"/>
          <w:spacing w:val="13"/>
          <w:sz w:val="24"/>
          <w:szCs w:val="24"/>
        </w:rPr>
        <w:t xml:space="preserve"> </w:t>
      </w:r>
      <w:r w:rsidRPr="00064FDF">
        <w:rPr>
          <w:rFonts w:ascii="Times New Roman" w:hAnsi="Times New Roman"/>
          <w:b/>
          <w:color w:val="1E1E1B"/>
          <w:sz w:val="24"/>
          <w:szCs w:val="24"/>
        </w:rPr>
        <w:t>alle</w:t>
      </w:r>
      <w:r w:rsidRPr="00064FDF">
        <w:rPr>
          <w:rFonts w:ascii="Times New Roman" w:hAnsi="Times New Roman"/>
          <w:b/>
          <w:color w:val="1E1E1B"/>
          <w:spacing w:val="14"/>
          <w:sz w:val="24"/>
          <w:szCs w:val="24"/>
        </w:rPr>
        <w:t xml:space="preserve"> </w:t>
      </w:r>
      <w:r w:rsidRPr="00064FDF">
        <w:rPr>
          <w:rFonts w:ascii="Times New Roman" w:hAnsi="Times New Roman"/>
          <w:b/>
          <w:color w:val="1E1E1B"/>
          <w:sz w:val="24"/>
          <w:szCs w:val="24"/>
        </w:rPr>
        <w:t>competenze</w:t>
      </w:r>
    </w:p>
    <w:p w14:paraId="5FDA961A" w14:textId="77777777" w:rsidR="006F76CB" w:rsidRPr="00064FDF" w:rsidRDefault="006F76CB" w:rsidP="006F76CB">
      <w:pPr>
        <w:pStyle w:val="Corpotesto"/>
        <w:spacing w:before="11"/>
        <w:rPr>
          <w:rFonts w:ascii="Times New Roman" w:hAnsi="Times New Roman"/>
          <w:b/>
          <w:sz w:val="24"/>
          <w:szCs w:val="24"/>
        </w:rPr>
      </w:pPr>
    </w:p>
    <w:p w14:paraId="5FBD5B41" w14:textId="77777777" w:rsidR="006F76CB" w:rsidRPr="00064FDF" w:rsidRDefault="006F76CB" w:rsidP="008527F3">
      <w:pPr>
        <w:pStyle w:val="Paragrafoelenco"/>
        <w:widowControl w:val="0"/>
        <w:numPr>
          <w:ilvl w:val="0"/>
          <w:numId w:val="12"/>
        </w:numPr>
        <w:tabs>
          <w:tab w:val="left" w:pos="969"/>
          <w:tab w:val="left" w:pos="970"/>
        </w:tabs>
        <w:autoSpaceDE w:val="0"/>
        <w:autoSpaceDN w:val="0"/>
        <w:spacing w:before="135" w:after="0" w:line="345" w:lineRule="auto"/>
        <w:ind w:right="896" w:firstLine="0"/>
        <w:contextualSpacing w:val="0"/>
        <w:jc w:val="left"/>
        <w:rPr>
          <w:rFonts w:ascii="Times New Roman" w:hAnsi="Times New Roman"/>
          <w:sz w:val="24"/>
          <w:szCs w:val="24"/>
        </w:rPr>
      </w:pPr>
      <w:r w:rsidRPr="00064FDF">
        <w:rPr>
          <w:rFonts w:ascii="Times New Roman" w:hAnsi="Times New Roman"/>
          <w:color w:val="1E1E1B"/>
          <w:w w:val="105"/>
          <w:sz w:val="24"/>
          <w:szCs w:val="24"/>
        </w:rPr>
        <w:t>Predisposizione di prodotti e/o servizi che abbiano come riferimento i bisogni, 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attese e i profili dietetici e/o culturali del cliente, focalizzandosi, in particolare, sugli stili di</w:t>
      </w:r>
      <w:r w:rsidRPr="00064FDF">
        <w:rPr>
          <w:rFonts w:ascii="Times New Roman" w:hAnsi="Times New Roman"/>
          <w:color w:val="1E1E1B"/>
          <w:spacing w:val="-64"/>
          <w:w w:val="105"/>
          <w:sz w:val="24"/>
          <w:szCs w:val="24"/>
        </w:rPr>
        <w:t xml:space="preserve"> </w:t>
      </w:r>
      <w:r w:rsidRPr="00064FDF">
        <w:rPr>
          <w:rFonts w:ascii="Times New Roman" w:hAnsi="Times New Roman"/>
          <w:color w:val="1E1E1B"/>
          <w:w w:val="105"/>
          <w:sz w:val="24"/>
          <w:szCs w:val="24"/>
        </w:rPr>
        <w:t>alimentazione,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sui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contesti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sui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modelli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ospitalità.</w:t>
      </w:r>
    </w:p>
    <w:p w14:paraId="7E62B775" w14:textId="77777777" w:rsidR="006F76CB" w:rsidRPr="00064FDF" w:rsidRDefault="006F76CB" w:rsidP="008527F3">
      <w:pPr>
        <w:pStyle w:val="Paragrafoelenco"/>
        <w:widowControl w:val="0"/>
        <w:numPr>
          <w:ilvl w:val="0"/>
          <w:numId w:val="12"/>
        </w:numPr>
        <w:tabs>
          <w:tab w:val="left" w:pos="1032"/>
        </w:tabs>
        <w:autoSpaceDE w:val="0"/>
        <w:autoSpaceDN w:val="0"/>
        <w:spacing w:before="2" w:after="0" w:line="345" w:lineRule="auto"/>
        <w:ind w:right="505" w:firstLine="0"/>
        <w:contextualSpacing w:val="0"/>
        <w:jc w:val="both"/>
        <w:rPr>
          <w:rFonts w:ascii="Times New Roman" w:hAnsi="Times New Roman"/>
          <w:sz w:val="24"/>
          <w:szCs w:val="24"/>
        </w:rPr>
      </w:pPr>
      <w:r w:rsidRPr="00064FDF">
        <w:rPr>
          <w:rFonts w:ascii="Times New Roman" w:hAnsi="Times New Roman"/>
          <w:color w:val="1E1E1B"/>
          <w:w w:val="105"/>
          <w:sz w:val="24"/>
          <w:szCs w:val="24"/>
        </w:rPr>
        <w:t>Pianificazione e gestione di prodotti e/o di servizi, con particolare riguardo ai seguenti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ambiti: identificazione delle risorse, valutazione dei mutamenti delle tendenze di acquisto 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consumo,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controllo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ottimizzazione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risultati,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efficienza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aziendale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sostenibilità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ambientale.</w:t>
      </w:r>
    </w:p>
    <w:p w14:paraId="2C250475" w14:textId="77777777" w:rsidR="006F76CB" w:rsidRPr="00064FDF" w:rsidRDefault="006F76CB" w:rsidP="008527F3">
      <w:pPr>
        <w:pStyle w:val="Paragrafoelenco"/>
        <w:widowControl w:val="0"/>
        <w:numPr>
          <w:ilvl w:val="0"/>
          <w:numId w:val="12"/>
        </w:numPr>
        <w:tabs>
          <w:tab w:val="left" w:pos="825"/>
        </w:tabs>
        <w:autoSpaceDE w:val="0"/>
        <w:autoSpaceDN w:val="0"/>
        <w:spacing w:before="2" w:after="0" w:line="240" w:lineRule="auto"/>
        <w:ind w:left="824" w:hanging="492"/>
        <w:contextualSpacing w:val="0"/>
        <w:jc w:val="both"/>
        <w:rPr>
          <w:rFonts w:ascii="Times New Roman" w:hAnsi="Times New Roman"/>
          <w:sz w:val="24"/>
          <w:szCs w:val="24"/>
        </w:rPr>
      </w:pPr>
      <w:r w:rsidRPr="00064FDF">
        <w:rPr>
          <w:rFonts w:ascii="Times New Roman" w:hAnsi="Times New Roman"/>
          <w:color w:val="1E1E1B"/>
          <w:w w:val="105"/>
          <w:sz w:val="24"/>
          <w:szCs w:val="24"/>
        </w:rPr>
        <w:t>Programmazione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attivazione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degli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interventi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messa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nella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lavorazione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w:t>
      </w:r>
    </w:p>
    <w:p w14:paraId="2328C736" w14:textId="77777777" w:rsidR="006F76CB" w:rsidRPr="00064FDF" w:rsidRDefault="006F76CB" w:rsidP="006F76CB">
      <w:pPr>
        <w:pStyle w:val="Corpotesto"/>
        <w:rPr>
          <w:rFonts w:ascii="Times New Roman" w:hAnsi="Times New Roman"/>
          <w:sz w:val="24"/>
          <w:szCs w:val="24"/>
        </w:rPr>
      </w:pPr>
    </w:p>
    <w:p w14:paraId="6E6F19C3" w14:textId="77777777" w:rsidR="006F76CB" w:rsidRPr="00064FDF" w:rsidRDefault="006F76CB" w:rsidP="006F76CB">
      <w:pPr>
        <w:spacing w:line="345" w:lineRule="auto"/>
        <w:ind w:left="333" w:right="506"/>
        <w:jc w:val="both"/>
        <w:rPr>
          <w:rFonts w:ascii="Times New Roman" w:hAnsi="Times New Roman"/>
          <w:sz w:val="24"/>
          <w:szCs w:val="24"/>
        </w:rPr>
      </w:pPr>
      <w:r w:rsidRPr="00064FDF">
        <w:rPr>
          <w:rFonts w:ascii="Times New Roman" w:hAnsi="Times New Roman"/>
          <w:color w:val="1E1E1B"/>
          <w:w w:val="105"/>
          <w:sz w:val="24"/>
          <w:szCs w:val="24"/>
        </w:rPr>
        <w:t>prodotti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nell’allestimento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servizi: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dalle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procedure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piani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autocontrollo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all’implementazione della prevenzione dei rischi sul luogo di lavoro, alla connessione tra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sicurezza,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qualità</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privacy.</w:t>
      </w:r>
    </w:p>
    <w:p w14:paraId="373C420E" w14:textId="77777777" w:rsidR="006F76CB" w:rsidRPr="00064FDF" w:rsidRDefault="006F76CB" w:rsidP="008527F3">
      <w:pPr>
        <w:pStyle w:val="Paragrafoelenco"/>
        <w:widowControl w:val="0"/>
        <w:numPr>
          <w:ilvl w:val="0"/>
          <w:numId w:val="12"/>
        </w:numPr>
        <w:tabs>
          <w:tab w:val="left" w:pos="825"/>
        </w:tabs>
        <w:autoSpaceDE w:val="0"/>
        <w:autoSpaceDN w:val="0"/>
        <w:spacing w:before="2" w:after="0" w:line="345" w:lineRule="auto"/>
        <w:ind w:right="505" w:firstLine="0"/>
        <w:contextualSpacing w:val="0"/>
        <w:jc w:val="both"/>
        <w:rPr>
          <w:rFonts w:ascii="Times New Roman" w:hAnsi="Times New Roman"/>
          <w:sz w:val="24"/>
          <w:szCs w:val="24"/>
        </w:rPr>
      </w:pPr>
      <w:r w:rsidRPr="00064FDF">
        <w:rPr>
          <w:rFonts w:ascii="Times New Roman" w:hAnsi="Times New Roman"/>
          <w:color w:val="1E1E1B"/>
          <w:w w:val="105"/>
          <w:sz w:val="24"/>
          <w:szCs w:val="24"/>
        </w:rPr>
        <w:t>Cultura della “Qualità totale” dei prodotti e/o dei servizi: come si esprime e si realizza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 valorizzazione delle tipicità e nell’integrazione con il territorio, nei marchi di qualità,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nella</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digitalizzazione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dei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processi</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nel</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sostegno</w:t>
      </w:r>
      <w:r w:rsidRPr="00064FDF">
        <w:rPr>
          <w:rFonts w:ascii="Times New Roman" w:hAnsi="Times New Roman"/>
          <w:color w:val="1E1E1B"/>
          <w:spacing w:val="-7"/>
          <w:w w:val="105"/>
          <w:sz w:val="24"/>
          <w:szCs w:val="24"/>
        </w:rPr>
        <w:t xml:space="preserve"> </w:t>
      </w:r>
      <w:r w:rsidRPr="00064FDF">
        <w:rPr>
          <w:rFonts w:ascii="Times New Roman" w:hAnsi="Times New Roman"/>
          <w:color w:val="1E1E1B"/>
          <w:w w:val="105"/>
          <w:sz w:val="24"/>
          <w:szCs w:val="24"/>
        </w:rPr>
        <w:t>all’innovazione.</w:t>
      </w:r>
    </w:p>
    <w:p w14:paraId="1DBEE270" w14:textId="77777777" w:rsidR="006F76CB" w:rsidRPr="00064FDF" w:rsidRDefault="006F76CB" w:rsidP="008527F3">
      <w:pPr>
        <w:pStyle w:val="Paragrafoelenco"/>
        <w:widowControl w:val="0"/>
        <w:numPr>
          <w:ilvl w:val="0"/>
          <w:numId w:val="12"/>
        </w:numPr>
        <w:tabs>
          <w:tab w:val="left" w:pos="825"/>
        </w:tabs>
        <w:autoSpaceDE w:val="0"/>
        <w:autoSpaceDN w:val="0"/>
        <w:spacing w:before="2" w:after="0" w:line="345" w:lineRule="auto"/>
        <w:ind w:right="506" w:firstLine="0"/>
        <w:contextualSpacing w:val="0"/>
        <w:jc w:val="both"/>
        <w:rPr>
          <w:rFonts w:ascii="Times New Roman" w:hAnsi="Times New Roman"/>
          <w:sz w:val="24"/>
          <w:szCs w:val="24"/>
        </w:rPr>
      </w:pPr>
      <w:r w:rsidRPr="00064FDF">
        <w:rPr>
          <w:rFonts w:ascii="Times New Roman" w:hAnsi="Times New Roman"/>
          <w:color w:val="1E1E1B"/>
          <w:w w:val="105"/>
          <w:sz w:val="24"/>
          <w:szCs w:val="24"/>
        </w:rPr>
        <w:t>Valorizzazione del “made in Italy”, come area integrata tra individuazione dei prodotti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qualità, organizzazione ottimale dei processi produttivi e/o dei servizi, adozione di efficaci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strategie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comunicazione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commercializzazione.</w:t>
      </w:r>
    </w:p>
    <w:p w14:paraId="3F01A3E0" w14:textId="77777777" w:rsidR="006F76CB" w:rsidRPr="00064FDF" w:rsidRDefault="006F76CB" w:rsidP="008527F3">
      <w:pPr>
        <w:pStyle w:val="Paragrafoelenco"/>
        <w:widowControl w:val="0"/>
        <w:numPr>
          <w:ilvl w:val="0"/>
          <w:numId w:val="12"/>
        </w:numPr>
        <w:tabs>
          <w:tab w:val="left" w:pos="825"/>
        </w:tabs>
        <w:autoSpaceDE w:val="0"/>
        <w:autoSpaceDN w:val="0"/>
        <w:spacing w:before="1" w:after="0" w:line="345" w:lineRule="auto"/>
        <w:ind w:right="506" w:firstLine="0"/>
        <w:contextualSpacing w:val="0"/>
        <w:jc w:val="both"/>
        <w:rPr>
          <w:rFonts w:ascii="Times New Roman" w:hAnsi="Times New Roman"/>
          <w:sz w:val="24"/>
          <w:szCs w:val="24"/>
        </w:rPr>
      </w:pPr>
      <w:r w:rsidRPr="00064FDF">
        <w:rPr>
          <w:rFonts w:ascii="Times New Roman" w:hAnsi="Times New Roman"/>
          <w:color w:val="1E1E1B"/>
          <w:w w:val="105"/>
          <w:sz w:val="24"/>
          <w:szCs w:val="24"/>
        </w:rPr>
        <w:t>Sviluppo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attività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figure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professionali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tradizione  e  innovazione: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diffusione della cultura di una sana e corretta alimentazione; introduzione di nuovi alimenti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e/o di nuove tipologie di servizi; nuove tendenze del turismo e nuovi modelli di gestione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aziendale.</w:t>
      </w:r>
    </w:p>
    <w:p w14:paraId="3CF8A343" w14:textId="77777777" w:rsidR="006F76CB" w:rsidRPr="00064FDF" w:rsidRDefault="006F76CB" w:rsidP="008527F3">
      <w:pPr>
        <w:pStyle w:val="Paragrafoelenco"/>
        <w:widowControl w:val="0"/>
        <w:numPr>
          <w:ilvl w:val="0"/>
          <w:numId w:val="12"/>
        </w:numPr>
        <w:tabs>
          <w:tab w:val="left" w:pos="825"/>
        </w:tabs>
        <w:autoSpaceDE w:val="0"/>
        <w:autoSpaceDN w:val="0"/>
        <w:spacing w:before="2" w:after="0" w:line="345" w:lineRule="auto"/>
        <w:ind w:right="507" w:firstLine="0"/>
        <w:contextualSpacing w:val="0"/>
        <w:jc w:val="both"/>
        <w:rPr>
          <w:rFonts w:ascii="Times New Roman" w:hAnsi="Times New Roman"/>
          <w:sz w:val="24"/>
          <w:szCs w:val="24"/>
        </w:rPr>
      </w:pPr>
      <w:r w:rsidRPr="00064FDF">
        <w:rPr>
          <w:rFonts w:ascii="Times New Roman" w:hAnsi="Times New Roman"/>
          <w:color w:val="1E1E1B"/>
          <w:w w:val="105"/>
          <w:sz w:val="24"/>
          <w:szCs w:val="24"/>
        </w:rPr>
        <w:t>Lettura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promozione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territorio,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corretta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rilevazione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sue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risorse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alla</w:t>
      </w:r>
      <w:r w:rsidRPr="00064FDF">
        <w:rPr>
          <w:rFonts w:ascii="Times New Roman" w:hAnsi="Times New Roman"/>
          <w:color w:val="1E1E1B"/>
          <w:spacing w:val="-64"/>
          <w:w w:val="105"/>
          <w:sz w:val="24"/>
          <w:szCs w:val="24"/>
        </w:rPr>
        <w:t xml:space="preserve"> </w:t>
      </w:r>
      <w:r w:rsidRPr="00064FDF">
        <w:rPr>
          <w:rFonts w:ascii="Times New Roman" w:hAnsi="Times New Roman"/>
          <w:color w:val="1E1E1B"/>
          <w:w w:val="105"/>
          <w:sz w:val="24"/>
          <w:szCs w:val="24"/>
        </w:rPr>
        <w:t>selezione di eventi rappresentativi delle sue specificità; adozione di tecniche efficaci per la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pubblicizzazione degli eventi; valorizzazione di prodotti e servizi, che interconnettono ambiti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culturali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professionali.</w:t>
      </w:r>
    </w:p>
    <w:p w14:paraId="299C27D8" w14:textId="77777777" w:rsidR="006F76CB" w:rsidRPr="00064FDF" w:rsidRDefault="006F76CB" w:rsidP="008527F3">
      <w:pPr>
        <w:pStyle w:val="Paragrafoelenco"/>
        <w:widowControl w:val="0"/>
        <w:numPr>
          <w:ilvl w:val="0"/>
          <w:numId w:val="12"/>
        </w:numPr>
        <w:tabs>
          <w:tab w:val="left" w:pos="824"/>
        </w:tabs>
        <w:autoSpaceDE w:val="0"/>
        <w:autoSpaceDN w:val="0"/>
        <w:spacing w:before="2" w:after="0" w:line="345" w:lineRule="auto"/>
        <w:ind w:right="506" w:firstLine="71"/>
        <w:contextualSpacing w:val="0"/>
        <w:jc w:val="both"/>
        <w:rPr>
          <w:rFonts w:ascii="Times New Roman" w:hAnsi="Times New Roman"/>
          <w:sz w:val="24"/>
          <w:szCs w:val="24"/>
        </w:rPr>
      </w:pPr>
      <w:r w:rsidRPr="00064FDF">
        <w:rPr>
          <w:rFonts w:ascii="Times New Roman" w:hAnsi="Times New Roman"/>
          <w:color w:val="1E1E1B"/>
          <w:w w:val="105"/>
          <w:sz w:val="24"/>
          <w:szCs w:val="24"/>
        </w:rPr>
        <w:t>Ospitalità, intesa come spazio comunicativo del “customer care”; identificazione del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target della clientela e offerta di prodotti e servizi per la soddisfazione e la fidelizzazione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della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clientela.</w:t>
      </w:r>
    </w:p>
    <w:p w14:paraId="66B14F86" w14:textId="77777777" w:rsidR="00657EAB" w:rsidRPr="00064FDF" w:rsidRDefault="00657EAB"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3B44C184" w14:textId="77777777" w:rsidR="00657EAB" w:rsidRPr="00064FDF" w:rsidRDefault="00657EAB"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57C0A5C4" w14:textId="77777777" w:rsidR="00657EAB" w:rsidRPr="00064FDF" w:rsidRDefault="00657EAB"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14A42E9E" w14:textId="77777777" w:rsidR="00657EAB" w:rsidRPr="00064FDF" w:rsidRDefault="00657EAB"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799D11C7" w14:textId="77777777" w:rsidR="00536B18" w:rsidRPr="00064FDF" w:rsidRDefault="00536B18"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19BFE9D8" w14:textId="77777777" w:rsidR="00536B18" w:rsidRDefault="00536B18"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727AC255" w14:textId="77777777" w:rsidR="00064FDF" w:rsidRDefault="00064FDF"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6A7E1FED" w14:textId="77777777" w:rsidR="00064FDF" w:rsidRDefault="00064FDF"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039BBA6B" w14:textId="77777777" w:rsidR="00064FDF" w:rsidRPr="00064FDF" w:rsidRDefault="00064FDF"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084B3CE4" w14:textId="77777777" w:rsidR="00657EAB" w:rsidRPr="00064FDF" w:rsidRDefault="00657EAB" w:rsidP="00657EAB">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496BBC23" w14:textId="77777777" w:rsidR="006F76CB" w:rsidRPr="00490C08" w:rsidRDefault="00490C08" w:rsidP="006F76CB">
      <w:pPr>
        <w:pStyle w:val="Corpotesto"/>
        <w:rPr>
          <w:rFonts w:ascii="Times New Roman" w:hAnsi="Times New Roman"/>
          <w:b/>
          <w:color w:val="000000" w:themeColor="text1"/>
          <w:sz w:val="24"/>
          <w:szCs w:val="24"/>
        </w:rPr>
      </w:pPr>
      <w:r w:rsidRPr="00490C08">
        <w:rPr>
          <w:rFonts w:ascii="Times New Roman" w:hAnsi="Times New Roman"/>
          <w:b/>
          <w:color w:val="000000" w:themeColor="text1"/>
          <w:sz w:val="24"/>
          <w:szCs w:val="24"/>
        </w:rPr>
        <w:lastRenderedPageBreak/>
        <w:t xml:space="preserve">2.2 </w:t>
      </w:r>
      <w:r w:rsidR="0003625F" w:rsidRPr="00490C08">
        <w:rPr>
          <w:rFonts w:ascii="Times New Roman" w:hAnsi="Times New Roman"/>
          <w:b/>
          <w:color w:val="000000" w:themeColor="text1"/>
          <w:sz w:val="24"/>
          <w:szCs w:val="24"/>
        </w:rPr>
        <w:t>QUADRO ORARIO</w:t>
      </w:r>
    </w:p>
    <w:p w14:paraId="451D653A" w14:textId="77777777" w:rsidR="00536B18" w:rsidRPr="00064FDF" w:rsidRDefault="00536B18" w:rsidP="00536B18">
      <w:pPr>
        <w:pStyle w:val="Titolo4"/>
        <w:spacing w:before="351" w:line="340" w:lineRule="auto"/>
        <w:ind w:left="273" w:right="1500"/>
        <w:rPr>
          <w:rFonts w:ascii="Times New Roman" w:hAnsi="Times New Roman"/>
          <w:sz w:val="24"/>
          <w:szCs w:val="24"/>
        </w:rPr>
      </w:pPr>
      <w:r w:rsidRPr="00064FDF">
        <w:rPr>
          <w:rFonts w:ascii="Times New Roman" w:hAnsi="Times New Roman"/>
          <w:color w:val="5A5A5A"/>
          <w:w w:val="95"/>
          <w:sz w:val="24"/>
          <w:szCs w:val="24"/>
        </w:rPr>
        <w:t>Quadro</w:t>
      </w:r>
      <w:r w:rsidRPr="00064FDF">
        <w:rPr>
          <w:rFonts w:ascii="Times New Roman" w:hAnsi="Times New Roman"/>
          <w:color w:val="5A5A5A"/>
          <w:spacing w:val="38"/>
          <w:w w:val="95"/>
          <w:sz w:val="24"/>
          <w:szCs w:val="24"/>
        </w:rPr>
        <w:t xml:space="preserve"> </w:t>
      </w:r>
      <w:r w:rsidRPr="00064FDF">
        <w:rPr>
          <w:rFonts w:ascii="Times New Roman" w:hAnsi="Times New Roman"/>
          <w:color w:val="5A5A5A"/>
          <w:w w:val="95"/>
          <w:sz w:val="24"/>
          <w:szCs w:val="24"/>
        </w:rPr>
        <w:t>orario</w:t>
      </w:r>
      <w:r w:rsidRPr="00064FDF">
        <w:rPr>
          <w:rFonts w:ascii="Times New Roman" w:hAnsi="Times New Roman"/>
          <w:color w:val="5A5A5A"/>
          <w:spacing w:val="38"/>
          <w:w w:val="95"/>
          <w:sz w:val="24"/>
          <w:szCs w:val="24"/>
        </w:rPr>
        <w:t xml:space="preserve"> </w:t>
      </w:r>
      <w:r w:rsidRPr="00064FDF">
        <w:rPr>
          <w:rFonts w:ascii="Times New Roman" w:hAnsi="Times New Roman"/>
          <w:color w:val="5A5A5A"/>
          <w:w w:val="95"/>
          <w:sz w:val="24"/>
          <w:szCs w:val="24"/>
        </w:rPr>
        <w:t>della</w:t>
      </w:r>
      <w:r w:rsidRPr="00064FDF">
        <w:rPr>
          <w:rFonts w:ascii="Times New Roman" w:hAnsi="Times New Roman"/>
          <w:color w:val="5A5A5A"/>
          <w:spacing w:val="39"/>
          <w:w w:val="95"/>
          <w:sz w:val="24"/>
          <w:szCs w:val="24"/>
        </w:rPr>
        <w:t xml:space="preserve"> </w:t>
      </w:r>
      <w:r w:rsidRPr="00064FDF">
        <w:rPr>
          <w:rFonts w:ascii="Times New Roman" w:hAnsi="Times New Roman"/>
          <w:color w:val="5A5A5A"/>
          <w:w w:val="95"/>
          <w:sz w:val="24"/>
          <w:szCs w:val="24"/>
        </w:rPr>
        <w:t>scuola:</w:t>
      </w:r>
      <w:r w:rsidRPr="00064FDF">
        <w:rPr>
          <w:rFonts w:ascii="Times New Roman" w:hAnsi="Times New Roman"/>
          <w:color w:val="5A5A5A"/>
          <w:spacing w:val="37"/>
          <w:w w:val="95"/>
          <w:sz w:val="24"/>
          <w:szCs w:val="24"/>
        </w:rPr>
        <w:t xml:space="preserve"> </w:t>
      </w:r>
      <w:r w:rsidRPr="00064FDF">
        <w:rPr>
          <w:rFonts w:ascii="Times New Roman" w:hAnsi="Times New Roman"/>
          <w:color w:val="5A5A5A"/>
          <w:w w:val="95"/>
          <w:sz w:val="24"/>
          <w:szCs w:val="24"/>
        </w:rPr>
        <w:t>RAINULFO</w:t>
      </w:r>
      <w:r w:rsidRPr="00064FDF">
        <w:rPr>
          <w:rFonts w:ascii="Times New Roman" w:hAnsi="Times New Roman"/>
          <w:color w:val="5A5A5A"/>
          <w:spacing w:val="39"/>
          <w:w w:val="95"/>
          <w:sz w:val="24"/>
          <w:szCs w:val="24"/>
        </w:rPr>
        <w:t xml:space="preserve"> </w:t>
      </w:r>
      <w:r w:rsidRPr="00064FDF">
        <w:rPr>
          <w:rFonts w:ascii="Times New Roman" w:hAnsi="Times New Roman"/>
          <w:color w:val="5A5A5A"/>
          <w:w w:val="95"/>
          <w:sz w:val="24"/>
          <w:szCs w:val="24"/>
        </w:rPr>
        <w:t>DRENGOT</w:t>
      </w:r>
      <w:r w:rsidRPr="00064FDF">
        <w:rPr>
          <w:rFonts w:ascii="Times New Roman" w:hAnsi="Times New Roman"/>
          <w:color w:val="5A5A5A"/>
          <w:spacing w:val="38"/>
          <w:w w:val="95"/>
          <w:sz w:val="24"/>
          <w:szCs w:val="24"/>
        </w:rPr>
        <w:t xml:space="preserve"> </w:t>
      </w:r>
      <w:r w:rsidRPr="00064FDF">
        <w:rPr>
          <w:rFonts w:ascii="Times New Roman" w:hAnsi="Times New Roman"/>
          <w:color w:val="5A5A5A"/>
          <w:w w:val="95"/>
          <w:sz w:val="24"/>
          <w:szCs w:val="24"/>
        </w:rPr>
        <w:t>CERH030006</w:t>
      </w:r>
      <w:r w:rsidRPr="00064FDF">
        <w:rPr>
          <w:rFonts w:ascii="Times New Roman" w:hAnsi="Times New Roman"/>
          <w:color w:val="5A5A5A"/>
          <w:spacing w:val="-77"/>
          <w:w w:val="95"/>
          <w:sz w:val="24"/>
          <w:szCs w:val="24"/>
        </w:rPr>
        <w:t xml:space="preserve"> </w:t>
      </w:r>
      <w:r w:rsidRPr="00064FDF">
        <w:rPr>
          <w:rFonts w:ascii="Times New Roman" w:hAnsi="Times New Roman"/>
          <w:color w:val="5A5A5A"/>
          <w:w w:val="95"/>
          <w:sz w:val="24"/>
          <w:szCs w:val="24"/>
        </w:rPr>
        <w:t>(ISTITUTO PRINCIPALE) ENOGASTRONOMIA E OSPITALITA'</w:t>
      </w:r>
      <w:r w:rsidRPr="00064FDF">
        <w:rPr>
          <w:rFonts w:ascii="Times New Roman" w:hAnsi="Times New Roman"/>
          <w:color w:val="5A5A5A"/>
          <w:spacing w:val="1"/>
          <w:w w:val="95"/>
          <w:sz w:val="24"/>
          <w:szCs w:val="24"/>
        </w:rPr>
        <w:t xml:space="preserve"> </w:t>
      </w:r>
      <w:r w:rsidRPr="00064FDF">
        <w:rPr>
          <w:rFonts w:ascii="Times New Roman" w:hAnsi="Times New Roman"/>
          <w:color w:val="5A5A5A"/>
          <w:sz w:val="24"/>
          <w:szCs w:val="24"/>
        </w:rPr>
        <w:t>ALBERGHIERA</w:t>
      </w:r>
    </w:p>
    <w:p w14:paraId="13C14C19" w14:textId="77777777" w:rsidR="00536B18" w:rsidRPr="00064FDF" w:rsidRDefault="00536B18" w:rsidP="00536B18">
      <w:pPr>
        <w:pStyle w:val="Corpotesto"/>
        <w:spacing w:before="131"/>
        <w:ind w:left="693"/>
        <w:rPr>
          <w:rFonts w:ascii="Times New Roman" w:hAnsi="Times New Roman"/>
          <w:sz w:val="24"/>
          <w:szCs w:val="24"/>
        </w:rPr>
      </w:pPr>
      <w:r w:rsidRPr="00064FDF">
        <w:rPr>
          <w:rFonts w:ascii="Times New Roman" w:hAnsi="Times New Roman"/>
          <w:color w:val="1E1E1B"/>
          <w:w w:val="90"/>
          <w:sz w:val="24"/>
          <w:szCs w:val="24"/>
        </w:rPr>
        <w:t>ENOGASTRONOMIA</w:t>
      </w:r>
      <w:r w:rsidRPr="00064FDF">
        <w:rPr>
          <w:rFonts w:ascii="Times New Roman" w:hAnsi="Times New Roman"/>
          <w:color w:val="1E1E1B"/>
          <w:spacing w:val="42"/>
          <w:w w:val="90"/>
          <w:sz w:val="24"/>
          <w:szCs w:val="24"/>
        </w:rPr>
        <w:t xml:space="preserve"> </w:t>
      </w:r>
      <w:r w:rsidRPr="00064FDF">
        <w:rPr>
          <w:rFonts w:ascii="Times New Roman" w:hAnsi="Times New Roman"/>
          <w:color w:val="1E1E1B"/>
          <w:w w:val="90"/>
          <w:sz w:val="24"/>
          <w:szCs w:val="24"/>
        </w:rPr>
        <w:t>E</w:t>
      </w:r>
      <w:r w:rsidRPr="00064FDF">
        <w:rPr>
          <w:rFonts w:ascii="Times New Roman" w:hAnsi="Times New Roman"/>
          <w:color w:val="1E1E1B"/>
          <w:spacing w:val="42"/>
          <w:w w:val="90"/>
          <w:sz w:val="24"/>
          <w:szCs w:val="24"/>
        </w:rPr>
        <w:t xml:space="preserve"> </w:t>
      </w:r>
      <w:r w:rsidRPr="00064FDF">
        <w:rPr>
          <w:rFonts w:ascii="Times New Roman" w:hAnsi="Times New Roman"/>
          <w:color w:val="1E1E1B"/>
          <w:w w:val="90"/>
          <w:sz w:val="24"/>
          <w:szCs w:val="24"/>
        </w:rPr>
        <w:t>OSPITALITA'</w:t>
      </w:r>
      <w:r w:rsidRPr="00064FDF">
        <w:rPr>
          <w:rFonts w:ascii="Times New Roman" w:hAnsi="Times New Roman"/>
          <w:color w:val="1E1E1B"/>
          <w:spacing w:val="42"/>
          <w:w w:val="90"/>
          <w:sz w:val="24"/>
          <w:szCs w:val="24"/>
        </w:rPr>
        <w:t xml:space="preserve"> </w:t>
      </w:r>
      <w:r w:rsidRPr="00064FDF">
        <w:rPr>
          <w:rFonts w:ascii="Times New Roman" w:hAnsi="Times New Roman"/>
          <w:color w:val="1E1E1B"/>
          <w:w w:val="90"/>
          <w:sz w:val="24"/>
          <w:szCs w:val="24"/>
        </w:rPr>
        <w:t>ALBERGHIERA</w:t>
      </w:r>
    </w:p>
    <w:p w14:paraId="79910F61" w14:textId="77777777" w:rsidR="00536B18" w:rsidRPr="00064FDF" w:rsidRDefault="00536B18" w:rsidP="00536B18">
      <w:pPr>
        <w:pStyle w:val="Corpotesto"/>
        <w:rPr>
          <w:rFonts w:ascii="Times New Roman" w:hAnsi="Times New Roman"/>
          <w:sz w:val="24"/>
          <w:szCs w:val="24"/>
        </w:rPr>
      </w:pPr>
    </w:p>
    <w:p w14:paraId="4D07F433" w14:textId="77777777" w:rsidR="00536B18" w:rsidRPr="00064FDF" w:rsidRDefault="00536B18" w:rsidP="00536B18">
      <w:pPr>
        <w:pStyle w:val="Corpotesto"/>
        <w:spacing w:before="8" w:after="1"/>
        <w:rPr>
          <w:rFonts w:ascii="Times New Roman" w:hAnsi="Times New Roman"/>
          <w:sz w:val="24"/>
          <w:szCs w:val="24"/>
        </w:rPr>
      </w:pPr>
    </w:p>
    <w:tbl>
      <w:tblPr>
        <w:tblStyle w:val="TableNormal"/>
        <w:tblW w:w="0" w:type="auto"/>
        <w:tblInd w:w="281" w:type="dxa"/>
        <w:tblLayout w:type="fixed"/>
        <w:tblLook w:val="01E0" w:firstRow="1" w:lastRow="1" w:firstColumn="1" w:lastColumn="1" w:noHBand="0" w:noVBand="0"/>
      </w:tblPr>
      <w:tblGrid>
        <w:gridCol w:w="4543"/>
        <w:gridCol w:w="398"/>
        <w:gridCol w:w="742"/>
        <w:gridCol w:w="361"/>
        <w:gridCol w:w="753"/>
        <w:gridCol w:w="427"/>
        <w:gridCol w:w="759"/>
        <w:gridCol w:w="441"/>
        <w:gridCol w:w="754"/>
        <w:gridCol w:w="381"/>
        <w:gridCol w:w="749"/>
      </w:tblGrid>
      <w:tr w:rsidR="00536B18" w:rsidRPr="00064FDF" w14:paraId="72809DB0" w14:textId="77777777" w:rsidTr="00490C08">
        <w:trPr>
          <w:trHeight w:val="476"/>
        </w:trPr>
        <w:tc>
          <w:tcPr>
            <w:tcW w:w="4543" w:type="dxa"/>
            <w:tcBorders>
              <w:bottom w:val="single" w:sz="24" w:space="0" w:color="F3D96C"/>
            </w:tcBorders>
            <w:shd w:val="clear" w:color="auto" w:fill="FFFFFF"/>
          </w:tcPr>
          <w:p w14:paraId="45301B06"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3"/>
                <w:w w:val="105"/>
                <w:sz w:val="24"/>
                <w:szCs w:val="24"/>
              </w:rPr>
              <w:t xml:space="preserve"> </w:t>
            </w:r>
            <w:r w:rsidRPr="00064FDF">
              <w:rPr>
                <w:rFonts w:ascii="Times New Roman" w:hAnsi="Times New Roman" w:cs="Times New Roman"/>
                <w:color w:val="5A5A5A"/>
                <w:w w:val="105"/>
                <w:sz w:val="24"/>
                <w:szCs w:val="24"/>
              </w:rPr>
              <w:t>Orario</w:t>
            </w:r>
            <w:r w:rsidRPr="00064FDF">
              <w:rPr>
                <w:rFonts w:ascii="Times New Roman" w:hAnsi="Times New Roman" w:cs="Times New Roman"/>
                <w:color w:val="5A5A5A"/>
                <w:spacing w:val="4"/>
                <w:w w:val="105"/>
                <w:sz w:val="24"/>
                <w:szCs w:val="24"/>
              </w:rPr>
              <w:t xml:space="preserve"> </w:t>
            </w:r>
            <w:r w:rsidRPr="00064FDF">
              <w:rPr>
                <w:rFonts w:ascii="Times New Roman" w:hAnsi="Times New Roman" w:cs="Times New Roman"/>
                <w:color w:val="5A5A5A"/>
                <w:w w:val="105"/>
                <w:sz w:val="24"/>
                <w:szCs w:val="24"/>
              </w:rPr>
              <w:t>Settimanale</w:t>
            </w:r>
          </w:p>
        </w:tc>
        <w:tc>
          <w:tcPr>
            <w:tcW w:w="398" w:type="dxa"/>
            <w:tcBorders>
              <w:bottom w:val="single" w:sz="24" w:space="0" w:color="F3D96C"/>
            </w:tcBorders>
            <w:shd w:val="clear" w:color="auto" w:fill="FFFFFF"/>
          </w:tcPr>
          <w:p w14:paraId="61898E7E" w14:textId="77777777" w:rsidR="00536B18" w:rsidRPr="00064FDF" w:rsidRDefault="00536B18" w:rsidP="00490C08">
            <w:pPr>
              <w:pStyle w:val="TableParagraph"/>
              <w:spacing w:before="131"/>
              <w:ind w:right="23"/>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2" w:type="dxa"/>
            <w:tcBorders>
              <w:bottom w:val="single" w:sz="24" w:space="0" w:color="F3D96C"/>
            </w:tcBorders>
            <w:shd w:val="clear" w:color="auto" w:fill="FFFFFF"/>
          </w:tcPr>
          <w:p w14:paraId="752C6564" w14:textId="77777777" w:rsidR="00536B18" w:rsidRPr="00064FDF" w:rsidRDefault="00536B18" w:rsidP="00490C08">
            <w:pPr>
              <w:pStyle w:val="TableParagraph"/>
              <w:spacing w:before="131"/>
              <w:ind w:left="25"/>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1" w:type="dxa"/>
            <w:tcBorders>
              <w:bottom w:val="single" w:sz="24" w:space="0" w:color="F3D96C"/>
            </w:tcBorders>
            <w:shd w:val="clear" w:color="auto" w:fill="FFFFFF"/>
          </w:tcPr>
          <w:p w14:paraId="433AA391" w14:textId="77777777" w:rsidR="00536B18" w:rsidRPr="00064FDF" w:rsidRDefault="00536B18" w:rsidP="00490C08">
            <w:pPr>
              <w:pStyle w:val="TableParagraph"/>
              <w:spacing w:before="131"/>
              <w:ind w:left="224"/>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3" w:type="dxa"/>
            <w:tcBorders>
              <w:bottom w:val="single" w:sz="24" w:space="0" w:color="F3D96C"/>
            </w:tcBorders>
            <w:shd w:val="clear" w:color="auto" w:fill="FFFFFF"/>
          </w:tcPr>
          <w:p w14:paraId="3BA1BD6E" w14:textId="77777777" w:rsidR="00536B18" w:rsidRPr="00064FDF" w:rsidRDefault="00536B18" w:rsidP="00490C08">
            <w:pPr>
              <w:pStyle w:val="TableParagraph"/>
              <w:spacing w:before="131"/>
              <w:ind w:left="26"/>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7" w:type="dxa"/>
            <w:tcBorders>
              <w:bottom w:val="single" w:sz="24" w:space="0" w:color="F3D96C"/>
            </w:tcBorders>
            <w:shd w:val="clear" w:color="auto" w:fill="FFFFFF"/>
          </w:tcPr>
          <w:p w14:paraId="46ECF0F0" w14:textId="77777777" w:rsidR="00536B18" w:rsidRPr="00064FDF" w:rsidRDefault="00536B18" w:rsidP="00490C08">
            <w:pPr>
              <w:pStyle w:val="TableParagraph"/>
              <w:spacing w:before="131"/>
              <w:ind w:left="236"/>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59" w:type="dxa"/>
            <w:tcBorders>
              <w:bottom w:val="single" w:sz="24" w:space="0" w:color="F3D96C"/>
            </w:tcBorders>
            <w:shd w:val="clear" w:color="auto" w:fill="FFFFFF"/>
          </w:tcPr>
          <w:p w14:paraId="0AE40813" w14:textId="77777777" w:rsidR="00536B18" w:rsidRPr="00064FDF" w:rsidRDefault="00536B18" w:rsidP="00490C08">
            <w:pPr>
              <w:pStyle w:val="TableParagraph"/>
              <w:spacing w:before="131"/>
              <w:ind w:left="27"/>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1" w:type="dxa"/>
            <w:tcBorders>
              <w:bottom w:val="single" w:sz="24" w:space="0" w:color="F3D96C"/>
            </w:tcBorders>
            <w:shd w:val="clear" w:color="auto" w:fill="FFFFFF"/>
          </w:tcPr>
          <w:p w14:paraId="69166F0E" w14:textId="77777777" w:rsidR="00536B18" w:rsidRPr="00064FDF" w:rsidRDefault="00536B18" w:rsidP="00490C08">
            <w:pPr>
              <w:pStyle w:val="TableParagraph"/>
              <w:spacing w:before="131"/>
              <w:ind w:left="243"/>
              <w:rPr>
                <w:rFonts w:ascii="Times New Roman" w:hAnsi="Times New Roman" w:cs="Times New Roman"/>
                <w:sz w:val="24"/>
                <w:szCs w:val="24"/>
              </w:rPr>
            </w:pPr>
            <w:r w:rsidRPr="00064FDF">
              <w:rPr>
                <w:rFonts w:ascii="Times New Roman" w:hAnsi="Times New Roman" w:cs="Times New Roman"/>
                <w:color w:val="5A5A5A"/>
                <w:sz w:val="24"/>
                <w:szCs w:val="24"/>
              </w:rPr>
              <w:t>IV</w:t>
            </w:r>
          </w:p>
        </w:tc>
        <w:tc>
          <w:tcPr>
            <w:tcW w:w="754" w:type="dxa"/>
            <w:tcBorders>
              <w:bottom w:val="single" w:sz="24" w:space="0" w:color="F3D96C"/>
            </w:tcBorders>
            <w:shd w:val="clear" w:color="auto" w:fill="FFFFFF"/>
          </w:tcPr>
          <w:p w14:paraId="1CAF6818" w14:textId="77777777" w:rsidR="00536B18" w:rsidRPr="00064FDF" w:rsidRDefault="00536B18" w:rsidP="00490C08">
            <w:pPr>
              <w:pStyle w:val="TableParagraph"/>
              <w:spacing w:before="131"/>
              <w:ind w:left="28"/>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1" w:type="dxa"/>
            <w:tcBorders>
              <w:bottom w:val="single" w:sz="24" w:space="0" w:color="F3D96C"/>
            </w:tcBorders>
            <w:shd w:val="clear" w:color="auto" w:fill="FFFFFF"/>
          </w:tcPr>
          <w:p w14:paraId="10392BCD" w14:textId="77777777" w:rsidR="00536B18" w:rsidRPr="00064FDF" w:rsidRDefault="00536B18" w:rsidP="00490C08">
            <w:pPr>
              <w:pStyle w:val="TableParagraph"/>
              <w:spacing w:before="131"/>
              <w:ind w:left="240"/>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49" w:type="dxa"/>
            <w:tcBorders>
              <w:bottom w:val="single" w:sz="24" w:space="0" w:color="F3D96C"/>
            </w:tcBorders>
            <w:shd w:val="clear" w:color="auto" w:fill="FFFFFF"/>
          </w:tcPr>
          <w:p w14:paraId="7C520B18" w14:textId="77777777" w:rsidR="00536B18" w:rsidRPr="00064FDF" w:rsidRDefault="00536B18" w:rsidP="00490C08">
            <w:pPr>
              <w:pStyle w:val="TableParagraph"/>
              <w:spacing w:before="131"/>
              <w:ind w:left="29"/>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0B7BBDC1" w14:textId="77777777" w:rsidTr="00490C08">
        <w:trPr>
          <w:trHeight w:val="626"/>
        </w:trPr>
        <w:tc>
          <w:tcPr>
            <w:tcW w:w="4543" w:type="dxa"/>
            <w:tcBorders>
              <w:top w:val="single" w:sz="24" w:space="0" w:color="F3D96C"/>
            </w:tcBorders>
            <w:shd w:val="clear" w:color="auto" w:fill="FFF6DD"/>
          </w:tcPr>
          <w:p w14:paraId="4B2E6073"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LINGUA</w:t>
            </w:r>
            <w:r w:rsidRPr="00064FDF">
              <w:rPr>
                <w:rFonts w:ascii="Times New Roman" w:hAnsi="Times New Roman" w:cs="Times New Roman"/>
                <w:color w:val="1E1E1B"/>
                <w:spacing w:val="23"/>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23"/>
                <w:w w:val="90"/>
                <w:sz w:val="24"/>
                <w:szCs w:val="24"/>
              </w:rPr>
              <w:t xml:space="preserve"> </w:t>
            </w:r>
            <w:r w:rsidRPr="00064FDF">
              <w:rPr>
                <w:rFonts w:ascii="Times New Roman" w:hAnsi="Times New Roman" w:cs="Times New Roman"/>
                <w:color w:val="1E1E1B"/>
                <w:w w:val="90"/>
                <w:sz w:val="24"/>
                <w:szCs w:val="24"/>
              </w:rPr>
              <w:t>LETTERATURA</w:t>
            </w:r>
            <w:r w:rsidRPr="00064FDF">
              <w:rPr>
                <w:rFonts w:ascii="Times New Roman" w:hAnsi="Times New Roman" w:cs="Times New Roman"/>
                <w:color w:val="1E1E1B"/>
                <w:spacing w:val="24"/>
                <w:w w:val="90"/>
                <w:sz w:val="24"/>
                <w:szCs w:val="24"/>
              </w:rPr>
              <w:t xml:space="preserve"> </w:t>
            </w:r>
            <w:r w:rsidRPr="00064FDF">
              <w:rPr>
                <w:rFonts w:ascii="Times New Roman" w:hAnsi="Times New Roman" w:cs="Times New Roman"/>
                <w:color w:val="1E1E1B"/>
                <w:w w:val="90"/>
                <w:sz w:val="24"/>
                <w:szCs w:val="24"/>
              </w:rPr>
              <w:t>ITALIANA</w:t>
            </w:r>
          </w:p>
        </w:tc>
        <w:tc>
          <w:tcPr>
            <w:tcW w:w="1140" w:type="dxa"/>
            <w:gridSpan w:val="2"/>
            <w:tcBorders>
              <w:top w:val="single" w:sz="24" w:space="0" w:color="F3D96C"/>
            </w:tcBorders>
            <w:shd w:val="clear" w:color="auto" w:fill="FFF6DD"/>
          </w:tcPr>
          <w:p w14:paraId="4D36EAD4"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14" w:type="dxa"/>
            <w:gridSpan w:val="2"/>
            <w:tcBorders>
              <w:top w:val="single" w:sz="24" w:space="0" w:color="F3D96C"/>
            </w:tcBorders>
            <w:shd w:val="clear" w:color="auto" w:fill="FFF6DD"/>
          </w:tcPr>
          <w:p w14:paraId="4EDB92B1"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86" w:type="dxa"/>
            <w:gridSpan w:val="2"/>
            <w:tcBorders>
              <w:top w:val="single" w:sz="24" w:space="0" w:color="F3D96C"/>
            </w:tcBorders>
            <w:shd w:val="clear" w:color="auto" w:fill="FFF6DD"/>
          </w:tcPr>
          <w:p w14:paraId="58977BAC"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95" w:type="dxa"/>
            <w:gridSpan w:val="2"/>
            <w:tcBorders>
              <w:top w:val="single" w:sz="24" w:space="0" w:color="F3D96C"/>
            </w:tcBorders>
            <w:shd w:val="clear" w:color="auto" w:fill="FFF6DD"/>
          </w:tcPr>
          <w:p w14:paraId="46705A7D"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30" w:type="dxa"/>
            <w:gridSpan w:val="2"/>
            <w:tcBorders>
              <w:top w:val="single" w:sz="24" w:space="0" w:color="F3D96C"/>
            </w:tcBorders>
            <w:shd w:val="clear" w:color="auto" w:fill="FFF6DD"/>
          </w:tcPr>
          <w:p w14:paraId="5F4C418E"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r>
      <w:tr w:rsidR="00536B18" w:rsidRPr="00064FDF" w14:paraId="02CD5B0B" w14:textId="77777777" w:rsidTr="00490C08">
        <w:trPr>
          <w:trHeight w:val="626"/>
        </w:trPr>
        <w:tc>
          <w:tcPr>
            <w:tcW w:w="4543" w:type="dxa"/>
            <w:shd w:val="clear" w:color="auto" w:fill="FFFFFF"/>
          </w:tcPr>
          <w:p w14:paraId="252B4E6F"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LINGUA</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INGLESE</w:t>
            </w:r>
          </w:p>
        </w:tc>
        <w:tc>
          <w:tcPr>
            <w:tcW w:w="1140" w:type="dxa"/>
            <w:gridSpan w:val="2"/>
            <w:shd w:val="clear" w:color="auto" w:fill="FFFFFF"/>
          </w:tcPr>
          <w:p w14:paraId="096CD072"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14" w:type="dxa"/>
            <w:gridSpan w:val="2"/>
            <w:shd w:val="clear" w:color="auto" w:fill="FFFFFF"/>
          </w:tcPr>
          <w:p w14:paraId="2E8549E8"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86" w:type="dxa"/>
            <w:gridSpan w:val="2"/>
            <w:shd w:val="clear" w:color="auto" w:fill="FFFFFF"/>
          </w:tcPr>
          <w:p w14:paraId="4A710E5D"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5" w:type="dxa"/>
            <w:gridSpan w:val="2"/>
            <w:shd w:val="clear" w:color="auto" w:fill="FFFFFF"/>
          </w:tcPr>
          <w:p w14:paraId="6E40F1C1"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0" w:type="dxa"/>
            <w:gridSpan w:val="2"/>
            <w:shd w:val="clear" w:color="auto" w:fill="FFFFFF"/>
          </w:tcPr>
          <w:p w14:paraId="4C876F80"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551C1721" w14:textId="77777777" w:rsidTr="00490C08">
        <w:trPr>
          <w:trHeight w:val="626"/>
        </w:trPr>
        <w:tc>
          <w:tcPr>
            <w:tcW w:w="4543" w:type="dxa"/>
            <w:shd w:val="clear" w:color="auto" w:fill="FFF6DD"/>
          </w:tcPr>
          <w:p w14:paraId="1B2A6ACC"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FRANCESE</w:t>
            </w:r>
          </w:p>
        </w:tc>
        <w:tc>
          <w:tcPr>
            <w:tcW w:w="1140" w:type="dxa"/>
            <w:gridSpan w:val="2"/>
            <w:shd w:val="clear" w:color="auto" w:fill="FFF6DD"/>
          </w:tcPr>
          <w:p w14:paraId="454FD79F"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4" w:type="dxa"/>
            <w:gridSpan w:val="2"/>
            <w:shd w:val="clear" w:color="auto" w:fill="FFF6DD"/>
          </w:tcPr>
          <w:p w14:paraId="230FD27E"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6" w:type="dxa"/>
            <w:gridSpan w:val="2"/>
            <w:shd w:val="clear" w:color="auto" w:fill="FFF6DD"/>
          </w:tcPr>
          <w:p w14:paraId="310AFC8C"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5" w:type="dxa"/>
            <w:gridSpan w:val="2"/>
            <w:shd w:val="clear" w:color="auto" w:fill="FFF6DD"/>
          </w:tcPr>
          <w:p w14:paraId="0D87595C"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0" w:type="dxa"/>
            <w:gridSpan w:val="2"/>
            <w:shd w:val="clear" w:color="auto" w:fill="FFF6DD"/>
          </w:tcPr>
          <w:p w14:paraId="1C7BD160"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796F8D7C" w14:textId="77777777" w:rsidTr="00490C08">
        <w:trPr>
          <w:trHeight w:val="626"/>
        </w:trPr>
        <w:tc>
          <w:tcPr>
            <w:tcW w:w="4543" w:type="dxa"/>
            <w:shd w:val="clear" w:color="auto" w:fill="FFFFFF"/>
          </w:tcPr>
          <w:p w14:paraId="31B0433A"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STORIA</w:t>
            </w:r>
          </w:p>
        </w:tc>
        <w:tc>
          <w:tcPr>
            <w:tcW w:w="1140" w:type="dxa"/>
            <w:gridSpan w:val="2"/>
            <w:shd w:val="clear" w:color="auto" w:fill="FFFFFF"/>
          </w:tcPr>
          <w:p w14:paraId="520FD3AC"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14" w:type="dxa"/>
            <w:gridSpan w:val="2"/>
            <w:shd w:val="clear" w:color="auto" w:fill="FFFFFF"/>
          </w:tcPr>
          <w:p w14:paraId="443851E3"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86" w:type="dxa"/>
            <w:gridSpan w:val="2"/>
            <w:shd w:val="clear" w:color="auto" w:fill="FFFFFF"/>
          </w:tcPr>
          <w:p w14:paraId="3FAA5A97"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5" w:type="dxa"/>
            <w:gridSpan w:val="2"/>
            <w:shd w:val="clear" w:color="auto" w:fill="FFFFFF"/>
          </w:tcPr>
          <w:p w14:paraId="056226A1"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0" w:type="dxa"/>
            <w:gridSpan w:val="2"/>
            <w:shd w:val="clear" w:color="auto" w:fill="FFFFFF"/>
          </w:tcPr>
          <w:p w14:paraId="2170A4D0"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1C9867FE" w14:textId="77777777" w:rsidTr="00490C08">
        <w:trPr>
          <w:trHeight w:val="626"/>
        </w:trPr>
        <w:tc>
          <w:tcPr>
            <w:tcW w:w="4543" w:type="dxa"/>
            <w:shd w:val="clear" w:color="auto" w:fill="FFF6DD"/>
          </w:tcPr>
          <w:p w14:paraId="4793CAA7"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GEOGRAFIA</w:t>
            </w:r>
          </w:p>
        </w:tc>
        <w:tc>
          <w:tcPr>
            <w:tcW w:w="1140" w:type="dxa"/>
            <w:gridSpan w:val="2"/>
            <w:shd w:val="clear" w:color="auto" w:fill="FFF6DD"/>
          </w:tcPr>
          <w:p w14:paraId="0BD24535"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14" w:type="dxa"/>
            <w:gridSpan w:val="2"/>
            <w:shd w:val="clear" w:color="auto" w:fill="FFF6DD"/>
          </w:tcPr>
          <w:p w14:paraId="1CB5C23F"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86" w:type="dxa"/>
            <w:gridSpan w:val="2"/>
            <w:shd w:val="clear" w:color="auto" w:fill="FFF6DD"/>
          </w:tcPr>
          <w:p w14:paraId="03E9A303"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5" w:type="dxa"/>
            <w:gridSpan w:val="2"/>
            <w:shd w:val="clear" w:color="auto" w:fill="FFF6DD"/>
          </w:tcPr>
          <w:p w14:paraId="351F5F71"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0" w:type="dxa"/>
            <w:gridSpan w:val="2"/>
            <w:shd w:val="clear" w:color="auto" w:fill="FFF6DD"/>
          </w:tcPr>
          <w:p w14:paraId="0F9D321E"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396F145D" w14:textId="77777777" w:rsidTr="00490C08">
        <w:trPr>
          <w:trHeight w:val="626"/>
        </w:trPr>
        <w:tc>
          <w:tcPr>
            <w:tcW w:w="4543" w:type="dxa"/>
            <w:shd w:val="clear" w:color="auto" w:fill="FFFFFF"/>
          </w:tcPr>
          <w:p w14:paraId="1DDA2C81"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MATEMATICA</w:t>
            </w:r>
          </w:p>
        </w:tc>
        <w:tc>
          <w:tcPr>
            <w:tcW w:w="1140" w:type="dxa"/>
            <w:gridSpan w:val="2"/>
            <w:shd w:val="clear" w:color="auto" w:fill="FFFFFF"/>
          </w:tcPr>
          <w:p w14:paraId="55EA114D"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14" w:type="dxa"/>
            <w:gridSpan w:val="2"/>
            <w:shd w:val="clear" w:color="auto" w:fill="FFFFFF"/>
          </w:tcPr>
          <w:p w14:paraId="0FA698E8"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86" w:type="dxa"/>
            <w:gridSpan w:val="2"/>
            <w:shd w:val="clear" w:color="auto" w:fill="FFFFFF"/>
          </w:tcPr>
          <w:p w14:paraId="0544BF45"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5" w:type="dxa"/>
            <w:gridSpan w:val="2"/>
            <w:shd w:val="clear" w:color="auto" w:fill="FFFFFF"/>
          </w:tcPr>
          <w:p w14:paraId="396A7C61"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0" w:type="dxa"/>
            <w:gridSpan w:val="2"/>
            <w:shd w:val="clear" w:color="auto" w:fill="FFFFFF"/>
          </w:tcPr>
          <w:p w14:paraId="45326590"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6C8D1123" w14:textId="77777777" w:rsidTr="00490C08">
        <w:trPr>
          <w:trHeight w:val="626"/>
        </w:trPr>
        <w:tc>
          <w:tcPr>
            <w:tcW w:w="4543" w:type="dxa"/>
            <w:shd w:val="clear" w:color="auto" w:fill="FFF6DD"/>
          </w:tcPr>
          <w:p w14:paraId="756CFF76"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5"/>
                <w:sz w:val="24"/>
                <w:szCs w:val="24"/>
              </w:rPr>
              <w:t>DIRITTO</w:t>
            </w:r>
            <w:r w:rsidRPr="00064FDF">
              <w:rPr>
                <w:rFonts w:ascii="Times New Roman" w:hAnsi="Times New Roman" w:cs="Times New Roman"/>
                <w:color w:val="1E1E1B"/>
                <w:spacing w:val="3"/>
                <w:w w:val="95"/>
                <w:sz w:val="24"/>
                <w:szCs w:val="24"/>
              </w:rPr>
              <w:t xml:space="preserve"> </w:t>
            </w:r>
            <w:r w:rsidRPr="00064FDF">
              <w:rPr>
                <w:rFonts w:ascii="Times New Roman" w:hAnsi="Times New Roman" w:cs="Times New Roman"/>
                <w:color w:val="1E1E1B"/>
                <w:w w:val="95"/>
                <w:sz w:val="24"/>
                <w:szCs w:val="24"/>
              </w:rPr>
              <w:t>ED</w:t>
            </w:r>
            <w:r w:rsidRPr="00064FDF">
              <w:rPr>
                <w:rFonts w:ascii="Times New Roman" w:hAnsi="Times New Roman" w:cs="Times New Roman"/>
                <w:color w:val="1E1E1B"/>
                <w:spacing w:val="4"/>
                <w:w w:val="95"/>
                <w:sz w:val="24"/>
                <w:szCs w:val="24"/>
              </w:rPr>
              <w:t xml:space="preserve"> </w:t>
            </w:r>
            <w:r w:rsidRPr="00064FDF">
              <w:rPr>
                <w:rFonts w:ascii="Times New Roman" w:hAnsi="Times New Roman" w:cs="Times New Roman"/>
                <w:color w:val="1E1E1B"/>
                <w:w w:val="95"/>
                <w:sz w:val="24"/>
                <w:szCs w:val="24"/>
              </w:rPr>
              <w:t>ECONOMIA</w:t>
            </w:r>
          </w:p>
        </w:tc>
        <w:tc>
          <w:tcPr>
            <w:tcW w:w="1140" w:type="dxa"/>
            <w:gridSpan w:val="2"/>
            <w:shd w:val="clear" w:color="auto" w:fill="FFF6DD"/>
          </w:tcPr>
          <w:p w14:paraId="71913D3D"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4" w:type="dxa"/>
            <w:gridSpan w:val="2"/>
            <w:shd w:val="clear" w:color="auto" w:fill="FFF6DD"/>
          </w:tcPr>
          <w:p w14:paraId="6BE7323C"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6" w:type="dxa"/>
            <w:gridSpan w:val="2"/>
            <w:shd w:val="clear" w:color="auto" w:fill="FFF6DD"/>
          </w:tcPr>
          <w:p w14:paraId="1F7F295A"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5" w:type="dxa"/>
            <w:gridSpan w:val="2"/>
            <w:shd w:val="clear" w:color="auto" w:fill="FFF6DD"/>
          </w:tcPr>
          <w:p w14:paraId="6C62176B"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0" w:type="dxa"/>
            <w:gridSpan w:val="2"/>
            <w:shd w:val="clear" w:color="auto" w:fill="FFF6DD"/>
          </w:tcPr>
          <w:p w14:paraId="0A2946C8"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1AD6AC97" w14:textId="77777777" w:rsidTr="00490C08">
        <w:trPr>
          <w:trHeight w:val="952"/>
        </w:trPr>
        <w:tc>
          <w:tcPr>
            <w:tcW w:w="4543" w:type="dxa"/>
            <w:shd w:val="clear" w:color="auto" w:fill="FFFFFF"/>
          </w:tcPr>
          <w:p w14:paraId="7AD76B8A" w14:textId="77777777" w:rsidR="00536B18" w:rsidRPr="00064FDF" w:rsidRDefault="00536B18" w:rsidP="00490C08">
            <w:pPr>
              <w:pStyle w:val="TableParagraph"/>
              <w:spacing w:line="345" w:lineRule="auto"/>
              <w:ind w:left="150" w:right="304"/>
              <w:rPr>
                <w:rFonts w:ascii="Times New Roman" w:hAnsi="Times New Roman" w:cs="Times New Roman"/>
                <w:sz w:val="24"/>
                <w:szCs w:val="24"/>
              </w:rPr>
            </w:pPr>
            <w:r w:rsidRPr="00064FDF">
              <w:rPr>
                <w:rFonts w:ascii="Times New Roman" w:hAnsi="Times New Roman" w:cs="Times New Roman"/>
                <w:color w:val="1E1E1B"/>
                <w:w w:val="95"/>
                <w:sz w:val="24"/>
                <w:szCs w:val="24"/>
              </w:rPr>
              <w:t>TECNOLOGIE</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DELL'INFORMAZIONE</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DELLA</w:t>
            </w:r>
            <w:r w:rsidRPr="00064FDF">
              <w:rPr>
                <w:rFonts w:ascii="Times New Roman" w:hAnsi="Times New Roman" w:cs="Times New Roman"/>
                <w:color w:val="1E1E1B"/>
                <w:spacing w:val="-47"/>
                <w:w w:val="95"/>
                <w:sz w:val="24"/>
                <w:szCs w:val="24"/>
              </w:rPr>
              <w:t xml:space="preserve"> </w:t>
            </w:r>
            <w:r w:rsidRPr="00064FDF">
              <w:rPr>
                <w:rFonts w:ascii="Times New Roman" w:hAnsi="Times New Roman" w:cs="Times New Roman"/>
                <w:color w:val="1E1E1B"/>
                <w:sz w:val="24"/>
                <w:szCs w:val="24"/>
              </w:rPr>
              <w:t>COMUNICAZIONE</w:t>
            </w:r>
          </w:p>
        </w:tc>
        <w:tc>
          <w:tcPr>
            <w:tcW w:w="1140" w:type="dxa"/>
            <w:gridSpan w:val="2"/>
            <w:shd w:val="clear" w:color="auto" w:fill="FFFFFF"/>
          </w:tcPr>
          <w:p w14:paraId="354588D7" w14:textId="77777777" w:rsidR="00536B18" w:rsidRPr="00064FDF" w:rsidRDefault="00536B18" w:rsidP="00490C08">
            <w:pPr>
              <w:pStyle w:val="TableParagraph"/>
              <w:spacing w:before="7"/>
              <w:rPr>
                <w:rFonts w:ascii="Times New Roman" w:hAnsi="Times New Roman" w:cs="Times New Roman"/>
                <w:sz w:val="24"/>
                <w:szCs w:val="24"/>
              </w:rPr>
            </w:pPr>
          </w:p>
          <w:p w14:paraId="479F75C0" w14:textId="77777777" w:rsidR="00536B18" w:rsidRPr="00064FDF" w:rsidRDefault="00536B18" w:rsidP="00490C08">
            <w:pPr>
              <w:pStyle w:val="TableParagraph"/>
              <w:ind w:left="9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14" w:type="dxa"/>
            <w:gridSpan w:val="2"/>
            <w:shd w:val="clear" w:color="auto" w:fill="FFFFFF"/>
          </w:tcPr>
          <w:p w14:paraId="4B7511D4" w14:textId="77777777" w:rsidR="00536B18" w:rsidRPr="00064FDF" w:rsidRDefault="00536B18" w:rsidP="00490C08">
            <w:pPr>
              <w:pStyle w:val="TableParagraph"/>
              <w:spacing w:before="7"/>
              <w:rPr>
                <w:rFonts w:ascii="Times New Roman" w:hAnsi="Times New Roman" w:cs="Times New Roman"/>
                <w:sz w:val="24"/>
                <w:szCs w:val="24"/>
              </w:rPr>
            </w:pPr>
          </w:p>
          <w:p w14:paraId="6539CC01" w14:textId="77777777" w:rsidR="00536B18" w:rsidRPr="00064FDF" w:rsidRDefault="00536B18" w:rsidP="00490C08">
            <w:pPr>
              <w:pStyle w:val="TableParagraph"/>
              <w:ind w:right="6"/>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86" w:type="dxa"/>
            <w:gridSpan w:val="2"/>
            <w:shd w:val="clear" w:color="auto" w:fill="FFFFFF"/>
          </w:tcPr>
          <w:p w14:paraId="755421F8" w14:textId="77777777" w:rsidR="00536B18" w:rsidRPr="00064FDF" w:rsidRDefault="00536B18" w:rsidP="00490C08">
            <w:pPr>
              <w:pStyle w:val="TableParagraph"/>
              <w:spacing w:before="7"/>
              <w:rPr>
                <w:rFonts w:ascii="Times New Roman" w:hAnsi="Times New Roman" w:cs="Times New Roman"/>
                <w:sz w:val="24"/>
                <w:szCs w:val="24"/>
              </w:rPr>
            </w:pPr>
          </w:p>
          <w:p w14:paraId="37A81E9B"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5" w:type="dxa"/>
            <w:gridSpan w:val="2"/>
            <w:shd w:val="clear" w:color="auto" w:fill="FFFFFF"/>
          </w:tcPr>
          <w:p w14:paraId="47AAEF5C" w14:textId="77777777" w:rsidR="00536B18" w:rsidRPr="00064FDF" w:rsidRDefault="00536B18" w:rsidP="00490C08">
            <w:pPr>
              <w:pStyle w:val="TableParagraph"/>
              <w:spacing w:before="7"/>
              <w:rPr>
                <w:rFonts w:ascii="Times New Roman" w:hAnsi="Times New Roman" w:cs="Times New Roman"/>
                <w:sz w:val="24"/>
                <w:szCs w:val="24"/>
              </w:rPr>
            </w:pPr>
          </w:p>
          <w:p w14:paraId="03AD681A" w14:textId="77777777" w:rsidR="00536B18" w:rsidRPr="00064FDF" w:rsidRDefault="00536B18" w:rsidP="00490C08">
            <w:pPr>
              <w:pStyle w:val="TableParagraph"/>
              <w:ind w:lef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0" w:type="dxa"/>
            <w:gridSpan w:val="2"/>
            <w:shd w:val="clear" w:color="auto" w:fill="FFFFFF"/>
          </w:tcPr>
          <w:p w14:paraId="2E7F7275" w14:textId="77777777" w:rsidR="00536B18" w:rsidRPr="00064FDF" w:rsidRDefault="00536B18" w:rsidP="00490C08">
            <w:pPr>
              <w:pStyle w:val="TableParagraph"/>
              <w:spacing w:before="7"/>
              <w:rPr>
                <w:rFonts w:ascii="Times New Roman" w:hAnsi="Times New Roman" w:cs="Times New Roman"/>
                <w:sz w:val="24"/>
                <w:szCs w:val="24"/>
              </w:rPr>
            </w:pPr>
          </w:p>
          <w:p w14:paraId="6A56B124" w14:textId="77777777" w:rsidR="00536B18" w:rsidRPr="00064FDF" w:rsidRDefault="00536B18" w:rsidP="00490C08">
            <w:pPr>
              <w:pStyle w:val="TableParagraph"/>
              <w:ind w:left="13"/>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bl>
    <w:p w14:paraId="38A7CFA8" w14:textId="77777777" w:rsidR="00536B18" w:rsidRPr="00064FDF" w:rsidRDefault="00536B18" w:rsidP="00536B18">
      <w:pPr>
        <w:pStyle w:val="Corpotesto"/>
        <w:rPr>
          <w:rFonts w:ascii="Times New Roman" w:hAnsi="Times New Roman"/>
          <w:sz w:val="24"/>
          <w:szCs w:val="24"/>
        </w:rPr>
      </w:pPr>
    </w:p>
    <w:p w14:paraId="18D63FB8" w14:textId="77777777" w:rsidR="00536B18" w:rsidRPr="00064FDF" w:rsidRDefault="00536B18" w:rsidP="00536B18">
      <w:pPr>
        <w:pStyle w:val="Corpotesto"/>
        <w:rPr>
          <w:rFonts w:ascii="Times New Roman" w:hAnsi="Times New Roman"/>
          <w:sz w:val="24"/>
          <w:szCs w:val="24"/>
        </w:rPr>
      </w:pPr>
    </w:p>
    <w:p w14:paraId="6E572798" w14:textId="77777777" w:rsidR="00536B18" w:rsidRPr="00064FDF" w:rsidRDefault="00536B18" w:rsidP="00536B18">
      <w:pPr>
        <w:pStyle w:val="Corpotesto"/>
        <w:rPr>
          <w:rFonts w:ascii="Times New Roman" w:hAnsi="Times New Roman"/>
          <w:sz w:val="24"/>
          <w:szCs w:val="24"/>
        </w:rPr>
      </w:pPr>
    </w:p>
    <w:p w14:paraId="2096E370" w14:textId="77777777" w:rsidR="00536B18" w:rsidRPr="00064FDF" w:rsidRDefault="00536B18" w:rsidP="00536B18">
      <w:pPr>
        <w:pStyle w:val="Corpotesto"/>
        <w:rPr>
          <w:rFonts w:ascii="Times New Roman" w:hAnsi="Times New Roman"/>
          <w:sz w:val="24"/>
          <w:szCs w:val="24"/>
        </w:rPr>
      </w:pPr>
    </w:p>
    <w:p w14:paraId="57A004D8" w14:textId="77777777" w:rsidR="00536B18" w:rsidRPr="00064FDF" w:rsidRDefault="00536B18" w:rsidP="00536B18">
      <w:pPr>
        <w:pStyle w:val="Corpotesto"/>
        <w:rPr>
          <w:rFonts w:ascii="Times New Roman" w:hAnsi="Times New Roman"/>
          <w:sz w:val="24"/>
          <w:szCs w:val="24"/>
        </w:rPr>
      </w:pPr>
    </w:p>
    <w:p w14:paraId="30E6C569" w14:textId="77777777" w:rsidR="00536B18" w:rsidRPr="00064FDF" w:rsidRDefault="00536B18" w:rsidP="00536B18">
      <w:pPr>
        <w:pStyle w:val="Corpotesto"/>
        <w:rPr>
          <w:rFonts w:ascii="Times New Roman" w:hAnsi="Times New Roman"/>
          <w:sz w:val="24"/>
          <w:szCs w:val="24"/>
        </w:rPr>
      </w:pPr>
    </w:p>
    <w:p w14:paraId="2030190D" w14:textId="77777777" w:rsidR="00536B18" w:rsidRPr="00064FDF" w:rsidRDefault="00536B18" w:rsidP="00536B18">
      <w:pPr>
        <w:rPr>
          <w:rFonts w:ascii="Times New Roman" w:hAnsi="Times New Roman"/>
          <w:sz w:val="24"/>
          <w:szCs w:val="24"/>
        </w:rPr>
        <w:sectPr w:rsidR="00536B18" w:rsidRPr="00064FDF" w:rsidSect="0056107C">
          <w:pgSz w:w="11900" w:h="16840"/>
          <w:pgMar w:top="1580" w:right="400" w:bottom="280" w:left="520" w:header="720" w:footer="720" w:gutter="0"/>
          <w:cols w:space="720"/>
        </w:sectPr>
      </w:pPr>
    </w:p>
    <w:p w14:paraId="703DBB45" w14:textId="77777777" w:rsidR="00536B18" w:rsidRPr="00064FDF" w:rsidRDefault="00536B18" w:rsidP="00536B18">
      <w:pPr>
        <w:spacing w:before="187"/>
        <w:ind w:left="1350"/>
        <w:rPr>
          <w:rFonts w:ascii="Times New Roman" w:hAnsi="Times New Roman"/>
          <w:b/>
          <w:sz w:val="24"/>
          <w:szCs w:val="24"/>
        </w:rPr>
        <w:sectPr w:rsidR="00536B18" w:rsidRPr="00064FDF" w:rsidSect="0056107C">
          <w:pgSz w:w="11900" w:h="16840"/>
          <w:pgMar w:top="340" w:right="400" w:bottom="0" w:left="520" w:header="720" w:footer="720" w:gutter="0"/>
          <w:cols w:num="2" w:space="720" w:equalWidth="0">
            <w:col w:w="4768" w:space="3044"/>
            <w:col w:w="3168"/>
          </w:cols>
        </w:sectPr>
      </w:pPr>
    </w:p>
    <w:p w14:paraId="0B464513" w14:textId="77777777" w:rsidR="00536B18" w:rsidRPr="00064FDF" w:rsidRDefault="00536B18" w:rsidP="00536B18">
      <w:pPr>
        <w:pStyle w:val="Corpotesto"/>
        <w:rPr>
          <w:rFonts w:ascii="Times New Roman" w:hAnsi="Times New Roman"/>
          <w:b/>
          <w:sz w:val="24"/>
          <w:szCs w:val="24"/>
        </w:rPr>
      </w:pPr>
    </w:p>
    <w:p w14:paraId="21D498E2" w14:textId="77777777" w:rsidR="00536B18" w:rsidRPr="00064FDF" w:rsidRDefault="00536B18" w:rsidP="00536B18">
      <w:pPr>
        <w:pStyle w:val="Corpotesto"/>
        <w:rPr>
          <w:rFonts w:ascii="Times New Roman" w:hAnsi="Times New Roman"/>
          <w:b/>
          <w:sz w:val="24"/>
          <w:szCs w:val="24"/>
        </w:rPr>
      </w:pPr>
    </w:p>
    <w:p w14:paraId="73F9EBAB" w14:textId="77777777" w:rsidR="00536B18" w:rsidRPr="00064FDF" w:rsidRDefault="00536B18" w:rsidP="00536B18">
      <w:pPr>
        <w:pStyle w:val="Corpotesto"/>
        <w:spacing w:before="9" w:after="1"/>
        <w:rPr>
          <w:rFonts w:ascii="Times New Roman" w:hAnsi="Times New Roman"/>
          <w:b/>
          <w:sz w:val="24"/>
          <w:szCs w:val="24"/>
        </w:rPr>
      </w:pPr>
    </w:p>
    <w:tbl>
      <w:tblPr>
        <w:tblStyle w:val="TableNormal"/>
        <w:tblW w:w="0" w:type="auto"/>
        <w:tblInd w:w="281" w:type="dxa"/>
        <w:tblLayout w:type="fixed"/>
        <w:tblLook w:val="01E0" w:firstRow="1" w:lastRow="1" w:firstColumn="1" w:lastColumn="1" w:noHBand="0" w:noVBand="0"/>
      </w:tblPr>
      <w:tblGrid>
        <w:gridCol w:w="4668"/>
        <w:gridCol w:w="274"/>
        <w:gridCol w:w="743"/>
        <w:gridCol w:w="362"/>
        <w:gridCol w:w="754"/>
        <w:gridCol w:w="428"/>
        <w:gridCol w:w="760"/>
        <w:gridCol w:w="442"/>
        <w:gridCol w:w="755"/>
        <w:gridCol w:w="382"/>
        <w:gridCol w:w="750"/>
      </w:tblGrid>
      <w:tr w:rsidR="00536B18" w:rsidRPr="00064FDF" w14:paraId="3648B141" w14:textId="77777777" w:rsidTr="00490C08">
        <w:trPr>
          <w:trHeight w:val="476"/>
        </w:trPr>
        <w:tc>
          <w:tcPr>
            <w:tcW w:w="4668" w:type="dxa"/>
            <w:tcBorders>
              <w:bottom w:val="single" w:sz="24" w:space="0" w:color="F3D96C"/>
            </w:tcBorders>
            <w:shd w:val="clear" w:color="auto" w:fill="FFFFFF"/>
          </w:tcPr>
          <w:p w14:paraId="55D2E998"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3"/>
                <w:w w:val="105"/>
                <w:sz w:val="24"/>
                <w:szCs w:val="24"/>
              </w:rPr>
              <w:t xml:space="preserve"> </w:t>
            </w:r>
            <w:r w:rsidRPr="00064FDF">
              <w:rPr>
                <w:rFonts w:ascii="Times New Roman" w:hAnsi="Times New Roman" w:cs="Times New Roman"/>
                <w:color w:val="5A5A5A"/>
                <w:w w:val="105"/>
                <w:sz w:val="24"/>
                <w:szCs w:val="24"/>
              </w:rPr>
              <w:t>Orario</w:t>
            </w:r>
            <w:r w:rsidRPr="00064FDF">
              <w:rPr>
                <w:rFonts w:ascii="Times New Roman" w:hAnsi="Times New Roman" w:cs="Times New Roman"/>
                <w:color w:val="5A5A5A"/>
                <w:spacing w:val="4"/>
                <w:w w:val="105"/>
                <w:sz w:val="24"/>
                <w:szCs w:val="24"/>
              </w:rPr>
              <w:t xml:space="preserve"> </w:t>
            </w:r>
            <w:r w:rsidRPr="00064FDF">
              <w:rPr>
                <w:rFonts w:ascii="Times New Roman" w:hAnsi="Times New Roman" w:cs="Times New Roman"/>
                <w:color w:val="5A5A5A"/>
                <w:w w:val="105"/>
                <w:sz w:val="24"/>
                <w:szCs w:val="24"/>
              </w:rPr>
              <w:t>Settimanale</w:t>
            </w:r>
          </w:p>
        </w:tc>
        <w:tc>
          <w:tcPr>
            <w:tcW w:w="274" w:type="dxa"/>
            <w:tcBorders>
              <w:bottom w:val="single" w:sz="24" w:space="0" w:color="F3D96C"/>
            </w:tcBorders>
            <w:shd w:val="clear" w:color="auto" w:fill="FFFFFF"/>
          </w:tcPr>
          <w:p w14:paraId="17584A68" w14:textId="77777777" w:rsidR="00536B18" w:rsidRPr="00064FDF" w:rsidRDefault="00536B18" w:rsidP="00490C08">
            <w:pPr>
              <w:pStyle w:val="TableParagraph"/>
              <w:spacing w:before="131"/>
              <w:ind w:right="24"/>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3" w:type="dxa"/>
            <w:tcBorders>
              <w:bottom w:val="single" w:sz="24" w:space="0" w:color="F3D96C"/>
            </w:tcBorders>
            <w:shd w:val="clear" w:color="auto" w:fill="FFFFFF"/>
          </w:tcPr>
          <w:p w14:paraId="312B379F" w14:textId="77777777" w:rsidR="00536B18" w:rsidRPr="00064FDF" w:rsidRDefault="00536B18" w:rsidP="00490C08">
            <w:pPr>
              <w:pStyle w:val="TableParagraph"/>
              <w:spacing w:before="131"/>
              <w:ind w:left="24"/>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2" w:type="dxa"/>
            <w:tcBorders>
              <w:bottom w:val="single" w:sz="24" w:space="0" w:color="F3D96C"/>
            </w:tcBorders>
            <w:shd w:val="clear" w:color="auto" w:fill="FFFFFF"/>
          </w:tcPr>
          <w:p w14:paraId="62019F4F" w14:textId="77777777" w:rsidR="00536B18" w:rsidRPr="00064FDF" w:rsidRDefault="00536B18" w:rsidP="00490C08">
            <w:pPr>
              <w:pStyle w:val="TableParagraph"/>
              <w:spacing w:before="131"/>
              <w:ind w:left="222"/>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4" w:type="dxa"/>
            <w:tcBorders>
              <w:bottom w:val="single" w:sz="24" w:space="0" w:color="F3D96C"/>
            </w:tcBorders>
            <w:shd w:val="clear" w:color="auto" w:fill="FFFFFF"/>
          </w:tcPr>
          <w:p w14:paraId="73497DA7" w14:textId="77777777" w:rsidR="00536B18" w:rsidRPr="00064FDF" w:rsidRDefault="00536B18" w:rsidP="00490C08">
            <w:pPr>
              <w:pStyle w:val="TableParagraph"/>
              <w:spacing w:before="131"/>
              <w:ind w:left="23"/>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8" w:type="dxa"/>
            <w:tcBorders>
              <w:bottom w:val="single" w:sz="24" w:space="0" w:color="F3D96C"/>
            </w:tcBorders>
            <w:shd w:val="clear" w:color="auto" w:fill="FFFFFF"/>
          </w:tcPr>
          <w:p w14:paraId="65665558" w14:textId="77777777" w:rsidR="00536B18" w:rsidRPr="00064FDF" w:rsidRDefault="00536B18" w:rsidP="00490C08">
            <w:pPr>
              <w:pStyle w:val="TableParagraph"/>
              <w:spacing w:before="131"/>
              <w:ind w:left="232"/>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60" w:type="dxa"/>
            <w:tcBorders>
              <w:bottom w:val="single" w:sz="24" w:space="0" w:color="F3D96C"/>
            </w:tcBorders>
            <w:shd w:val="clear" w:color="auto" w:fill="FFFFFF"/>
          </w:tcPr>
          <w:p w14:paraId="21E4FD8B" w14:textId="77777777" w:rsidR="00536B18" w:rsidRPr="00064FDF" w:rsidRDefault="00536B18" w:rsidP="00490C08">
            <w:pPr>
              <w:pStyle w:val="TableParagraph"/>
              <w:spacing w:before="131"/>
              <w:ind w:left="22"/>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2" w:type="dxa"/>
            <w:tcBorders>
              <w:bottom w:val="single" w:sz="24" w:space="0" w:color="F3D96C"/>
            </w:tcBorders>
            <w:shd w:val="clear" w:color="auto" w:fill="FFFFFF"/>
          </w:tcPr>
          <w:p w14:paraId="68DF788A" w14:textId="77777777" w:rsidR="00536B18" w:rsidRPr="00064FDF" w:rsidRDefault="00536B18" w:rsidP="00490C08">
            <w:pPr>
              <w:pStyle w:val="TableParagraph"/>
              <w:spacing w:before="131"/>
              <w:ind w:left="237"/>
              <w:rPr>
                <w:rFonts w:ascii="Times New Roman" w:hAnsi="Times New Roman" w:cs="Times New Roman"/>
                <w:sz w:val="24"/>
                <w:szCs w:val="24"/>
              </w:rPr>
            </w:pPr>
            <w:r w:rsidRPr="00064FDF">
              <w:rPr>
                <w:rFonts w:ascii="Times New Roman" w:hAnsi="Times New Roman" w:cs="Times New Roman"/>
                <w:color w:val="5A5A5A"/>
                <w:sz w:val="24"/>
                <w:szCs w:val="24"/>
              </w:rPr>
              <w:t>IV</w:t>
            </w:r>
          </w:p>
        </w:tc>
        <w:tc>
          <w:tcPr>
            <w:tcW w:w="755" w:type="dxa"/>
            <w:tcBorders>
              <w:bottom w:val="single" w:sz="24" w:space="0" w:color="F3D96C"/>
            </w:tcBorders>
            <w:shd w:val="clear" w:color="auto" w:fill="FFFFFF"/>
          </w:tcPr>
          <w:p w14:paraId="60202511" w14:textId="77777777" w:rsidR="00536B18" w:rsidRPr="00064FDF" w:rsidRDefault="00536B18" w:rsidP="00490C08">
            <w:pPr>
              <w:pStyle w:val="TableParagraph"/>
              <w:spacing w:before="131"/>
              <w:ind w:left="21"/>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2" w:type="dxa"/>
            <w:tcBorders>
              <w:bottom w:val="single" w:sz="24" w:space="0" w:color="F3D96C"/>
            </w:tcBorders>
            <w:shd w:val="clear" w:color="auto" w:fill="FFFFFF"/>
          </w:tcPr>
          <w:p w14:paraId="4C3ADC56" w14:textId="77777777" w:rsidR="00536B18" w:rsidRPr="00064FDF" w:rsidRDefault="00536B18" w:rsidP="00490C08">
            <w:pPr>
              <w:pStyle w:val="TableParagraph"/>
              <w:spacing w:before="131"/>
              <w:ind w:left="232"/>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50" w:type="dxa"/>
            <w:tcBorders>
              <w:bottom w:val="single" w:sz="24" w:space="0" w:color="F3D96C"/>
            </w:tcBorders>
            <w:shd w:val="clear" w:color="auto" w:fill="FFFFFF"/>
          </w:tcPr>
          <w:p w14:paraId="09239CF2" w14:textId="77777777" w:rsidR="00536B18" w:rsidRPr="00064FDF" w:rsidRDefault="00536B18" w:rsidP="00490C08">
            <w:pPr>
              <w:pStyle w:val="TableParagraph"/>
              <w:spacing w:before="131"/>
              <w:ind w:left="20"/>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2CA84741" w14:textId="77777777" w:rsidTr="00490C08">
        <w:trPr>
          <w:trHeight w:val="626"/>
        </w:trPr>
        <w:tc>
          <w:tcPr>
            <w:tcW w:w="4668" w:type="dxa"/>
            <w:tcBorders>
              <w:top w:val="single" w:sz="24" w:space="0" w:color="F3D96C"/>
            </w:tcBorders>
            <w:shd w:val="clear" w:color="auto" w:fill="FFF6DD"/>
          </w:tcPr>
          <w:p w14:paraId="1DC4CD14"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5"/>
                <w:sz w:val="24"/>
                <w:szCs w:val="24"/>
              </w:rPr>
              <w:t>SCIENZA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w w:val="95"/>
                <w:sz w:val="24"/>
                <w:szCs w:val="24"/>
              </w:rPr>
              <w:t>DEGLI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ALIMENTI</w:t>
            </w:r>
          </w:p>
        </w:tc>
        <w:tc>
          <w:tcPr>
            <w:tcW w:w="1017" w:type="dxa"/>
            <w:gridSpan w:val="2"/>
            <w:tcBorders>
              <w:top w:val="single" w:sz="24" w:space="0" w:color="F3D96C"/>
            </w:tcBorders>
            <w:shd w:val="clear" w:color="auto" w:fill="FFF6DD"/>
          </w:tcPr>
          <w:p w14:paraId="21FC302A"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6" w:type="dxa"/>
            <w:gridSpan w:val="2"/>
            <w:tcBorders>
              <w:top w:val="single" w:sz="24" w:space="0" w:color="F3D96C"/>
            </w:tcBorders>
            <w:shd w:val="clear" w:color="auto" w:fill="FFF6DD"/>
          </w:tcPr>
          <w:p w14:paraId="62D08210"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8" w:type="dxa"/>
            <w:gridSpan w:val="2"/>
            <w:tcBorders>
              <w:top w:val="single" w:sz="24" w:space="0" w:color="F3D96C"/>
            </w:tcBorders>
            <w:shd w:val="clear" w:color="auto" w:fill="FFF6DD"/>
          </w:tcPr>
          <w:p w14:paraId="741A929A"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tcBorders>
              <w:top w:val="single" w:sz="24" w:space="0" w:color="F3D96C"/>
            </w:tcBorders>
            <w:shd w:val="clear" w:color="auto" w:fill="FFF6DD"/>
          </w:tcPr>
          <w:p w14:paraId="3A770246"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tcBorders>
              <w:top w:val="single" w:sz="24" w:space="0" w:color="F3D96C"/>
            </w:tcBorders>
            <w:shd w:val="clear" w:color="auto" w:fill="FFF6DD"/>
          </w:tcPr>
          <w:p w14:paraId="029F19AA"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7043589A" w14:textId="77777777" w:rsidTr="00490C08">
        <w:trPr>
          <w:trHeight w:val="952"/>
        </w:trPr>
        <w:tc>
          <w:tcPr>
            <w:tcW w:w="4668" w:type="dxa"/>
            <w:shd w:val="clear" w:color="auto" w:fill="FFFFFF"/>
          </w:tcPr>
          <w:p w14:paraId="4EC260CE"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LABORATORIO</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SERVIZI</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ENOGASTRONOMICI</w:t>
            </w:r>
          </w:p>
          <w:p w14:paraId="1208A7AA" w14:textId="77777777" w:rsidR="00536B18" w:rsidRPr="00064FDF" w:rsidRDefault="00536B18" w:rsidP="00490C08">
            <w:pPr>
              <w:pStyle w:val="TableParagraph"/>
              <w:spacing w:before="100"/>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SETTORE</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CUCINA</w:t>
            </w:r>
          </w:p>
        </w:tc>
        <w:tc>
          <w:tcPr>
            <w:tcW w:w="1017" w:type="dxa"/>
            <w:gridSpan w:val="2"/>
            <w:shd w:val="clear" w:color="auto" w:fill="FFFFFF"/>
          </w:tcPr>
          <w:p w14:paraId="7114DCA7" w14:textId="77777777" w:rsidR="00536B18" w:rsidRPr="00064FDF" w:rsidRDefault="00536B18" w:rsidP="00490C08">
            <w:pPr>
              <w:pStyle w:val="TableParagraph"/>
              <w:spacing w:before="1"/>
              <w:rPr>
                <w:rFonts w:ascii="Times New Roman" w:hAnsi="Times New Roman" w:cs="Times New Roman"/>
                <w:b/>
                <w:sz w:val="24"/>
                <w:szCs w:val="24"/>
              </w:rPr>
            </w:pPr>
          </w:p>
          <w:p w14:paraId="4861DFD7"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6" w:type="dxa"/>
            <w:gridSpan w:val="2"/>
            <w:shd w:val="clear" w:color="auto" w:fill="FFFFFF"/>
          </w:tcPr>
          <w:p w14:paraId="6DD5079B" w14:textId="77777777" w:rsidR="00536B18" w:rsidRPr="00064FDF" w:rsidRDefault="00536B18" w:rsidP="00490C08">
            <w:pPr>
              <w:pStyle w:val="TableParagraph"/>
              <w:spacing w:before="1"/>
              <w:rPr>
                <w:rFonts w:ascii="Times New Roman" w:hAnsi="Times New Roman" w:cs="Times New Roman"/>
                <w:b/>
                <w:sz w:val="24"/>
                <w:szCs w:val="24"/>
              </w:rPr>
            </w:pPr>
          </w:p>
          <w:p w14:paraId="2091B09C"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8" w:type="dxa"/>
            <w:gridSpan w:val="2"/>
            <w:shd w:val="clear" w:color="auto" w:fill="FFFFFF"/>
          </w:tcPr>
          <w:p w14:paraId="10310859" w14:textId="77777777" w:rsidR="00536B18" w:rsidRPr="00064FDF" w:rsidRDefault="00536B18" w:rsidP="00490C08">
            <w:pPr>
              <w:pStyle w:val="TableParagraph"/>
              <w:spacing w:before="1"/>
              <w:rPr>
                <w:rFonts w:ascii="Times New Roman" w:hAnsi="Times New Roman" w:cs="Times New Roman"/>
                <w:b/>
                <w:sz w:val="24"/>
                <w:szCs w:val="24"/>
              </w:rPr>
            </w:pPr>
          </w:p>
          <w:p w14:paraId="4419F03C"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32220697" w14:textId="77777777" w:rsidR="00536B18" w:rsidRPr="00064FDF" w:rsidRDefault="00536B18" w:rsidP="00490C08">
            <w:pPr>
              <w:pStyle w:val="TableParagraph"/>
              <w:spacing w:before="1"/>
              <w:rPr>
                <w:rFonts w:ascii="Times New Roman" w:hAnsi="Times New Roman" w:cs="Times New Roman"/>
                <w:b/>
                <w:sz w:val="24"/>
                <w:szCs w:val="24"/>
              </w:rPr>
            </w:pPr>
          </w:p>
          <w:p w14:paraId="5E638BB2"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2BF31863" w14:textId="77777777" w:rsidR="00536B18" w:rsidRPr="00064FDF" w:rsidRDefault="00536B18" w:rsidP="00490C08">
            <w:pPr>
              <w:pStyle w:val="TableParagraph"/>
              <w:spacing w:before="1"/>
              <w:rPr>
                <w:rFonts w:ascii="Times New Roman" w:hAnsi="Times New Roman" w:cs="Times New Roman"/>
                <w:b/>
                <w:sz w:val="24"/>
                <w:szCs w:val="24"/>
              </w:rPr>
            </w:pPr>
          </w:p>
          <w:p w14:paraId="27FB56F2"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754AFDFF" w14:textId="77777777" w:rsidTr="00490C08">
        <w:trPr>
          <w:trHeight w:val="952"/>
        </w:trPr>
        <w:tc>
          <w:tcPr>
            <w:tcW w:w="4668" w:type="dxa"/>
            <w:shd w:val="clear" w:color="auto" w:fill="FFF6DD"/>
          </w:tcPr>
          <w:p w14:paraId="62AB1237"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LABORATORIO</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SERVIZI</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ENOGASTRONOMICI</w:t>
            </w:r>
          </w:p>
          <w:p w14:paraId="57E6B500" w14:textId="77777777" w:rsidR="00536B18" w:rsidRPr="00064FDF" w:rsidRDefault="00536B18" w:rsidP="00490C08">
            <w:pPr>
              <w:pStyle w:val="TableParagraph"/>
              <w:spacing w:before="100"/>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w:t>
            </w:r>
            <w:r w:rsidRPr="00064FDF">
              <w:rPr>
                <w:rFonts w:ascii="Times New Roman" w:hAnsi="Times New Roman" w:cs="Times New Roman"/>
                <w:color w:val="1E1E1B"/>
                <w:spacing w:val="4"/>
                <w:w w:val="90"/>
                <w:sz w:val="24"/>
                <w:szCs w:val="24"/>
              </w:rPr>
              <w:t xml:space="preserve"> </w:t>
            </w:r>
            <w:r w:rsidRPr="00064FDF">
              <w:rPr>
                <w:rFonts w:ascii="Times New Roman" w:hAnsi="Times New Roman" w:cs="Times New Roman"/>
                <w:color w:val="1E1E1B"/>
                <w:w w:val="90"/>
                <w:sz w:val="24"/>
                <w:szCs w:val="24"/>
              </w:rPr>
              <w:t>SETTORE</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SALA</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VENDITA</w:t>
            </w:r>
          </w:p>
        </w:tc>
        <w:tc>
          <w:tcPr>
            <w:tcW w:w="1017" w:type="dxa"/>
            <w:gridSpan w:val="2"/>
            <w:shd w:val="clear" w:color="auto" w:fill="FFF6DD"/>
          </w:tcPr>
          <w:p w14:paraId="48BAA5DA" w14:textId="77777777" w:rsidR="00536B18" w:rsidRPr="00064FDF" w:rsidRDefault="00536B18" w:rsidP="00490C08">
            <w:pPr>
              <w:pStyle w:val="TableParagraph"/>
              <w:spacing w:before="1"/>
              <w:rPr>
                <w:rFonts w:ascii="Times New Roman" w:hAnsi="Times New Roman" w:cs="Times New Roman"/>
                <w:b/>
                <w:sz w:val="24"/>
                <w:szCs w:val="24"/>
              </w:rPr>
            </w:pPr>
          </w:p>
          <w:p w14:paraId="3B7988C4"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6" w:type="dxa"/>
            <w:gridSpan w:val="2"/>
            <w:shd w:val="clear" w:color="auto" w:fill="FFF6DD"/>
          </w:tcPr>
          <w:p w14:paraId="4080A89C" w14:textId="77777777" w:rsidR="00536B18" w:rsidRPr="00064FDF" w:rsidRDefault="00536B18" w:rsidP="00490C08">
            <w:pPr>
              <w:pStyle w:val="TableParagraph"/>
              <w:spacing w:before="1"/>
              <w:rPr>
                <w:rFonts w:ascii="Times New Roman" w:hAnsi="Times New Roman" w:cs="Times New Roman"/>
                <w:b/>
                <w:sz w:val="24"/>
                <w:szCs w:val="24"/>
              </w:rPr>
            </w:pPr>
          </w:p>
          <w:p w14:paraId="22D1479C"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8" w:type="dxa"/>
            <w:gridSpan w:val="2"/>
            <w:shd w:val="clear" w:color="auto" w:fill="FFF6DD"/>
          </w:tcPr>
          <w:p w14:paraId="51B4E477" w14:textId="77777777" w:rsidR="00536B18" w:rsidRPr="00064FDF" w:rsidRDefault="00536B18" w:rsidP="00490C08">
            <w:pPr>
              <w:pStyle w:val="TableParagraph"/>
              <w:spacing w:before="1"/>
              <w:rPr>
                <w:rFonts w:ascii="Times New Roman" w:hAnsi="Times New Roman" w:cs="Times New Roman"/>
                <w:b/>
                <w:sz w:val="24"/>
                <w:szCs w:val="24"/>
              </w:rPr>
            </w:pPr>
          </w:p>
          <w:p w14:paraId="23AD9D4C"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6DD"/>
          </w:tcPr>
          <w:p w14:paraId="56782DF2" w14:textId="77777777" w:rsidR="00536B18" w:rsidRPr="00064FDF" w:rsidRDefault="00536B18" w:rsidP="00490C08">
            <w:pPr>
              <w:pStyle w:val="TableParagraph"/>
              <w:spacing w:before="1"/>
              <w:rPr>
                <w:rFonts w:ascii="Times New Roman" w:hAnsi="Times New Roman" w:cs="Times New Roman"/>
                <w:b/>
                <w:sz w:val="24"/>
                <w:szCs w:val="24"/>
              </w:rPr>
            </w:pPr>
          </w:p>
          <w:p w14:paraId="5B8785BD"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shd w:val="clear" w:color="auto" w:fill="FFF6DD"/>
          </w:tcPr>
          <w:p w14:paraId="792281EB" w14:textId="77777777" w:rsidR="00536B18" w:rsidRPr="00064FDF" w:rsidRDefault="00536B18" w:rsidP="00490C08">
            <w:pPr>
              <w:pStyle w:val="TableParagraph"/>
              <w:spacing w:before="1"/>
              <w:rPr>
                <w:rFonts w:ascii="Times New Roman" w:hAnsi="Times New Roman" w:cs="Times New Roman"/>
                <w:b/>
                <w:sz w:val="24"/>
                <w:szCs w:val="24"/>
              </w:rPr>
            </w:pPr>
          </w:p>
          <w:p w14:paraId="3BDF018B"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5B8D156D" w14:textId="77777777" w:rsidTr="00490C08">
        <w:trPr>
          <w:trHeight w:val="952"/>
        </w:trPr>
        <w:tc>
          <w:tcPr>
            <w:tcW w:w="4668" w:type="dxa"/>
            <w:shd w:val="clear" w:color="auto" w:fill="FFFFFF"/>
          </w:tcPr>
          <w:p w14:paraId="58FF0AEF" w14:textId="77777777" w:rsidR="00536B18" w:rsidRPr="00064FDF" w:rsidRDefault="00536B18" w:rsidP="00490C08">
            <w:pPr>
              <w:pStyle w:val="TableParagraph"/>
              <w:spacing w:line="345" w:lineRule="auto"/>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LABORATORIO</w:t>
            </w:r>
            <w:r w:rsidRPr="00064FDF">
              <w:rPr>
                <w:rFonts w:ascii="Times New Roman" w:hAnsi="Times New Roman" w:cs="Times New Roman"/>
                <w:color w:val="1E1E1B"/>
                <w:spacing w:val="30"/>
                <w:w w:val="90"/>
                <w:sz w:val="24"/>
                <w:szCs w:val="24"/>
              </w:rPr>
              <w:t xml:space="preserve"> </w:t>
            </w:r>
            <w:r w:rsidRPr="00064FDF">
              <w:rPr>
                <w:rFonts w:ascii="Times New Roman" w:hAnsi="Times New Roman" w:cs="Times New Roman"/>
                <w:color w:val="1E1E1B"/>
                <w:w w:val="90"/>
                <w:sz w:val="24"/>
                <w:szCs w:val="24"/>
              </w:rPr>
              <w:t>DI</w:t>
            </w:r>
            <w:r w:rsidRPr="00064FDF">
              <w:rPr>
                <w:rFonts w:ascii="Times New Roman" w:hAnsi="Times New Roman" w:cs="Times New Roman"/>
                <w:color w:val="1E1E1B"/>
                <w:spacing w:val="31"/>
                <w:w w:val="90"/>
                <w:sz w:val="24"/>
                <w:szCs w:val="24"/>
              </w:rPr>
              <w:t xml:space="preserve"> </w:t>
            </w:r>
            <w:r w:rsidRPr="00064FDF">
              <w:rPr>
                <w:rFonts w:ascii="Times New Roman" w:hAnsi="Times New Roman" w:cs="Times New Roman"/>
                <w:color w:val="1E1E1B"/>
                <w:w w:val="90"/>
                <w:sz w:val="24"/>
                <w:szCs w:val="24"/>
              </w:rPr>
              <w:t>SERVIZI</w:t>
            </w:r>
            <w:r w:rsidRPr="00064FDF">
              <w:rPr>
                <w:rFonts w:ascii="Times New Roman" w:hAnsi="Times New Roman" w:cs="Times New Roman"/>
                <w:color w:val="1E1E1B"/>
                <w:spacing w:val="31"/>
                <w:w w:val="90"/>
                <w:sz w:val="24"/>
                <w:szCs w:val="24"/>
              </w:rPr>
              <w:t xml:space="preserve"> </w:t>
            </w:r>
            <w:r w:rsidRPr="00064FDF">
              <w:rPr>
                <w:rFonts w:ascii="Times New Roman" w:hAnsi="Times New Roman" w:cs="Times New Roman"/>
                <w:color w:val="1E1E1B"/>
                <w:w w:val="90"/>
                <w:sz w:val="24"/>
                <w:szCs w:val="24"/>
              </w:rPr>
              <w:t>DI</w:t>
            </w:r>
            <w:r w:rsidRPr="00064FDF">
              <w:rPr>
                <w:rFonts w:ascii="Times New Roman" w:hAnsi="Times New Roman" w:cs="Times New Roman"/>
                <w:color w:val="1E1E1B"/>
                <w:spacing w:val="31"/>
                <w:w w:val="90"/>
                <w:sz w:val="24"/>
                <w:szCs w:val="24"/>
              </w:rPr>
              <w:t xml:space="preserve"> </w:t>
            </w:r>
            <w:r w:rsidRPr="00064FDF">
              <w:rPr>
                <w:rFonts w:ascii="Times New Roman" w:hAnsi="Times New Roman" w:cs="Times New Roman"/>
                <w:color w:val="1E1E1B"/>
                <w:w w:val="90"/>
                <w:sz w:val="24"/>
                <w:szCs w:val="24"/>
              </w:rPr>
              <w:t>ACCOGLIENZA</w:t>
            </w:r>
            <w:r w:rsidRPr="00064FDF">
              <w:rPr>
                <w:rFonts w:ascii="Times New Roman" w:hAnsi="Times New Roman" w:cs="Times New Roman"/>
                <w:color w:val="1E1E1B"/>
                <w:spacing w:val="-45"/>
                <w:w w:val="90"/>
                <w:sz w:val="24"/>
                <w:szCs w:val="24"/>
              </w:rPr>
              <w:t xml:space="preserve"> </w:t>
            </w:r>
            <w:r w:rsidRPr="00064FDF">
              <w:rPr>
                <w:rFonts w:ascii="Times New Roman" w:hAnsi="Times New Roman" w:cs="Times New Roman"/>
                <w:color w:val="1E1E1B"/>
                <w:sz w:val="24"/>
                <w:szCs w:val="24"/>
              </w:rPr>
              <w:t>TURISTICA</w:t>
            </w:r>
          </w:p>
        </w:tc>
        <w:tc>
          <w:tcPr>
            <w:tcW w:w="1017" w:type="dxa"/>
            <w:gridSpan w:val="2"/>
            <w:shd w:val="clear" w:color="auto" w:fill="FFFFFF"/>
          </w:tcPr>
          <w:p w14:paraId="4B5350DC" w14:textId="77777777" w:rsidR="00536B18" w:rsidRPr="00064FDF" w:rsidRDefault="00536B18" w:rsidP="00490C08">
            <w:pPr>
              <w:pStyle w:val="TableParagraph"/>
              <w:spacing w:before="1"/>
              <w:rPr>
                <w:rFonts w:ascii="Times New Roman" w:hAnsi="Times New Roman" w:cs="Times New Roman"/>
                <w:b/>
                <w:sz w:val="24"/>
                <w:szCs w:val="24"/>
              </w:rPr>
            </w:pPr>
          </w:p>
          <w:p w14:paraId="5651E030"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6" w:type="dxa"/>
            <w:gridSpan w:val="2"/>
            <w:shd w:val="clear" w:color="auto" w:fill="FFFFFF"/>
          </w:tcPr>
          <w:p w14:paraId="1E126A3B" w14:textId="77777777" w:rsidR="00536B18" w:rsidRPr="00064FDF" w:rsidRDefault="00536B18" w:rsidP="00490C08">
            <w:pPr>
              <w:pStyle w:val="TableParagraph"/>
              <w:spacing w:before="1"/>
              <w:rPr>
                <w:rFonts w:ascii="Times New Roman" w:hAnsi="Times New Roman" w:cs="Times New Roman"/>
                <w:b/>
                <w:sz w:val="24"/>
                <w:szCs w:val="24"/>
              </w:rPr>
            </w:pPr>
          </w:p>
          <w:p w14:paraId="43821647"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8" w:type="dxa"/>
            <w:gridSpan w:val="2"/>
            <w:shd w:val="clear" w:color="auto" w:fill="FFFFFF"/>
          </w:tcPr>
          <w:p w14:paraId="709D6826" w14:textId="77777777" w:rsidR="00536B18" w:rsidRPr="00064FDF" w:rsidRDefault="00536B18" w:rsidP="00490C08">
            <w:pPr>
              <w:pStyle w:val="TableParagraph"/>
              <w:spacing w:before="1"/>
              <w:rPr>
                <w:rFonts w:ascii="Times New Roman" w:hAnsi="Times New Roman" w:cs="Times New Roman"/>
                <w:b/>
                <w:sz w:val="24"/>
                <w:szCs w:val="24"/>
              </w:rPr>
            </w:pPr>
          </w:p>
          <w:p w14:paraId="61B16925"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FFF"/>
          </w:tcPr>
          <w:p w14:paraId="6E1BADA5" w14:textId="77777777" w:rsidR="00536B18" w:rsidRPr="00064FDF" w:rsidRDefault="00536B18" w:rsidP="00490C08">
            <w:pPr>
              <w:pStyle w:val="TableParagraph"/>
              <w:spacing w:before="1"/>
              <w:rPr>
                <w:rFonts w:ascii="Times New Roman" w:hAnsi="Times New Roman" w:cs="Times New Roman"/>
                <w:b/>
                <w:sz w:val="24"/>
                <w:szCs w:val="24"/>
              </w:rPr>
            </w:pPr>
          </w:p>
          <w:p w14:paraId="36E180CA"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041683F4" w14:textId="77777777" w:rsidR="00536B18" w:rsidRPr="00064FDF" w:rsidRDefault="00536B18" w:rsidP="00490C08">
            <w:pPr>
              <w:pStyle w:val="TableParagraph"/>
              <w:spacing w:before="1"/>
              <w:rPr>
                <w:rFonts w:ascii="Times New Roman" w:hAnsi="Times New Roman" w:cs="Times New Roman"/>
                <w:b/>
                <w:sz w:val="24"/>
                <w:szCs w:val="24"/>
              </w:rPr>
            </w:pPr>
          </w:p>
          <w:p w14:paraId="6ED0CE73"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7F07A8B4" w14:textId="77777777" w:rsidTr="00490C08">
        <w:trPr>
          <w:trHeight w:val="626"/>
        </w:trPr>
        <w:tc>
          <w:tcPr>
            <w:tcW w:w="4668" w:type="dxa"/>
            <w:shd w:val="clear" w:color="auto" w:fill="FFF6DD"/>
          </w:tcPr>
          <w:p w14:paraId="4E7BD5FB"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ARTE</w:t>
            </w:r>
            <w:r w:rsidRPr="00064FDF">
              <w:rPr>
                <w:rFonts w:ascii="Times New Roman" w:hAnsi="Times New Roman" w:cs="Times New Roman"/>
                <w:color w:val="1E1E1B"/>
                <w:spacing w:val="-1"/>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1"/>
                <w:w w:val="90"/>
                <w:sz w:val="24"/>
                <w:szCs w:val="24"/>
              </w:rPr>
              <w:t xml:space="preserve"> </w:t>
            </w:r>
            <w:r w:rsidRPr="00064FDF">
              <w:rPr>
                <w:rFonts w:ascii="Times New Roman" w:hAnsi="Times New Roman" w:cs="Times New Roman"/>
                <w:color w:val="1E1E1B"/>
                <w:w w:val="90"/>
                <w:sz w:val="24"/>
                <w:szCs w:val="24"/>
              </w:rPr>
              <w:t>TERRITORIO</w:t>
            </w:r>
          </w:p>
        </w:tc>
        <w:tc>
          <w:tcPr>
            <w:tcW w:w="1017" w:type="dxa"/>
            <w:gridSpan w:val="2"/>
            <w:shd w:val="clear" w:color="auto" w:fill="FFF6DD"/>
          </w:tcPr>
          <w:p w14:paraId="7FCCE0C9"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71D880B8"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19CEFCDF"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6DD"/>
          </w:tcPr>
          <w:p w14:paraId="34C7AB63"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6DD"/>
          </w:tcPr>
          <w:p w14:paraId="6B06CD87"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78C42437" w14:textId="77777777" w:rsidTr="00490C08">
        <w:trPr>
          <w:trHeight w:val="626"/>
        </w:trPr>
        <w:tc>
          <w:tcPr>
            <w:tcW w:w="4668" w:type="dxa"/>
            <w:shd w:val="clear" w:color="auto" w:fill="FFFFFF"/>
          </w:tcPr>
          <w:p w14:paraId="63DFFA8C"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SCIENZA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spacing w:val="-1"/>
                <w:w w:val="95"/>
                <w:sz w:val="24"/>
                <w:szCs w:val="24"/>
              </w:rPr>
              <w:t>E</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CULTURA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w w:val="95"/>
                <w:sz w:val="24"/>
                <w:szCs w:val="24"/>
              </w:rPr>
              <w:t>DELL'ALIMENTAZIONE</w:t>
            </w:r>
          </w:p>
        </w:tc>
        <w:tc>
          <w:tcPr>
            <w:tcW w:w="1017" w:type="dxa"/>
            <w:gridSpan w:val="2"/>
            <w:shd w:val="clear" w:color="auto" w:fill="FFFFFF"/>
          </w:tcPr>
          <w:p w14:paraId="229BC220"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4C73035E"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7354FA66"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FFF"/>
          </w:tcPr>
          <w:p w14:paraId="1E16FF50"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shd w:val="clear" w:color="auto" w:fill="FFFFFF"/>
          </w:tcPr>
          <w:p w14:paraId="734D5509"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16F47563" w14:textId="77777777" w:rsidTr="00490C08">
        <w:trPr>
          <w:trHeight w:val="626"/>
        </w:trPr>
        <w:tc>
          <w:tcPr>
            <w:tcW w:w="4668" w:type="dxa"/>
            <w:shd w:val="clear" w:color="auto" w:fill="FFF6DD"/>
          </w:tcPr>
          <w:p w14:paraId="17AE4C31"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DIRITTO</w:t>
            </w:r>
            <w:r w:rsidRPr="00064FDF">
              <w:rPr>
                <w:rFonts w:ascii="Times New Roman" w:hAnsi="Times New Roman" w:cs="Times New Roman"/>
                <w:color w:val="1E1E1B"/>
                <w:spacing w:val="30"/>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30"/>
                <w:w w:val="90"/>
                <w:sz w:val="24"/>
                <w:szCs w:val="24"/>
              </w:rPr>
              <w:t xml:space="preserve"> </w:t>
            </w:r>
            <w:r w:rsidRPr="00064FDF">
              <w:rPr>
                <w:rFonts w:ascii="Times New Roman" w:hAnsi="Times New Roman" w:cs="Times New Roman"/>
                <w:color w:val="1E1E1B"/>
                <w:w w:val="90"/>
                <w:sz w:val="24"/>
                <w:szCs w:val="24"/>
              </w:rPr>
              <w:t>TECNICHE</w:t>
            </w:r>
            <w:r w:rsidRPr="00064FDF">
              <w:rPr>
                <w:rFonts w:ascii="Times New Roman" w:hAnsi="Times New Roman" w:cs="Times New Roman"/>
                <w:color w:val="1E1E1B"/>
                <w:spacing w:val="30"/>
                <w:w w:val="90"/>
                <w:sz w:val="24"/>
                <w:szCs w:val="24"/>
              </w:rPr>
              <w:t xml:space="preserve"> </w:t>
            </w:r>
            <w:r w:rsidRPr="00064FDF">
              <w:rPr>
                <w:rFonts w:ascii="Times New Roman" w:hAnsi="Times New Roman" w:cs="Times New Roman"/>
                <w:color w:val="1E1E1B"/>
                <w:w w:val="90"/>
                <w:sz w:val="24"/>
                <w:szCs w:val="24"/>
              </w:rPr>
              <w:t>AMMINISTRATIVE</w:t>
            </w:r>
          </w:p>
        </w:tc>
        <w:tc>
          <w:tcPr>
            <w:tcW w:w="1017" w:type="dxa"/>
            <w:gridSpan w:val="2"/>
            <w:shd w:val="clear" w:color="auto" w:fill="FFF6DD"/>
          </w:tcPr>
          <w:p w14:paraId="14ADB12C"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66728F64"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53F3E830"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97" w:type="dxa"/>
            <w:gridSpan w:val="2"/>
            <w:shd w:val="clear" w:color="auto" w:fill="FFF6DD"/>
          </w:tcPr>
          <w:p w14:paraId="4F1F52C0"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c>
          <w:tcPr>
            <w:tcW w:w="1132" w:type="dxa"/>
            <w:gridSpan w:val="2"/>
            <w:shd w:val="clear" w:color="auto" w:fill="FFF6DD"/>
          </w:tcPr>
          <w:p w14:paraId="7FB67D5E"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4</w:t>
            </w:r>
          </w:p>
        </w:tc>
      </w:tr>
      <w:tr w:rsidR="00536B18" w:rsidRPr="00064FDF" w14:paraId="3A01937A" w14:textId="77777777" w:rsidTr="00490C08">
        <w:trPr>
          <w:trHeight w:val="952"/>
        </w:trPr>
        <w:tc>
          <w:tcPr>
            <w:tcW w:w="4668" w:type="dxa"/>
            <w:shd w:val="clear" w:color="auto" w:fill="FFFFFF"/>
          </w:tcPr>
          <w:p w14:paraId="3B4822B8" w14:textId="77777777" w:rsidR="00536B18" w:rsidRPr="00064FDF" w:rsidRDefault="00536B18" w:rsidP="00490C08">
            <w:pPr>
              <w:pStyle w:val="TableParagraph"/>
              <w:spacing w:line="345" w:lineRule="auto"/>
              <w:ind w:left="150" w:right="274"/>
              <w:rPr>
                <w:rFonts w:ascii="Times New Roman" w:hAnsi="Times New Roman" w:cs="Times New Roman"/>
                <w:sz w:val="24"/>
                <w:szCs w:val="24"/>
              </w:rPr>
            </w:pPr>
            <w:r w:rsidRPr="00064FDF">
              <w:rPr>
                <w:rFonts w:ascii="Times New Roman" w:hAnsi="Times New Roman" w:cs="Times New Roman"/>
                <w:color w:val="1E1E1B"/>
                <w:w w:val="90"/>
                <w:sz w:val="24"/>
                <w:szCs w:val="24"/>
              </w:rPr>
              <w:t>TECNICHE</w:t>
            </w:r>
            <w:r w:rsidRPr="00064FDF">
              <w:rPr>
                <w:rFonts w:ascii="Times New Roman" w:hAnsi="Times New Roman" w:cs="Times New Roman"/>
                <w:color w:val="1E1E1B"/>
                <w:spacing w:val="33"/>
                <w:w w:val="90"/>
                <w:sz w:val="24"/>
                <w:szCs w:val="24"/>
              </w:rPr>
              <w:t xml:space="preserve"> </w:t>
            </w:r>
            <w:r w:rsidRPr="00064FDF">
              <w:rPr>
                <w:rFonts w:ascii="Times New Roman" w:hAnsi="Times New Roman" w:cs="Times New Roman"/>
                <w:color w:val="1E1E1B"/>
                <w:w w:val="90"/>
                <w:sz w:val="24"/>
                <w:szCs w:val="24"/>
              </w:rPr>
              <w:t>DI</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ORGANIZZAZIONE</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GESTIONE</w:t>
            </w:r>
            <w:r w:rsidRPr="00064FDF">
              <w:rPr>
                <w:rFonts w:ascii="Times New Roman" w:hAnsi="Times New Roman" w:cs="Times New Roman"/>
                <w:color w:val="1E1E1B"/>
                <w:spacing w:val="-45"/>
                <w:w w:val="90"/>
                <w:sz w:val="24"/>
                <w:szCs w:val="24"/>
              </w:rPr>
              <w:t xml:space="preserve"> </w:t>
            </w:r>
            <w:r w:rsidRPr="00064FDF">
              <w:rPr>
                <w:rFonts w:ascii="Times New Roman" w:hAnsi="Times New Roman" w:cs="Times New Roman"/>
                <w:color w:val="1E1E1B"/>
                <w:sz w:val="24"/>
                <w:szCs w:val="24"/>
              </w:rPr>
              <w:t>DEI</w:t>
            </w:r>
            <w:r w:rsidRPr="00064FDF">
              <w:rPr>
                <w:rFonts w:ascii="Times New Roman" w:hAnsi="Times New Roman" w:cs="Times New Roman"/>
                <w:color w:val="1E1E1B"/>
                <w:spacing w:val="-9"/>
                <w:sz w:val="24"/>
                <w:szCs w:val="24"/>
              </w:rPr>
              <w:t xml:space="preserve"> </w:t>
            </w:r>
            <w:r w:rsidRPr="00064FDF">
              <w:rPr>
                <w:rFonts w:ascii="Times New Roman" w:hAnsi="Times New Roman" w:cs="Times New Roman"/>
                <w:color w:val="1E1E1B"/>
                <w:sz w:val="24"/>
                <w:szCs w:val="24"/>
              </w:rPr>
              <w:t>PROCESSI</w:t>
            </w:r>
            <w:r w:rsidRPr="00064FDF">
              <w:rPr>
                <w:rFonts w:ascii="Times New Roman" w:hAnsi="Times New Roman" w:cs="Times New Roman"/>
                <w:color w:val="1E1E1B"/>
                <w:spacing w:val="-9"/>
                <w:sz w:val="24"/>
                <w:szCs w:val="24"/>
              </w:rPr>
              <w:t xml:space="preserve"> </w:t>
            </w:r>
            <w:r w:rsidRPr="00064FDF">
              <w:rPr>
                <w:rFonts w:ascii="Times New Roman" w:hAnsi="Times New Roman" w:cs="Times New Roman"/>
                <w:color w:val="1E1E1B"/>
                <w:sz w:val="24"/>
                <w:szCs w:val="24"/>
              </w:rPr>
              <w:t>PRODUTTIVI</w:t>
            </w:r>
          </w:p>
        </w:tc>
        <w:tc>
          <w:tcPr>
            <w:tcW w:w="1017" w:type="dxa"/>
            <w:gridSpan w:val="2"/>
            <w:shd w:val="clear" w:color="auto" w:fill="FFFFFF"/>
          </w:tcPr>
          <w:p w14:paraId="5968B8D2" w14:textId="77777777" w:rsidR="00536B18" w:rsidRPr="00064FDF" w:rsidRDefault="00536B18" w:rsidP="00490C08">
            <w:pPr>
              <w:pStyle w:val="TableParagraph"/>
              <w:spacing w:before="1"/>
              <w:rPr>
                <w:rFonts w:ascii="Times New Roman" w:hAnsi="Times New Roman" w:cs="Times New Roman"/>
                <w:b/>
                <w:sz w:val="24"/>
                <w:szCs w:val="24"/>
              </w:rPr>
            </w:pPr>
          </w:p>
          <w:p w14:paraId="2187312C"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5A763981" w14:textId="77777777" w:rsidR="00536B18" w:rsidRPr="00064FDF" w:rsidRDefault="00536B18" w:rsidP="00490C08">
            <w:pPr>
              <w:pStyle w:val="TableParagraph"/>
              <w:spacing w:before="1"/>
              <w:rPr>
                <w:rFonts w:ascii="Times New Roman" w:hAnsi="Times New Roman" w:cs="Times New Roman"/>
                <w:b/>
                <w:sz w:val="24"/>
                <w:szCs w:val="24"/>
              </w:rPr>
            </w:pPr>
          </w:p>
          <w:p w14:paraId="0488DF83"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11F3494F" w14:textId="77777777" w:rsidR="00536B18" w:rsidRPr="00064FDF" w:rsidRDefault="00536B18" w:rsidP="00490C08">
            <w:pPr>
              <w:pStyle w:val="TableParagraph"/>
              <w:spacing w:before="1"/>
              <w:rPr>
                <w:rFonts w:ascii="Times New Roman" w:hAnsi="Times New Roman" w:cs="Times New Roman"/>
                <w:b/>
                <w:sz w:val="24"/>
                <w:szCs w:val="24"/>
              </w:rPr>
            </w:pPr>
          </w:p>
          <w:p w14:paraId="3D500F53"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FFF"/>
          </w:tcPr>
          <w:p w14:paraId="4368C2C3" w14:textId="77777777" w:rsidR="00536B18" w:rsidRPr="00064FDF" w:rsidRDefault="00536B18" w:rsidP="00490C08">
            <w:pPr>
              <w:pStyle w:val="TableParagraph"/>
              <w:spacing w:before="1"/>
              <w:rPr>
                <w:rFonts w:ascii="Times New Roman" w:hAnsi="Times New Roman" w:cs="Times New Roman"/>
                <w:b/>
                <w:sz w:val="24"/>
                <w:szCs w:val="24"/>
              </w:rPr>
            </w:pPr>
          </w:p>
          <w:p w14:paraId="250483FD"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FFF"/>
          </w:tcPr>
          <w:p w14:paraId="39484FE3" w14:textId="77777777" w:rsidR="00536B18" w:rsidRPr="00064FDF" w:rsidRDefault="00536B18" w:rsidP="00490C08">
            <w:pPr>
              <w:pStyle w:val="TableParagraph"/>
              <w:spacing w:before="1"/>
              <w:rPr>
                <w:rFonts w:ascii="Times New Roman" w:hAnsi="Times New Roman" w:cs="Times New Roman"/>
                <w:b/>
                <w:sz w:val="24"/>
                <w:szCs w:val="24"/>
              </w:rPr>
            </w:pPr>
          </w:p>
          <w:p w14:paraId="262D7C2D"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74AB6D87" w14:textId="77777777" w:rsidTr="00490C08">
        <w:trPr>
          <w:trHeight w:val="626"/>
        </w:trPr>
        <w:tc>
          <w:tcPr>
            <w:tcW w:w="4668" w:type="dxa"/>
            <w:shd w:val="clear" w:color="auto" w:fill="FFF6DD"/>
          </w:tcPr>
          <w:p w14:paraId="698393F2"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5"/>
                <w:sz w:val="24"/>
                <w:szCs w:val="24"/>
              </w:rPr>
              <w:t>TECNICHE DI</w:t>
            </w:r>
            <w:r w:rsidRPr="00064FDF">
              <w:rPr>
                <w:rFonts w:ascii="Times New Roman" w:hAnsi="Times New Roman" w:cs="Times New Roman"/>
                <w:color w:val="1E1E1B"/>
                <w:spacing w:val="1"/>
                <w:w w:val="95"/>
                <w:sz w:val="24"/>
                <w:szCs w:val="24"/>
              </w:rPr>
              <w:t xml:space="preserve"> </w:t>
            </w:r>
            <w:r w:rsidRPr="00064FDF">
              <w:rPr>
                <w:rFonts w:ascii="Times New Roman" w:hAnsi="Times New Roman" w:cs="Times New Roman"/>
                <w:color w:val="1E1E1B"/>
                <w:w w:val="95"/>
                <w:sz w:val="24"/>
                <w:szCs w:val="24"/>
              </w:rPr>
              <w:t>COMUNICAZIONE</w:t>
            </w:r>
          </w:p>
        </w:tc>
        <w:tc>
          <w:tcPr>
            <w:tcW w:w="1017" w:type="dxa"/>
            <w:gridSpan w:val="2"/>
            <w:shd w:val="clear" w:color="auto" w:fill="FFF6DD"/>
          </w:tcPr>
          <w:p w14:paraId="77CFA8F1"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74911351"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7C9F0EAC"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6DD"/>
          </w:tcPr>
          <w:p w14:paraId="7D02CD40"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32" w:type="dxa"/>
            <w:gridSpan w:val="2"/>
            <w:shd w:val="clear" w:color="auto" w:fill="FFF6DD"/>
          </w:tcPr>
          <w:p w14:paraId="6F88F853"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r>
      <w:tr w:rsidR="00536B18" w:rsidRPr="00064FDF" w14:paraId="1118B3B2" w14:textId="77777777" w:rsidTr="00490C08">
        <w:trPr>
          <w:trHeight w:val="952"/>
        </w:trPr>
        <w:tc>
          <w:tcPr>
            <w:tcW w:w="4668" w:type="dxa"/>
            <w:shd w:val="clear" w:color="auto" w:fill="FFFFFF"/>
          </w:tcPr>
          <w:p w14:paraId="6F95CB1A" w14:textId="77777777" w:rsidR="00536B18" w:rsidRPr="00064FDF" w:rsidRDefault="00536B18" w:rsidP="00490C08">
            <w:pPr>
              <w:pStyle w:val="TableParagraph"/>
              <w:spacing w:line="345" w:lineRule="auto"/>
              <w:ind w:left="150" w:right="274"/>
              <w:rPr>
                <w:rFonts w:ascii="Times New Roman" w:hAnsi="Times New Roman" w:cs="Times New Roman"/>
                <w:sz w:val="24"/>
                <w:szCs w:val="24"/>
              </w:rPr>
            </w:pPr>
            <w:r w:rsidRPr="00064FDF">
              <w:rPr>
                <w:rFonts w:ascii="Times New Roman" w:hAnsi="Times New Roman" w:cs="Times New Roman"/>
                <w:color w:val="1E1E1B"/>
                <w:w w:val="95"/>
                <w:sz w:val="24"/>
                <w:szCs w:val="24"/>
              </w:rPr>
              <w:t>SCIENZE INTEGRATE</w:t>
            </w:r>
            <w:r w:rsidRPr="00064FDF">
              <w:rPr>
                <w:rFonts w:ascii="Times New Roman" w:hAnsi="Times New Roman" w:cs="Times New Roman"/>
                <w:color w:val="1E1E1B"/>
                <w:spacing w:val="1"/>
                <w:w w:val="95"/>
                <w:sz w:val="24"/>
                <w:szCs w:val="24"/>
              </w:rPr>
              <w:t xml:space="preserve"> </w:t>
            </w:r>
            <w:r w:rsidRPr="00064FDF">
              <w:rPr>
                <w:rFonts w:ascii="Times New Roman" w:hAnsi="Times New Roman" w:cs="Times New Roman"/>
                <w:color w:val="1E1E1B"/>
                <w:w w:val="95"/>
                <w:sz w:val="24"/>
                <w:szCs w:val="24"/>
              </w:rPr>
              <w:t>(FISICA/CHIMICA/BIOLOGIA)</w:t>
            </w:r>
          </w:p>
        </w:tc>
        <w:tc>
          <w:tcPr>
            <w:tcW w:w="1017" w:type="dxa"/>
            <w:gridSpan w:val="2"/>
            <w:shd w:val="clear" w:color="auto" w:fill="FFFFFF"/>
          </w:tcPr>
          <w:p w14:paraId="609D9669" w14:textId="77777777" w:rsidR="00536B18" w:rsidRPr="00064FDF" w:rsidRDefault="00536B18" w:rsidP="00490C08">
            <w:pPr>
              <w:pStyle w:val="TableParagraph"/>
              <w:spacing w:before="1"/>
              <w:rPr>
                <w:rFonts w:ascii="Times New Roman" w:hAnsi="Times New Roman" w:cs="Times New Roman"/>
                <w:b/>
                <w:sz w:val="24"/>
                <w:szCs w:val="24"/>
              </w:rPr>
            </w:pPr>
          </w:p>
          <w:p w14:paraId="18A01EA0"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16" w:type="dxa"/>
            <w:gridSpan w:val="2"/>
            <w:shd w:val="clear" w:color="auto" w:fill="FFFFFF"/>
          </w:tcPr>
          <w:p w14:paraId="51C3A9DB" w14:textId="77777777" w:rsidR="00536B18" w:rsidRPr="00064FDF" w:rsidRDefault="00536B18" w:rsidP="00490C08">
            <w:pPr>
              <w:pStyle w:val="TableParagraph"/>
              <w:spacing w:before="1"/>
              <w:rPr>
                <w:rFonts w:ascii="Times New Roman" w:hAnsi="Times New Roman" w:cs="Times New Roman"/>
                <w:b/>
                <w:sz w:val="24"/>
                <w:szCs w:val="24"/>
              </w:rPr>
            </w:pPr>
          </w:p>
          <w:p w14:paraId="5A580635"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88" w:type="dxa"/>
            <w:gridSpan w:val="2"/>
            <w:shd w:val="clear" w:color="auto" w:fill="FFFFFF"/>
          </w:tcPr>
          <w:p w14:paraId="7DF2FC50" w14:textId="77777777" w:rsidR="00536B18" w:rsidRPr="00064FDF" w:rsidRDefault="00536B18" w:rsidP="00490C08">
            <w:pPr>
              <w:pStyle w:val="TableParagraph"/>
              <w:spacing w:before="1"/>
              <w:rPr>
                <w:rFonts w:ascii="Times New Roman" w:hAnsi="Times New Roman" w:cs="Times New Roman"/>
                <w:b/>
                <w:sz w:val="24"/>
                <w:szCs w:val="24"/>
              </w:rPr>
            </w:pPr>
          </w:p>
          <w:p w14:paraId="6DC679D4"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FFF"/>
          </w:tcPr>
          <w:p w14:paraId="723CA217" w14:textId="77777777" w:rsidR="00536B18" w:rsidRPr="00064FDF" w:rsidRDefault="00536B18" w:rsidP="00490C08">
            <w:pPr>
              <w:pStyle w:val="TableParagraph"/>
              <w:spacing w:before="1"/>
              <w:rPr>
                <w:rFonts w:ascii="Times New Roman" w:hAnsi="Times New Roman" w:cs="Times New Roman"/>
                <w:b/>
                <w:sz w:val="24"/>
                <w:szCs w:val="24"/>
              </w:rPr>
            </w:pPr>
          </w:p>
          <w:p w14:paraId="1B2331BC"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FFF"/>
          </w:tcPr>
          <w:p w14:paraId="3037C9FF" w14:textId="77777777" w:rsidR="00536B18" w:rsidRPr="00064FDF" w:rsidRDefault="00536B18" w:rsidP="00490C08">
            <w:pPr>
              <w:pStyle w:val="TableParagraph"/>
              <w:spacing w:before="1"/>
              <w:rPr>
                <w:rFonts w:ascii="Times New Roman" w:hAnsi="Times New Roman" w:cs="Times New Roman"/>
                <w:b/>
                <w:sz w:val="24"/>
                <w:szCs w:val="24"/>
              </w:rPr>
            </w:pPr>
          </w:p>
          <w:p w14:paraId="674D072A"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065F9A23" w14:textId="77777777" w:rsidTr="00490C08">
        <w:trPr>
          <w:trHeight w:val="626"/>
        </w:trPr>
        <w:tc>
          <w:tcPr>
            <w:tcW w:w="4668" w:type="dxa"/>
            <w:shd w:val="clear" w:color="auto" w:fill="FFF6DD"/>
          </w:tcPr>
          <w:p w14:paraId="7BB27A8B"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5"/>
                <w:sz w:val="24"/>
                <w:szCs w:val="24"/>
              </w:rPr>
              <w:t>LABORATORIO</w:t>
            </w:r>
            <w:r w:rsidRPr="00064FDF">
              <w:rPr>
                <w:rFonts w:ascii="Times New Roman" w:hAnsi="Times New Roman" w:cs="Times New Roman"/>
                <w:color w:val="1E1E1B"/>
                <w:spacing w:val="-3"/>
                <w:w w:val="95"/>
                <w:sz w:val="24"/>
                <w:szCs w:val="24"/>
              </w:rPr>
              <w:t xml:space="preserve"> </w:t>
            </w:r>
            <w:r w:rsidRPr="00064FDF">
              <w:rPr>
                <w:rFonts w:ascii="Times New Roman" w:hAnsi="Times New Roman" w:cs="Times New Roman"/>
                <w:color w:val="1E1E1B"/>
                <w:w w:val="95"/>
                <w:sz w:val="24"/>
                <w:szCs w:val="24"/>
              </w:rPr>
              <w:t>ENOGASTRONOMIA</w:t>
            </w:r>
            <w:r w:rsidRPr="00064FDF">
              <w:rPr>
                <w:rFonts w:ascii="Times New Roman" w:hAnsi="Times New Roman" w:cs="Times New Roman"/>
                <w:color w:val="1E1E1B"/>
                <w:spacing w:val="-2"/>
                <w:w w:val="95"/>
                <w:sz w:val="24"/>
                <w:szCs w:val="24"/>
              </w:rPr>
              <w:t xml:space="preserve"> </w:t>
            </w:r>
            <w:r w:rsidRPr="00064FDF">
              <w:rPr>
                <w:rFonts w:ascii="Times New Roman" w:hAnsi="Times New Roman" w:cs="Times New Roman"/>
                <w:color w:val="1E1E1B"/>
                <w:w w:val="95"/>
                <w:sz w:val="24"/>
                <w:szCs w:val="24"/>
              </w:rPr>
              <w:t>CUCINA</w:t>
            </w:r>
          </w:p>
        </w:tc>
        <w:tc>
          <w:tcPr>
            <w:tcW w:w="1017" w:type="dxa"/>
            <w:gridSpan w:val="2"/>
            <w:shd w:val="clear" w:color="auto" w:fill="FFF6DD"/>
          </w:tcPr>
          <w:p w14:paraId="09142042"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64263DE5"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2A2163B1"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6DD"/>
          </w:tcPr>
          <w:p w14:paraId="5DFA4D8C"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6DD"/>
          </w:tcPr>
          <w:p w14:paraId="667DE24D"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60D55F16" w14:textId="77777777" w:rsidTr="00490C08">
        <w:trPr>
          <w:trHeight w:val="952"/>
        </w:trPr>
        <w:tc>
          <w:tcPr>
            <w:tcW w:w="4668" w:type="dxa"/>
            <w:shd w:val="clear" w:color="auto" w:fill="FFFFFF"/>
          </w:tcPr>
          <w:p w14:paraId="1CA8F55A" w14:textId="77777777" w:rsidR="00536B18" w:rsidRPr="00064FDF" w:rsidRDefault="00536B18" w:rsidP="00490C08">
            <w:pPr>
              <w:pStyle w:val="TableParagraph"/>
              <w:spacing w:line="345" w:lineRule="auto"/>
              <w:ind w:left="150" w:right="274"/>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 xml:space="preserve">LABORATORIO ENOGASTRONOMIA </w:t>
            </w:r>
            <w:r w:rsidRPr="00064FDF">
              <w:rPr>
                <w:rFonts w:ascii="Times New Roman" w:hAnsi="Times New Roman" w:cs="Times New Roman"/>
                <w:color w:val="1E1E1B"/>
                <w:w w:val="95"/>
                <w:sz w:val="24"/>
                <w:szCs w:val="24"/>
              </w:rPr>
              <w:t>BAR-SALA</w:t>
            </w:r>
            <w:r w:rsidRPr="00064FDF">
              <w:rPr>
                <w:rFonts w:ascii="Times New Roman" w:hAnsi="Times New Roman" w:cs="Times New Roman"/>
                <w:color w:val="1E1E1B"/>
                <w:spacing w:val="-48"/>
                <w:w w:val="95"/>
                <w:sz w:val="24"/>
                <w:szCs w:val="24"/>
              </w:rPr>
              <w:t xml:space="preserve"> </w:t>
            </w:r>
            <w:r w:rsidRPr="00064FDF">
              <w:rPr>
                <w:rFonts w:ascii="Times New Roman" w:hAnsi="Times New Roman" w:cs="Times New Roman"/>
                <w:color w:val="1E1E1B"/>
                <w:sz w:val="24"/>
                <w:szCs w:val="24"/>
              </w:rPr>
              <w:t>E</w:t>
            </w:r>
            <w:r w:rsidRPr="00064FDF">
              <w:rPr>
                <w:rFonts w:ascii="Times New Roman" w:hAnsi="Times New Roman" w:cs="Times New Roman"/>
                <w:color w:val="1E1E1B"/>
                <w:spacing w:val="-4"/>
                <w:sz w:val="24"/>
                <w:szCs w:val="24"/>
              </w:rPr>
              <w:t xml:space="preserve"> </w:t>
            </w:r>
            <w:r w:rsidRPr="00064FDF">
              <w:rPr>
                <w:rFonts w:ascii="Times New Roman" w:hAnsi="Times New Roman" w:cs="Times New Roman"/>
                <w:color w:val="1E1E1B"/>
                <w:sz w:val="24"/>
                <w:szCs w:val="24"/>
              </w:rPr>
              <w:t>VENDITA</w:t>
            </w:r>
          </w:p>
        </w:tc>
        <w:tc>
          <w:tcPr>
            <w:tcW w:w="1017" w:type="dxa"/>
            <w:gridSpan w:val="2"/>
            <w:shd w:val="clear" w:color="auto" w:fill="FFFFFF"/>
          </w:tcPr>
          <w:p w14:paraId="18D93FDC" w14:textId="77777777" w:rsidR="00536B18" w:rsidRPr="00064FDF" w:rsidRDefault="00536B18" w:rsidP="00490C08">
            <w:pPr>
              <w:pStyle w:val="TableParagraph"/>
              <w:spacing w:before="1"/>
              <w:rPr>
                <w:rFonts w:ascii="Times New Roman" w:hAnsi="Times New Roman" w:cs="Times New Roman"/>
                <w:b/>
                <w:sz w:val="24"/>
                <w:szCs w:val="24"/>
              </w:rPr>
            </w:pPr>
          </w:p>
          <w:p w14:paraId="61739D4E"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2B66B6FE" w14:textId="77777777" w:rsidR="00536B18" w:rsidRPr="00064FDF" w:rsidRDefault="00536B18" w:rsidP="00490C08">
            <w:pPr>
              <w:pStyle w:val="TableParagraph"/>
              <w:spacing w:before="1"/>
              <w:rPr>
                <w:rFonts w:ascii="Times New Roman" w:hAnsi="Times New Roman" w:cs="Times New Roman"/>
                <w:b/>
                <w:sz w:val="24"/>
                <w:szCs w:val="24"/>
              </w:rPr>
            </w:pPr>
          </w:p>
          <w:p w14:paraId="1E86F934"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3B130BF2" w14:textId="77777777" w:rsidR="00536B18" w:rsidRPr="00064FDF" w:rsidRDefault="00536B18" w:rsidP="00490C08">
            <w:pPr>
              <w:pStyle w:val="TableParagraph"/>
              <w:spacing w:before="1"/>
              <w:rPr>
                <w:rFonts w:ascii="Times New Roman" w:hAnsi="Times New Roman" w:cs="Times New Roman"/>
                <w:b/>
                <w:sz w:val="24"/>
                <w:szCs w:val="24"/>
              </w:rPr>
            </w:pPr>
          </w:p>
          <w:p w14:paraId="64BE0466"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FFF"/>
          </w:tcPr>
          <w:p w14:paraId="68BBB3D0" w14:textId="77777777" w:rsidR="00536B18" w:rsidRPr="00064FDF" w:rsidRDefault="00536B18" w:rsidP="00490C08">
            <w:pPr>
              <w:pStyle w:val="TableParagraph"/>
              <w:spacing w:before="1"/>
              <w:rPr>
                <w:rFonts w:ascii="Times New Roman" w:hAnsi="Times New Roman" w:cs="Times New Roman"/>
                <w:b/>
                <w:sz w:val="24"/>
                <w:szCs w:val="24"/>
              </w:rPr>
            </w:pPr>
          </w:p>
          <w:p w14:paraId="03EE2EF3"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FFF"/>
          </w:tcPr>
          <w:p w14:paraId="638BC178" w14:textId="77777777" w:rsidR="00536B18" w:rsidRPr="00064FDF" w:rsidRDefault="00536B18" w:rsidP="00490C08">
            <w:pPr>
              <w:pStyle w:val="TableParagraph"/>
              <w:spacing w:before="1"/>
              <w:rPr>
                <w:rFonts w:ascii="Times New Roman" w:hAnsi="Times New Roman" w:cs="Times New Roman"/>
                <w:b/>
                <w:sz w:val="24"/>
                <w:szCs w:val="24"/>
              </w:rPr>
            </w:pPr>
          </w:p>
          <w:p w14:paraId="038A0458"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0B4C52EC" w14:textId="77777777" w:rsidTr="00490C08">
        <w:trPr>
          <w:trHeight w:val="626"/>
        </w:trPr>
        <w:tc>
          <w:tcPr>
            <w:tcW w:w="4668" w:type="dxa"/>
            <w:shd w:val="clear" w:color="auto" w:fill="FFF6DD"/>
          </w:tcPr>
          <w:p w14:paraId="74ADB4E4"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LABORATORIO</w:t>
            </w:r>
            <w:r w:rsidRPr="00064FDF">
              <w:rPr>
                <w:rFonts w:ascii="Times New Roman" w:hAnsi="Times New Roman" w:cs="Times New Roman"/>
                <w:color w:val="1E1E1B"/>
                <w:spacing w:val="32"/>
                <w:w w:val="90"/>
                <w:sz w:val="24"/>
                <w:szCs w:val="24"/>
              </w:rPr>
              <w:t xml:space="preserve"> </w:t>
            </w:r>
            <w:r w:rsidRPr="00064FDF">
              <w:rPr>
                <w:rFonts w:ascii="Times New Roman" w:hAnsi="Times New Roman" w:cs="Times New Roman"/>
                <w:color w:val="1E1E1B"/>
                <w:w w:val="90"/>
                <w:sz w:val="24"/>
                <w:szCs w:val="24"/>
              </w:rPr>
              <w:t>DI</w:t>
            </w:r>
            <w:r w:rsidRPr="00064FDF">
              <w:rPr>
                <w:rFonts w:ascii="Times New Roman" w:hAnsi="Times New Roman" w:cs="Times New Roman"/>
                <w:color w:val="1E1E1B"/>
                <w:spacing w:val="33"/>
                <w:w w:val="90"/>
                <w:sz w:val="24"/>
                <w:szCs w:val="24"/>
              </w:rPr>
              <w:t xml:space="preserve"> </w:t>
            </w:r>
            <w:r w:rsidRPr="00064FDF">
              <w:rPr>
                <w:rFonts w:ascii="Times New Roman" w:hAnsi="Times New Roman" w:cs="Times New Roman"/>
                <w:color w:val="1E1E1B"/>
                <w:w w:val="90"/>
                <w:sz w:val="24"/>
                <w:szCs w:val="24"/>
              </w:rPr>
              <w:t>ACCOGLIENZA</w:t>
            </w:r>
            <w:r w:rsidRPr="00064FDF">
              <w:rPr>
                <w:rFonts w:ascii="Times New Roman" w:hAnsi="Times New Roman" w:cs="Times New Roman"/>
                <w:color w:val="1E1E1B"/>
                <w:spacing w:val="33"/>
                <w:w w:val="90"/>
                <w:sz w:val="24"/>
                <w:szCs w:val="24"/>
              </w:rPr>
              <w:t xml:space="preserve"> </w:t>
            </w:r>
            <w:r w:rsidRPr="00064FDF">
              <w:rPr>
                <w:rFonts w:ascii="Times New Roman" w:hAnsi="Times New Roman" w:cs="Times New Roman"/>
                <w:color w:val="1E1E1B"/>
                <w:w w:val="90"/>
                <w:sz w:val="24"/>
                <w:szCs w:val="24"/>
              </w:rPr>
              <w:t>TURISTICA</w:t>
            </w:r>
          </w:p>
        </w:tc>
        <w:tc>
          <w:tcPr>
            <w:tcW w:w="1017" w:type="dxa"/>
            <w:gridSpan w:val="2"/>
            <w:shd w:val="clear" w:color="auto" w:fill="FFF6DD"/>
          </w:tcPr>
          <w:p w14:paraId="4701903B"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2206F596"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00084048"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6DD"/>
          </w:tcPr>
          <w:p w14:paraId="5796B3E4"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6DD"/>
          </w:tcPr>
          <w:p w14:paraId="4B801256"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0C4E36FB" w14:textId="77777777" w:rsidTr="00490C08">
        <w:trPr>
          <w:trHeight w:val="626"/>
        </w:trPr>
        <w:tc>
          <w:tcPr>
            <w:tcW w:w="4668" w:type="dxa"/>
            <w:shd w:val="clear" w:color="auto" w:fill="FFFFFF"/>
          </w:tcPr>
          <w:p w14:paraId="0A15EDDF"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5"/>
                <w:sz w:val="24"/>
                <w:szCs w:val="24"/>
              </w:rPr>
              <w:t>LABORATORIO</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ARTE</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w w:val="95"/>
                <w:sz w:val="24"/>
                <w:szCs w:val="24"/>
              </w:rPr>
              <w:t>BIANCA</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E</w:t>
            </w:r>
          </w:p>
        </w:tc>
        <w:tc>
          <w:tcPr>
            <w:tcW w:w="1017" w:type="dxa"/>
            <w:gridSpan w:val="2"/>
            <w:shd w:val="clear" w:color="auto" w:fill="FFFFFF"/>
          </w:tcPr>
          <w:p w14:paraId="06533817"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419B870C"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0698B626"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FFF"/>
          </w:tcPr>
          <w:p w14:paraId="2B907AAA"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FFF"/>
          </w:tcPr>
          <w:p w14:paraId="60BEA1B3"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47FC5429" w14:textId="77777777" w:rsidTr="00490C08">
        <w:trPr>
          <w:trHeight w:val="626"/>
        </w:trPr>
        <w:tc>
          <w:tcPr>
            <w:tcW w:w="4668" w:type="dxa"/>
            <w:shd w:val="clear" w:color="auto" w:fill="FFF6DD"/>
          </w:tcPr>
          <w:p w14:paraId="2FA004B1"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SCIENZE</w:t>
            </w:r>
            <w:r w:rsidRPr="00064FDF">
              <w:rPr>
                <w:rFonts w:ascii="Times New Roman" w:hAnsi="Times New Roman" w:cs="Times New Roman"/>
                <w:color w:val="1E1E1B"/>
                <w:spacing w:val="7"/>
                <w:w w:val="90"/>
                <w:sz w:val="24"/>
                <w:szCs w:val="24"/>
              </w:rPr>
              <w:t xml:space="preserve"> </w:t>
            </w:r>
            <w:r w:rsidRPr="00064FDF">
              <w:rPr>
                <w:rFonts w:ascii="Times New Roman" w:hAnsi="Times New Roman" w:cs="Times New Roman"/>
                <w:color w:val="1E1E1B"/>
                <w:w w:val="90"/>
                <w:sz w:val="24"/>
                <w:szCs w:val="24"/>
              </w:rPr>
              <w:t>MOTORIE</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SPORTIVE</w:t>
            </w:r>
          </w:p>
        </w:tc>
        <w:tc>
          <w:tcPr>
            <w:tcW w:w="1017" w:type="dxa"/>
            <w:gridSpan w:val="2"/>
            <w:shd w:val="clear" w:color="auto" w:fill="FFF6DD"/>
          </w:tcPr>
          <w:p w14:paraId="28E0B50C"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16" w:type="dxa"/>
            <w:gridSpan w:val="2"/>
            <w:shd w:val="clear" w:color="auto" w:fill="FFF6DD"/>
          </w:tcPr>
          <w:p w14:paraId="4F8E506B"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88" w:type="dxa"/>
            <w:gridSpan w:val="2"/>
            <w:shd w:val="clear" w:color="auto" w:fill="FFF6DD"/>
          </w:tcPr>
          <w:p w14:paraId="21B00884"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6DD"/>
          </w:tcPr>
          <w:p w14:paraId="79437C27"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6DD"/>
          </w:tcPr>
          <w:p w14:paraId="2CFED9F5"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300A6A71" w14:textId="77777777" w:rsidTr="00490C08">
        <w:trPr>
          <w:trHeight w:val="952"/>
        </w:trPr>
        <w:tc>
          <w:tcPr>
            <w:tcW w:w="4668" w:type="dxa"/>
            <w:shd w:val="clear" w:color="auto" w:fill="FFFFFF"/>
          </w:tcPr>
          <w:p w14:paraId="36357FAA" w14:textId="77777777" w:rsidR="00536B18" w:rsidRPr="00064FDF" w:rsidRDefault="00536B18" w:rsidP="00490C08">
            <w:pPr>
              <w:pStyle w:val="TableParagraph"/>
              <w:spacing w:line="345" w:lineRule="auto"/>
              <w:ind w:left="150" w:right="257"/>
              <w:rPr>
                <w:rFonts w:ascii="Times New Roman" w:hAnsi="Times New Roman" w:cs="Times New Roman"/>
                <w:sz w:val="24"/>
                <w:szCs w:val="24"/>
              </w:rPr>
            </w:pPr>
            <w:r w:rsidRPr="00064FDF">
              <w:rPr>
                <w:rFonts w:ascii="Times New Roman" w:hAnsi="Times New Roman" w:cs="Times New Roman"/>
                <w:color w:val="1E1E1B"/>
                <w:w w:val="90"/>
                <w:sz w:val="24"/>
                <w:szCs w:val="24"/>
              </w:rPr>
              <w:t>RELIGIONE</w:t>
            </w:r>
            <w:r w:rsidRPr="00064FDF">
              <w:rPr>
                <w:rFonts w:ascii="Times New Roman" w:hAnsi="Times New Roman" w:cs="Times New Roman"/>
                <w:color w:val="1E1E1B"/>
                <w:spacing w:val="1"/>
                <w:w w:val="90"/>
                <w:sz w:val="24"/>
                <w:szCs w:val="24"/>
              </w:rPr>
              <w:t xml:space="preserve"> </w:t>
            </w:r>
            <w:r w:rsidRPr="00064FDF">
              <w:rPr>
                <w:rFonts w:ascii="Times New Roman" w:hAnsi="Times New Roman" w:cs="Times New Roman"/>
                <w:color w:val="1E1E1B"/>
                <w:w w:val="90"/>
                <w:sz w:val="24"/>
                <w:szCs w:val="24"/>
              </w:rPr>
              <w:t>CATTOLICA/ATTIVITA'</w:t>
            </w:r>
            <w:r w:rsidRPr="00064FDF">
              <w:rPr>
                <w:rFonts w:ascii="Times New Roman" w:hAnsi="Times New Roman" w:cs="Times New Roman"/>
                <w:color w:val="1E1E1B"/>
                <w:spacing w:val="-45"/>
                <w:w w:val="90"/>
                <w:sz w:val="24"/>
                <w:szCs w:val="24"/>
              </w:rPr>
              <w:t xml:space="preserve"> </w:t>
            </w:r>
            <w:r w:rsidRPr="00064FDF">
              <w:rPr>
                <w:rFonts w:ascii="Times New Roman" w:hAnsi="Times New Roman" w:cs="Times New Roman"/>
                <w:color w:val="1E1E1B"/>
                <w:sz w:val="24"/>
                <w:szCs w:val="24"/>
              </w:rPr>
              <w:t>ALTERNATIVA</w:t>
            </w:r>
          </w:p>
        </w:tc>
        <w:tc>
          <w:tcPr>
            <w:tcW w:w="1017" w:type="dxa"/>
            <w:gridSpan w:val="2"/>
            <w:shd w:val="clear" w:color="auto" w:fill="FFFFFF"/>
          </w:tcPr>
          <w:p w14:paraId="3D6F5D46" w14:textId="77777777" w:rsidR="00536B18" w:rsidRPr="00064FDF" w:rsidRDefault="00536B18" w:rsidP="00490C08">
            <w:pPr>
              <w:pStyle w:val="TableParagraph"/>
              <w:spacing w:before="1"/>
              <w:rPr>
                <w:rFonts w:ascii="Times New Roman" w:hAnsi="Times New Roman" w:cs="Times New Roman"/>
                <w:b/>
                <w:sz w:val="24"/>
                <w:szCs w:val="24"/>
              </w:rPr>
            </w:pPr>
          </w:p>
          <w:p w14:paraId="745A08F7"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16" w:type="dxa"/>
            <w:gridSpan w:val="2"/>
            <w:shd w:val="clear" w:color="auto" w:fill="FFFFFF"/>
          </w:tcPr>
          <w:p w14:paraId="3D16D0F6" w14:textId="77777777" w:rsidR="00536B18" w:rsidRPr="00064FDF" w:rsidRDefault="00536B18" w:rsidP="00490C08">
            <w:pPr>
              <w:pStyle w:val="TableParagraph"/>
              <w:spacing w:before="1"/>
              <w:rPr>
                <w:rFonts w:ascii="Times New Roman" w:hAnsi="Times New Roman" w:cs="Times New Roman"/>
                <w:b/>
                <w:sz w:val="24"/>
                <w:szCs w:val="24"/>
              </w:rPr>
            </w:pPr>
          </w:p>
          <w:p w14:paraId="2F5B3021"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88" w:type="dxa"/>
            <w:gridSpan w:val="2"/>
            <w:shd w:val="clear" w:color="auto" w:fill="FFFFFF"/>
          </w:tcPr>
          <w:p w14:paraId="585235C2" w14:textId="77777777" w:rsidR="00536B18" w:rsidRPr="00064FDF" w:rsidRDefault="00536B18" w:rsidP="00490C08">
            <w:pPr>
              <w:pStyle w:val="TableParagraph"/>
              <w:spacing w:before="1"/>
              <w:rPr>
                <w:rFonts w:ascii="Times New Roman" w:hAnsi="Times New Roman" w:cs="Times New Roman"/>
                <w:b/>
                <w:sz w:val="24"/>
                <w:szCs w:val="24"/>
              </w:rPr>
            </w:pPr>
          </w:p>
          <w:p w14:paraId="64E53029"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97" w:type="dxa"/>
            <w:gridSpan w:val="2"/>
            <w:shd w:val="clear" w:color="auto" w:fill="FFFFFF"/>
          </w:tcPr>
          <w:p w14:paraId="4775892F" w14:textId="77777777" w:rsidR="00536B18" w:rsidRPr="00064FDF" w:rsidRDefault="00536B18" w:rsidP="00490C08">
            <w:pPr>
              <w:pStyle w:val="TableParagraph"/>
              <w:spacing w:before="1"/>
              <w:rPr>
                <w:rFonts w:ascii="Times New Roman" w:hAnsi="Times New Roman" w:cs="Times New Roman"/>
                <w:b/>
                <w:sz w:val="24"/>
                <w:szCs w:val="24"/>
              </w:rPr>
            </w:pPr>
          </w:p>
          <w:p w14:paraId="031CA652"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32" w:type="dxa"/>
            <w:gridSpan w:val="2"/>
            <w:shd w:val="clear" w:color="auto" w:fill="FFFFFF"/>
          </w:tcPr>
          <w:p w14:paraId="7D254DE2" w14:textId="77777777" w:rsidR="00536B18" w:rsidRPr="00064FDF" w:rsidRDefault="00536B18" w:rsidP="00490C08">
            <w:pPr>
              <w:pStyle w:val="TableParagraph"/>
              <w:spacing w:before="1"/>
              <w:rPr>
                <w:rFonts w:ascii="Times New Roman" w:hAnsi="Times New Roman" w:cs="Times New Roman"/>
                <w:b/>
                <w:sz w:val="24"/>
                <w:szCs w:val="24"/>
              </w:rPr>
            </w:pPr>
          </w:p>
          <w:p w14:paraId="1B29DCDA"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r>
    </w:tbl>
    <w:p w14:paraId="1AA24353" w14:textId="77777777" w:rsidR="00536B18" w:rsidRPr="00064FDF" w:rsidRDefault="00536B18" w:rsidP="00536B18">
      <w:pPr>
        <w:pStyle w:val="Corpotesto"/>
        <w:rPr>
          <w:rFonts w:ascii="Times New Roman" w:hAnsi="Times New Roman"/>
          <w:b/>
          <w:sz w:val="24"/>
          <w:szCs w:val="24"/>
        </w:rPr>
      </w:pPr>
    </w:p>
    <w:p w14:paraId="5DFD8B8F" w14:textId="77777777" w:rsidR="00536B18" w:rsidRPr="00064FDF" w:rsidRDefault="00536B18" w:rsidP="00536B18">
      <w:pPr>
        <w:pStyle w:val="Corpotesto"/>
        <w:rPr>
          <w:rFonts w:ascii="Times New Roman" w:hAnsi="Times New Roman"/>
          <w:b/>
          <w:sz w:val="24"/>
          <w:szCs w:val="24"/>
        </w:rPr>
      </w:pPr>
    </w:p>
    <w:p w14:paraId="62DFE6EE" w14:textId="77777777" w:rsidR="00536B18" w:rsidRPr="00064FDF" w:rsidRDefault="00536B18" w:rsidP="00536B18">
      <w:pPr>
        <w:pStyle w:val="Corpotesto"/>
        <w:rPr>
          <w:rFonts w:ascii="Times New Roman" w:hAnsi="Times New Roman"/>
          <w:b/>
          <w:sz w:val="24"/>
          <w:szCs w:val="24"/>
        </w:rPr>
      </w:pPr>
    </w:p>
    <w:p w14:paraId="42AB2D93" w14:textId="77777777" w:rsidR="00536B18" w:rsidRPr="00064FDF" w:rsidRDefault="00536B18" w:rsidP="00536B18">
      <w:pPr>
        <w:pStyle w:val="Corpotesto"/>
        <w:rPr>
          <w:rFonts w:ascii="Times New Roman" w:hAnsi="Times New Roman"/>
          <w:b/>
          <w:sz w:val="24"/>
          <w:szCs w:val="24"/>
        </w:rPr>
      </w:pPr>
    </w:p>
    <w:p w14:paraId="3C003692" w14:textId="2B8915F5" w:rsidR="00536B18" w:rsidRPr="00064FDF" w:rsidRDefault="00536B18" w:rsidP="00536B18">
      <w:pPr>
        <w:tabs>
          <w:tab w:val="left" w:pos="10567"/>
        </w:tabs>
        <w:ind w:left="103"/>
        <w:rPr>
          <w:rFonts w:ascii="Times New Roman" w:hAnsi="Times New Roman"/>
          <w:sz w:val="24"/>
          <w:szCs w:val="24"/>
        </w:rPr>
        <w:sectPr w:rsidR="00536B18" w:rsidRPr="00064FDF" w:rsidSect="0056107C">
          <w:type w:val="continuous"/>
          <w:pgSz w:w="11900" w:h="16840"/>
          <w:pgMar w:top="1580" w:right="400" w:bottom="280" w:left="520" w:header="720" w:footer="720" w:gutter="0"/>
          <w:cols w:space="720"/>
        </w:sectPr>
      </w:pPr>
    </w:p>
    <w:p w14:paraId="6F3A5488" w14:textId="77777777" w:rsidR="00536B18" w:rsidRPr="00064FDF" w:rsidRDefault="00536B18" w:rsidP="00536B18">
      <w:pPr>
        <w:spacing w:before="187"/>
        <w:ind w:left="1350"/>
        <w:rPr>
          <w:rFonts w:ascii="Times New Roman" w:hAnsi="Times New Roman"/>
          <w:b/>
          <w:sz w:val="24"/>
          <w:szCs w:val="24"/>
        </w:rPr>
      </w:pPr>
      <w:r w:rsidRPr="00064FDF">
        <w:rPr>
          <w:rFonts w:ascii="Times New Roman" w:hAnsi="Times New Roman"/>
          <w:sz w:val="24"/>
          <w:szCs w:val="24"/>
        </w:rPr>
        <w:lastRenderedPageBreak/>
        <w:br w:type="column"/>
      </w:r>
    </w:p>
    <w:p w14:paraId="2BC9C8EA" w14:textId="77777777" w:rsidR="00536B18" w:rsidRPr="00064FDF" w:rsidRDefault="00536B18" w:rsidP="00536B18">
      <w:pPr>
        <w:rPr>
          <w:rFonts w:ascii="Times New Roman" w:hAnsi="Times New Roman"/>
          <w:sz w:val="24"/>
          <w:szCs w:val="24"/>
        </w:rPr>
        <w:sectPr w:rsidR="00536B18" w:rsidRPr="00064FDF" w:rsidSect="0056107C">
          <w:pgSz w:w="11900" w:h="16840"/>
          <w:pgMar w:top="340" w:right="400" w:bottom="0" w:left="520" w:header="720" w:footer="720" w:gutter="0"/>
          <w:cols w:num="2" w:space="720" w:equalWidth="0">
            <w:col w:w="4768" w:space="3044"/>
            <w:col w:w="3168"/>
          </w:cols>
        </w:sectPr>
      </w:pPr>
    </w:p>
    <w:p w14:paraId="772D74DF" w14:textId="77777777" w:rsidR="00536B18" w:rsidRPr="00064FDF" w:rsidRDefault="00536B18" w:rsidP="00536B18">
      <w:pPr>
        <w:pStyle w:val="Corpotesto"/>
        <w:rPr>
          <w:rFonts w:ascii="Times New Roman" w:hAnsi="Times New Roman"/>
          <w:b/>
          <w:sz w:val="24"/>
          <w:szCs w:val="24"/>
        </w:rPr>
      </w:pPr>
    </w:p>
    <w:p w14:paraId="25E9943C" w14:textId="77777777" w:rsidR="00536B18" w:rsidRPr="00064FDF" w:rsidRDefault="00536B18" w:rsidP="00536B18">
      <w:pPr>
        <w:pStyle w:val="Corpotesto"/>
        <w:spacing w:before="9" w:after="1"/>
        <w:rPr>
          <w:rFonts w:ascii="Times New Roman" w:hAnsi="Times New Roman"/>
          <w:b/>
          <w:sz w:val="24"/>
          <w:szCs w:val="24"/>
        </w:rPr>
      </w:pPr>
    </w:p>
    <w:tbl>
      <w:tblPr>
        <w:tblStyle w:val="TableNormal"/>
        <w:tblW w:w="0" w:type="auto"/>
        <w:tblInd w:w="281" w:type="dxa"/>
        <w:tblLayout w:type="fixed"/>
        <w:tblLook w:val="01E0" w:firstRow="1" w:lastRow="1" w:firstColumn="1" w:lastColumn="1" w:noHBand="0" w:noVBand="0"/>
      </w:tblPr>
      <w:tblGrid>
        <w:gridCol w:w="2329"/>
        <w:gridCol w:w="1831"/>
        <w:gridCol w:w="781"/>
        <w:gridCol w:w="743"/>
        <w:gridCol w:w="362"/>
        <w:gridCol w:w="754"/>
        <w:gridCol w:w="428"/>
        <w:gridCol w:w="760"/>
        <w:gridCol w:w="442"/>
        <w:gridCol w:w="755"/>
        <w:gridCol w:w="382"/>
        <w:gridCol w:w="750"/>
      </w:tblGrid>
      <w:tr w:rsidR="00536B18" w:rsidRPr="00064FDF" w14:paraId="11AD88DD" w14:textId="77777777" w:rsidTr="00490C08">
        <w:trPr>
          <w:trHeight w:val="476"/>
        </w:trPr>
        <w:tc>
          <w:tcPr>
            <w:tcW w:w="2329" w:type="dxa"/>
            <w:tcBorders>
              <w:bottom w:val="single" w:sz="24" w:space="0" w:color="F3D96C"/>
            </w:tcBorders>
            <w:shd w:val="clear" w:color="auto" w:fill="FFFFFF"/>
          </w:tcPr>
          <w:p w14:paraId="0CE89A24"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21"/>
                <w:w w:val="105"/>
                <w:sz w:val="24"/>
                <w:szCs w:val="24"/>
              </w:rPr>
              <w:t xml:space="preserve"> </w:t>
            </w:r>
            <w:r w:rsidRPr="00064FDF">
              <w:rPr>
                <w:rFonts w:ascii="Times New Roman" w:hAnsi="Times New Roman" w:cs="Times New Roman"/>
                <w:color w:val="5A5A5A"/>
                <w:w w:val="105"/>
                <w:sz w:val="24"/>
                <w:szCs w:val="24"/>
              </w:rPr>
              <w:t>Orario</w:t>
            </w:r>
          </w:p>
        </w:tc>
        <w:tc>
          <w:tcPr>
            <w:tcW w:w="1831" w:type="dxa"/>
            <w:tcBorders>
              <w:bottom w:val="single" w:sz="24" w:space="0" w:color="F3D96C"/>
            </w:tcBorders>
            <w:shd w:val="clear" w:color="auto" w:fill="FFFFFF"/>
          </w:tcPr>
          <w:p w14:paraId="526E1079" w14:textId="77777777" w:rsidR="00536B18" w:rsidRPr="00064FDF" w:rsidRDefault="00536B18" w:rsidP="00490C08">
            <w:pPr>
              <w:pStyle w:val="TableParagraph"/>
              <w:spacing w:before="131"/>
              <w:ind w:left="25"/>
              <w:rPr>
                <w:rFonts w:ascii="Times New Roman" w:hAnsi="Times New Roman" w:cs="Times New Roman"/>
                <w:sz w:val="24"/>
                <w:szCs w:val="24"/>
              </w:rPr>
            </w:pPr>
            <w:r w:rsidRPr="00064FDF">
              <w:rPr>
                <w:rFonts w:ascii="Times New Roman" w:hAnsi="Times New Roman" w:cs="Times New Roman"/>
                <w:color w:val="5A5A5A"/>
                <w:w w:val="105"/>
                <w:sz w:val="24"/>
                <w:szCs w:val="24"/>
              </w:rPr>
              <w:t>Settimanale</w:t>
            </w:r>
          </w:p>
        </w:tc>
        <w:tc>
          <w:tcPr>
            <w:tcW w:w="781" w:type="dxa"/>
            <w:tcBorders>
              <w:bottom w:val="single" w:sz="24" w:space="0" w:color="F3D96C"/>
            </w:tcBorders>
            <w:shd w:val="clear" w:color="auto" w:fill="FFFFFF"/>
          </w:tcPr>
          <w:p w14:paraId="637AD10A" w14:textId="77777777" w:rsidR="00536B18" w:rsidRPr="00064FDF" w:rsidRDefault="00536B18" w:rsidP="00490C08">
            <w:pPr>
              <w:pStyle w:val="TableParagraph"/>
              <w:spacing w:before="131"/>
              <w:ind w:right="23"/>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3" w:type="dxa"/>
            <w:tcBorders>
              <w:bottom w:val="single" w:sz="24" w:space="0" w:color="F3D96C"/>
            </w:tcBorders>
            <w:shd w:val="clear" w:color="auto" w:fill="FFFFFF"/>
          </w:tcPr>
          <w:p w14:paraId="79B259BA" w14:textId="77777777" w:rsidR="00536B18" w:rsidRPr="00064FDF" w:rsidRDefault="00536B18" w:rsidP="00490C08">
            <w:pPr>
              <w:pStyle w:val="TableParagraph"/>
              <w:spacing w:before="131"/>
              <w:ind w:left="25"/>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2" w:type="dxa"/>
            <w:tcBorders>
              <w:bottom w:val="single" w:sz="24" w:space="0" w:color="F3D96C"/>
            </w:tcBorders>
            <w:shd w:val="clear" w:color="auto" w:fill="FFFFFF"/>
          </w:tcPr>
          <w:p w14:paraId="4A292064" w14:textId="77777777" w:rsidR="00536B18" w:rsidRPr="00064FDF" w:rsidRDefault="00536B18" w:rsidP="00490C08">
            <w:pPr>
              <w:pStyle w:val="TableParagraph"/>
              <w:spacing w:before="131"/>
              <w:ind w:left="223"/>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4" w:type="dxa"/>
            <w:tcBorders>
              <w:bottom w:val="single" w:sz="24" w:space="0" w:color="F3D96C"/>
            </w:tcBorders>
            <w:shd w:val="clear" w:color="auto" w:fill="FFFFFF"/>
          </w:tcPr>
          <w:p w14:paraId="26CC84DB" w14:textId="77777777" w:rsidR="00536B18" w:rsidRPr="00064FDF" w:rsidRDefault="00536B18" w:rsidP="00490C08">
            <w:pPr>
              <w:pStyle w:val="TableParagraph"/>
              <w:spacing w:before="131"/>
              <w:ind w:left="24"/>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8" w:type="dxa"/>
            <w:tcBorders>
              <w:bottom w:val="single" w:sz="24" w:space="0" w:color="F3D96C"/>
            </w:tcBorders>
            <w:shd w:val="clear" w:color="auto" w:fill="FFFFFF"/>
          </w:tcPr>
          <w:p w14:paraId="0F1187F3" w14:textId="77777777" w:rsidR="00536B18" w:rsidRPr="00064FDF" w:rsidRDefault="00536B18" w:rsidP="00490C08">
            <w:pPr>
              <w:pStyle w:val="TableParagraph"/>
              <w:spacing w:before="131"/>
              <w:ind w:left="233"/>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60" w:type="dxa"/>
            <w:tcBorders>
              <w:bottom w:val="single" w:sz="24" w:space="0" w:color="F3D96C"/>
            </w:tcBorders>
            <w:shd w:val="clear" w:color="auto" w:fill="FFFFFF"/>
          </w:tcPr>
          <w:p w14:paraId="2E992635" w14:textId="77777777" w:rsidR="00536B18" w:rsidRPr="00064FDF" w:rsidRDefault="00536B18" w:rsidP="00490C08">
            <w:pPr>
              <w:pStyle w:val="TableParagraph"/>
              <w:spacing w:before="131"/>
              <w:ind w:left="23"/>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2" w:type="dxa"/>
            <w:tcBorders>
              <w:bottom w:val="single" w:sz="24" w:space="0" w:color="F3D96C"/>
            </w:tcBorders>
            <w:shd w:val="clear" w:color="auto" w:fill="FFFFFF"/>
          </w:tcPr>
          <w:p w14:paraId="445B8A2F" w14:textId="77777777" w:rsidR="00536B18" w:rsidRPr="00064FDF" w:rsidRDefault="00536B18" w:rsidP="00490C08">
            <w:pPr>
              <w:pStyle w:val="TableParagraph"/>
              <w:spacing w:before="131"/>
              <w:ind w:left="238"/>
              <w:rPr>
                <w:rFonts w:ascii="Times New Roman" w:hAnsi="Times New Roman" w:cs="Times New Roman"/>
                <w:sz w:val="24"/>
                <w:szCs w:val="24"/>
              </w:rPr>
            </w:pPr>
            <w:r w:rsidRPr="00064FDF">
              <w:rPr>
                <w:rFonts w:ascii="Times New Roman" w:hAnsi="Times New Roman" w:cs="Times New Roman"/>
                <w:color w:val="5A5A5A"/>
                <w:sz w:val="24"/>
                <w:szCs w:val="24"/>
              </w:rPr>
              <w:t>IV</w:t>
            </w:r>
          </w:p>
        </w:tc>
        <w:tc>
          <w:tcPr>
            <w:tcW w:w="755" w:type="dxa"/>
            <w:tcBorders>
              <w:bottom w:val="single" w:sz="24" w:space="0" w:color="F3D96C"/>
            </w:tcBorders>
            <w:shd w:val="clear" w:color="auto" w:fill="FFFFFF"/>
          </w:tcPr>
          <w:p w14:paraId="06D0F921" w14:textId="77777777" w:rsidR="00536B18" w:rsidRPr="00064FDF" w:rsidRDefault="00536B18" w:rsidP="00490C08">
            <w:pPr>
              <w:pStyle w:val="TableParagraph"/>
              <w:spacing w:before="131"/>
              <w:ind w:left="22"/>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2" w:type="dxa"/>
            <w:tcBorders>
              <w:bottom w:val="single" w:sz="24" w:space="0" w:color="F3D96C"/>
            </w:tcBorders>
            <w:shd w:val="clear" w:color="auto" w:fill="FFFFFF"/>
          </w:tcPr>
          <w:p w14:paraId="19F2287A" w14:textId="77777777" w:rsidR="00536B18" w:rsidRPr="00064FDF" w:rsidRDefault="00536B18" w:rsidP="00490C08">
            <w:pPr>
              <w:pStyle w:val="TableParagraph"/>
              <w:spacing w:before="131"/>
              <w:ind w:left="233"/>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50" w:type="dxa"/>
            <w:tcBorders>
              <w:bottom w:val="single" w:sz="24" w:space="0" w:color="F3D96C"/>
            </w:tcBorders>
            <w:shd w:val="clear" w:color="auto" w:fill="FFFFFF"/>
          </w:tcPr>
          <w:p w14:paraId="7A07A0B7" w14:textId="77777777" w:rsidR="00536B18" w:rsidRPr="00064FDF" w:rsidRDefault="00536B18" w:rsidP="00490C08">
            <w:pPr>
              <w:pStyle w:val="TableParagraph"/>
              <w:spacing w:before="131"/>
              <w:ind w:left="21"/>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45F745AF" w14:textId="77777777" w:rsidTr="00490C08">
        <w:trPr>
          <w:trHeight w:val="626"/>
        </w:trPr>
        <w:tc>
          <w:tcPr>
            <w:tcW w:w="2329" w:type="dxa"/>
            <w:tcBorders>
              <w:top w:val="single" w:sz="24" w:space="0" w:color="F3D96C"/>
            </w:tcBorders>
            <w:shd w:val="clear" w:color="auto" w:fill="FFF6DD"/>
          </w:tcPr>
          <w:p w14:paraId="49684DD7"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EDUCAZIONE</w:t>
            </w:r>
            <w:r w:rsidRPr="00064FDF">
              <w:rPr>
                <w:rFonts w:ascii="Times New Roman" w:hAnsi="Times New Roman" w:cs="Times New Roman"/>
                <w:color w:val="1E1E1B"/>
                <w:spacing w:val="28"/>
                <w:w w:val="90"/>
                <w:sz w:val="24"/>
                <w:szCs w:val="24"/>
              </w:rPr>
              <w:t xml:space="preserve"> </w:t>
            </w:r>
            <w:r w:rsidRPr="00064FDF">
              <w:rPr>
                <w:rFonts w:ascii="Times New Roman" w:hAnsi="Times New Roman" w:cs="Times New Roman"/>
                <w:color w:val="1E1E1B"/>
                <w:w w:val="90"/>
                <w:sz w:val="24"/>
                <w:szCs w:val="24"/>
              </w:rPr>
              <w:t>CIVICA</w:t>
            </w:r>
          </w:p>
        </w:tc>
        <w:tc>
          <w:tcPr>
            <w:tcW w:w="3355" w:type="dxa"/>
            <w:gridSpan w:val="3"/>
            <w:tcBorders>
              <w:top w:val="single" w:sz="24" w:space="0" w:color="F3D96C"/>
            </w:tcBorders>
            <w:shd w:val="clear" w:color="auto" w:fill="FFF6DD"/>
          </w:tcPr>
          <w:p w14:paraId="417F1CDA" w14:textId="77777777" w:rsidR="00536B18" w:rsidRPr="00064FDF" w:rsidRDefault="00536B18" w:rsidP="00490C08">
            <w:pPr>
              <w:pStyle w:val="TableParagraph"/>
              <w:ind w:right="465"/>
              <w:jc w:val="right"/>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tcBorders>
              <w:top w:val="single" w:sz="24" w:space="0" w:color="F3D96C"/>
            </w:tcBorders>
            <w:shd w:val="clear" w:color="auto" w:fill="FFF6DD"/>
          </w:tcPr>
          <w:p w14:paraId="4482B8AD"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tcBorders>
              <w:top w:val="single" w:sz="24" w:space="0" w:color="F3D96C"/>
            </w:tcBorders>
            <w:shd w:val="clear" w:color="auto" w:fill="FFF6DD"/>
          </w:tcPr>
          <w:p w14:paraId="65F3AAC0" w14:textId="77777777" w:rsidR="00536B18" w:rsidRPr="00064FDF" w:rsidRDefault="00536B18" w:rsidP="00490C08">
            <w:pPr>
              <w:pStyle w:val="TableParagraph"/>
              <w:ind w:right="8"/>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tcBorders>
              <w:top w:val="single" w:sz="24" w:space="0" w:color="F3D96C"/>
            </w:tcBorders>
            <w:shd w:val="clear" w:color="auto" w:fill="FFF6DD"/>
          </w:tcPr>
          <w:p w14:paraId="4FEA62CA"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tcBorders>
              <w:top w:val="single" w:sz="24" w:space="0" w:color="F3D96C"/>
            </w:tcBorders>
            <w:shd w:val="clear" w:color="auto" w:fill="FFF6DD"/>
          </w:tcPr>
          <w:p w14:paraId="6DDCAD75"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bl>
    <w:p w14:paraId="3A391EDF" w14:textId="77777777" w:rsidR="00536B18" w:rsidRPr="00064FDF" w:rsidRDefault="00536B18" w:rsidP="00536B18">
      <w:pPr>
        <w:pStyle w:val="Corpotesto"/>
        <w:rPr>
          <w:rFonts w:ascii="Times New Roman" w:hAnsi="Times New Roman"/>
          <w:b/>
          <w:sz w:val="24"/>
          <w:szCs w:val="24"/>
        </w:rPr>
      </w:pPr>
    </w:p>
    <w:p w14:paraId="3C6211C0" w14:textId="77777777" w:rsidR="00536B18" w:rsidRPr="00064FDF" w:rsidRDefault="00536B18" w:rsidP="00536B18">
      <w:pPr>
        <w:pStyle w:val="Corpotesto"/>
        <w:spacing w:before="8"/>
        <w:rPr>
          <w:rFonts w:ascii="Times New Roman" w:hAnsi="Times New Roman"/>
          <w:b/>
          <w:sz w:val="24"/>
          <w:szCs w:val="24"/>
        </w:rPr>
      </w:pPr>
    </w:p>
    <w:p w14:paraId="194FCA32" w14:textId="77777777" w:rsidR="00536B18" w:rsidRPr="00064FDF" w:rsidRDefault="00536B18" w:rsidP="00536B18">
      <w:pPr>
        <w:pStyle w:val="Titolo3"/>
        <w:spacing w:line="345" w:lineRule="auto"/>
        <w:ind w:left="273" w:right="1500"/>
        <w:rPr>
          <w:rFonts w:ascii="Times New Roman" w:hAnsi="Times New Roman"/>
          <w:sz w:val="24"/>
          <w:szCs w:val="24"/>
        </w:rPr>
      </w:pPr>
      <w:r w:rsidRPr="00064FDF">
        <w:rPr>
          <w:rFonts w:ascii="Times New Roman" w:hAnsi="Times New Roman"/>
          <w:noProof/>
          <w:sz w:val="24"/>
          <w:szCs w:val="24"/>
          <w:lang w:eastAsia="it-IT"/>
        </w:rPr>
        <mc:AlternateContent>
          <mc:Choice Requires="wps">
            <w:drawing>
              <wp:anchor distT="0" distB="0" distL="0" distR="0" simplePos="0" relativeHeight="251662336" behindDoc="1" locked="0" layoutInCell="1" allowOverlap="1" wp14:anchorId="012F33B3" wp14:editId="0ADF147A">
                <wp:simplePos x="0" y="0"/>
                <wp:positionH relativeFrom="page">
                  <wp:posOffset>504190</wp:posOffset>
                </wp:positionH>
                <wp:positionV relativeFrom="paragraph">
                  <wp:posOffset>873760</wp:posOffset>
                </wp:positionV>
                <wp:extent cx="6548120" cy="6350"/>
                <wp:effectExtent l="0" t="4445" r="0" b="0"/>
                <wp:wrapTopAndBottom/>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8120" cy="6350"/>
                        </a:xfrm>
                        <a:prstGeom prst="rect">
                          <a:avLst/>
                        </a:prstGeom>
                        <a:solidFill>
                          <a:srgbClr val="59595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42A4A569" id="Rettangolo 12" o:spid="_x0000_s1026" style="position:absolute;margin-left:39.7pt;margin-top:68.8pt;width:515.6pt;height:.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" fillcolor="#595959" stroked="f">
                <w10:wrap type="topAndBottom" anchorx="page"/>
              </v:rect>
            </w:pict>
          </mc:Fallback>
        </mc:AlternateContent>
      </w:r>
      <w:r w:rsidRPr="00064FDF">
        <w:rPr>
          <w:rFonts w:ascii="Times New Roman" w:hAnsi="Times New Roman"/>
          <w:color w:val="595959"/>
          <w:w w:val="90"/>
          <w:sz w:val="24"/>
          <w:szCs w:val="24"/>
        </w:rPr>
        <w:t>SCUOLA</w:t>
      </w:r>
      <w:r w:rsidRPr="00064FDF">
        <w:rPr>
          <w:rFonts w:ascii="Times New Roman" w:hAnsi="Times New Roman"/>
          <w:color w:val="595959"/>
          <w:spacing w:val="-7"/>
          <w:w w:val="90"/>
          <w:sz w:val="24"/>
          <w:szCs w:val="24"/>
        </w:rPr>
        <w:t xml:space="preserve"> </w:t>
      </w:r>
      <w:r w:rsidRPr="00064FDF">
        <w:rPr>
          <w:rFonts w:ascii="Times New Roman" w:hAnsi="Times New Roman"/>
          <w:color w:val="595959"/>
          <w:w w:val="90"/>
          <w:sz w:val="24"/>
          <w:szCs w:val="24"/>
        </w:rPr>
        <w:t>SECONDARIA</w:t>
      </w:r>
      <w:r w:rsidRPr="00064FDF">
        <w:rPr>
          <w:rFonts w:ascii="Times New Roman" w:hAnsi="Times New Roman"/>
          <w:color w:val="595959"/>
          <w:spacing w:val="-7"/>
          <w:w w:val="90"/>
          <w:sz w:val="24"/>
          <w:szCs w:val="24"/>
        </w:rPr>
        <w:t xml:space="preserve"> </w:t>
      </w:r>
      <w:r w:rsidRPr="00064FDF">
        <w:rPr>
          <w:rFonts w:ascii="Times New Roman" w:hAnsi="Times New Roman"/>
          <w:color w:val="595959"/>
          <w:w w:val="90"/>
          <w:sz w:val="24"/>
          <w:szCs w:val="24"/>
        </w:rPr>
        <w:t>II</w:t>
      </w:r>
      <w:r w:rsidRPr="00064FDF">
        <w:rPr>
          <w:rFonts w:ascii="Times New Roman" w:hAnsi="Times New Roman"/>
          <w:color w:val="595959"/>
          <w:spacing w:val="-6"/>
          <w:w w:val="90"/>
          <w:sz w:val="24"/>
          <w:szCs w:val="24"/>
        </w:rPr>
        <w:t xml:space="preserve"> </w:t>
      </w:r>
      <w:r w:rsidRPr="00064FDF">
        <w:rPr>
          <w:rFonts w:ascii="Times New Roman" w:hAnsi="Times New Roman"/>
          <w:color w:val="595959"/>
          <w:w w:val="90"/>
          <w:sz w:val="24"/>
          <w:szCs w:val="24"/>
        </w:rPr>
        <w:t>GRADO</w:t>
      </w:r>
      <w:r w:rsidRPr="00064FDF">
        <w:rPr>
          <w:rFonts w:ascii="Times New Roman" w:hAnsi="Times New Roman"/>
          <w:color w:val="595959"/>
          <w:spacing w:val="3"/>
          <w:w w:val="90"/>
          <w:sz w:val="24"/>
          <w:szCs w:val="24"/>
        </w:rPr>
        <w:t xml:space="preserve"> </w:t>
      </w:r>
      <w:r w:rsidRPr="00064FDF">
        <w:rPr>
          <w:rFonts w:ascii="Times New Roman" w:hAnsi="Times New Roman"/>
          <w:color w:val="5A5A5A"/>
          <w:w w:val="90"/>
          <w:sz w:val="24"/>
          <w:szCs w:val="24"/>
        </w:rPr>
        <w:t>-</w:t>
      </w:r>
      <w:r w:rsidRPr="00064FDF">
        <w:rPr>
          <w:rFonts w:ascii="Times New Roman" w:hAnsi="Times New Roman"/>
          <w:color w:val="5A5A5A"/>
          <w:spacing w:val="-6"/>
          <w:w w:val="90"/>
          <w:sz w:val="24"/>
          <w:szCs w:val="24"/>
        </w:rPr>
        <w:t xml:space="preserve"> </w:t>
      </w:r>
      <w:r w:rsidRPr="00064FDF">
        <w:rPr>
          <w:rFonts w:ascii="Times New Roman" w:hAnsi="Times New Roman"/>
          <w:color w:val="5A5A5A"/>
          <w:w w:val="90"/>
          <w:sz w:val="24"/>
          <w:szCs w:val="24"/>
        </w:rPr>
        <w:t>IST</w:t>
      </w:r>
      <w:r w:rsidRPr="00064FDF">
        <w:rPr>
          <w:rFonts w:ascii="Times New Roman" w:hAnsi="Times New Roman"/>
          <w:color w:val="5A5A5A"/>
          <w:spacing w:val="-6"/>
          <w:w w:val="90"/>
          <w:sz w:val="24"/>
          <w:szCs w:val="24"/>
        </w:rPr>
        <w:t xml:space="preserve"> </w:t>
      </w:r>
      <w:r w:rsidRPr="00064FDF">
        <w:rPr>
          <w:rFonts w:ascii="Times New Roman" w:hAnsi="Times New Roman"/>
          <w:color w:val="5A5A5A"/>
          <w:w w:val="90"/>
          <w:sz w:val="24"/>
          <w:szCs w:val="24"/>
        </w:rPr>
        <w:t>PROF</w:t>
      </w:r>
      <w:r w:rsidRPr="00064FDF">
        <w:rPr>
          <w:rFonts w:ascii="Times New Roman" w:hAnsi="Times New Roman"/>
          <w:color w:val="5A5A5A"/>
          <w:spacing w:val="-7"/>
          <w:w w:val="90"/>
          <w:sz w:val="24"/>
          <w:szCs w:val="24"/>
        </w:rPr>
        <w:t xml:space="preserve"> </w:t>
      </w:r>
      <w:r w:rsidRPr="00064FDF">
        <w:rPr>
          <w:rFonts w:ascii="Times New Roman" w:hAnsi="Times New Roman"/>
          <w:color w:val="5A5A5A"/>
          <w:w w:val="90"/>
          <w:sz w:val="24"/>
          <w:szCs w:val="24"/>
        </w:rPr>
        <w:t>PER</w:t>
      </w:r>
      <w:r w:rsidRPr="00064FDF">
        <w:rPr>
          <w:rFonts w:ascii="Times New Roman" w:hAnsi="Times New Roman"/>
          <w:color w:val="5A5A5A"/>
          <w:spacing w:val="-7"/>
          <w:w w:val="90"/>
          <w:sz w:val="24"/>
          <w:szCs w:val="24"/>
        </w:rPr>
        <w:t xml:space="preserve"> </w:t>
      </w:r>
      <w:r w:rsidRPr="00064FDF">
        <w:rPr>
          <w:rFonts w:ascii="Times New Roman" w:hAnsi="Times New Roman"/>
          <w:color w:val="5A5A5A"/>
          <w:w w:val="90"/>
          <w:sz w:val="24"/>
          <w:szCs w:val="24"/>
        </w:rPr>
        <w:t>I</w:t>
      </w:r>
      <w:r w:rsidRPr="00064FDF">
        <w:rPr>
          <w:rFonts w:ascii="Times New Roman" w:hAnsi="Times New Roman"/>
          <w:color w:val="5A5A5A"/>
          <w:spacing w:val="-6"/>
          <w:w w:val="90"/>
          <w:sz w:val="24"/>
          <w:szCs w:val="24"/>
        </w:rPr>
        <w:t xml:space="preserve"> </w:t>
      </w:r>
      <w:r w:rsidRPr="00064FDF">
        <w:rPr>
          <w:rFonts w:ascii="Times New Roman" w:hAnsi="Times New Roman"/>
          <w:color w:val="5A5A5A"/>
          <w:w w:val="90"/>
          <w:sz w:val="24"/>
          <w:szCs w:val="24"/>
        </w:rPr>
        <w:t>SERVIZI</w:t>
      </w:r>
      <w:r w:rsidRPr="00064FDF">
        <w:rPr>
          <w:rFonts w:ascii="Times New Roman" w:hAnsi="Times New Roman"/>
          <w:color w:val="5A5A5A"/>
          <w:spacing w:val="-83"/>
          <w:w w:val="90"/>
          <w:sz w:val="24"/>
          <w:szCs w:val="24"/>
        </w:rPr>
        <w:t xml:space="preserve"> </w:t>
      </w:r>
      <w:r w:rsidRPr="00064FDF">
        <w:rPr>
          <w:rFonts w:ascii="Times New Roman" w:hAnsi="Times New Roman"/>
          <w:color w:val="5A5A5A"/>
          <w:sz w:val="24"/>
          <w:szCs w:val="24"/>
        </w:rPr>
        <w:t>ALBERGHIERI</w:t>
      </w:r>
      <w:r w:rsidRPr="00064FDF">
        <w:rPr>
          <w:rFonts w:ascii="Times New Roman" w:hAnsi="Times New Roman"/>
          <w:color w:val="5A5A5A"/>
          <w:spacing w:val="-16"/>
          <w:sz w:val="24"/>
          <w:szCs w:val="24"/>
        </w:rPr>
        <w:t xml:space="preserve"> </w:t>
      </w:r>
      <w:r w:rsidRPr="00064FDF">
        <w:rPr>
          <w:rFonts w:ascii="Times New Roman" w:hAnsi="Times New Roman"/>
          <w:color w:val="5A5A5A"/>
          <w:sz w:val="24"/>
          <w:szCs w:val="24"/>
        </w:rPr>
        <w:t>E</w:t>
      </w:r>
      <w:r w:rsidRPr="00064FDF">
        <w:rPr>
          <w:rFonts w:ascii="Times New Roman" w:hAnsi="Times New Roman"/>
          <w:color w:val="5A5A5A"/>
          <w:spacing w:val="-16"/>
          <w:sz w:val="24"/>
          <w:szCs w:val="24"/>
        </w:rPr>
        <w:t xml:space="preserve"> </w:t>
      </w:r>
      <w:r w:rsidRPr="00064FDF">
        <w:rPr>
          <w:rFonts w:ascii="Times New Roman" w:hAnsi="Times New Roman"/>
          <w:color w:val="5A5A5A"/>
          <w:sz w:val="24"/>
          <w:szCs w:val="24"/>
        </w:rPr>
        <w:t>RISTORAZIONE</w:t>
      </w:r>
    </w:p>
    <w:p w14:paraId="250C92AB" w14:textId="77777777" w:rsidR="00536B18" w:rsidRPr="00064FDF" w:rsidRDefault="00536B18" w:rsidP="00536B18">
      <w:pPr>
        <w:pStyle w:val="Titolo4"/>
        <w:spacing w:before="351" w:line="340" w:lineRule="auto"/>
        <w:ind w:left="273" w:right="496"/>
        <w:rPr>
          <w:rFonts w:ascii="Times New Roman" w:hAnsi="Times New Roman"/>
          <w:sz w:val="24"/>
          <w:szCs w:val="24"/>
        </w:rPr>
      </w:pPr>
      <w:r w:rsidRPr="00064FDF">
        <w:rPr>
          <w:rFonts w:ascii="Times New Roman" w:hAnsi="Times New Roman"/>
          <w:color w:val="5A5A5A"/>
          <w:w w:val="95"/>
          <w:sz w:val="24"/>
          <w:szCs w:val="24"/>
        </w:rPr>
        <w:t>Quadro</w:t>
      </w:r>
      <w:r w:rsidRPr="00064FDF">
        <w:rPr>
          <w:rFonts w:ascii="Times New Roman" w:hAnsi="Times New Roman"/>
          <w:color w:val="5A5A5A"/>
          <w:spacing w:val="-10"/>
          <w:w w:val="95"/>
          <w:sz w:val="24"/>
          <w:szCs w:val="24"/>
        </w:rPr>
        <w:t xml:space="preserve"> </w:t>
      </w:r>
      <w:r w:rsidRPr="00064FDF">
        <w:rPr>
          <w:rFonts w:ascii="Times New Roman" w:hAnsi="Times New Roman"/>
          <w:color w:val="5A5A5A"/>
          <w:w w:val="95"/>
          <w:sz w:val="24"/>
          <w:szCs w:val="24"/>
        </w:rPr>
        <w:t>orario</w:t>
      </w:r>
      <w:r w:rsidRPr="00064FDF">
        <w:rPr>
          <w:rFonts w:ascii="Times New Roman" w:hAnsi="Times New Roman"/>
          <w:color w:val="5A5A5A"/>
          <w:spacing w:val="-10"/>
          <w:w w:val="95"/>
          <w:sz w:val="24"/>
          <w:szCs w:val="24"/>
        </w:rPr>
        <w:t xml:space="preserve"> </w:t>
      </w:r>
      <w:r w:rsidRPr="00064FDF">
        <w:rPr>
          <w:rFonts w:ascii="Times New Roman" w:hAnsi="Times New Roman"/>
          <w:color w:val="5A5A5A"/>
          <w:w w:val="95"/>
          <w:sz w:val="24"/>
          <w:szCs w:val="24"/>
        </w:rPr>
        <w:t>della</w:t>
      </w:r>
      <w:r w:rsidRPr="00064FDF">
        <w:rPr>
          <w:rFonts w:ascii="Times New Roman" w:hAnsi="Times New Roman"/>
          <w:color w:val="5A5A5A"/>
          <w:spacing w:val="-10"/>
          <w:w w:val="95"/>
          <w:sz w:val="24"/>
          <w:szCs w:val="24"/>
        </w:rPr>
        <w:t xml:space="preserve"> </w:t>
      </w:r>
      <w:r w:rsidRPr="00064FDF">
        <w:rPr>
          <w:rFonts w:ascii="Times New Roman" w:hAnsi="Times New Roman"/>
          <w:color w:val="5A5A5A"/>
          <w:w w:val="95"/>
          <w:sz w:val="24"/>
          <w:szCs w:val="24"/>
        </w:rPr>
        <w:t>scuola:</w:t>
      </w:r>
      <w:r w:rsidRPr="00064FDF">
        <w:rPr>
          <w:rFonts w:ascii="Times New Roman" w:hAnsi="Times New Roman"/>
          <w:color w:val="5A5A5A"/>
          <w:spacing w:val="-10"/>
          <w:w w:val="95"/>
          <w:sz w:val="24"/>
          <w:szCs w:val="24"/>
        </w:rPr>
        <w:t xml:space="preserve"> </w:t>
      </w:r>
      <w:r w:rsidRPr="00064FDF">
        <w:rPr>
          <w:rFonts w:ascii="Times New Roman" w:hAnsi="Times New Roman"/>
          <w:color w:val="5A5A5A"/>
          <w:w w:val="95"/>
          <w:sz w:val="24"/>
          <w:szCs w:val="24"/>
        </w:rPr>
        <w:t>IPSAR</w:t>
      </w:r>
      <w:r w:rsidRPr="00064FDF">
        <w:rPr>
          <w:rFonts w:ascii="Times New Roman" w:hAnsi="Times New Roman"/>
          <w:color w:val="5A5A5A"/>
          <w:spacing w:val="-10"/>
          <w:w w:val="95"/>
          <w:sz w:val="24"/>
          <w:szCs w:val="24"/>
        </w:rPr>
        <w:t xml:space="preserve"> </w:t>
      </w:r>
      <w:r w:rsidRPr="00064FDF">
        <w:rPr>
          <w:rFonts w:ascii="Times New Roman" w:hAnsi="Times New Roman"/>
          <w:color w:val="5A5A5A"/>
          <w:w w:val="95"/>
          <w:sz w:val="24"/>
          <w:szCs w:val="24"/>
        </w:rPr>
        <w:t>AVERSA</w:t>
      </w:r>
      <w:r w:rsidRPr="00064FDF">
        <w:rPr>
          <w:rFonts w:ascii="Times New Roman" w:hAnsi="Times New Roman"/>
          <w:color w:val="5A5A5A"/>
          <w:spacing w:val="-9"/>
          <w:w w:val="95"/>
          <w:sz w:val="24"/>
          <w:szCs w:val="24"/>
        </w:rPr>
        <w:t xml:space="preserve"> </w:t>
      </w:r>
      <w:r w:rsidRPr="00064FDF">
        <w:rPr>
          <w:rFonts w:ascii="Times New Roman" w:hAnsi="Times New Roman"/>
          <w:color w:val="5A5A5A"/>
          <w:w w:val="95"/>
          <w:sz w:val="24"/>
          <w:szCs w:val="24"/>
        </w:rPr>
        <w:t>SERALE</w:t>
      </w:r>
      <w:r w:rsidRPr="00064FDF">
        <w:rPr>
          <w:rFonts w:ascii="Times New Roman" w:hAnsi="Times New Roman"/>
          <w:color w:val="5A5A5A"/>
          <w:spacing w:val="-10"/>
          <w:w w:val="95"/>
          <w:sz w:val="24"/>
          <w:szCs w:val="24"/>
        </w:rPr>
        <w:t xml:space="preserve"> </w:t>
      </w:r>
      <w:r w:rsidRPr="00064FDF">
        <w:rPr>
          <w:rFonts w:ascii="Times New Roman" w:hAnsi="Times New Roman"/>
          <w:color w:val="5A5A5A"/>
          <w:w w:val="95"/>
          <w:sz w:val="24"/>
          <w:szCs w:val="24"/>
        </w:rPr>
        <w:t>CERH03050G</w:t>
      </w:r>
      <w:r w:rsidRPr="00064FDF">
        <w:rPr>
          <w:rFonts w:ascii="Times New Roman" w:hAnsi="Times New Roman"/>
          <w:color w:val="5A5A5A"/>
          <w:spacing w:val="-11"/>
          <w:w w:val="95"/>
          <w:sz w:val="24"/>
          <w:szCs w:val="24"/>
        </w:rPr>
        <w:t xml:space="preserve"> </w:t>
      </w:r>
      <w:r w:rsidRPr="00064FDF">
        <w:rPr>
          <w:rFonts w:ascii="Times New Roman" w:hAnsi="Times New Roman"/>
          <w:color w:val="5A5A5A"/>
          <w:w w:val="95"/>
          <w:sz w:val="24"/>
          <w:szCs w:val="24"/>
        </w:rPr>
        <w:t>SERVIZI</w:t>
      </w:r>
      <w:r w:rsidRPr="00064FDF">
        <w:rPr>
          <w:rFonts w:ascii="Times New Roman" w:hAnsi="Times New Roman"/>
          <w:color w:val="5A5A5A"/>
          <w:spacing w:val="-76"/>
          <w:w w:val="95"/>
          <w:sz w:val="24"/>
          <w:szCs w:val="24"/>
        </w:rPr>
        <w:t xml:space="preserve"> </w:t>
      </w:r>
      <w:r w:rsidRPr="00064FDF">
        <w:rPr>
          <w:rFonts w:ascii="Times New Roman" w:hAnsi="Times New Roman"/>
          <w:color w:val="5A5A5A"/>
          <w:sz w:val="24"/>
          <w:szCs w:val="24"/>
        </w:rPr>
        <w:t>DI</w:t>
      </w:r>
      <w:r w:rsidRPr="00064FDF">
        <w:rPr>
          <w:rFonts w:ascii="Times New Roman" w:hAnsi="Times New Roman"/>
          <w:color w:val="5A5A5A"/>
          <w:spacing w:val="-10"/>
          <w:sz w:val="24"/>
          <w:szCs w:val="24"/>
        </w:rPr>
        <w:t xml:space="preserve"> </w:t>
      </w:r>
      <w:r w:rsidRPr="00064FDF">
        <w:rPr>
          <w:rFonts w:ascii="Times New Roman" w:hAnsi="Times New Roman"/>
          <w:color w:val="5A5A5A"/>
          <w:sz w:val="24"/>
          <w:szCs w:val="24"/>
        </w:rPr>
        <w:t>SALA</w:t>
      </w:r>
      <w:r w:rsidRPr="00064FDF">
        <w:rPr>
          <w:rFonts w:ascii="Times New Roman" w:hAnsi="Times New Roman"/>
          <w:color w:val="5A5A5A"/>
          <w:spacing w:val="-9"/>
          <w:sz w:val="24"/>
          <w:szCs w:val="24"/>
        </w:rPr>
        <w:t xml:space="preserve"> </w:t>
      </w:r>
      <w:r w:rsidRPr="00064FDF">
        <w:rPr>
          <w:rFonts w:ascii="Times New Roman" w:hAnsi="Times New Roman"/>
          <w:color w:val="5A5A5A"/>
          <w:sz w:val="24"/>
          <w:szCs w:val="24"/>
        </w:rPr>
        <w:t>E</w:t>
      </w:r>
      <w:r w:rsidRPr="00064FDF">
        <w:rPr>
          <w:rFonts w:ascii="Times New Roman" w:hAnsi="Times New Roman"/>
          <w:color w:val="5A5A5A"/>
          <w:spacing w:val="-9"/>
          <w:sz w:val="24"/>
          <w:szCs w:val="24"/>
        </w:rPr>
        <w:t xml:space="preserve"> </w:t>
      </w:r>
      <w:r w:rsidRPr="00064FDF">
        <w:rPr>
          <w:rFonts w:ascii="Times New Roman" w:hAnsi="Times New Roman"/>
          <w:color w:val="5A5A5A"/>
          <w:sz w:val="24"/>
          <w:szCs w:val="24"/>
        </w:rPr>
        <w:t>DI</w:t>
      </w:r>
      <w:r w:rsidRPr="00064FDF">
        <w:rPr>
          <w:rFonts w:ascii="Times New Roman" w:hAnsi="Times New Roman"/>
          <w:color w:val="5A5A5A"/>
          <w:spacing w:val="-9"/>
          <w:sz w:val="24"/>
          <w:szCs w:val="24"/>
        </w:rPr>
        <w:t xml:space="preserve"> </w:t>
      </w:r>
      <w:r w:rsidRPr="00064FDF">
        <w:rPr>
          <w:rFonts w:ascii="Times New Roman" w:hAnsi="Times New Roman"/>
          <w:color w:val="5A5A5A"/>
          <w:sz w:val="24"/>
          <w:szCs w:val="24"/>
        </w:rPr>
        <w:t>VENDITA</w:t>
      </w:r>
      <w:r w:rsidRPr="00064FDF">
        <w:rPr>
          <w:rFonts w:ascii="Times New Roman" w:hAnsi="Times New Roman"/>
          <w:color w:val="5A5A5A"/>
          <w:spacing w:val="-9"/>
          <w:sz w:val="24"/>
          <w:szCs w:val="24"/>
        </w:rPr>
        <w:t xml:space="preserve"> </w:t>
      </w:r>
      <w:r w:rsidRPr="00064FDF">
        <w:rPr>
          <w:rFonts w:ascii="Times New Roman" w:hAnsi="Times New Roman"/>
          <w:color w:val="5A5A5A"/>
          <w:sz w:val="24"/>
          <w:szCs w:val="24"/>
        </w:rPr>
        <w:t>-</w:t>
      </w:r>
      <w:r w:rsidRPr="00064FDF">
        <w:rPr>
          <w:rFonts w:ascii="Times New Roman" w:hAnsi="Times New Roman"/>
          <w:color w:val="5A5A5A"/>
          <w:spacing w:val="-9"/>
          <w:sz w:val="24"/>
          <w:szCs w:val="24"/>
        </w:rPr>
        <w:t xml:space="preserve"> </w:t>
      </w:r>
      <w:r w:rsidRPr="00064FDF">
        <w:rPr>
          <w:rFonts w:ascii="Times New Roman" w:hAnsi="Times New Roman"/>
          <w:color w:val="5A5A5A"/>
          <w:sz w:val="24"/>
          <w:szCs w:val="24"/>
        </w:rPr>
        <w:t>TRIENNIO</w:t>
      </w:r>
    </w:p>
    <w:p w14:paraId="6E636DEE" w14:textId="77777777" w:rsidR="00536B18" w:rsidRPr="00064FDF" w:rsidRDefault="00536B18" w:rsidP="00536B18">
      <w:pPr>
        <w:pStyle w:val="Corpotesto"/>
        <w:spacing w:before="131"/>
        <w:ind w:left="693"/>
        <w:rPr>
          <w:rFonts w:ascii="Times New Roman" w:hAnsi="Times New Roman"/>
          <w:sz w:val="24"/>
          <w:szCs w:val="24"/>
        </w:rPr>
      </w:pPr>
      <w:r w:rsidRPr="00064FDF">
        <w:rPr>
          <w:rFonts w:ascii="Times New Roman" w:hAnsi="Times New Roman"/>
          <w:color w:val="1E1E1B"/>
          <w:spacing w:val="-1"/>
          <w:w w:val="95"/>
          <w:sz w:val="24"/>
          <w:szCs w:val="24"/>
        </w:rPr>
        <w:t>QO</w:t>
      </w:r>
      <w:r w:rsidRPr="00064FDF">
        <w:rPr>
          <w:rFonts w:ascii="Times New Roman" w:hAnsi="Times New Roman"/>
          <w:color w:val="1E1E1B"/>
          <w:spacing w:val="-11"/>
          <w:w w:val="95"/>
          <w:sz w:val="24"/>
          <w:szCs w:val="24"/>
        </w:rPr>
        <w:t xml:space="preserve"> </w:t>
      </w:r>
      <w:r w:rsidRPr="00064FDF">
        <w:rPr>
          <w:rFonts w:ascii="Times New Roman" w:hAnsi="Times New Roman"/>
          <w:color w:val="1E1E1B"/>
          <w:spacing w:val="-1"/>
          <w:w w:val="95"/>
          <w:sz w:val="24"/>
          <w:szCs w:val="24"/>
        </w:rPr>
        <w:t>SERVIZI</w:t>
      </w:r>
      <w:r w:rsidRPr="00064FDF">
        <w:rPr>
          <w:rFonts w:ascii="Times New Roman" w:hAnsi="Times New Roman"/>
          <w:color w:val="1E1E1B"/>
          <w:spacing w:val="-11"/>
          <w:w w:val="95"/>
          <w:sz w:val="24"/>
          <w:szCs w:val="24"/>
        </w:rPr>
        <w:t xml:space="preserve"> </w:t>
      </w:r>
      <w:r w:rsidRPr="00064FDF">
        <w:rPr>
          <w:rFonts w:ascii="Times New Roman" w:hAnsi="Times New Roman"/>
          <w:color w:val="1E1E1B"/>
          <w:spacing w:val="-1"/>
          <w:w w:val="95"/>
          <w:sz w:val="24"/>
          <w:szCs w:val="24"/>
        </w:rPr>
        <w:t>DI</w:t>
      </w:r>
      <w:r w:rsidRPr="00064FDF">
        <w:rPr>
          <w:rFonts w:ascii="Times New Roman" w:hAnsi="Times New Roman"/>
          <w:color w:val="1E1E1B"/>
          <w:spacing w:val="-10"/>
          <w:w w:val="95"/>
          <w:sz w:val="24"/>
          <w:szCs w:val="24"/>
        </w:rPr>
        <w:t xml:space="preserve"> </w:t>
      </w:r>
      <w:r w:rsidRPr="00064FDF">
        <w:rPr>
          <w:rFonts w:ascii="Times New Roman" w:hAnsi="Times New Roman"/>
          <w:color w:val="1E1E1B"/>
          <w:spacing w:val="-1"/>
          <w:w w:val="95"/>
          <w:sz w:val="24"/>
          <w:szCs w:val="24"/>
        </w:rPr>
        <w:t>SALA</w:t>
      </w:r>
      <w:r w:rsidRPr="00064FDF">
        <w:rPr>
          <w:rFonts w:ascii="Times New Roman" w:hAnsi="Times New Roman"/>
          <w:color w:val="1E1E1B"/>
          <w:spacing w:val="-11"/>
          <w:w w:val="95"/>
          <w:sz w:val="24"/>
          <w:szCs w:val="24"/>
        </w:rPr>
        <w:t xml:space="preserve"> </w:t>
      </w:r>
      <w:r w:rsidRPr="00064FDF">
        <w:rPr>
          <w:rFonts w:ascii="Times New Roman" w:hAnsi="Times New Roman"/>
          <w:color w:val="1E1E1B"/>
          <w:spacing w:val="-1"/>
          <w:w w:val="95"/>
          <w:sz w:val="24"/>
          <w:szCs w:val="24"/>
        </w:rPr>
        <w:t>E</w:t>
      </w:r>
      <w:r w:rsidRPr="00064FDF">
        <w:rPr>
          <w:rFonts w:ascii="Times New Roman" w:hAnsi="Times New Roman"/>
          <w:color w:val="1E1E1B"/>
          <w:spacing w:val="-11"/>
          <w:w w:val="95"/>
          <w:sz w:val="24"/>
          <w:szCs w:val="24"/>
        </w:rPr>
        <w:t xml:space="preserve"> </w:t>
      </w:r>
      <w:r w:rsidRPr="00064FDF">
        <w:rPr>
          <w:rFonts w:ascii="Times New Roman" w:hAnsi="Times New Roman"/>
          <w:color w:val="1E1E1B"/>
          <w:spacing w:val="-1"/>
          <w:w w:val="95"/>
          <w:sz w:val="24"/>
          <w:szCs w:val="24"/>
        </w:rPr>
        <w:t>DI</w:t>
      </w:r>
      <w:r w:rsidRPr="00064FDF">
        <w:rPr>
          <w:rFonts w:ascii="Times New Roman" w:hAnsi="Times New Roman"/>
          <w:color w:val="1E1E1B"/>
          <w:spacing w:val="-10"/>
          <w:w w:val="95"/>
          <w:sz w:val="24"/>
          <w:szCs w:val="24"/>
        </w:rPr>
        <w:t xml:space="preserve"> </w:t>
      </w:r>
      <w:r w:rsidRPr="00064FDF">
        <w:rPr>
          <w:rFonts w:ascii="Times New Roman" w:hAnsi="Times New Roman"/>
          <w:color w:val="1E1E1B"/>
          <w:spacing w:val="-1"/>
          <w:w w:val="95"/>
          <w:sz w:val="24"/>
          <w:szCs w:val="24"/>
        </w:rPr>
        <w:t>VENDITA</w:t>
      </w:r>
      <w:r w:rsidRPr="00064FDF">
        <w:rPr>
          <w:rFonts w:ascii="Times New Roman" w:hAnsi="Times New Roman"/>
          <w:color w:val="1E1E1B"/>
          <w:spacing w:val="-11"/>
          <w:w w:val="95"/>
          <w:sz w:val="24"/>
          <w:szCs w:val="24"/>
        </w:rPr>
        <w:t xml:space="preserve"> </w:t>
      </w:r>
      <w:r w:rsidRPr="00064FDF">
        <w:rPr>
          <w:rFonts w:ascii="Times New Roman" w:hAnsi="Times New Roman"/>
          <w:color w:val="1E1E1B"/>
          <w:w w:val="95"/>
          <w:sz w:val="24"/>
          <w:szCs w:val="24"/>
        </w:rPr>
        <w:t>-</w:t>
      </w:r>
      <w:r w:rsidRPr="00064FDF">
        <w:rPr>
          <w:rFonts w:ascii="Times New Roman" w:hAnsi="Times New Roman"/>
          <w:color w:val="1E1E1B"/>
          <w:spacing w:val="-11"/>
          <w:w w:val="95"/>
          <w:sz w:val="24"/>
          <w:szCs w:val="24"/>
        </w:rPr>
        <w:t xml:space="preserve"> </w:t>
      </w:r>
      <w:r w:rsidRPr="00064FDF">
        <w:rPr>
          <w:rFonts w:ascii="Times New Roman" w:hAnsi="Times New Roman"/>
          <w:color w:val="1E1E1B"/>
          <w:w w:val="95"/>
          <w:sz w:val="24"/>
          <w:szCs w:val="24"/>
        </w:rPr>
        <w:t>TRIENNIO</w:t>
      </w:r>
      <w:r w:rsidRPr="00064FDF">
        <w:rPr>
          <w:rFonts w:ascii="Times New Roman" w:hAnsi="Times New Roman"/>
          <w:color w:val="1E1E1B"/>
          <w:spacing w:val="-10"/>
          <w:w w:val="95"/>
          <w:sz w:val="24"/>
          <w:szCs w:val="24"/>
        </w:rPr>
        <w:t xml:space="preserve"> </w:t>
      </w:r>
      <w:r w:rsidRPr="00064FDF">
        <w:rPr>
          <w:rFonts w:ascii="Times New Roman" w:hAnsi="Times New Roman"/>
          <w:color w:val="1E1E1B"/>
          <w:w w:val="95"/>
          <w:sz w:val="24"/>
          <w:szCs w:val="24"/>
        </w:rPr>
        <w:t>SERALE</w:t>
      </w:r>
    </w:p>
    <w:p w14:paraId="777D2C0F" w14:textId="77777777" w:rsidR="00536B18" w:rsidRPr="00064FDF" w:rsidRDefault="00536B18" w:rsidP="00536B18">
      <w:pPr>
        <w:pStyle w:val="Corpotesto"/>
        <w:rPr>
          <w:rFonts w:ascii="Times New Roman" w:hAnsi="Times New Roman"/>
          <w:sz w:val="24"/>
          <w:szCs w:val="24"/>
        </w:rPr>
      </w:pPr>
    </w:p>
    <w:p w14:paraId="18102B2C" w14:textId="77777777" w:rsidR="00536B18" w:rsidRPr="00064FDF" w:rsidRDefault="00536B18" w:rsidP="00536B18">
      <w:pPr>
        <w:pStyle w:val="Corpotesto"/>
        <w:spacing w:before="8" w:after="1"/>
        <w:rPr>
          <w:rFonts w:ascii="Times New Roman" w:hAnsi="Times New Roman"/>
          <w:sz w:val="24"/>
          <w:szCs w:val="24"/>
        </w:rPr>
      </w:pPr>
    </w:p>
    <w:tbl>
      <w:tblPr>
        <w:tblStyle w:val="TableNormal"/>
        <w:tblW w:w="0" w:type="auto"/>
        <w:tblInd w:w="281" w:type="dxa"/>
        <w:tblLayout w:type="fixed"/>
        <w:tblLook w:val="01E0" w:firstRow="1" w:lastRow="1" w:firstColumn="1" w:lastColumn="1" w:noHBand="0" w:noVBand="0"/>
      </w:tblPr>
      <w:tblGrid>
        <w:gridCol w:w="4668"/>
        <w:gridCol w:w="274"/>
        <w:gridCol w:w="743"/>
        <w:gridCol w:w="362"/>
        <w:gridCol w:w="754"/>
        <w:gridCol w:w="428"/>
        <w:gridCol w:w="760"/>
        <w:gridCol w:w="442"/>
        <w:gridCol w:w="755"/>
        <w:gridCol w:w="382"/>
        <w:gridCol w:w="750"/>
      </w:tblGrid>
      <w:tr w:rsidR="00536B18" w:rsidRPr="00064FDF" w14:paraId="4362247C" w14:textId="77777777" w:rsidTr="00490C08">
        <w:trPr>
          <w:trHeight w:val="476"/>
        </w:trPr>
        <w:tc>
          <w:tcPr>
            <w:tcW w:w="4668" w:type="dxa"/>
            <w:tcBorders>
              <w:bottom w:val="single" w:sz="24" w:space="0" w:color="F3D96C"/>
            </w:tcBorders>
            <w:shd w:val="clear" w:color="auto" w:fill="FFFFFF"/>
          </w:tcPr>
          <w:p w14:paraId="3F54E3DE"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3"/>
                <w:w w:val="105"/>
                <w:sz w:val="24"/>
                <w:szCs w:val="24"/>
              </w:rPr>
              <w:t xml:space="preserve"> </w:t>
            </w:r>
            <w:r w:rsidRPr="00064FDF">
              <w:rPr>
                <w:rFonts w:ascii="Times New Roman" w:hAnsi="Times New Roman" w:cs="Times New Roman"/>
                <w:color w:val="5A5A5A"/>
                <w:w w:val="105"/>
                <w:sz w:val="24"/>
                <w:szCs w:val="24"/>
              </w:rPr>
              <w:t>Orario</w:t>
            </w:r>
            <w:r w:rsidRPr="00064FDF">
              <w:rPr>
                <w:rFonts w:ascii="Times New Roman" w:hAnsi="Times New Roman" w:cs="Times New Roman"/>
                <w:color w:val="5A5A5A"/>
                <w:spacing w:val="4"/>
                <w:w w:val="105"/>
                <w:sz w:val="24"/>
                <w:szCs w:val="24"/>
              </w:rPr>
              <w:t xml:space="preserve"> </w:t>
            </w:r>
            <w:r w:rsidRPr="00064FDF">
              <w:rPr>
                <w:rFonts w:ascii="Times New Roman" w:hAnsi="Times New Roman" w:cs="Times New Roman"/>
                <w:color w:val="5A5A5A"/>
                <w:w w:val="105"/>
                <w:sz w:val="24"/>
                <w:szCs w:val="24"/>
              </w:rPr>
              <w:t>Settimanale</w:t>
            </w:r>
          </w:p>
        </w:tc>
        <w:tc>
          <w:tcPr>
            <w:tcW w:w="274" w:type="dxa"/>
            <w:tcBorders>
              <w:bottom w:val="single" w:sz="24" w:space="0" w:color="F3D96C"/>
            </w:tcBorders>
            <w:shd w:val="clear" w:color="auto" w:fill="FFFFFF"/>
          </w:tcPr>
          <w:p w14:paraId="36B68DEC" w14:textId="77777777" w:rsidR="00536B18" w:rsidRPr="00064FDF" w:rsidRDefault="00536B18" w:rsidP="00490C08">
            <w:pPr>
              <w:pStyle w:val="TableParagraph"/>
              <w:spacing w:before="131"/>
              <w:ind w:right="24"/>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3" w:type="dxa"/>
            <w:tcBorders>
              <w:bottom w:val="single" w:sz="24" w:space="0" w:color="F3D96C"/>
            </w:tcBorders>
            <w:shd w:val="clear" w:color="auto" w:fill="FFFFFF"/>
          </w:tcPr>
          <w:p w14:paraId="146F5B26" w14:textId="77777777" w:rsidR="00536B18" w:rsidRPr="00064FDF" w:rsidRDefault="00536B18" w:rsidP="00490C08">
            <w:pPr>
              <w:pStyle w:val="TableParagraph"/>
              <w:spacing w:before="131"/>
              <w:ind w:left="24"/>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2" w:type="dxa"/>
            <w:tcBorders>
              <w:bottom w:val="single" w:sz="24" w:space="0" w:color="F3D96C"/>
            </w:tcBorders>
            <w:shd w:val="clear" w:color="auto" w:fill="FFFFFF"/>
          </w:tcPr>
          <w:p w14:paraId="0F086E11" w14:textId="77777777" w:rsidR="00536B18" w:rsidRPr="00064FDF" w:rsidRDefault="00536B18" w:rsidP="00490C08">
            <w:pPr>
              <w:pStyle w:val="TableParagraph"/>
              <w:spacing w:before="131"/>
              <w:ind w:left="222"/>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4" w:type="dxa"/>
            <w:tcBorders>
              <w:bottom w:val="single" w:sz="24" w:space="0" w:color="F3D96C"/>
            </w:tcBorders>
            <w:shd w:val="clear" w:color="auto" w:fill="FFFFFF"/>
          </w:tcPr>
          <w:p w14:paraId="51732A90" w14:textId="77777777" w:rsidR="00536B18" w:rsidRPr="00064FDF" w:rsidRDefault="00536B18" w:rsidP="00490C08">
            <w:pPr>
              <w:pStyle w:val="TableParagraph"/>
              <w:spacing w:before="131"/>
              <w:ind w:left="23"/>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8" w:type="dxa"/>
            <w:tcBorders>
              <w:bottom w:val="single" w:sz="24" w:space="0" w:color="F3D96C"/>
            </w:tcBorders>
            <w:shd w:val="clear" w:color="auto" w:fill="FFFFFF"/>
          </w:tcPr>
          <w:p w14:paraId="4A34AC7B" w14:textId="77777777" w:rsidR="00536B18" w:rsidRPr="00064FDF" w:rsidRDefault="00536B18" w:rsidP="00490C08">
            <w:pPr>
              <w:pStyle w:val="TableParagraph"/>
              <w:spacing w:before="131"/>
              <w:ind w:left="232"/>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60" w:type="dxa"/>
            <w:tcBorders>
              <w:bottom w:val="single" w:sz="24" w:space="0" w:color="F3D96C"/>
            </w:tcBorders>
            <w:shd w:val="clear" w:color="auto" w:fill="FFFFFF"/>
          </w:tcPr>
          <w:p w14:paraId="61C9C02D" w14:textId="77777777" w:rsidR="00536B18" w:rsidRPr="00064FDF" w:rsidRDefault="00536B18" w:rsidP="00490C08">
            <w:pPr>
              <w:pStyle w:val="TableParagraph"/>
              <w:spacing w:before="131"/>
              <w:ind w:left="22"/>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2" w:type="dxa"/>
            <w:tcBorders>
              <w:bottom w:val="single" w:sz="24" w:space="0" w:color="F3D96C"/>
            </w:tcBorders>
            <w:shd w:val="clear" w:color="auto" w:fill="FFFFFF"/>
          </w:tcPr>
          <w:p w14:paraId="13DE61DB" w14:textId="77777777" w:rsidR="00536B18" w:rsidRPr="00064FDF" w:rsidRDefault="00536B18" w:rsidP="00490C08">
            <w:pPr>
              <w:pStyle w:val="TableParagraph"/>
              <w:spacing w:before="131"/>
              <w:ind w:left="237"/>
              <w:rPr>
                <w:rFonts w:ascii="Times New Roman" w:hAnsi="Times New Roman" w:cs="Times New Roman"/>
                <w:sz w:val="24"/>
                <w:szCs w:val="24"/>
              </w:rPr>
            </w:pPr>
            <w:r w:rsidRPr="00064FDF">
              <w:rPr>
                <w:rFonts w:ascii="Times New Roman" w:hAnsi="Times New Roman" w:cs="Times New Roman"/>
                <w:color w:val="5A5A5A"/>
                <w:sz w:val="24"/>
                <w:szCs w:val="24"/>
              </w:rPr>
              <w:t>IV</w:t>
            </w:r>
          </w:p>
        </w:tc>
        <w:tc>
          <w:tcPr>
            <w:tcW w:w="755" w:type="dxa"/>
            <w:tcBorders>
              <w:bottom w:val="single" w:sz="24" w:space="0" w:color="F3D96C"/>
            </w:tcBorders>
            <w:shd w:val="clear" w:color="auto" w:fill="FFFFFF"/>
          </w:tcPr>
          <w:p w14:paraId="555CCA6D" w14:textId="77777777" w:rsidR="00536B18" w:rsidRPr="00064FDF" w:rsidRDefault="00536B18" w:rsidP="00490C08">
            <w:pPr>
              <w:pStyle w:val="TableParagraph"/>
              <w:spacing w:before="131"/>
              <w:ind w:left="21"/>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2" w:type="dxa"/>
            <w:tcBorders>
              <w:bottom w:val="single" w:sz="24" w:space="0" w:color="F3D96C"/>
            </w:tcBorders>
            <w:shd w:val="clear" w:color="auto" w:fill="FFFFFF"/>
          </w:tcPr>
          <w:p w14:paraId="63CE9674" w14:textId="77777777" w:rsidR="00536B18" w:rsidRPr="00064FDF" w:rsidRDefault="00536B18" w:rsidP="00490C08">
            <w:pPr>
              <w:pStyle w:val="TableParagraph"/>
              <w:spacing w:before="131"/>
              <w:ind w:left="232"/>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50" w:type="dxa"/>
            <w:tcBorders>
              <w:bottom w:val="single" w:sz="24" w:space="0" w:color="F3D96C"/>
            </w:tcBorders>
            <w:shd w:val="clear" w:color="auto" w:fill="FFFFFF"/>
          </w:tcPr>
          <w:p w14:paraId="076EDEB3" w14:textId="77777777" w:rsidR="00536B18" w:rsidRPr="00064FDF" w:rsidRDefault="00536B18" w:rsidP="00490C08">
            <w:pPr>
              <w:pStyle w:val="TableParagraph"/>
              <w:spacing w:before="131"/>
              <w:ind w:left="20"/>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36AC5C37" w14:textId="77777777" w:rsidTr="00490C08">
        <w:trPr>
          <w:trHeight w:val="626"/>
        </w:trPr>
        <w:tc>
          <w:tcPr>
            <w:tcW w:w="4668" w:type="dxa"/>
            <w:tcBorders>
              <w:top w:val="single" w:sz="24" w:space="0" w:color="F3D96C"/>
            </w:tcBorders>
            <w:shd w:val="clear" w:color="auto" w:fill="FFF6DD"/>
          </w:tcPr>
          <w:p w14:paraId="271E9060"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LINGUA</w:t>
            </w:r>
            <w:r w:rsidRPr="00064FDF">
              <w:rPr>
                <w:rFonts w:ascii="Times New Roman" w:hAnsi="Times New Roman" w:cs="Times New Roman"/>
                <w:color w:val="1E1E1B"/>
                <w:spacing w:val="23"/>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23"/>
                <w:w w:val="90"/>
                <w:sz w:val="24"/>
                <w:szCs w:val="24"/>
              </w:rPr>
              <w:t xml:space="preserve"> </w:t>
            </w:r>
            <w:r w:rsidRPr="00064FDF">
              <w:rPr>
                <w:rFonts w:ascii="Times New Roman" w:hAnsi="Times New Roman" w:cs="Times New Roman"/>
                <w:color w:val="1E1E1B"/>
                <w:w w:val="90"/>
                <w:sz w:val="24"/>
                <w:szCs w:val="24"/>
              </w:rPr>
              <w:t>LETTERATURA</w:t>
            </w:r>
            <w:r w:rsidRPr="00064FDF">
              <w:rPr>
                <w:rFonts w:ascii="Times New Roman" w:hAnsi="Times New Roman" w:cs="Times New Roman"/>
                <w:color w:val="1E1E1B"/>
                <w:spacing w:val="24"/>
                <w:w w:val="90"/>
                <w:sz w:val="24"/>
                <w:szCs w:val="24"/>
              </w:rPr>
              <w:t xml:space="preserve"> </w:t>
            </w:r>
            <w:r w:rsidRPr="00064FDF">
              <w:rPr>
                <w:rFonts w:ascii="Times New Roman" w:hAnsi="Times New Roman" w:cs="Times New Roman"/>
                <w:color w:val="1E1E1B"/>
                <w:w w:val="90"/>
                <w:sz w:val="24"/>
                <w:szCs w:val="24"/>
              </w:rPr>
              <w:t>ITALIANA</w:t>
            </w:r>
          </w:p>
        </w:tc>
        <w:tc>
          <w:tcPr>
            <w:tcW w:w="1017" w:type="dxa"/>
            <w:gridSpan w:val="2"/>
            <w:tcBorders>
              <w:top w:val="single" w:sz="24" w:space="0" w:color="F3D96C"/>
            </w:tcBorders>
            <w:shd w:val="clear" w:color="auto" w:fill="FFF6DD"/>
          </w:tcPr>
          <w:p w14:paraId="5A9578DB"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tcBorders>
              <w:top w:val="single" w:sz="24" w:space="0" w:color="F3D96C"/>
            </w:tcBorders>
            <w:shd w:val="clear" w:color="auto" w:fill="FFF6DD"/>
          </w:tcPr>
          <w:p w14:paraId="334A5C6D"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tcBorders>
              <w:top w:val="single" w:sz="24" w:space="0" w:color="F3D96C"/>
            </w:tcBorders>
            <w:shd w:val="clear" w:color="auto" w:fill="FFF6DD"/>
          </w:tcPr>
          <w:p w14:paraId="46C88688"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tcBorders>
              <w:top w:val="single" w:sz="24" w:space="0" w:color="F3D96C"/>
            </w:tcBorders>
            <w:shd w:val="clear" w:color="auto" w:fill="FFF6DD"/>
          </w:tcPr>
          <w:p w14:paraId="15DDED72"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tcBorders>
              <w:top w:val="single" w:sz="24" w:space="0" w:color="F3D96C"/>
            </w:tcBorders>
            <w:shd w:val="clear" w:color="auto" w:fill="FFF6DD"/>
          </w:tcPr>
          <w:p w14:paraId="7DEAE050"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6D17FB15" w14:textId="77777777" w:rsidTr="00490C08">
        <w:trPr>
          <w:trHeight w:val="626"/>
        </w:trPr>
        <w:tc>
          <w:tcPr>
            <w:tcW w:w="4668" w:type="dxa"/>
            <w:shd w:val="clear" w:color="auto" w:fill="FFFFFF"/>
          </w:tcPr>
          <w:p w14:paraId="0D5A8D44"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LINGUA</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INGLESE</w:t>
            </w:r>
          </w:p>
        </w:tc>
        <w:tc>
          <w:tcPr>
            <w:tcW w:w="1017" w:type="dxa"/>
            <w:gridSpan w:val="2"/>
            <w:shd w:val="clear" w:color="auto" w:fill="FFFFFF"/>
          </w:tcPr>
          <w:p w14:paraId="65EA10AA"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5F8E34FB"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6D93583F"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48AD6BA3"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400724B5"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3FFA3E2E" w14:textId="77777777" w:rsidTr="00490C08">
        <w:trPr>
          <w:trHeight w:val="626"/>
        </w:trPr>
        <w:tc>
          <w:tcPr>
            <w:tcW w:w="4668" w:type="dxa"/>
            <w:shd w:val="clear" w:color="auto" w:fill="FFF6DD"/>
          </w:tcPr>
          <w:p w14:paraId="4C0851D5"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FRANCESE</w:t>
            </w:r>
          </w:p>
        </w:tc>
        <w:tc>
          <w:tcPr>
            <w:tcW w:w="1017" w:type="dxa"/>
            <w:gridSpan w:val="2"/>
            <w:shd w:val="clear" w:color="auto" w:fill="FFF6DD"/>
          </w:tcPr>
          <w:p w14:paraId="7638464C"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67EDBD5B"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26862DB1"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6DD"/>
          </w:tcPr>
          <w:p w14:paraId="0493ACC8"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6DD"/>
          </w:tcPr>
          <w:p w14:paraId="30582117"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644FFF8C" w14:textId="77777777" w:rsidTr="00490C08">
        <w:trPr>
          <w:trHeight w:val="626"/>
        </w:trPr>
        <w:tc>
          <w:tcPr>
            <w:tcW w:w="4668" w:type="dxa"/>
            <w:shd w:val="clear" w:color="auto" w:fill="FFFFFF"/>
          </w:tcPr>
          <w:p w14:paraId="7E3047D8"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STORIA</w:t>
            </w:r>
          </w:p>
        </w:tc>
        <w:tc>
          <w:tcPr>
            <w:tcW w:w="1017" w:type="dxa"/>
            <w:gridSpan w:val="2"/>
            <w:shd w:val="clear" w:color="auto" w:fill="FFFFFF"/>
          </w:tcPr>
          <w:p w14:paraId="1D412135"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66A3ABEB"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30074305"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21A2D8D5"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7F6517D3"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1418066C" w14:textId="77777777" w:rsidTr="00490C08">
        <w:trPr>
          <w:trHeight w:val="626"/>
        </w:trPr>
        <w:tc>
          <w:tcPr>
            <w:tcW w:w="4668" w:type="dxa"/>
            <w:shd w:val="clear" w:color="auto" w:fill="FFF6DD"/>
          </w:tcPr>
          <w:p w14:paraId="6C0B8E79"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MATEMATICA</w:t>
            </w:r>
          </w:p>
        </w:tc>
        <w:tc>
          <w:tcPr>
            <w:tcW w:w="1017" w:type="dxa"/>
            <w:gridSpan w:val="2"/>
            <w:shd w:val="clear" w:color="auto" w:fill="FFF6DD"/>
          </w:tcPr>
          <w:p w14:paraId="1265B863"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635F6E54"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5F18677A"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6DD"/>
          </w:tcPr>
          <w:p w14:paraId="4646A0CA"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shd w:val="clear" w:color="auto" w:fill="FFF6DD"/>
          </w:tcPr>
          <w:p w14:paraId="1E934DAF"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6738AAE8" w14:textId="77777777" w:rsidTr="00490C08">
        <w:trPr>
          <w:trHeight w:val="952"/>
        </w:trPr>
        <w:tc>
          <w:tcPr>
            <w:tcW w:w="4668" w:type="dxa"/>
            <w:shd w:val="clear" w:color="auto" w:fill="FFFFFF"/>
          </w:tcPr>
          <w:p w14:paraId="78BB1A86"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LABORATORIO</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SERVIZI</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ENOGASTRONOMICI</w:t>
            </w:r>
          </w:p>
          <w:p w14:paraId="3CF576D9" w14:textId="77777777" w:rsidR="00536B18" w:rsidRPr="00064FDF" w:rsidRDefault="00536B18" w:rsidP="00490C08">
            <w:pPr>
              <w:pStyle w:val="TableParagraph"/>
              <w:spacing w:before="100"/>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w:t>
            </w:r>
            <w:r w:rsidRPr="00064FDF">
              <w:rPr>
                <w:rFonts w:ascii="Times New Roman" w:hAnsi="Times New Roman" w:cs="Times New Roman"/>
                <w:color w:val="1E1E1B"/>
                <w:spacing w:val="4"/>
                <w:w w:val="90"/>
                <w:sz w:val="24"/>
                <w:szCs w:val="24"/>
              </w:rPr>
              <w:t xml:space="preserve"> </w:t>
            </w:r>
            <w:r w:rsidRPr="00064FDF">
              <w:rPr>
                <w:rFonts w:ascii="Times New Roman" w:hAnsi="Times New Roman" w:cs="Times New Roman"/>
                <w:color w:val="1E1E1B"/>
                <w:w w:val="90"/>
                <w:sz w:val="24"/>
                <w:szCs w:val="24"/>
              </w:rPr>
              <w:t>SETTORE</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SALA</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VENDITA</w:t>
            </w:r>
          </w:p>
        </w:tc>
        <w:tc>
          <w:tcPr>
            <w:tcW w:w="1017" w:type="dxa"/>
            <w:gridSpan w:val="2"/>
            <w:shd w:val="clear" w:color="auto" w:fill="FFFFFF"/>
          </w:tcPr>
          <w:p w14:paraId="2FDD3986" w14:textId="77777777" w:rsidR="00536B18" w:rsidRPr="00064FDF" w:rsidRDefault="00536B18" w:rsidP="00490C08">
            <w:pPr>
              <w:pStyle w:val="TableParagraph"/>
              <w:spacing w:before="7"/>
              <w:rPr>
                <w:rFonts w:ascii="Times New Roman" w:hAnsi="Times New Roman" w:cs="Times New Roman"/>
                <w:sz w:val="24"/>
                <w:szCs w:val="24"/>
              </w:rPr>
            </w:pPr>
          </w:p>
          <w:p w14:paraId="54F4A996"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491ACC83" w14:textId="77777777" w:rsidR="00536B18" w:rsidRPr="00064FDF" w:rsidRDefault="00536B18" w:rsidP="00490C08">
            <w:pPr>
              <w:pStyle w:val="TableParagraph"/>
              <w:spacing w:before="7"/>
              <w:rPr>
                <w:rFonts w:ascii="Times New Roman" w:hAnsi="Times New Roman" w:cs="Times New Roman"/>
                <w:sz w:val="24"/>
                <w:szCs w:val="24"/>
              </w:rPr>
            </w:pPr>
          </w:p>
          <w:p w14:paraId="2424A272"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2C78B5A0" w14:textId="77777777" w:rsidR="00536B18" w:rsidRPr="00064FDF" w:rsidRDefault="00536B18" w:rsidP="00490C08">
            <w:pPr>
              <w:pStyle w:val="TableParagraph"/>
              <w:spacing w:before="7"/>
              <w:rPr>
                <w:rFonts w:ascii="Times New Roman" w:hAnsi="Times New Roman" w:cs="Times New Roman"/>
                <w:sz w:val="24"/>
                <w:szCs w:val="24"/>
              </w:rPr>
            </w:pPr>
          </w:p>
          <w:p w14:paraId="2DDC762C"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FFF"/>
          </w:tcPr>
          <w:p w14:paraId="7DAE2E8D" w14:textId="77777777" w:rsidR="00536B18" w:rsidRPr="00064FDF" w:rsidRDefault="00536B18" w:rsidP="00490C08">
            <w:pPr>
              <w:pStyle w:val="TableParagraph"/>
              <w:spacing w:before="7"/>
              <w:rPr>
                <w:rFonts w:ascii="Times New Roman" w:hAnsi="Times New Roman" w:cs="Times New Roman"/>
                <w:sz w:val="24"/>
                <w:szCs w:val="24"/>
              </w:rPr>
            </w:pPr>
          </w:p>
          <w:p w14:paraId="1E3CDCBF"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6</w:t>
            </w:r>
          </w:p>
        </w:tc>
        <w:tc>
          <w:tcPr>
            <w:tcW w:w="1132" w:type="dxa"/>
            <w:gridSpan w:val="2"/>
            <w:shd w:val="clear" w:color="auto" w:fill="FFFFFF"/>
          </w:tcPr>
          <w:p w14:paraId="1FED593D" w14:textId="77777777" w:rsidR="00536B18" w:rsidRPr="00064FDF" w:rsidRDefault="00536B18" w:rsidP="00490C08">
            <w:pPr>
              <w:pStyle w:val="TableParagraph"/>
              <w:spacing w:before="7"/>
              <w:rPr>
                <w:rFonts w:ascii="Times New Roman" w:hAnsi="Times New Roman" w:cs="Times New Roman"/>
                <w:sz w:val="24"/>
                <w:szCs w:val="24"/>
              </w:rPr>
            </w:pPr>
          </w:p>
          <w:p w14:paraId="6F85486F"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0436CE44" w14:textId="77777777" w:rsidTr="00490C08">
        <w:trPr>
          <w:trHeight w:val="952"/>
        </w:trPr>
        <w:tc>
          <w:tcPr>
            <w:tcW w:w="4668" w:type="dxa"/>
            <w:shd w:val="clear" w:color="auto" w:fill="FFF6DD"/>
          </w:tcPr>
          <w:p w14:paraId="0401655F"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LABORATORIO</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SERVIZI</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ENOGASTRONOMICI</w:t>
            </w:r>
          </w:p>
          <w:p w14:paraId="449A8DE1" w14:textId="77777777" w:rsidR="00536B18" w:rsidRPr="00064FDF" w:rsidRDefault="00536B18" w:rsidP="00490C08">
            <w:pPr>
              <w:pStyle w:val="TableParagraph"/>
              <w:spacing w:before="100"/>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SETTORE</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CUCINA</w:t>
            </w:r>
          </w:p>
        </w:tc>
        <w:tc>
          <w:tcPr>
            <w:tcW w:w="1017" w:type="dxa"/>
            <w:gridSpan w:val="2"/>
            <w:shd w:val="clear" w:color="auto" w:fill="FFF6DD"/>
          </w:tcPr>
          <w:p w14:paraId="7841DC8F" w14:textId="77777777" w:rsidR="00536B18" w:rsidRPr="00064FDF" w:rsidRDefault="00536B18" w:rsidP="00490C08">
            <w:pPr>
              <w:pStyle w:val="TableParagraph"/>
              <w:spacing w:before="7"/>
              <w:rPr>
                <w:rFonts w:ascii="Times New Roman" w:hAnsi="Times New Roman" w:cs="Times New Roman"/>
                <w:sz w:val="24"/>
                <w:szCs w:val="24"/>
              </w:rPr>
            </w:pPr>
          </w:p>
          <w:p w14:paraId="11B74267"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3E7B24FD" w14:textId="77777777" w:rsidR="00536B18" w:rsidRPr="00064FDF" w:rsidRDefault="00536B18" w:rsidP="00490C08">
            <w:pPr>
              <w:pStyle w:val="TableParagraph"/>
              <w:spacing w:before="7"/>
              <w:rPr>
                <w:rFonts w:ascii="Times New Roman" w:hAnsi="Times New Roman" w:cs="Times New Roman"/>
                <w:sz w:val="24"/>
                <w:szCs w:val="24"/>
              </w:rPr>
            </w:pPr>
          </w:p>
          <w:p w14:paraId="1546C0E6"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5662F9DD" w14:textId="77777777" w:rsidR="00536B18" w:rsidRPr="00064FDF" w:rsidRDefault="00536B18" w:rsidP="00490C08">
            <w:pPr>
              <w:pStyle w:val="TableParagraph"/>
              <w:spacing w:before="7"/>
              <w:rPr>
                <w:rFonts w:ascii="Times New Roman" w:hAnsi="Times New Roman" w:cs="Times New Roman"/>
                <w:sz w:val="24"/>
                <w:szCs w:val="24"/>
              </w:rPr>
            </w:pPr>
          </w:p>
          <w:p w14:paraId="2E1889F9"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6DD"/>
          </w:tcPr>
          <w:p w14:paraId="7E71E481" w14:textId="77777777" w:rsidR="00536B18" w:rsidRPr="00064FDF" w:rsidRDefault="00536B18" w:rsidP="00490C08">
            <w:pPr>
              <w:pStyle w:val="TableParagraph"/>
              <w:spacing w:before="7"/>
              <w:rPr>
                <w:rFonts w:ascii="Times New Roman" w:hAnsi="Times New Roman" w:cs="Times New Roman"/>
                <w:sz w:val="24"/>
                <w:szCs w:val="24"/>
              </w:rPr>
            </w:pPr>
          </w:p>
          <w:p w14:paraId="72581AE7"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6DD"/>
          </w:tcPr>
          <w:p w14:paraId="390CFB71" w14:textId="77777777" w:rsidR="00536B18" w:rsidRPr="00064FDF" w:rsidRDefault="00536B18" w:rsidP="00490C08">
            <w:pPr>
              <w:pStyle w:val="TableParagraph"/>
              <w:spacing w:before="7"/>
              <w:rPr>
                <w:rFonts w:ascii="Times New Roman" w:hAnsi="Times New Roman" w:cs="Times New Roman"/>
                <w:sz w:val="24"/>
                <w:szCs w:val="24"/>
              </w:rPr>
            </w:pPr>
          </w:p>
          <w:p w14:paraId="4216EAB4"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6A0B0E65" w14:textId="77777777" w:rsidTr="00490C08">
        <w:trPr>
          <w:trHeight w:val="626"/>
        </w:trPr>
        <w:tc>
          <w:tcPr>
            <w:tcW w:w="4668" w:type="dxa"/>
            <w:shd w:val="clear" w:color="auto" w:fill="FFFFFF"/>
          </w:tcPr>
          <w:p w14:paraId="4593B622"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SCIENZA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spacing w:val="-1"/>
                <w:w w:val="95"/>
                <w:sz w:val="24"/>
                <w:szCs w:val="24"/>
              </w:rPr>
              <w:t>E</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CULTURA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w w:val="95"/>
                <w:sz w:val="24"/>
                <w:szCs w:val="24"/>
              </w:rPr>
              <w:t>DELL'ALIMENTAZIONE</w:t>
            </w:r>
          </w:p>
        </w:tc>
        <w:tc>
          <w:tcPr>
            <w:tcW w:w="1017" w:type="dxa"/>
            <w:gridSpan w:val="2"/>
            <w:shd w:val="clear" w:color="auto" w:fill="FFFFFF"/>
          </w:tcPr>
          <w:p w14:paraId="4EBF0F5E"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12BD5AE6"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0554E38E"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24AA6254"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378AFCA5"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09AA3FEF" w14:textId="77777777" w:rsidTr="00490C08">
        <w:trPr>
          <w:trHeight w:val="952"/>
        </w:trPr>
        <w:tc>
          <w:tcPr>
            <w:tcW w:w="4668" w:type="dxa"/>
            <w:shd w:val="clear" w:color="auto" w:fill="FFF6DD"/>
          </w:tcPr>
          <w:p w14:paraId="45342B55" w14:textId="77777777" w:rsidR="00536B18" w:rsidRPr="00064FDF" w:rsidRDefault="00536B18" w:rsidP="00490C08">
            <w:pPr>
              <w:pStyle w:val="TableParagraph"/>
              <w:spacing w:line="345" w:lineRule="auto"/>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DIRITTO</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TECNICHE</w:t>
            </w:r>
            <w:r w:rsidRPr="00064FDF">
              <w:rPr>
                <w:rFonts w:ascii="Times New Roman" w:hAnsi="Times New Roman" w:cs="Times New Roman"/>
                <w:color w:val="1E1E1B"/>
                <w:spacing w:val="35"/>
                <w:w w:val="90"/>
                <w:sz w:val="24"/>
                <w:szCs w:val="24"/>
              </w:rPr>
              <w:t xml:space="preserve"> </w:t>
            </w:r>
            <w:r w:rsidRPr="00064FDF">
              <w:rPr>
                <w:rFonts w:ascii="Times New Roman" w:hAnsi="Times New Roman" w:cs="Times New Roman"/>
                <w:color w:val="1E1E1B"/>
                <w:w w:val="90"/>
                <w:sz w:val="24"/>
                <w:szCs w:val="24"/>
              </w:rPr>
              <w:t>AMMINISTRATIVE</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DELLA</w:t>
            </w:r>
            <w:r w:rsidRPr="00064FDF">
              <w:rPr>
                <w:rFonts w:ascii="Times New Roman" w:hAnsi="Times New Roman" w:cs="Times New Roman"/>
                <w:color w:val="1E1E1B"/>
                <w:spacing w:val="-44"/>
                <w:w w:val="90"/>
                <w:sz w:val="24"/>
                <w:szCs w:val="24"/>
              </w:rPr>
              <w:t xml:space="preserve"> </w:t>
            </w:r>
            <w:r w:rsidRPr="00064FDF">
              <w:rPr>
                <w:rFonts w:ascii="Times New Roman" w:hAnsi="Times New Roman" w:cs="Times New Roman"/>
                <w:color w:val="1E1E1B"/>
                <w:sz w:val="24"/>
                <w:szCs w:val="24"/>
              </w:rPr>
              <w:t>STRUTTURA</w:t>
            </w:r>
            <w:r w:rsidRPr="00064FDF">
              <w:rPr>
                <w:rFonts w:ascii="Times New Roman" w:hAnsi="Times New Roman" w:cs="Times New Roman"/>
                <w:color w:val="1E1E1B"/>
                <w:spacing w:val="-8"/>
                <w:sz w:val="24"/>
                <w:szCs w:val="24"/>
              </w:rPr>
              <w:t xml:space="preserve"> </w:t>
            </w:r>
            <w:r w:rsidRPr="00064FDF">
              <w:rPr>
                <w:rFonts w:ascii="Times New Roman" w:hAnsi="Times New Roman" w:cs="Times New Roman"/>
                <w:color w:val="1E1E1B"/>
                <w:sz w:val="24"/>
                <w:szCs w:val="24"/>
              </w:rPr>
              <w:t>RICETTIVA</w:t>
            </w:r>
          </w:p>
        </w:tc>
        <w:tc>
          <w:tcPr>
            <w:tcW w:w="1017" w:type="dxa"/>
            <w:gridSpan w:val="2"/>
            <w:shd w:val="clear" w:color="auto" w:fill="FFF6DD"/>
          </w:tcPr>
          <w:p w14:paraId="7D6F3245" w14:textId="77777777" w:rsidR="00536B18" w:rsidRPr="00064FDF" w:rsidRDefault="00536B18" w:rsidP="00490C08">
            <w:pPr>
              <w:pStyle w:val="TableParagraph"/>
              <w:spacing w:before="7"/>
              <w:rPr>
                <w:rFonts w:ascii="Times New Roman" w:hAnsi="Times New Roman" w:cs="Times New Roman"/>
                <w:sz w:val="24"/>
                <w:szCs w:val="24"/>
              </w:rPr>
            </w:pPr>
          </w:p>
          <w:p w14:paraId="2DE86B77"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486F8B5F" w14:textId="77777777" w:rsidR="00536B18" w:rsidRPr="00064FDF" w:rsidRDefault="00536B18" w:rsidP="00490C08">
            <w:pPr>
              <w:pStyle w:val="TableParagraph"/>
              <w:spacing w:before="7"/>
              <w:rPr>
                <w:rFonts w:ascii="Times New Roman" w:hAnsi="Times New Roman" w:cs="Times New Roman"/>
                <w:sz w:val="24"/>
                <w:szCs w:val="24"/>
              </w:rPr>
            </w:pPr>
          </w:p>
          <w:p w14:paraId="7A429EDD"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68D57EF1" w14:textId="77777777" w:rsidR="00536B18" w:rsidRPr="00064FDF" w:rsidRDefault="00536B18" w:rsidP="00490C08">
            <w:pPr>
              <w:pStyle w:val="TableParagraph"/>
              <w:spacing w:before="7"/>
              <w:rPr>
                <w:rFonts w:ascii="Times New Roman" w:hAnsi="Times New Roman" w:cs="Times New Roman"/>
                <w:sz w:val="24"/>
                <w:szCs w:val="24"/>
              </w:rPr>
            </w:pPr>
          </w:p>
          <w:p w14:paraId="6173CABA"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6DD"/>
          </w:tcPr>
          <w:p w14:paraId="32351FFB" w14:textId="77777777" w:rsidR="00536B18" w:rsidRPr="00064FDF" w:rsidRDefault="00536B18" w:rsidP="00490C08">
            <w:pPr>
              <w:pStyle w:val="TableParagraph"/>
              <w:spacing w:before="7"/>
              <w:rPr>
                <w:rFonts w:ascii="Times New Roman" w:hAnsi="Times New Roman" w:cs="Times New Roman"/>
                <w:sz w:val="24"/>
                <w:szCs w:val="24"/>
              </w:rPr>
            </w:pPr>
          </w:p>
          <w:p w14:paraId="3B18B4EE"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shd w:val="clear" w:color="auto" w:fill="FFF6DD"/>
          </w:tcPr>
          <w:p w14:paraId="3DE1D2A5" w14:textId="77777777" w:rsidR="00536B18" w:rsidRPr="00064FDF" w:rsidRDefault="00536B18" w:rsidP="00490C08">
            <w:pPr>
              <w:pStyle w:val="TableParagraph"/>
              <w:spacing w:before="7"/>
              <w:rPr>
                <w:rFonts w:ascii="Times New Roman" w:hAnsi="Times New Roman" w:cs="Times New Roman"/>
                <w:sz w:val="24"/>
                <w:szCs w:val="24"/>
              </w:rPr>
            </w:pPr>
          </w:p>
          <w:p w14:paraId="1B5AE906"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6993F515" w14:textId="77777777" w:rsidTr="00490C08">
        <w:trPr>
          <w:trHeight w:val="609"/>
        </w:trPr>
        <w:tc>
          <w:tcPr>
            <w:tcW w:w="4668" w:type="dxa"/>
            <w:shd w:val="clear" w:color="auto" w:fill="FFFFFF"/>
          </w:tcPr>
          <w:p w14:paraId="63636281"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RELIGIONE</w:t>
            </w:r>
            <w:r w:rsidRPr="00064FDF">
              <w:rPr>
                <w:rFonts w:ascii="Times New Roman" w:hAnsi="Times New Roman" w:cs="Times New Roman"/>
                <w:color w:val="1E1E1B"/>
                <w:spacing w:val="45"/>
                <w:w w:val="90"/>
                <w:sz w:val="24"/>
                <w:szCs w:val="24"/>
              </w:rPr>
              <w:t xml:space="preserve"> </w:t>
            </w:r>
            <w:r w:rsidRPr="00064FDF">
              <w:rPr>
                <w:rFonts w:ascii="Times New Roman" w:hAnsi="Times New Roman" w:cs="Times New Roman"/>
                <w:color w:val="1E1E1B"/>
                <w:w w:val="90"/>
                <w:sz w:val="24"/>
                <w:szCs w:val="24"/>
              </w:rPr>
              <w:t>CATTOLICA/ATTIVITA'</w:t>
            </w:r>
          </w:p>
        </w:tc>
        <w:tc>
          <w:tcPr>
            <w:tcW w:w="1017" w:type="dxa"/>
            <w:gridSpan w:val="2"/>
            <w:shd w:val="clear" w:color="auto" w:fill="FFFFFF"/>
          </w:tcPr>
          <w:p w14:paraId="76C6CEEB"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43FD0854"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5D355B33"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97" w:type="dxa"/>
            <w:gridSpan w:val="2"/>
            <w:shd w:val="clear" w:color="auto" w:fill="FFFFFF"/>
          </w:tcPr>
          <w:p w14:paraId="62F8A7D0"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FFF"/>
          </w:tcPr>
          <w:p w14:paraId="784AD32A"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r>
    </w:tbl>
    <w:p w14:paraId="6C2E0629" w14:textId="77777777" w:rsidR="00536B18" w:rsidRPr="00064FDF" w:rsidRDefault="00536B18" w:rsidP="00536B18">
      <w:pPr>
        <w:pStyle w:val="Corpotesto"/>
        <w:rPr>
          <w:rFonts w:ascii="Times New Roman" w:hAnsi="Times New Roman"/>
          <w:sz w:val="24"/>
          <w:szCs w:val="24"/>
        </w:rPr>
      </w:pPr>
    </w:p>
    <w:p w14:paraId="3CAF4370" w14:textId="77777777" w:rsidR="00536B18" w:rsidRPr="00064FDF" w:rsidRDefault="00536B18" w:rsidP="00536B18">
      <w:pPr>
        <w:pStyle w:val="Corpotesto"/>
        <w:rPr>
          <w:rFonts w:ascii="Times New Roman" w:hAnsi="Times New Roman"/>
          <w:sz w:val="24"/>
          <w:szCs w:val="24"/>
        </w:rPr>
      </w:pPr>
    </w:p>
    <w:p w14:paraId="535FBC7E" w14:textId="2EF48CE8" w:rsidR="00536B18" w:rsidRPr="00064FDF" w:rsidRDefault="00536B18" w:rsidP="00761DF1">
      <w:pPr>
        <w:tabs>
          <w:tab w:val="right" w:pos="10756"/>
        </w:tabs>
        <w:spacing w:before="129"/>
        <w:rPr>
          <w:rFonts w:ascii="Times New Roman" w:hAnsi="Times New Roman"/>
          <w:sz w:val="24"/>
          <w:szCs w:val="24"/>
        </w:rPr>
        <w:sectPr w:rsidR="00536B18" w:rsidRPr="00064FDF" w:rsidSect="0056107C">
          <w:type w:val="continuous"/>
          <w:pgSz w:w="11900" w:h="16840"/>
          <w:pgMar w:top="1580" w:right="400" w:bottom="280" w:left="520" w:header="720" w:footer="720" w:gutter="0"/>
          <w:cols w:space="720"/>
        </w:sectPr>
      </w:pPr>
      <w:r w:rsidRPr="00064FDF">
        <w:rPr>
          <w:rFonts w:ascii="Times New Roman" w:hAnsi="Times New Roman"/>
          <w:color w:val="1E1E1B"/>
          <w:sz w:val="24"/>
          <w:szCs w:val="24"/>
        </w:rPr>
        <w:tab/>
      </w:r>
    </w:p>
    <w:p w14:paraId="1ACF0165" w14:textId="77777777" w:rsidR="00536B18" w:rsidRPr="00064FDF" w:rsidRDefault="00536B18" w:rsidP="00536B18">
      <w:pPr>
        <w:spacing w:before="187"/>
        <w:ind w:left="1350"/>
        <w:rPr>
          <w:rFonts w:ascii="Times New Roman" w:hAnsi="Times New Roman"/>
          <w:b/>
          <w:sz w:val="24"/>
          <w:szCs w:val="24"/>
        </w:rPr>
        <w:sectPr w:rsidR="00536B18" w:rsidRPr="00064FDF" w:rsidSect="0056107C">
          <w:pgSz w:w="11900" w:h="16840"/>
          <w:pgMar w:top="340" w:right="400" w:bottom="0" w:left="520" w:header="720" w:footer="720" w:gutter="0"/>
          <w:cols w:num="2" w:space="720" w:equalWidth="0">
            <w:col w:w="4768" w:space="3044"/>
            <w:col w:w="3168"/>
          </w:cols>
        </w:sectPr>
      </w:pPr>
      <w:r w:rsidRPr="00064FDF">
        <w:rPr>
          <w:rFonts w:ascii="Times New Roman" w:hAnsi="Times New Roman"/>
          <w:sz w:val="24"/>
          <w:szCs w:val="24"/>
        </w:rPr>
        <w:lastRenderedPageBreak/>
        <w:br w:type="column"/>
      </w:r>
    </w:p>
    <w:p w14:paraId="12754E72" w14:textId="77777777" w:rsidR="00536B18" w:rsidRPr="00064FDF" w:rsidRDefault="00536B18" w:rsidP="00536B18">
      <w:pPr>
        <w:pStyle w:val="Corpotesto"/>
        <w:rPr>
          <w:rFonts w:ascii="Times New Roman" w:hAnsi="Times New Roman"/>
          <w:b/>
          <w:sz w:val="24"/>
          <w:szCs w:val="24"/>
        </w:rPr>
      </w:pPr>
    </w:p>
    <w:p w14:paraId="394F1B38" w14:textId="77777777" w:rsidR="00536B18" w:rsidRPr="00064FDF" w:rsidRDefault="00536B18" w:rsidP="00536B18">
      <w:pPr>
        <w:pStyle w:val="Corpotesto"/>
        <w:rPr>
          <w:rFonts w:ascii="Times New Roman" w:hAnsi="Times New Roman"/>
          <w:b/>
          <w:sz w:val="24"/>
          <w:szCs w:val="24"/>
        </w:rPr>
      </w:pPr>
    </w:p>
    <w:p w14:paraId="2AD408D7" w14:textId="77777777" w:rsidR="00536B18" w:rsidRPr="00064FDF" w:rsidRDefault="00536B18" w:rsidP="00536B18">
      <w:pPr>
        <w:pStyle w:val="Corpotesto"/>
        <w:rPr>
          <w:rFonts w:ascii="Times New Roman" w:hAnsi="Times New Roman"/>
          <w:b/>
          <w:sz w:val="24"/>
          <w:szCs w:val="24"/>
        </w:rPr>
      </w:pPr>
    </w:p>
    <w:p w14:paraId="2363DD40" w14:textId="77777777" w:rsidR="00536B18" w:rsidRPr="00064FDF" w:rsidRDefault="00536B18" w:rsidP="00536B18">
      <w:pPr>
        <w:pStyle w:val="Corpotesto"/>
        <w:spacing w:before="9" w:after="1"/>
        <w:rPr>
          <w:rFonts w:ascii="Times New Roman" w:hAnsi="Times New Roman"/>
          <w:b/>
          <w:sz w:val="24"/>
          <w:szCs w:val="24"/>
        </w:rPr>
      </w:pPr>
    </w:p>
    <w:tbl>
      <w:tblPr>
        <w:tblStyle w:val="TableNormal"/>
        <w:tblW w:w="0" w:type="auto"/>
        <w:tblInd w:w="281" w:type="dxa"/>
        <w:tblLayout w:type="fixed"/>
        <w:tblLook w:val="01E0" w:firstRow="1" w:lastRow="1" w:firstColumn="1" w:lastColumn="1" w:noHBand="0" w:noVBand="0"/>
      </w:tblPr>
      <w:tblGrid>
        <w:gridCol w:w="2329"/>
        <w:gridCol w:w="1831"/>
        <w:gridCol w:w="781"/>
        <w:gridCol w:w="743"/>
        <w:gridCol w:w="362"/>
        <w:gridCol w:w="754"/>
        <w:gridCol w:w="428"/>
        <w:gridCol w:w="760"/>
        <w:gridCol w:w="442"/>
        <w:gridCol w:w="755"/>
        <w:gridCol w:w="382"/>
        <w:gridCol w:w="750"/>
      </w:tblGrid>
      <w:tr w:rsidR="00536B18" w:rsidRPr="00064FDF" w14:paraId="0965C1ED" w14:textId="77777777" w:rsidTr="00490C08">
        <w:trPr>
          <w:trHeight w:val="476"/>
        </w:trPr>
        <w:tc>
          <w:tcPr>
            <w:tcW w:w="2329" w:type="dxa"/>
            <w:tcBorders>
              <w:bottom w:val="single" w:sz="24" w:space="0" w:color="F3D96C"/>
            </w:tcBorders>
            <w:shd w:val="clear" w:color="auto" w:fill="FFFFFF"/>
          </w:tcPr>
          <w:p w14:paraId="492B9C1E"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21"/>
                <w:w w:val="105"/>
                <w:sz w:val="24"/>
                <w:szCs w:val="24"/>
              </w:rPr>
              <w:t xml:space="preserve"> </w:t>
            </w:r>
            <w:r w:rsidRPr="00064FDF">
              <w:rPr>
                <w:rFonts w:ascii="Times New Roman" w:hAnsi="Times New Roman" w:cs="Times New Roman"/>
                <w:color w:val="5A5A5A"/>
                <w:w w:val="105"/>
                <w:sz w:val="24"/>
                <w:szCs w:val="24"/>
              </w:rPr>
              <w:t>Orario</w:t>
            </w:r>
          </w:p>
        </w:tc>
        <w:tc>
          <w:tcPr>
            <w:tcW w:w="1831" w:type="dxa"/>
            <w:tcBorders>
              <w:bottom w:val="single" w:sz="24" w:space="0" w:color="F3D96C"/>
            </w:tcBorders>
            <w:shd w:val="clear" w:color="auto" w:fill="FFFFFF"/>
          </w:tcPr>
          <w:p w14:paraId="291109C2" w14:textId="77777777" w:rsidR="00536B18" w:rsidRPr="00064FDF" w:rsidRDefault="00536B18" w:rsidP="00490C08">
            <w:pPr>
              <w:pStyle w:val="TableParagraph"/>
              <w:spacing w:before="131"/>
              <w:ind w:left="25"/>
              <w:rPr>
                <w:rFonts w:ascii="Times New Roman" w:hAnsi="Times New Roman" w:cs="Times New Roman"/>
                <w:sz w:val="24"/>
                <w:szCs w:val="24"/>
              </w:rPr>
            </w:pPr>
            <w:r w:rsidRPr="00064FDF">
              <w:rPr>
                <w:rFonts w:ascii="Times New Roman" w:hAnsi="Times New Roman" w:cs="Times New Roman"/>
                <w:color w:val="5A5A5A"/>
                <w:w w:val="105"/>
                <w:sz w:val="24"/>
                <w:szCs w:val="24"/>
              </w:rPr>
              <w:t>Settimanale</w:t>
            </w:r>
          </w:p>
        </w:tc>
        <w:tc>
          <w:tcPr>
            <w:tcW w:w="781" w:type="dxa"/>
            <w:tcBorders>
              <w:bottom w:val="single" w:sz="24" w:space="0" w:color="F3D96C"/>
            </w:tcBorders>
            <w:shd w:val="clear" w:color="auto" w:fill="FFFFFF"/>
          </w:tcPr>
          <w:p w14:paraId="0DB02FAC" w14:textId="77777777" w:rsidR="00536B18" w:rsidRPr="00064FDF" w:rsidRDefault="00536B18" w:rsidP="00490C08">
            <w:pPr>
              <w:pStyle w:val="TableParagraph"/>
              <w:spacing w:before="131"/>
              <w:ind w:right="23"/>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3" w:type="dxa"/>
            <w:tcBorders>
              <w:bottom w:val="single" w:sz="24" w:space="0" w:color="F3D96C"/>
            </w:tcBorders>
            <w:shd w:val="clear" w:color="auto" w:fill="FFFFFF"/>
          </w:tcPr>
          <w:p w14:paraId="3B2184F2" w14:textId="77777777" w:rsidR="00536B18" w:rsidRPr="00064FDF" w:rsidRDefault="00536B18" w:rsidP="00490C08">
            <w:pPr>
              <w:pStyle w:val="TableParagraph"/>
              <w:spacing w:before="131"/>
              <w:ind w:left="25"/>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2" w:type="dxa"/>
            <w:tcBorders>
              <w:bottom w:val="single" w:sz="24" w:space="0" w:color="F3D96C"/>
            </w:tcBorders>
            <w:shd w:val="clear" w:color="auto" w:fill="FFFFFF"/>
          </w:tcPr>
          <w:p w14:paraId="0FF5F8E1" w14:textId="77777777" w:rsidR="00536B18" w:rsidRPr="00064FDF" w:rsidRDefault="00536B18" w:rsidP="00490C08">
            <w:pPr>
              <w:pStyle w:val="TableParagraph"/>
              <w:spacing w:before="131"/>
              <w:ind w:left="223"/>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4" w:type="dxa"/>
            <w:tcBorders>
              <w:bottom w:val="single" w:sz="24" w:space="0" w:color="F3D96C"/>
            </w:tcBorders>
            <w:shd w:val="clear" w:color="auto" w:fill="FFFFFF"/>
          </w:tcPr>
          <w:p w14:paraId="6A5995B8" w14:textId="77777777" w:rsidR="00536B18" w:rsidRPr="00064FDF" w:rsidRDefault="00536B18" w:rsidP="00490C08">
            <w:pPr>
              <w:pStyle w:val="TableParagraph"/>
              <w:spacing w:before="131"/>
              <w:ind w:left="24"/>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8" w:type="dxa"/>
            <w:tcBorders>
              <w:bottom w:val="single" w:sz="24" w:space="0" w:color="F3D96C"/>
            </w:tcBorders>
            <w:shd w:val="clear" w:color="auto" w:fill="FFFFFF"/>
          </w:tcPr>
          <w:p w14:paraId="09D1A6B6" w14:textId="77777777" w:rsidR="00536B18" w:rsidRPr="00064FDF" w:rsidRDefault="00536B18" w:rsidP="00490C08">
            <w:pPr>
              <w:pStyle w:val="TableParagraph"/>
              <w:spacing w:before="131"/>
              <w:ind w:left="233"/>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60" w:type="dxa"/>
            <w:tcBorders>
              <w:bottom w:val="single" w:sz="24" w:space="0" w:color="F3D96C"/>
            </w:tcBorders>
            <w:shd w:val="clear" w:color="auto" w:fill="FFFFFF"/>
          </w:tcPr>
          <w:p w14:paraId="4AF5590D" w14:textId="77777777" w:rsidR="00536B18" w:rsidRPr="00064FDF" w:rsidRDefault="00536B18" w:rsidP="00490C08">
            <w:pPr>
              <w:pStyle w:val="TableParagraph"/>
              <w:spacing w:before="131"/>
              <w:ind w:left="23"/>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2" w:type="dxa"/>
            <w:tcBorders>
              <w:bottom w:val="single" w:sz="24" w:space="0" w:color="F3D96C"/>
            </w:tcBorders>
            <w:shd w:val="clear" w:color="auto" w:fill="FFFFFF"/>
          </w:tcPr>
          <w:p w14:paraId="416625C2" w14:textId="77777777" w:rsidR="00536B18" w:rsidRPr="00064FDF" w:rsidRDefault="00536B18" w:rsidP="00490C08">
            <w:pPr>
              <w:pStyle w:val="TableParagraph"/>
              <w:spacing w:before="131"/>
              <w:ind w:left="238"/>
              <w:rPr>
                <w:rFonts w:ascii="Times New Roman" w:hAnsi="Times New Roman" w:cs="Times New Roman"/>
                <w:sz w:val="24"/>
                <w:szCs w:val="24"/>
              </w:rPr>
            </w:pPr>
            <w:r w:rsidRPr="00064FDF">
              <w:rPr>
                <w:rFonts w:ascii="Times New Roman" w:hAnsi="Times New Roman" w:cs="Times New Roman"/>
                <w:color w:val="5A5A5A"/>
                <w:sz w:val="24"/>
                <w:szCs w:val="24"/>
              </w:rPr>
              <w:t>IV</w:t>
            </w:r>
          </w:p>
        </w:tc>
        <w:tc>
          <w:tcPr>
            <w:tcW w:w="755" w:type="dxa"/>
            <w:tcBorders>
              <w:bottom w:val="single" w:sz="24" w:space="0" w:color="F3D96C"/>
            </w:tcBorders>
            <w:shd w:val="clear" w:color="auto" w:fill="FFFFFF"/>
          </w:tcPr>
          <w:p w14:paraId="06C35BBF" w14:textId="77777777" w:rsidR="00536B18" w:rsidRPr="00064FDF" w:rsidRDefault="00536B18" w:rsidP="00490C08">
            <w:pPr>
              <w:pStyle w:val="TableParagraph"/>
              <w:spacing w:before="131"/>
              <w:ind w:left="22"/>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2" w:type="dxa"/>
            <w:tcBorders>
              <w:bottom w:val="single" w:sz="24" w:space="0" w:color="F3D96C"/>
            </w:tcBorders>
            <w:shd w:val="clear" w:color="auto" w:fill="FFFFFF"/>
          </w:tcPr>
          <w:p w14:paraId="0FA360D1" w14:textId="77777777" w:rsidR="00536B18" w:rsidRPr="00064FDF" w:rsidRDefault="00536B18" w:rsidP="00490C08">
            <w:pPr>
              <w:pStyle w:val="TableParagraph"/>
              <w:spacing w:before="131"/>
              <w:ind w:left="233"/>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50" w:type="dxa"/>
            <w:tcBorders>
              <w:bottom w:val="single" w:sz="24" w:space="0" w:color="F3D96C"/>
            </w:tcBorders>
            <w:shd w:val="clear" w:color="auto" w:fill="FFFFFF"/>
          </w:tcPr>
          <w:p w14:paraId="09C5EEC5" w14:textId="77777777" w:rsidR="00536B18" w:rsidRPr="00064FDF" w:rsidRDefault="00536B18" w:rsidP="00490C08">
            <w:pPr>
              <w:pStyle w:val="TableParagraph"/>
              <w:spacing w:before="131"/>
              <w:ind w:left="21"/>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266B57F6" w14:textId="77777777" w:rsidTr="00490C08">
        <w:trPr>
          <w:trHeight w:val="626"/>
        </w:trPr>
        <w:tc>
          <w:tcPr>
            <w:tcW w:w="10317" w:type="dxa"/>
            <w:gridSpan w:val="12"/>
            <w:tcBorders>
              <w:top w:val="single" w:sz="24" w:space="0" w:color="F3D96C"/>
            </w:tcBorders>
            <w:shd w:val="clear" w:color="auto" w:fill="FFFFFF"/>
          </w:tcPr>
          <w:p w14:paraId="1FCD6A15"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ALTERNATIVA</w:t>
            </w:r>
          </w:p>
        </w:tc>
      </w:tr>
      <w:tr w:rsidR="00536B18" w:rsidRPr="00064FDF" w14:paraId="386A7438" w14:textId="77777777" w:rsidTr="00490C08">
        <w:trPr>
          <w:trHeight w:val="626"/>
        </w:trPr>
        <w:tc>
          <w:tcPr>
            <w:tcW w:w="2329" w:type="dxa"/>
            <w:shd w:val="clear" w:color="auto" w:fill="FFF6DD"/>
          </w:tcPr>
          <w:p w14:paraId="7F1A31E9"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EDUCAZIONE</w:t>
            </w:r>
            <w:r w:rsidRPr="00064FDF">
              <w:rPr>
                <w:rFonts w:ascii="Times New Roman" w:hAnsi="Times New Roman" w:cs="Times New Roman"/>
                <w:color w:val="1E1E1B"/>
                <w:spacing w:val="28"/>
                <w:w w:val="90"/>
                <w:sz w:val="24"/>
                <w:szCs w:val="24"/>
              </w:rPr>
              <w:t xml:space="preserve"> </w:t>
            </w:r>
            <w:r w:rsidRPr="00064FDF">
              <w:rPr>
                <w:rFonts w:ascii="Times New Roman" w:hAnsi="Times New Roman" w:cs="Times New Roman"/>
                <w:color w:val="1E1E1B"/>
                <w:w w:val="90"/>
                <w:sz w:val="24"/>
                <w:szCs w:val="24"/>
              </w:rPr>
              <w:t>CIVICA</w:t>
            </w:r>
          </w:p>
        </w:tc>
        <w:tc>
          <w:tcPr>
            <w:tcW w:w="3355" w:type="dxa"/>
            <w:gridSpan w:val="3"/>
            <w:shd w:val="clear" w:color="auto" w:fill="FFF6DD"/>
          </w:tcPr>
          <w:p w14:paraId="2AF9A4AB" w14:textId="77777777" w:rsidR="00536B18" w:rsidRPr="00064FDF" w:rsidRDefault="00536B18" w:rsidP="00490C08">
            <w:pPr>
              <w:pStyle w:val="TableParagraph"/>
              <w:ind w:right="465"/>
              <w:jc w:val="right"/>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462EF2B0"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1221171E" w14:textId="77777777" w:rsidR="00536B18" w:rsidRPr="00064FDF" w:rsidRDefault="00536B18" w:rsidP="00490C08">
            <w:pPr>
              <w:pStyle w:val="TableParagraph"/>
              <w:ind w:right="8"/>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6DD"/>
          </w:tcPr>
          <w:p w14:paraId="1A8090D3"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6DD"/>
          </w:tcPr>
          <w:p w14:paraId="5140A799"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bl>
    <w:p w14:paraId="66F967CD" w14:textId="77777777" w:rsidR="00536B18" w:rsidRPr="00064FDF" w:rsidRDefault="00536B18" w:rsidP="00536B18">
      <w:pPr>
        <w:pStyle w:val="Corpotesto"/>
        <w:rPr>
          <w:rFonts w:ascii="Times New Roman" w:hAnsi="Times New Roman"/>
          <w:b/>
          <w:sz w:val="24"/>
          <w:szCs w:val="24"/>
        </w:rPr>
      </w:pPr>
    </w:p>
    <w:p w14:paraId="09100D0D" w14:textId="77777777" w:rsidR="00536B18" w:rsidRPr="00064FDF" w:rsidRDefault="00536B18" w:rsidP="00536B18">
      <w:pPr>
        <w:pStyle w:val="Titolo3"/>
        <w:spacing w:before="0" w:line="345" w:lineRule="auto"/>
        <w:ind w:left="273" w:right="1500"/>
        <w:rPr>
          <w:rFonts w:ascii="Times New Roman" w:hAnsi="Times New Roman"/>
          <w:sz w:val="24"/>
          <w:szCs w:val="24"/>
        </w:rPr>
      </w:pPr>
      <w:r w:rsidRPr="00064FDF">
        <w:rPr>
          <w:rFonts w:ascii="Times New Roman" w:hAnsi="Times New Roman"/>
          <w:noProof/>
          <w:sz w:val="24"/>
          <w:szCs w:val="24"/>
          <w:lang w:eastAsia="it-IT"/>
        </w:rPr>
        <mc:AlternateContent>
          <mc:Choice Requires="wps">
            <w:drawing>
              <wp:anchor distT="0" distB="0" distL="0" distR="0" simplePos="0" relativeHeight="251663360" behindDoc="1" locked="0" layoutInCell="1" allowOverlap="1" wp14:anchorId="2B213383" wp14:editId="33C1E77E">
                <wp:simplePos x="0" y="0"/>
                <wp:positionH relativeFrom="page">
                  <wp:posOffset>504190</wp:posOffset>
                </wp:positionH>
                <wp:positionV relativeFrom="paragraph">
                  <wp:posOffset>776605</wp:posOffset>
                </wp:positionV>
                <wp:extent cx="6548120" cy="6350"/>
                <wp:effectExtent l="0" t="1905" r="0" b="1270"/>
                <wp:wrapTopAndBottom/>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8120" cy="6350"/>
                        </a:xfrm>
                        <a:prstGeom prst="rect">
                          <a:avLst/>
                        </a:prstGeom>
                        <a:solidFill>
                          <a:srgbClr val="59595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1443B17" id="Rettangolo 11" o:spid="_x0000_s1026" style="position:absolute;margin-left:39.7pt;margin-top:61.15pt;width:515.6pt;height:.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" fillcolor="#595959" stroked="f">
                <w10:wrap type="topAndBottom" anchorx="page"/>
              </v:rect>
            </w:pict>
          </mc:Fallback>
        </mc:AlternateContent>
      </w:r>
      <w:r w:rsidRPr="00064FDF">
        <w:rPr>
          <w:rFonts w:ascii="Times New Roman" w:hAnsi="Times New Roman"/>
          <w:color w:val="595959"/>
          <w:w w:val="90"/>
          <w:sz w:val="24"/>
          <w:szCs w:val="24"/>
        </w:rPr>
        <w:t>SCUOLA</w:t>
      </w:r>
      <w:r w:rsidRPr="00064FDF">
        <w:rPr>
          <w:rFonts w:ascii="Times New Roman" w:hAnsi="Times New Roman"/>
          <w:color w:val="595959"/>
          <w:spacing w:val="-7"/>
          <w:w w:val="90"/>
          <w:sz w:val="24"/>
          <w:szCs w:val="24"/>
        </w:rPr>
        <w:t xml:space="preserve"> </w:t>
      </w:r>
      <w:r w:rsidRPr="00064FDF">
        <w:rPr>
          <w:rFonts w:ascii="Times New Roman" w:hAnsi="Times New Roman"/>
          <w:color w:val="595959"/>
          <w:w w:val="90"/>
          <w:sz w:val="24"/>
          <w:szCs w:val="24"/>
        </w:rPr>
        <w:t>SECONDARIA</w:t>
      </w:r>
      <w:r w:rsidRPr="00064FDF">
        <w:rPr>
          <w:rFonts w:ascii="Times New Roman" w:hAnsi="Times New Roman"/>
          <w:color w:val="595959"/>
          <w:spacing w:val="-7"/>
          <w:w w:val="90"/>
          <w:sz w:val="24"/>
          <w:szCs w:val="24"/>
        </w:rPr>
        <w:t xml:space="preserve"> </w:t>
      </w:r>
      <w:r w:rsidRPr="00064FDF">
        <w:rPr>
          <w:rFonts w:ascii="Times New Roman" w:hAnsi="Times New Roman"/>
          <w:color w:val="595959"/>
          <w:w w:val="90"/>
          <w:sz w:val="24"/>
          <w:szCs w:val="24"/>
        </w:rPr>
        <w:t>II</w:t>
      </w:r>
      <w:r w:rsidRPr="00064FDF">
        <w:rPr>
          <w:rFonts w:ascii="Times New Roman" w:hAnsi="Times New Roman"/>
          <w:color w:val="595959"/>
          <w:spacing w:val="-6"/>
          <w:w w:val="90"/>
          <w:sz w:val="24"/>
          <w:szCs w:val="24"/>
        </w:rPr>
        <w:t xml:space="preserve"> </w:t>
      </w:r>
      <w:r w:rsidRPr="00064FDF">
        <w:rPr>
          <w:rFonts w:ascii="Times New Roman" w:hAnsi="Times New Roman"/>
          <w:color w:val="595959"/>
          <w:w w:val="90"/>
          <w:sz w:val="24"/>
          <w:szCs w:val="24"/>
        </w:rPr>
        <w:t>GRADO</w:t>
      </w:r>
      <w:r w:rsidRPr="00064FDF">
        <w:rPr>
          <w:rFonts w:ascii="Times New Roman" w:hAnsi="Times New Roman"/>
          <w:color w:val="595959"/>
          <w:spacing w:val="3"/>
          <w:w w:val="90"/>
          <w:sz w:val="24"/>
          <w:szCs w:val="24"/>
        </w:rPr>
        <w:t xml:space="preserve"> </w:t>
      </w:r>
      <w:r w:rsidRPr="00064FDF">
        <w:rPr>
          <w:rFonts w:ascii="Times New Roman" w:hAnsi="Times New Roman"/>
          <w:color w:val="5A5A5A"/>
          <w:w w:val="90"/>
          <w:sz w:val="24"/>
          <w:szCs w:val="24"/>
        </w:rPr>
        <w:t>-</w:t>
      </w:r>
      <w:r w:rsidRPr="00064FDF">
        <w:rPr>
          <w:rFonts w:ascii="Times New Roman" w:hAnsi="Times New Roman"/>
          <w:color w:val="5A5A5A"/>
          <w:spacing w:val="-6"/>
          <w:w w:val="90"/>
          <w:sz w:val="24"/>
          <w:szCs w:val="24"/>
        </w:rPr>
        <w:t xml:space="preserve"> </w:t>
      </w:r>
      <w:r w:rsidRPr="00064FDF">
        <w:rPr>
          <w:rFonts w:ascii="Times New Roman" w:hAnsi="Times New Roman"/>
          <w:color w:val="5A5A5A"/>
          <w:w w:val="90"/>
          <w:sz w:val="24"/>
          <w:szCs w:val="24"/>
        </w:rPr>
        <w:t>IST</w:t>
      </w:r>
      <w:r w:rsidRPr="00064FDF">
        <w:rPr>
          <w:rFonts w:ascii="Times New Roman" w:hAnsi="Times New Roman"/>
          <w:color w:val="5A5A5A"/>
          <w:spacing w:val="-6"/>
          <w:w w:val="90"/>
          <w:sz w:val="24"/>
          <w:szCs w:val="24"/>
        </w:rPr>
        <w:t xml:space="preserve"> </w:t>
      </w:r>
      <w:r w:rsidRPr="00064FDF">
        <w:rPr>
          <w:rFonts w:ascii="Times New Roman" w:hAnsi="Times New Roman"/>
          <w:color w:val="5A5A5A"/>
          <w:w w:val="90"/>
          <w:sz w:val="24"/>
          <w:szCs w:val="24"/>
        </w:rPr>
        <w:t>PROF</w:t>
      </w:r>
      <w:r w:rsidRPr="00064FDF">
        <w:rPr>
          <w:rFonts w:ascii="Times New Roman" w:hAnsi="Times New Roman"/>
          <w:color w:val="5A5A5A"/>
          <w:spacing w:val="-7"/>
          <w:w w:val="90"/>
          <w:sz w:val="24"/>
          <w:szCs w:val="24"/>
        </w:rPr>
        <w:t xml:space="preserve"> </w:t>
      </w:r>
      <w:r w:rsidRPr="00064FDF">
        <w:rPr>
          <w:rFonts w:ascii="Times New Roman" w:hAnsi="Times New Roman"/>
          <w:color w:val="5A5A5A"/>
          <w:w w:val="90"/>
          <w:sz w:val="24"/>
          <w:szCs w:val="24"/>
        </w:rPr>
        <w:t>PER</w:t>
      </w:r>
      <w:r w:rsidRPr="00064FDF">
        <w:rPr>
          <w:rFonts w:ascii="Times New Roman" w:hAnsi="Times New Roman"/>
          <w:color w:val="5A5A5A"/>
          <w:spacing w:val="-7"/>
          <w:w w:val="90"/>
          <w:sz w:val="24"/>
          <w:szCs w:val="24"/>
        </w:rPr>
        <w:t xml:space="preserve"> </w:t>
      </w:r>
      <w:r w:rsidRPr="00064FDF">
        <w:rPr>
          <w:rFonts w:ascii="Times New Roman" w:hAnsi="Times New Roman"/>
          <w:color w:val="5A5A5A"/>
          <w:w w:val="90"/>
          <w:sz w:val="24"/>
          <w:szCs w:val="24"/>
        </w:rPr>
        <w:t>I</w:t>
      </w:r>
      <w:r w:rsidRPr="00064FDF">
        <w:rPr>
          <w:rFonts w:ascii="Times New Roman" w:hAnsi="Times New Roman"/>
          <w:color w:val="5A5A5A"/>
          <w:spacing w:val="-6"/>
          <w:w w:val="90"/>
          <w:sz w:val="24"/>
          <w:szCs w:val="24"/>
        </w:rPr>
        <w:t xml:space="preserve"> </w:t>
      </w:r>
      <w:r w:rsidRPr="00064FDF">
        <w:rPr>
          <w:rFonts w:ascii="Times New Roman" w:hAnsi="Times New Roman"/>
          <w:color w:val="5A5A5A"/>
          <w:w w:val="90"/>
          <w:sz w:val="24"/>
          <w:szCs w:val="24"/>
        </w:rPr>
        <w:t>SERVIZI</w:t>
      </w:r>
      <w:r w:rsidRPr="00064FDF">
        <w:rPr>
          <w:rFonts w:ascii="Times New Roman" w:hAnsi="Times New Roman"/>
          <w:color w:val="5A5A5A"/>
          <w:spacing w:val="-83"/>
          <w:w w:val="90"/>
          <w:sz w:val="24"/>
          <w:szCs w:val="24"/>
        </w:rPr>
        <w:t xml:space="preserve"> </w:t>
      </w:r>
      <w:r w:rsidRPr="00064FDF">
        <w:rPr>
          <w:rFonts w:ascii="Times New Roman" w:hAnsi="Times New Roman"/>
          <w:color w:val="5A5A5A"/>
          <w:sz w:val="24"/>
          <w:szCs w:val="24"/>
        </w:rPr>
        <w:t>ALBERGHIERI</w:t>
      </w:r>
      <w:r w:rsidRPr="00064FDF">
        <w:rPr>
          <w:rFonts w:ascii="Times New Roman" w:hAnsi="Times New Roman"/>
          <w:color w:val="5A5A5A"/>
          <w:spacing w:val="-16"/>
          <w:sz w:val="24"/>
          <w:szCs w:val="24"/>
        </w:rPr>
        <w:t xml:space="preserve"> </w:t>
      </w:r>
      <w:r w:rsidRPr="00064FDF">
        <w:rPr>
          <w:rFonts w:ascii="Times New Roman" w:hAnsi="Times New Roman"/>
          <w:color w:val="5A5A5A"/>
          <w:sz w:val="24"/>
          <w:szCs w:val="24"/>
        </w:rPr>
        <w:t>E</w:t>
      </w:r>
      <w:r w:rsidRPr="00064FDF">
        <w:rPr>
          <w:rFonts w:ascii="Times New Roman" w:hAnsi="Times New Roman"/>
          <w:color w:val="5A5A5A"/>
          <w:spacing w:val="-16"/>
          <w:sz w:val="24"/>
          <w:szCs w:val="24"/>
        </w:rPr>
        <w:t xml:space="preserve"> </w:t>
      </w:r>
      <w:r w:rsidRPr="00064FDF">
        <w:rPr>
          <w:rFonts w:ascii="Times New Roman" w:hAnsi="Times New Roman"/>
          <w:color w:val="5A5A5A"/>
          <w:sz w:val="24"/>
          <w:szCs w:val="24"/>
        </w:rPr>
        <w:t>RISTORAZIONE</w:t>
      </w:r>
    </w:p>
    <w:p w14:paraId="47D15C93" w14:textId="77777777" w:rsidR="00536B18" w:rsidRPr="00064FDF" w:rsidRDefault="00536B18" w:rsidP="00536B18">
      <w:pPr>
        <w:pStyle w:val="Titolo4"/>
        <w:spacing w:before="351" w:line="340" w:lineRule="auto"/>
        <w:ind w:left="273" w:right="1627"/>
        <w:rPr>
          <w:rFonts w:ascii="Times New Roman" w:hAnsi="Times New Roman"/>
          <w:sz w:val="24"/>
          <w:szCs w:val="24"/>
        </w:rPr>
      </w:pPr>
      <w:r w:rsidRPr="00064FDF">
        <w:rPr>
          <w:rFonts w:ascii="Times New Roman" w:hAnsi="Times New Roman"/>
          <w:color w:val="5A5A5A"/>
          <w:w w:val="95"/>
          <w:sz w:val="24"/>
          <w:szCs w:val="24"/>
        </w:rPr>
        <w:t>Quadro orario della scuola: IPSAR AVERSA SERALE CERH03050G</w:t>
      </w:r>
      <w:r w:rsidRPr="00064FDF">
        <w:rPr>
          <w:rFonts w:ascii="Times New Roman" w:hAnsi="Times New Roman"/>
          <w:color w:val="5A5A5A"/>
          <w:spacing w:val="-77"/>
          <w:w w:val="95"/>
          <w:sz w:val="24"/>
          <w:szCs w:val="24"/>
        </w:rPr>
        <w:t xml:space="preserve"> </w:t>
      </w:r>
      <w:r w:rsidRPr="00064FDF">
        <w:rPr>
          <w:rFonts w:ascii="Times New Roman" w:hAnsi="Times New Roman"/>
          <w:color w:val="5A5A5A"/>
          <w:sz w:val="24"/>
          <w:szCs w:val="24"/>
        </w:rPr>
        <w:t>ENOGASTRONOMIA</w:t>
      </w:r>
      <w:r w:rsidRPr="00064FDF">
        <w:rPr>
          <w:rFonts w:ascii="Times New Roman" w:hAnsi="Times New Roman"/>
          <w:color w:val="5A5A5A"/>
          <w:spacing w:val="-8"/>
          <w:sz w:val="24"/>
          <w:szCs w:val="24"/>
        </w:rPr>
        <w:t xml:space="preserve"> </w:t>
      </w:r>
      <w:r w:rsidRPr="00064FDF">
        <w:rPr>
          <w:rFonts w:ascii="Times New Roman" w:hAnsi="Times New Roman"/>
          <w:color w:val="5A5A5A"/>
          <w:sz w:val="24"/>
          <w:szCs w:val="24"/>
        </w:rPr>
        <w:t>-</w:t>
      </w:r>
      <w:r w:rsidRPr="00064FDF">
        <w:rPr>
          <w:rFonts w:ascii="Times New Roman" w:hAnsi="Times New Roman"/>
          <w:color w:val="5A5A5A"/>
          <w:spacing w:val="-9"/>
          <w:sz w:val="24"/>
          <w:szCs w:val="24"/>
        </w:rPr>
        <w:t xml:space="preserve"> </w:t>
      </w:r>
      <w:r w:rsidRPr="00064FDF">
        <w:rPr>
          <w:rFonts w:ascii="Times New Roman" w:hAnsi="Times New Roman"/>
          <w:color w:val="5A5A5A"/>
          <w:sz w:val="24"/>
          <w:szCs w:val="24"/>
        </w:rPr>
        <w:t>TRIENNIO</w:t>
      </w:r>
    </w:p>
    <w:p w14:paraId="45D95DBA" w14:textId="77777777" w:rsidR="00536B18" w:rsidRPr="00064FDF" w:rsidRDefault="00536B18" w:rsidP="00536B18">
      <w:pPr>
        <w:pStyle w:val="Corpotesto"/>
        <w:spacing w:before="131"/>
        <w:ind w:left="693"/>
        <w:rPr>
          <w:rFonts w:ascii="Times New Roman" w:hAnsi="Times New Roman"/>
          <w:sz w:val="24"/>
          <w:szCs w:val="24"/>
        </w:rPr>
      </w:pPr>
      <w:r w:rsidRPr="00064FDF">
        <w:rPr>
          <w:rFonts w:ascii="Times New Roman" w:hAnsi="Times New Roman"/>
          <w:color w:val="1E1E1B"/>
          <w:w w:val="95"/>
          <w:sz w:val="24"/>
          <w:szCs w:val="24"/>
        </w:rPr>
        <w:t>QO</w:t>
      </w:r>
      <w:r w:rsidRPr="00064FDF">
        <w:rPr>
          <w:rFonts w:ascii="Times New Roman" w:hAnsi="Times New Roman"/>
          <w:color w:val="1E1E1B"/>
          <w:spacing w:val="-8"/>
          <w:w w:val="95"/>
          <w:sz w:val="24"/>
          <w:szCs w:val="24"/>
        </w:rPr>
        <w:t xml:space="preserve"> </w:t>
      </w:r>
      <w:r w:rsidRPr="00064FDF">
        <w:rPr>
          <w:rFonts w:ascii="Times New Roman" w:hAnsi="Times New Roman"/>
          <w:color w:val="1E1E1B"/>
          <w:w w:val="95"/>
          <w:sz w:val="24"/>
          <w:szCs w:val="24"/>
        </w:rPr>
        <w:t>ENOGASTRONOMIA</w:t>
      </w:r>
      <w:r w:rsidRPr="00064FDF">
        <w:rPr>
          <w:rFonts w:ascii="Times New Roman" w:hAnsi="Times New Roman"/>
          <w:color w:val="1E1E1B"/>
          <w:spacing w:val="-8"/>
          <w:w w:val="95"/>
          <w:sz w:val="24"/>
          <w:szCs w:val="24"/>
        </w:rPr>
        <w:t xml:space="preserve"> </w:t>
      </w:r>
      <w:r w:rsidRPr="00064FDF">
        <w:rPr>
          <w:rFonts w:ascii="Times New Roman" w:hAnsi="Times New Roman"/>
          <w:color w:val="1E1E1B"/>
          <w:w w:val="95"/>
          <w:sz w:val="24"/>
          <w:szCs w:val="24"/>
        </w:rPr>
        <w:t>-</w:t>
      </w:r>
      <w:r w:rsidRPr="00064FDF">
        <w:rPr>
          <w:rFonts w:ascii="Times New Roman" w:hAnsi="Times New Roman"/>
          <w:color w:val="1E1E1B"/>
          <w:spacing w:val="-8"/>
          <w:w w:val="95"/>
          <w:sz w:val="24"/>
          <w:szCs w:val="24"/>
        </w:rPr>
        <w:t xml:space="preserve"> </w:t>
      </w:r>
      <w:r w:rsidRPr="00064FDF">
        <w:rPr>
          <w:rFonts w:ascii="Times New Roman" w:hAnsi="Times New Roman"/>
          <w:color w:val="1E1E1B"/>
          <w:w w:val="95"/>
          <w:sz w:val="24"/>
          <w:szCs w:val="24"/>
        </w:rPr>
        <w:t>TRIENNIO</w:t>
      </w:r>
      <w:r w:rsidRPr="00064FDF">
        <w:rPr>
          <w:rFonts w:ascii="Times New Roman" w:hAnsi="Times New Roman"/>
          <w:color w:val="1E1E1B"/>
          <w:spacing w:val="-8"/>
          <w:w w:val="95"/>
          <w:sz w:val="24"/>
          <w:szCs w:val="24"/>
        </w:rPr>
        <w:t xml:space="preserve"> </w:t>
      </w:r>
      <w:r w:rsidRPr="00064FDF">
        <w:rPr>
          <w:rFonts w:ascii="Times New Roman" w:hAnsi="Times New Roman"/>
          <w:color w:val="1E1E1B"/>
          <w:w w:val="95"/>
          <w:sz w:val="24"/>
          <w:szCs w:val="24"/>
        </w:rPr>
        <w:t>SERALE</w:t>
      </w:r>
    </w:p>
    <w:p w14:paraId="3EED78BE" w14:textId="77777777" w:rsidR="00536B18" w:rsidRPr="00064FDF" w:rsidRDefault="00536B18" w:rsidP="00536B18">
      <w:pPr>
        <w:pStyle w:val="Corpotesto"/>
        <w:rPr>
          <w:rFonts w:ascii="Times New Roman" w:hAnsi="Times New Roman"/>
          <w:sz w:val="24"/>
          <w:szCs w:val="24"/>
        </w:rPr>
      </w:pPr>
    </w:p>
    <w:p w14:paraId="373DF880" w14:textId="77777777" w:rsidR="00536B18" w:rsidRPr="00064FDF" w:rsidRDefault="00536B18" w:rsidP="00536B18">
      <w:pPr>
        <w:pStyle w:val="Corpotesto"/>
        <w:spacing w:before="8" w:after="1"/>
        <w:rPr>
          <w:rFonts w:ascii="Times New Roman" w:hAnsi="Times New Roman"/>
          <w:sz w:val="24"/>
          <w:szCs w:val="24"/>
        </w:rPr>
      </w:pPr>
    </w:p>
    <w:tbl>
      <w:tblPr>
        <w:tblStyle w:val="TableNormal"/>
        <w:tblW w:w="0" w:type="auto"/>
        <w:tblInd w:w="281" w:type="dxa"/>
        <w:tblLayout w:type="fixed"/>
        <w:tblLook w:val="01E0" w:firstRow="1" w:lastRow="1" w:firstColumn="1" w:lastColumn="1" w:noHBand="0" w:noVBand="0"/>
      </w:tblPr>
      <w:tblGrid>
        <w:gridCol w:w="4668"/>
        <w:gridCol w:w="274"/>
        <w:gridCol w:w="743"/>
        <w:gridCol w:w="362"/>
        <w:gridCol w:w="754"/>
        <w:gridCol w:w="428"/>
        <w:gridCol w:w="760"/>
        <w:gridCol w:w="442"/>
        <w:gridCol w:w="755"/>
        <w:gridCol w:w="382"/>
        <w:gridCol w:w="750"/>
      </w:tblGrid>
      <w:tr w:rsidR="00536B18" w:rsidRPr="00064FDF" w14:paraId="5CE133EB" w14:textId="77777777" w:rsidTr="00490C08">
        <w:trPr>
          <w:trHeight w:val="476"/>
        </w:trPr>
        <w:tc>
          <w:tcPr>
            <w:tcW w:w="4668" w:type="dxa"/>
            <w:tcBorders>
              <w:bottom w:val="single" w:sz="24" w:space="0" w:color="F3D96C"/>
            </w:tcBorders>
            <w:shd w:val="clear" w:color="auto" w:fill="FFFFFF"/>
          </w:tcPr>
          <w:p w14:paraId="5F731A6B"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3"/>
                <w:w w:val="105"/>
                <w:sz w:val="24"/>
                <w:szCs w:val="24"/>
              </w:rPr>
              <w:t xml:space="preserve"> </w:t>
            </w:r>
            <w:r w:rsidRPr="00064FDF">
              <w:rPr>
                <w:rFonts w:ascii="Times New Roman" w:hAnsi="Times New Roman" w:cs="Times New Roman"/>
                <w:color w:val="5A5A5A"/>
                <w:w w:val="105"/>
                <w:sz w:val="24"/>
                <w:szCs w:val="24"/>
              </w:rPr>
              <w:t>Orario</w:t>
            </w:r>
            <w:r w:rsidRPr="00064FDF">
              <w:rPr>
                <w:rFonts w:ascii="Times New Roman" w:hAnsi="Times New Roman" w:cs="Times New Roman"/>
                <w:color w:val="5A5A5A"/>
                <w:spacing w:val="4"/>
                <w:w w:val="105"/>
                <w:sz w:val="24"/>
                <w:szCs w:val="24"/>
              </w:rPr>
              <w:t xml:space="preserve"> </w:t>
            </w:r>
            <w:r w:rsidRPr="00064FDF">
              <w:rPr>
                <w:rFonts w:ascii="Times New Roman" w:hAnsi="Times New Roman" w:cs="Times New Roman"/>
                <w:color w:val="5A5A5A"/>
                <w:w w:val="105"/>
                <w:sz w:val="24"/>
                <w:szCs w:val="24"/>
              </w:rPr>
              <w:t>Settimanale</w:t>
            </w:r>
          </w:p>
        </w:tc>
        <w:tc>
          <w:tcPr>
            <w:tcW w:w="274" w:type="dxa"/>
            <w:tcBorders>
              <w:bottom w:val="single" w:sz="24" w:space="0" w:color="F3D96C"/>
            </w:tcBorders>
            <w:shd w:val="clear" w:color="auto" w:fill="FFFFFF"/>
          </w:tcPr>
          <w:p w14:paraId="5DC9657E" w14:textId="77777777" w:rsidR="00536B18" w:rsidRPr="00064FDF" w:rsidRDefault="00536B18" w:rsidP="00490C08">
            <w:pPr>
              <w:pStyle w:val="TableParagraph"/>
              <w:spacing w:before="131"/>
              <w:ind w:right="24"/>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3" w:type="dxa"/>
            <w:tcBorders>
              <w:bottom w:val="single" w:sz="24" w:space="0" w:color="F3D96C"/>
            </w:tcBorders>
            <w:shd w:val="clear" w:color="auto" w:fill="FFFFFF"/>
          </w:tcPr>
          <w:p w14:paraId="12477ED3" w14:textId="77777777" w:rsidR="00536B18" w:rsidRPr="00064FDF" w:rsidRDefault="00536B18" w:rsidP="00490C08">
            <w:pPr>
              <w:pStyle w:val="TableParagraph"/>
              <w:spacing w:before="131"/>
              <w:ind w:left="24"/>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2" w:type="dxa"/>
            <w:tcBorders>
              <w:bottom w:val="single" w:sz="24" w:space="0" w:color="F3D96C"/>
            </w:tcBorders>
            <w:shd w:val="clear" w:color="auto" w:fill="FFFFFF"/>
          </w:tcPr>
          <w:p w14:paraId="5BD91548" w14:textId="77777777" w:rsidR="00536B18" w:rsidRPr="00064FDF" w:rsidRDefault="00536B18" w:rsidP="00490C08">
            <w:pPr>
              <w:pStyle w:val="TableParagraph"/>
              <w:spacing w:before="131"/>
              <w:ind w:left="222"/>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4" w:type="dxa"/>
            <w:tcBorders>
              <w:bottom w:val="single" w:sz="24" w:space="0" w:color="F3D96C"/>
            </w:tcBorders>
            <w:shd w:val="clear" w:color="auto" w:fill="FFFFFF"/>
          </w:tcPr>
          <w:p w14:paraId="32124093" w14:textId="77777777" w:rsidR="00536B18" w:rsidRPr="00064FDF" w:rsidRDefault="00536B18" w:rsidP="00490C08">
            <w:pPr>
              <w:pStyle w:val="TableParagraph"/>
              <w:spacing w:before="131"/>
              <w:ind w:left="23"/>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8" w:type="dxa"/>
            <w:tcBorders>
              <w:bottom w:val="single" w:sz="24" w:space="0" w:color="F3D96C"/>
            </w:tcBorders>
            <w:shd w:val="clear" w:color="auto" w:fill="FFFFFF"/>
          </w:tcPr>
          <w:p w14:paraId="014423F1" w14:textId="77777777" w:rsidR="00536B18" w:rsidRPr="00064FDF" w:rsidRDefault="00536B18" w:rsidP="00490C08">
            <w:pPr>
              <w:pStyle w:val="TableParagraph"/>
              <w:spacing w:before="131"/>
              <w:ind w:left="232"/>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60" w:type="dxa"/>
            <w:tcBorders>
              <w:bottom w:val="single" w:sz="24" w:space="0" w:color="F3D96C"/>
            </w:tcBorders>
            <w:shd w:val="clear" w:color="auto" w:fill="FFFFFF"/>
          </w:tcPr>
          <w:p w14:paraId="2E23948A" w14:textId="77777777" w:rsidR="00536B18" w:rsidRPr="00064FDF" w:rsidRDefault="00536B18" w:rsidP="00490C08">
            <w:pPr>
              <w:pStyle w:val="TableParagraph"/>
              <w:spacing w:before="131"/>
              <w:ind w:left="22"/>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2" w:type="dxa"/>
            <w:tcBorders>
              <w:bottom w:val="single" w:sz="24" w:space="0" w:color="F3D96C"/>
            </w:tcBorders>
            <w:shd w:val="clear" w:color="auto" w:fill="FFFFFF"/>
          </w:tcPr>
          <w:p w14:paraId="2606509F" w14:textId="77777777" w:rsidR="00536B18" w:rsidRPr="00064FDF" w:rsidRDefault="00536B18" w:rsidP="00490C08">
            <w:pPr>
              <w:pStyle w:val="TableParagraph"/>
              <w:spacing w:before="131"/>
              <w:ind w:left="237"/>
              <w:rPr>
                <w:rFonts w:ascii="Times New Roman" w:hAnsi="Times New Roman" w:cs="Times New Roman"/>
                <w:sz w:val="24"/>
                <w:szCs w:val="24"/>
              </w:rPr>
            </w:pPr>
            <w:r w:rsidRPr="00064FDF">
              <w:rPr>
                <w:rFonts w:ascii="Times New Roman" w:hAnsi="Times New Roman" w:cs="Times New Roman"/>
                <w:color w:val="5A5A5A"/>
                <w:sz w:val="24"/>
                <w:szCs w:val="24"/>
              </w:rPr>
              <w:t>IV</w:t>
            </w:r>
          </w:p>
        </w:tc>
        <w:tc>
          <w:tcPr>
            <w:tcW w:w="755" w:type="dxa"/>
            <w:tcBorders>
              <w:bottom w:val="single" w:sz="24" w:space="0" w:color="F3D96C"/>
            </w:tcBorders>
            <w:shd w:val="clear" w:color="auto" w:fill="FFFFFF"/>
          </w:tcPr>
          <w:p w14:paraId="5B4FA49C" w14:textId="77777777" w:rsidR="00536B18" w:rsidRPr="00064FDF" w:rsidRDefault="00536B18" w:rsidP="00490C08">
            <w:pPr>
              <w:pStyle w:val="TableParagraph"/>
              <w:spacing w:before="131"/>
              <w:ind w:left="21"/>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2" w:type="dxa"/>
            <w:tcBorders>
              <w:bottom w:val="single" w:sz="24" w:space="0" w:color="F3D96C"/>
            </w:tcBorders>
            <w:shd w:val="clear" w:color="auto" w:fill="FFFFFF"/>
          </w:tcPr>
          <w:p w14:paraId="196AE9C0" w14:textId="77777777" w:rsidR="00536B18" w:rsidRPr="00064FDF" w:rsidRDefault="00536B18" w:rsidP="00490C08">
            <w:pPr>
              <w:pStyle w:val="TableParagraph"/>
              <w:spacing w:before="131"/>
              <w:ind w:left="232"/>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50" w:type="dxa"/>
            <w:tcBorders>
              <w:bottom w:val="single" w:sz="24" w:space="0" w:color="F3D96C"/>
            </w:tcBorders>
            <w:shd w:val="clear" w:color="auto" w:fill="FFFFFF"/>
          </w:tcPr>
          <w:p w14:paraId="35962A4A" w14:textId="77777777" w:rsidR="00536B18" w:rsidRPr="00064FDF" w:rsidRDefault="00536B18" w:rsidP="00490C08">
            <w:pPr>
              <w:pStyle w:val="TableParagraph"/>
              <w:spacing w:before="131"/>
              <w:ind w:left="20"/>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258B3C5A" w14:textId="77777777" w:rsidTr="00490C08">
        <w:trPr>
          <w:trHeight w:val="626"/>
        </w:trPr>
        <w:tc>
          <w:tcPr>
            <w:tcW w:w="4668" w:type="dxa"/>
            <w:tcBorders>
              <w:top w:val="single" w:sz="24" w:space="0" w:color="F3D96C"/>
            </w:tcBorders>
            <w:shd w:val="clear" w:color="auto" w:fill="FFF6DD"/>
          </w:tcPr>
          <w:p w14:paraId="4691B2CF"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LINGUA</w:t>
            </w:r>
            <w:r w:rsidRPr="00064FDF">
              <w:rPr>
                <w:rFonts w:ascii="Times New Roman" w:hAnsi="Times New Roman" w:cs="Times New Roman"/>
                <w:color w:val="1E1E1B"/>
                <w:spacing w:val="23"/>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23"/>
                <w:w w:val="90"/>
                <w:sz w:val="24"/>
                <w:szCs w:val="24"/>
              </w:rPr>
              <w:t xml:space="preserve"> </w:t>
            </w:r>
            <w:r w:rsidRPr="00064FDF">
              <w:rPr>
                <w:rFonts w:ascii="Times New Roman" w:hAnsi="Times New Roman" w:cs="Times New Roman"/>
                <w:color w:val="1E1E1B"/>
                <w:w w:val="90"/>
                <w:sz w:val="24"/>
                <w:szCs w:val="24"/>
              </w:rPr>
              <w:t>LETTERATURA</w:t>
            </w:r>
            <w:r w:rsidRPr="00064FDF">
              <w:rPr>
                <w:rFonts w:ascii="Times New Roman" w:hAnsi="Times New Roman" w:cs="Times New Roman"/>
                <w:color w:val="1E1E1B"/>
                <w:spacing w:val="24"/>
                <w:w w:val="90"/>
                <w:sz w:val="24"/>
                <w:szCs w:val="24"/>
              </w:rPr>
              <w:t xml:space="preserve"> </w:t>
            </w:r>
            <w:r w:rsidRPr="00064FDF">
              <w:rPr>
                <w:rFonts w:ascii="Times New Roman" w:hAnsi="Times New Roman" w:cs="Times New Roman"/>
                <w:color w:val="1E1E1B"/>
                <w:w w:val="90"/>
                <w:sz w:val="24"/>
                <w:szCs w:val="24"/>
              </w:rPr>
              <w:t>ITALIANA</w:t>
            </w:r>
          </w:p>
        </w:tc>
        <w:tc>
          <w:tcPr>
            <w:tcW w:w="1017" w:type="dxa"/>
            <w:gridSpan w:val="2"/>
            <w:tcBorders>
              <w:top w:val="single" w:sz="24" w:space="0" w:color="F3D96C"/>
            </w:tcBorders>
            <w:shd w:val="clear" w:color="auto" w:fill="FFF6DD"/>
          </w:tcPr>
          <w:p w14:paraId="5E859360"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tcBorders>
              <w:top w:val="single" w:sz="24" w:space="0" w:color="F3D96C"/>
            </w:tcBorders>
            <w:shd w:val="clear" w:color="auto" w:fill="FFF6DD"/>
          </w:tcPr>
          <w:p w14:paraId="4573C475"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tcBorders>
              <w:top w:val="single" w:sz="24" w:space="0" w:color="F3D96C"/>
            </w:tcBorders>
            <w:shd w:val="clear" w:color="auto" w:fill="FFF6DD"/>
          </w:tcPr>
          <w:p w14:paraId="05449CA4"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tcBorders>
              <w:top w:val="single" w:sz="24" w:space="0" w:color="F3D96C"/>
            </w:tcBorders>
            <w:shd w:val="clear" w:color="auto" w:fill="FFF6DD"/>
          </w:tcPr>
          <w:p w14:paraId="3439F4C7"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tcBorders>
              <w:top w:val="single" w:sz="24" w:space="0" w:color="F3D96C"/>
            </w:tcBorders>
            <w:shd w:val="clear" w:color="auto" w:fill="FFF6DD"/>
          </w:tcPr>
          <w:p w14:paraId="2E704EC9"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2993B173" w14:textId="77777777" w:rsidTr="00490C08">
        <w:trPr>
          <w:trHeight w:val="626"/>
        </w:trPr>
        <w:tc>
          <w:tcPr>
            <w:tcW w:w="4668" w:type="dxa"/>
            <w:shd w:val="clear" w:color="auto" w:fill="FFFFFF"/>
          </w:tcPr>
          <w:p w14:paraId="69971F89"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LINGUA</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INGLESE</w:t>
            </w:r>
          </w:p>
        </w:tc>
        <w:tc>
          <w:tcPr>
            <w:tcW w:w="1017" w:type="dxa"/>
            <w:gridSpan w:val="2"/>
            <w:shd w:val="clear" w:color="auto" w:fill="FFFFFF"/>
          </w:tcPr>
          <w:p w14:paraId="65A1B89D"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083443D1"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581A682A"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081AF8CA"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0DC71595"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0DCE8C0D" w14:textId="77777777" w:rsidTr="00490C08">
        <w:trPr>
          <w:trHeight w:val="626"/>
        </w:trPr>
        <w:tc>
          <w:tcPr>
            <w:tcW w:w="4668" w:type="dxa"/>
            <w:shd w:val="clear" w:color="auto" w:fill="FFF6DD"/>
          </w:tcPr>
          <w:p w14:paraId="220B44B9"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FRANCESE</w:t>
            </w:r>
          </w:p>
        </w:tc>
        <w:tc>
          <w:tcPr>
            <w:tcW w:w="1017" w:type="dxa"/>
            <w:gridSpan w:val="2"/>
            <w:shd w:val="clear" w:color="auto" w:fill="FFF6DD"/>
          </w:tcPr>
          <w:p w14:paraId="25582CAC"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42B6968E"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71BA97C8"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6DD"/>
          </w:tcPr>
          <w:p w14:paraId="1E5DB777"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6DD"/>
          </w:tcPr>
          <w:p w14:paraId="0C54019D"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1CC5AEEB" w14:textId="77777777" w:rsidTr="00490C08">
        <w:trPr>
          <w:trHeight w:val="626"/>
        </w:trPr>
        <w:tc>
          <w:tcPr>
            <w:tcW w:w="4668" w:type="dxa"/>
            <w:shd w:val="clear" w:color="auto" w:fill="FFFFFF"/>
          </w:tcPr>
          <w:p w14:paraId="47DF820C"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STORIA</w:t>
            </w:r>
          </w:p>
        </w:tc>
        <w:tc>
          <w:tcPr>
            <w:tcW w:w="1017" w:type="dxa"/>
            <w:gridSpan w:val="2"/>
            <w:shd w:val="clear" w:color="auto" w:fill="FFFFFF"/>
          </w:tcPr>
          <w:p w14:paraId="648CF075"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0DF19A24"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08B2FE32"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55CE7098"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6BC26C67"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61B01B6C" w14:textId="77777777" w:rsidTr="00490C08">
        <w:trPr>
          <w:trHeight w:val="626"/>
        </w:trPr>
        <w:tc>
          <w:tcPr>
            <w:tcW w:w="4668" w:type="dxa"/>
            <w:shd w:val="clear" w:color="auto" w:fill="FFF6DD"/>
          </w:tcPr>
          <w:p w14:paraId="66D43ED1"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z w:val="24"/>
                <w:szCs w:val="24"/>
              </w:rPr>
              <w:t>MATEMATICA</w:t>
            </w:r>
          </w:p>
        </w:tc>
        <w:tc>
          <w:tcPr>
            <w:tcW w:w="1017" w:type="dxa"/>
            <w:gridSpan w:val="2"/>
            <w:shd w:val="clear" w:color="auto" w:fill="FFF6DD"/>
          </w:tcPr>
          <w:p w14:paraId="777AC2C5"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3B8F0085"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7813B904"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6DD"/>
          </w:tcPr>
          <w:p w14:paraId="27ADD254"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shd w:val="clear" w:color="auto" w:fill="FFF6DD"/>
          </w:tcPr>
          <w:p w14:paraId="526AAE5E"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3ED97B71" w14:textId="77777777" w:rsidTr="00490C08">
        <w:trPr>
          <w:trHeight w:val="952"/>
        </w:trPr>
        <w:tc>
          <w:tcPr>
            <w:tcW w:w="4668" w:type="dxa"/>
            <w:shd w:val="clear" w:color="auto" w:fill="FFFFFF"/>
          </w:tcPr>
          <w:p w14:paraId="3C18DED1"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LABORATORIO</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SERVIZI</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ENOGASTRONOMICI</w:t>
            </w:r>
          </w:p>
          <w:p w14:paraId="2128D6F0" w14:textId="77777777" w:rsidR="00536B18" w:rsidRPr="00064FDF" w:rsidRDefault="00536B18" w:rsidP="00490C08">
            <w:pPr>
              <w:pStyle w:val="TableParagraph"/>
              <w:spacing w:before="100"/>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w:t>
            </w:r>
            <w:r w:rsidRPr="00064FDF">
              <w:rPr>
                <w:rFonts w:ascii="Times New Roman" w:hAnsi="Times New Roman" w:cs="Times New Roman"/>
                <w:color w:val="1E1E1B"/>
                <w:spacing w:val="4"/>
                <w:w w:val="90"/>
                <w:sz w:val="24"/>
                <w:szCs w:val="24"/>
              </w:rPr>
              <w:t xml:space="preserve"> </w:t>
            </w:r>
            <w:r w:rsidRPr="00064FDF">
              <w:rPr>
                <w:rFonts w:ascii="Times New Roman" w:hAnsi="Times New Roman" w:cs="Times New Roman"/>
                <w:color w:val="1E1E1B"/>
                <w:w w:val="90"/>
                <w:sz w:val="24"/>
                <w:szCs w:val="24"/>
              </w:rPr>
              <w:t>SETTORE</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SALA</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5"/>
                <w:w w:val="90"/>
                <w:sz w:val="24"/>
                <w:szCs w:val="24"/>
              </w:rPr>
              <w:t xml:space="preserve"> </w:t>
            </w:r>
            <w:r w:rsidRPr="00064FDF">
              <w:rPr>
                <w:rFonts w:ascii="Times New Roman" w:hAnsi="Times New Roman" w:cs="Times New Roman"/>
                <w:color w:val="1E1E1B"/>
                <w:w w:val="90"/>
                <w:sz w:val="24"/>
                <w:szCs w:val="24"/>
              </w:rPr>
              <w:t>VENDITA</w:t>
            </w:r>
          </w:p>
        </w:tc>
        <w:tc>
          <w:tcPr>
            <w:tcW w:w="1017" w:type="dxa"/>
            <w:gridSpan w:val="2"/>
            <w:shd w:val="clear" w:color="auto" w:fill="FFFFFF"/>
          </w:tcPr>
          <w:p w14:paraId="36CA74F4" w14:textId="77777777" w:rsidR="00536B18" w:rsidRPr="00064FDF" w:rsidRDefault="00536B18" w:rsidP="00490C08">
            <w:pPr>
              <w:pStyle w:val="TableParagraph"/>
              <w:spacing w:before="7"/>
              <w:rPr>
                <w:rFonts w:ascii="Times New Roman" w:hAnsi="Times New Roman" w:cs="Times New Roman"/>
                <w:sz w:val="24"/>
                <w:szCs w:val="24"/>
              </w:rPr>
            </w:pPr>
          </w:p>
          <w:p w14:paraId="0FF57E39"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57F8126B" w14:textId="77777777" w:rsidR="00536B18" w:rsidRPr="00064FDF" w:rsidRDefault="00536B18" w:rsidP="00490C08">
            <w:pPr>
              <w:pStyle w:val="TableParagraph"/>
              <w:spacing w:before="7"/>
              <w:rPr>
                <w:rFonts w:ascii="Times New Roman" w:hAnsi="Times New Roman" w:cs="Times New Roman"/>
                <w:sz w:val="24"/>
                <w:szCs w:val="24"/>
              </w:rPr>
            </w:pPr>
          </w:p>
          <w:p w14:paraId="62E7782C"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64FA2000" w14:textId="77777777" w:rsidR="00536B18" w:rsidRPr="00064FDF" w:rsidRDefault="00536B18" w:rsidP="00490C08">
            <w:pPr>
              <w:pStyle w:val="TableParagraph"/>
              <w:spacing w:before="7"/>
              <w:rPr>
                <w:rFonts w:ascii="Times New Roman" w:hAnsi="Times New Roman" w:cs="Times New Roman"/>
                <w:sz w:val="24"/>
                <w:szCs w:val="24"/>
              </w:rPr>
            </w:pPr>
          </w:p>
          <w:p w14:paraId="6AAA8F0B"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7" w:type="dxa"/>
            <w:gridSpan w:val="2"/>
            <w:shd w:val="clear" w:color="auto" w:fill="FFFFFF"/>
          </w:tcPr>
          <w:p w14:paraId="2C3E7A2E" w14:textId="77777777" w:rsidR="00536B18" w:rsidRPr="00064FDF" w:rsidRDefault="00536B18" w:rsidP="00490C08">
            <w:pPr>
              <w:pStyle w:val="TableParagraph"/>
              <w:spacing w:before="7"/>
              <w:rPr>
                <w:rFonts w:ascii="Times New Roman" w:hAnsi="Times New Roman" w:cs="Times New Roman"/>
                <w:sz w:val="24"/>
                <w:szCs w:val="24"/>
              </w:rPr>
            </w:pPr>
          </w:p>
          <w:p w14:paraId="73E200BD"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2" w:type="dxa"/>
            <w:gridSpan w:val="2"/>
            <w:shd w:val="clear" w:color="auto" w:fill="FFFFFF"/>
          </w:tcPr>
          <w:p w14:paraId="40433E2F" w14:textId="77777777" w:rsidR="00536B18" w:rsidRPr="00064FDF" w:rsidRDefault="00536B18" w:rsidP="00490C08">
            <w:pPr>
              <w:pStyle w:val="TableParagraph"/>
              <w:spacing w:before="7"/>
              <w:rPr>
                <w:rFonts w:ascii="Times New Roman" w:hAnsi="Times New Roman" w:cs="Times New Roman"/>
                <w:sz w:val="24"/>
                <w:szCs w:val="24"/>
              </w:rPr>
            </w:pPr>
          </w:p>
          <w:p w14:paraId="6EB55DB9"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65553107" w14:textId="77777777" w:rsidTr="00490C08">
        <w:trPr>
          <w:trHeight w:val="952"/>
        </w:trPr>
        <w:tc>
          <w:tcPr>
            <w:tcW w:w="4668" w:type="dxa"/>
            <w:shd w:val="clear" w:color="auto" w:fill="FFF6DD"/>
          </w:tcPr>
          <w:p w14:paraId="386173FF"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LABORATORIO</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DI</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spacing w:val="-1"/>
                <w:w w:val="95"/>
                <w:sz w:val="24"/>
                <w:szCs w:val="24"/>
              </w:rPr>
              <w:t>SERVIZI</w:t>
            </w:r>
            <w:r w:rsidRPr="00064FDF">
              <w:rPr>
                <w:rFonts w:ascii="Times New Roman" w:hAnsi="Times New Roman" w:cs="Times New Roman"/>
                <w:color w:val="1E1E1B"/>
                <w:spacing w:val="-8"/>
                <w:w w:val="95"/>
                <w:sz w:val="24"/>
                <w:szCs w:val="24"/>
              </w:rPr>
              <w:t xml:space="preserve"> </w:t>
            </w:r>
            <w:r w:rsidRPr="00064FDF">
              <w:rPr>
                <w:rFonts w:ascii="Times New Roman" w:hAnsi="Times New Roman" w:cs="Times New Roman"/>
                <w:color w:val="1E1E1B"/>
                <w:w w:val="95"/>
                <w:sz w:val="24"/>
                <w:szCs w:val="24"/>
              </w:rPr>
              <w:t>ENOGASTRONOMICI</w:t>
            </w:r>
          </w:p>
          <w:p w14:paraId="0DABBE3A" w14:textId="77777777" w:rsidR="00536B18" w:rsidRPr="00064FDF" w:rsidRDefault="00536B18" w:rsidP="00490C08">
            <w:pPr>
              <w:pStyle w:val="TableParagraph"/>
              <w:spacing w:before="100"/>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SETTORE</w:t>
            </w:r>
            <w:r w:rsidRPr="00064FDF">
              <w:rPr>
                <w:rFonts w:ascii="Times New Roman" w:hAnsi="Times New Roman" w:cs="Times New Roman"/>
                <w:color w:val="1E1E1B"/>
                <w:spacing w:val="8"/>
                <w:w w:val="90"/>
                <w:sz w:val="24"/>
                <w:szCs w:val="24"/>
              </w:rPr>
              <w:t xml:space="preserve"> </w:t>
            </w:r>
            <w:r w:rsidRPr="00064FDF">
              <w:rPr>
                <w:rFonts w:ascii="Times New Roman" w:hAnsi="Times New Roman" w:cs="Times New Roman"/>
                <w:color w:val="1E1E1B"/>
                <w:w w:val="90"/>
                <w:sz w:val="24"/>
                <w:szCs w:val="24"/>
              </w:rPr>
              <w:t>CUCINA</w:t>
            </w:r>
          </w:p>
        </w:tc>
        <w:tc>
          <w:tcPr>
            <w:tcW w:w="1017" w:type="dxa"/>
            <w:gridSpan w:val="2"/>
            <w:shd w:val="clear" w:color="auto" w:fill="FFF6DD"/>
          </w:tcPr>
          <w:p w14:paraId="10AD8094" w14:textId="77777777" w:rsidR="00536B18" w:rsidRPr="00064FDF" w:rsidRDefault="00536B18" w:rsidP="00490C08">
            <w:pPr>
              <w:pStyle w:val="TableParagraph"/>
              <w:spacing w:before="7"/>
              <w:rPr>
                <w:rFonts w:ascii="Times New Roman" w:hAnsi="Times New Roman" w:cs="Times New Roman"/>
                <w:sz w:val="24"/>
                <w:szCs w:val="24"/>
              </w:rPr>
            </w:pPr>
          </w:p>
          <w:p w14:paraId="6B2A6882"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54F82CA6" w14:textId="77777777" w:rsidR="00536B18" w:rsidRPr="00064FDF" w:rsidRDefault="00536B18" w:rsidP="00490C08">
            <w:pPr>
              <w:pStyle w:val="TableParagraph"/>
              <w:spacing w:before="7"/>
              <w:rPr>
                <w:rFonts w:ascii="Times New Roman" w:hAnsi="Times New Roman" w:cs="Times New Roman"/>
                <w:sz w:val="24"/>
                <w:szCs w:val="24"/>
              </w:rPr>
            </w:pPr>
          </w:p>
          <w:p w14:paraId="4FD5CC06"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5800D559" w14:textId="77777777" w:rsidR="00536B18" w:rsidRPr="00064FDF" w:rsidRDefault="00536B18" w:rsidP="00490C08">
            <w:pPr>
              <w:pStyle w:val="TableParagraph"/>
              <w:spacing w:before="7"/>
              <w:rPr>
                <w:rFonts w:ascii="Times New Roman" w:hAnsi="Times New Roman" w:cs="Times New Roman"/>
                <w:sz w:val="24"/>
                <w:szCs w:val="24"/>
              </w:rPr>
            </w:pPr>
          </w:p>
          <w:p w14:paraId="3305A900"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5</w:t>
            </w:r>
          </w:p>
        </w:tc>
        <w:tc>
          <w:tcPr>
            <w:tcW w:w="1197" w:type="dxa"/>
            <w:gridSpan w:val="2"/>
            <w:shd w:val="clear" w:color="auto" w:fill="FFF6DD"/>
          </w:tcPr>
          <w:p w14:paraId="7B312D87" w14:textId="77777777" w:rsidR="00536B18" w:rsidRPr="00064FDF" w:rsidRDefault="00536B18" w:rsidP="00490C08">
            <w:pPr>
              <w:pStyle w:val="TableParagraph"/>
              <w:spacing w:before="7"/>
              <w:rPr>
                <w:rFonts w:ascii="Times New Roman" w:hAnsi="Times New Roman" w:cs="Times New Roman"/>
                <w:sz w:val="24"/>
                <w:szCs w:val="24"/>
              </w:rPr>
            </w:pPr>
          </w:p>
          <w:p w14:paraId="28AC8DA7"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6</w:t>
            </w:r>
          </w:p>
        </w:tc>
        <w:tc>
          <w:tcPr>
            <w:tcW w:w="1132" w:type="dxa"/>
            <w:gridSpan w:val="2"/>
            <w:shd w:val="clear" w:color="auto" w:fill="FFF6DD"/>
          </w:tcPr>
          <w:p w14:paraId="7EC31203" w14:textId="77777777" w:rsidR="00536B18" w:rsidRPr="00064FDF" w:rsidRDefault="00536B18" w:rsidP="00490C08">
            <w:pPr>
              <w:pStyle w:val="TableParagraph"/>
              <w:spacing w:before="7"/>
              <w:rPr>
                <w:rFonts w:ascii="Times New Roman" w:hAnsi="Times New Roman" w:cs="Times New Roman"/>
                <w:sz w:val="24"/>
                <w:szCs w:val="24"/>
              </w:rPr>
            </w:pPr>
          </w:p>
          <w:p w14:paraId="1C96EED5"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r w:rsidR="00536B18" w:rsidRPr="00064FDF" w14:paraId="2AE07376" w14:textId="77777777" w:rsidTr="00490C08">
        <w:trPr>
          <w:trHeight w:val="626"/>
        </w:trPr>
        <w:tc>
          <w:tcPr>
            <w:tcW w:w="4668" w:type="dxa"/>
            <w:shd w:val="clear" w:color="auto" w:fill="FFFFFF"/>
          </w:tcPr>
          <w:p w14:paraId="1046B69B"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spacing w:val="-1"/>
                <w:w w:val="95"/>
                <w:sz w:val="24"/>
                <w:szCs w:val="24"/>
              </w:rPr>
              <w:t>SCIENZA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spacing w:val="-1"/>
                <w:w w:val="95"/>
                <w:sz w:val="24"/>
                <w:szCs w:val="24"/>
              </w:rPr>
              <w:t>E</w:t>
            </w:r>
            <w:r w:rsidRPr="00064FDF">
              <w:rPr>
                <w:rFonts w:ascii="Times New Roman" w:hAnsi="Times New Roman" w:cs="Times New Roman"/>
                <w:color w:val="1E1E1B"/>
                <w:spacing w:val="-9"/>
                <w:w w:val="95"/>
                <w:sz w:val="24"/>
                <w:szCs w:val="24"/>
              </w:rPr>
              <w:t xml:space="preserve"> </w:t>
            </w:r>
            <w:r w:rsidRPr="00064FDF">
              <w:rPr>
                <w:rFonts w:ascii="Times New Roman" w:hAnsi="Times New Roman" w:cs="Times New Roman"/>
                <w:color w:val="1E1E1B"/>
                <w:w w:val="95"/>
                <w:sz w:val="24"/>
                <w:szCs w:val="24"/>
              </w:rPr>
              <w:t>CULTURA</w:t>
            </w:r>
            <w:r w:rsidRPr="00064FDF">
              <w:rPr>
                <w:rFonts w:ascii="Times New Roman" w:hAnsi="Times New Roman" w:cs="Times New Roman"/>
                <w:color w:val="1E1E1B"/>
                <w:spacing w:val="-10"/>
                <w:w w:val="95"/>
                <w:sz w:val="24"/>
                <w:szCs w:val="24"/>
              </w:rPr>
              <w:t xml:space="preserve"> </w:t>
            </w:r>
            <w:r w:rsidRPr="00064FDF">
              <w:rPr>
                <w:rFonts w:ascii="Times New Roman" w:hAnsi="Times New Roman" w:cs="Times New Roman"/>
                <w:color w:val="1E1E1B"/>
                <w:w w:val="95"/>
                <w:sz w:val="24"/>
                <w:szCs w:val="24"/>
              </w:rPr>
              <w:t>DELL'ALIMENTAZIONE</w:t>
            </w:r>
          </w:p>
        </w:tc>
        <w:tc>
          <w:tcPr>
            <w:tcW w:w="1017" w:type="dxa"/>
            <w:gridSpan w:val="2"/>
            <w:shd w:val="clear" w:color="auto" w:fill="FFFFFF"/>
          </w:tcPr>
          <w:p w14:paraId="03D822B7"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FFF"/>
          </w:tcPr>
          <w:p w14:paraId="15B8881F"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FFF"/>
          </w:tcPr>
          <w:p w14:paraId="634AC53B"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97" w:type="dxa"/>
            <w:gridSpan w:val="2"/>
            <w:shd w:val="clear" w:color="auto" w:fill="FFFFFF"/>
          </w:tcPr>
          <w:p w14:paraId="467D5C93"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c>
          <w:tcPr>
            <w:tcW w:w="1132" w:type="dxa"/>
            <w:gridSpan w:val="2"/>
            <w:shd w:val="clear" w:color="auto" w:fill="FFFFFF"/>
          </w:tcPr>
          <w:p w14:paraId="52553BB5"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2</w:t>
            </w:r>
          </w:p>
        </w:tc>
      </w:tr>
      <w:tr w:rsidR="00536B18" w:rsidRPr="00064FDF" w14:paraId="722AC253" w14:textId="77777777" w:rsidTr="00490C08">
        <w:trPr>
          <w:trHeight w:val="935"/>
        </w:trPr>
        <w:tc>
          <w:tcPr>
            <w:tcW w:w="4668" w:type="dxa"/>
            <w:shd w:val="clear" w:color="auto" w:fill="FFF6DD"/>
          </w:tcPr>
          <w:p w14:paraId="7FBA2E23" w14:textId="77777777" w:rsidR="00536B18" w:rsidRPr="00064FDF" w:rsidRDefault="00536B18" w:rsidP="00490C08">
            <w:pPr>
              <w:pStyle w:val="TableParagraph"/>
              <w:spacing w:line="345" w:lineRule="auto"/>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DIRITTO</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E</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TECNICHE</w:t>
            </w:r>
            <w:r w:rsidRPr="00064FDF">
              <w:rPr>
                <w:rFonts w:ascii="Times New Roman" w:hAnsi="Times New Roman" w:cs="Times New Roman"/>
                <w:color w:val="1E1E1B"/>
                <w:spacing w:val="35"/>
                <w:w w:val="90"/>
                <w:sz w:val="24"/>
                <w:szCs w:val="24"/>
              </w:rPr>
              <w:t xml:space="preserve"> </w:t>
            </w:r>
            <w:r w:rsidRPr="00064FDF">
              <w:rPr>
                <w:rFonts w:ascii="Times New Roman" w:hAnsi="Times New Roman" w:cs="Times New Roman"/>
                <w:color w:val="1E1E1B"/>
                <w:w w:val="90"/>
                <w:sz w:val="24"/>
                <w:szCs w:val="24"/>
              </w:rPr>
              <w:t>AMMINISTRATIVE</w:t>
            </w:r>
            <w:r w:rsidRPr="00064FDF">
              <w:rPr>
                <w:rFonts w:ascii="Times New Roman" w:hAnsi="Times New Roman" w:cs="Times New Roman"/>
                <w:color w:val="1E1E1B"/>
                <w:spacing w:val="34"/>
                <w:w w:val="90"/>
                <w:sz w:val="24"/>
                <w:szCs w:val="24"/>
              </w:rPr>
              <w:t xml:space="preserve"> </w:t>
            </w:r>
            <w:r w:rsidRPr="00064FDF">
              <w:rPr>
                <w:rFonts w:ascii="Times New Roman" w:hAnsi="Times New Roman" w:cs="Times New Roman"/>
                <w:color w:val="1E1E1B"/>
                <w:w w:val="90"/>
                <w:sz w:val="24"/>
                <w:szCs w:val="24"/>
              </w:rPr>
              <w:t>DELLA</w:t>
            </w:r>
            <w:r w:rsidRPr="00064FDF">
              <w:rPr>
                <w:rFonts w:ascii="Times New Roman" w:hAnsi="Times New Roman" w:cs="Times New Roman"/>
                <w:color w:val="1E1E1B"/>
                <w:spacing w:val="-44"/>
                <w:w w:val="90"/>
                <w:sz w:val="24"/>
                <w:szCs w:val="24"/>
              </w:rPr>
              <w:t xml:space="preserve"> </w:t>
            </w:r>
            <w:r w:rsidRPr="00064FDF">
              <w:rPr>
                <w:rFonts w:ascii="Times New Roman" w:hAnsi="Times New Roman" w:cs="Times New Roman"/>
                <w:color w:val="1E1E1B"/>
                <w:sz w:val="24"/>
                <w:szCs w:val="24"/>
              </w:rPr>
              <w:t>STRUTTURA</w:t>
            </w:r>
            <w:r w:rsidRPr="00064FDF">
              <w:rPr>
                <w:rFonts w:ascii="Times New Roman" w:hAnsi="Times New Roman" w:cs="Times New Roman"/>
                <w:color w:val="1E1E1B"/>
                <w:spacing w:val="-8"/>
                <w:sz w:val="24"/>
                <w:szCs w:val="24"/>
              </w:rPr>
              <w:t xml:space="preserve"> </w:t>
            </w:r>
            <w:r w:rsidRPr="00064FDF">
              <w:rPr>
                <w:rFonts w:ascii="Times New Roman" w:hAnsi="Times New Roman" w:cs="Times New Roman"/>
                <w:color w:val="1E1E1B"/>
                <w:sz w:val="24"/>
                <w:szCs w:val="24"/>
              </w:rPr>
              <w:t>RICETTIVA</w:t>
            </w:r>
          </w:p>
        </w:tc>
        <w:tc>
          <w:tcPr>
            <w:tcW w:w="1017" w:type="dxa"/>
            <w:gridSpan w:val="2"/>
            <w:shd w:val="clear" w:color="auto" w:fill="FFF6DD"/>
          </w:tcPr>
          <w:p w14:paraId="2488DE5E" w14:textId="77777777" w:rsidR="00536B18" w:rsidRPr="00064FDF" w:rsidRDefault="00536B18" w:rsidP="00490C08">
            <w:pPr>
              <w:pStyle w:val="TableParagraph"/>
              <w:spacing w:before="10"/>
              <w:rPr>
                <w:rFonts w:ascii="Times New Roman" w:hAnsi="Times New Roman" w:cs="Times New Roman"/>
                <w:sz w:val="24"/>
                <w:szCs w:val="24"/>
              </w:rPr>
            </w:pPr>
          </w:p>
          <w:p w14:paraId="31C7741F" w14:textId="77777777" w:rsidR="00536B18" w:rsidRPr="00064FDF" w:rsidRDefault="00536B18" w:rsidP="00490C08">
            <w:pPr>
              <w:pStyle w:val="TableParagraph"/>
              <w:ind w:right="3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6" w:type="dxa"/>
            <w:gridSpan w:val="2"/>
            <w:shd w:val="clear" w:color="auto" w:fill="FFF6DD"/>
          </w:tcPr>
          <w:p w14:paraId="4BBE9709" w14:textId="77777777" w:rsidR="00536B18" w:rsidRPr="00064FDF" w:rsidRDefault="00536B18" w:rsidP="00490C08">
            <w:pPr>
              <w:pStyle w:val="TableParagraph"/>
              <w:spacing w:before="10"/>
              <w:rPr>
                <w:rFonts w:ascii="Times New Roman" w:hAnsi="Times New Roman" w:cs="Times New Roman"/>
                <w:sz w:val="24"/>
                <w:szCs w:val="24"/>
              </w:rPr>
            </w:pPr>
          </w:p>
          <w:p w14:paraId="69B522F0" w14:textId="77777777" w:rsidR="00536B18" w:rsidRPr="00064FDF" w:rsidRDefault="00536B18" w:rsidP="00490C08">
            <w:pPr>
              <w:pStyle w:val="TableParagraph"/>
              <w:ind w:righ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8" w:type="dxa"/>
            <w:gridSpan w:val="2"/>
            <w:shd w:val="clear" w:color="auto" w:fill="FFF6DD"/>
          </w:tcPr>
          <w:p w14:paraId="650A35E4" w14:textId="77777777" w:rsidR="00536B18" w:rsidRPr="00064FDF" w:rsidRDefault="00536B18" w:rsidP="00490C08">
            <w:pPr>
              <w:pStyle w:val="TableParagraph"/>
              <w:spacing w:before="10"/>
              <w:rPr>
                <w:rFonts w:ascii="Times New Roman" w:hAnsi="Times New Roman" w:cs="Times New Roman"/>
                <w:sz w:val="24"/>
                <w:szCs w:val="24"/>
              </w:rPr>
            </w:pPr>
          </w:p>
          <w:p w14:paraId="53C24A76" w14:textId="77777777" w:rsidR="00536B18" w:rsidRPr="00064FDF" w:rsidRDefault="00536B18" w:rsidP="00490C08">
            <w:pPr>
              <w:pStyle w:val="TableParagraph"/>
              <w:ind w:right="10"/>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97" w:type="dxa"/>
            <w:gridSpan w:val="2"/>
            <w:shd w:val="clear" w:color="auto" w:fill="FFF6DD"/>
          </w:tcPr>
          <w:p w14:paraId="5FAF7A84" w14:textId="77777777" w:rsidR="00536B18" w:rsidRPr="00064FDF" w:rsidRDefault="00536B18" w:rsidP="00490C08">
            <w:pPr>
              <w:pStyle w:val="TableParagraph"/>
              <w:spacing w:before="10"/>
              <w:rPr>
                <w:rFonts w:ascii="Times New Roman" w:hAnsi="Times New Roman" w:cs="Times New Roman"/>
                <w:sz w:val="24"/>
                <w:szCs w:val="24"/>
              </w:rPr>
            </w:pPr>
          </w:p>
          <w:p w14:paraId="69FBF823" w14:textId="77777777" w:rsidR="00536B18" w:rsidRPr="00064FDF" w:rsidRDefault="00536B18" w:rsidP="00490C08">
            <w:pPr>
              <w:pStyle w:val="TableParagraph"/>
              <w:ind w:right="1"/>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c>
          <w:tcPr>
            <w:tcW w:w="1132" w:type="dxa"/>
            <w:gridSpan w:val="2"/>
            <w:shd w:val="clear" w:color="auto" w:fill="FFF6DD"/>
          </w:tcPr>
          <w:p w14:paraId="026B3CEC" w14:textId="77777777" w:rsidR="00536B18" w:rsidRPr="00064FDF" w:rsidRDefault="00536B18" w:rsidP="00490C08">
            <w:pPr>
              <w:pStyle w:val="TableParagraph"/>
              <w:spacing w:before="10"/>
              <w:rPr>
                <w:rFonts w:ascii="Times New Roman" w:hAnsi="Times New Roman" w:cs="Times New Roman"/>
                <w:sz w:val="24"/>
                <w:szCs w:val="24"/>
              </w:rPr>
            </w:pPr>
          </w:p>
          <w:p w14:paraId="670CD3EB" w14:textId="77777777" w:rsidR="00536B18" w:rsidRPr="00064FDF" w:rsidRDefault="00536B18" w:rsidP="00490C08">
            <w:pPr>
              <w:pStyle w:val="TableParagraph"/>
              <w:ind w:right="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3</w:t>
            </w:r>
          </w:p>
        </w:tc>
      </w:tr>
    </w:tbl>
    <w:p w14:paraId="6D6DE6D5" w14:textId="77777777" w:rsidR="00536B18" w:rsidRPr="00064FDF" w:rsidRDefault="00536B18" w:rsidP="00536B18">
      <w:pPr>
        <w:tabs>
          <w:tab w:val="right" w:pos="10756"/>
        </w:tabs>
        <w:spacing w:before="129"/>
        <w:ind w:left="103"/>
        <w:rPr>
          <w:rFonts w:ascii="Times New Roman" w:hAnsi="Times New Roman"/>
          <w:sz w:val="24"/>
          <w:szCs w:val="24"/>
        </w:rPr>
        <w:sectPr w:rsidR="00536B18" w:rsidRPr="00064FDF" w:rsidSect="0056107C">
          <w:type w:val="continuous"/>
          <w:pgSz w:w="11900" w:h="16840"/>
          <w:pgMar w:top="1580" w:right="400" w:bottom="280" w:left="520" w:header="720" w:footer="720" w:gutter="0"/>
          <w:cols w:space="720"/>
        </w:sectPr>
      </w:pPr>
      <w:r w:rsidRPr="00064FDF">
        <w:rPr>
          <w:rFonts w:ascii="Times New Roman" w:hAnsi="Times New Roman"/>
          <w:color w:val="1E1E1B"/>
          <w:sz w:val="24"/>
          <w:szCs w:val="24"/>
        </w:rPr>
        <w:tab/>
      </w:r>
    </w:p>
    <w:p w14:paraId="2A6B0DB8" w14:textId="77777777" w:rsidR="00536B18" w:rsidRPr="00064FDF" w:rsidRDefault="00536B18" w:rsidP="00536B18">
      <w:pPr>
        <w:pStyle w:val="Corpotesto"/>
        <w:rPr>
          <w:rFonts w:ascii="Times New Roman" w:hAnsi="Times New Roman"/>
          <w:b/>
          <w:sz w:val="24"/>
          <w:szCs w:val="24"/>
        </w:rPr>
      </w:pPr>
    </w:p>
    <w:p w14:paraId="67FA1F89" w14:textId="77777777" w:rsidR="00536B18" w:rsidRPr="00064FDF" w:rsidRDefault="00536B18" w:rsidP="00536B18">
      <w:pPr>
        <w:pStyle w:val="Corpotesto"/>
        <w:rPr>
          <w:rFonts w:ascii="Times New Roman" w:hAnsi="Times New Roman"/>
          <w:b/>
          <w:sz w:val="24"/>
          <w:szCs w:val="24"/>
        </w:rPr>
      </w:pPr>
    </w:p>
    <w:p w14:paraId="0198C6DB" w14:textId="77777777" w:rsidR="00536B18" w:rsidRPr="00064FDF" w:rsidRDefault="00536B18" w:rsidP="00536B18">
      <w:pPr>
        <w:pStyle w:val="Corpotesto"/>
        <w:rPr>
          <w:rFonts w:ascii="Times New Roman" w:hAnsi="Times New Roman"/>
          <w:b/>
          <w:sz w:val="24"/>
          <w:szCs w:val="24"/>
        </w:rPr>
      </w:pPr>
    </w:p>
    <w:p w14:paraId="5D116B3E" w14:textId="77777777" w:rsidR="00536B18" w:rsidRPr="00064FDF" w:rsidRDefault="00536B18" w:rsidP="00536B18">
      <w:pPr>
        <w:pStyle w:val="Corpotesto"/>
        <w:rPr>
          <w:rFonts w:ascii="Times New Roman" w:hAnsi="Times New Roman"/>
          <w:b/>
          <w:sz w:val="24"/>
          <w:szCs w:val="24"/>
        </w:rPr>
      </w:pPr>
    </w:p>
    <w:p w14:paraId="004BFF66" w14:textId="77777777" w:rsidR="00536B18" w:rsidRPr="00064FDF" w:rsidRDefault="00536B18" w:rsidP="00536B18">
      <w:pPr>
        <w:pStyle w:val="Corpotesto"/>
        <w:spacing w:before="9" w:after="1"/>
        <w:rPr>
          <w:rFonts w:ascii="Times New Roman" w:hAnsi="Times New Roman"/>
          <w:b/>
          <w:sz w:val="24"/>
          <w:szCs w:val="24"/>
        </w:rPr>
      </w:pPr>
    </w:p>
    <w:tbl>
      <w:tblPr>
        <w:tblStyle w:val="TableNormal"/>
        <w:tblW w:w="0" w:type="auto"/>
        <w:tblInd w:w="281" w:type="dxa"/>
        <w:tblLayout w:type="fixed"/>
        <w:tblLook w:val="01E0" w:firstRow="1" w:lastRow="1" w:firstColumn="1" w:lastColumn="1" w:noHBand="0" w:noVBand="0"/>
      </w:tblPr>
      <w:tblGrid>
        <w:gridCol w:w="4160"/>
        <w:gridCol w:w="780"/>
        <w:gridCol w:w="742"/>
        <w:gridCol w:w="361"/>
        <w:gridCol w:w="753"/>
        <w:gridCol w:w="427"/>
        <w:gridCol w:w="759"/>
        <w:gridCol w:w="441"/>
        <w:gridCol w:w="754"/>
        <w:gridCol w:w="381"/>
        <w:gridCol w:w="749"/>
      </w:tblGrid>
      <w:tr w:rsidR="00536B18" w:rsidRPr="00064FDF" w14:paraId="40518B19" w14:textId="77777777" w:rsidTr="00490C08">
        <w:trPr>
          <w:trHeight w:val="476"/>
        </w:trPr>
        <w:tc>
          <w:tcPr>
            <w:tcW w:w="4160" w:type="dxa"/>
            <w:tcBorders>
              <w:bottom w:val="single" w:sz="24" w:space="0" w:color="F3D96C"/>
            </w:tcBorders>
            <w:shd w:val="clear" w:color="auto" w:fill="FFFFFF"/>
          </w:tcPr>
          <w:p w14:paraId="7E918AC6" w14:textId="77777777" w:rsidR="00536B18" w:rsidRPr="00064FDF" w:rsidRDefault="00536B18" w:rsidP="00490C08">
            <w:pPr>
              <w:pStyle w:val="TableParagraph"/>
              <w:spacing w:before="131"/>
              <w:ind w:left="75"/>
              <w:rPr>
                <w:rFonts w:ascii="Times New Roman" w:hAnsi="Times New Roman" w:cs="Times New Roman"/>
                <w:sz w:val="24"/>
                <w:szCs w:val="24"/>
              </w:rPr>
            </w:pPr>
            <w:r w:rsidRPr="00064FDF">
              <w:rPr>
                <w:rFonts w:ascii="Times New Roman" w:hAnsi="Times New Roman" w:cs="Times New Roman"/>
                <w:color w:val="5A5A5A"/>
                <w:w w:val="105"/>
                <w:sz w:val="24"/>
                <w:szCs w:val="24"/>
              </w:rPr>
              <w:t>Discipline/Monte</w:t>
            </w:r>
            <w:r w:rsidRPr="00064FDF">
              <w:rPr>
                <w:rFonts w:ascii="Times New Roman" w:hAnsi="Times New Roman" w:cs="Times New Roman"/>
                <w:color w:val="5A5A5A"/>
                <w:spacing w:val="3"/>
                <w:w w:val="105"/>
                <w:sz w:val="24"/>
                <w:szCs w:val="24"/>
              </w:rPr>
              <w:t xml:space="preserve"> </w:t>
            </w:r>
            <w:r w:rsidRPr="00064FDF">
              <w:rPr>
                <w:rFonts w:ascii="Times New Roman" w:hAnsi="Times New Roman" w:cs="Times New Roman"/>
                <w:color w:val="5A5A5A"/>
                <w:w w:val="105"/>
                <w:sz w:val="24"/>
                <w:szCs w:val="24"/>
              </w:rPr>
              <w:t>Orario</w:t>
            </w:r>
            <w:r w:rsidRPr="00064FDF">
              <w:rPr>
                <w:rFonts w:ascii="Times New Roman" w:hAnsi="Times New Roman" w:cs="Times New Roman"/>
                <w:color w:val="5A5A5A"/>
                <w:spacing w:val="4"/>
                <w:w w:val="105"/>
                <w:sz w:val="24"/>
                <w:szCs w:val="24"/>
              </w:rPr>
              <w:t xml:space="preserve"> </w:t>
            </w:r>
            <w:r w:rsidRPr="00064FDF">
              <w:rPr>
                <w:rFonts w:ascii="Times New Roman" w:hAnsi="Times New Roman" w:cs="Times New Roman"/>
                <w:color w:val="5A5A5A"/>
                <w:w w:val="105"/>
                <w:sz w:val="24"/>
                <w:szCs w:val="24"/>
              </w:rPr>
              <w:t>Settimanale</w:t>
            </w:r>
          </w:p>
        </w:tc>
        <w:tc>
          <w:tcPr>
            <w:tcW w:w="780" w:type="dxa"/>
            <w:tcBorders>
              <w:bottom w:val="single" w:sz="24" w:space="0" w:color="F3D96C"/>
            </w:tcBorders>
            <w:shd w:val="clear" w:color="auto" w:fill="FFFFFF"/>
          </w:tcPr>
          <w:p w14:paraId="3085B9E7" w14:textId="77777777" w:rsidR="00536B18" w:rsidRPr="00064FDF" w:rsidRDefault="00536B18" w:rsidP="00490C08">
            <w:pPr>
              <w:pStyle w:val="TableParagraph"/>
              <w:spacing w:before="131"/>
              <w:ind w:right="22"/>
              <w:jc w:val="right"/>
              <w:rPr>
                <w:rFonts w:ascii="Times New Roman" w:hAnsi="Times New Roman" w:cs="Times New Roman"/>
                <w:sz w:val="24"/>
                <w:szCs w:val="24"/>
              </w:rPr>
            </w:pPr>
            <w:r w:rsidRPr="00064FDF">
              <w:rPr>
                <w:rFonts w:ascii="Times New Roman" w:hAnsi="Times New Roman" w:cs="Times New Roman"/>
                <w:color w:val="5A5A5A"/>
                <w:sz w:val="24"/>
                <w:szCs w:val="24"/>
              </w:rPr>
              <w:t>I</w:t>
            </w:r>
          </w:p>
        </w:tc>
        <w:tc>
          <w:tcPr>
            <w:tcW w:w="742" w:type="dxa"/>
            <w:tcBorders>
              <w:bottom w:val="single" w:sz="24" w:space="0" w:color="F3D96C"/>
            </w:tcBorders>
            <w:shd w:val="clear" w:color="auto" w:fill="FFFFFF"/>
          </w:tcPr>
          <w:p w14:paraId="1539B168" w14:textId="77777777" w:rsidR="00536B18" w:rsidRPr="00064FDF" w:rsidRDefault="00536B18" w:rsidP="00490C08">
            <w:pPr>
              <w:pStyle w:val="TableParagraph"/>
              <w:spacing w:before="131"/>
              <w:ind w:left="26"/>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61" w:type="dxa"/>
            <w:tcBorders>
              <w:bottom w:val="single" w:sz="24" w:space="0" w:color="F3D96C"/>
            </w:tcBorders>
            <w:shd w:val="clear" w:color="auto" w:fill="FFFFFF"/>
          </w:tcPr>
          <w:p w14:paraId="61579821" w14:textId="77777777" w:rsidR="00536B18" w:rsidRPr="00064FDF" w:rsidRDefault="00536B18" w:rsidP="00490C08">
            <w:pPr>
              <w:pStyle w:val="TableParagraph"/>
              <w:spacing w:before="131"/>
              <w:ind w:left="225"/>
              <w:rPr>
                <w:rFonts w:ascii="Times New Roman" w:hAnsi="Times New Roman" w:cs="Times New Roman"/>
                <w:sz w:val="24"/>
                <w:szCs w:val="24"/>
              </w:rPr>
            </w:pPr>
            <w:r w:rsidRPr="00064FDF">
              <w:rPr>
                <w:rFonts w:ascii="Times New Roman" w:hAnsi="Times New Roman" w:cs="Times New Roman"/>
                <w:color w:val="5A5A5A"/>
                <w:sz w:val="24"/>
                <w:szCs w:val="24"/>
              </w:rPr>
              <w:t>II</w:t>
            </w:r>
          </w:p>
        </w:tc>
        <w:tc>
          <w:tcPr>
            <w:tcW w:w="753" w:type="dxa"/>
            <w:tcBorders>
              <w:bottom w:val="single" w:sz="24" w:space="0" w:color="F3D96C"/>
            </w:tcBorders>
            <w:shd w:val="clear" w:color="auto" w:fill="FFFFFF"/>
          </w:tcPr>
          <w:p w14:paraId="7874106A" w14:textId="77777777" w:rsidR="00536B18" w:rsidRPr="00064FDF" w:rsidRDefault="00536B18" w:rsidP="00490C08">
            <w:pPr>
              <w:pStyle w:val="TableParagraph"/>
              <w:spacing w:before="131"/>
              <w:ind w:left="27"/>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27" w:type="dxa"/>
            <w:tcBorders>
              <w:bottom w:val="single" w:sz="24" w:space="0" w:color="F3D96C"/>
            </w:tcBorders>
            <w:shd w:val="clear" w:color="auto" w:fill="FFFFFF"/>
          </w:tcPr>
          <w:p w14:paraId="17A697F7" w14:textId="77777777" w:rsidR="00536B18" w:rsidRPr="00064FDF" w:rsidRDefault="00536B18" w:rsidP="00490C08">
            <w:pPr>
              <w:pStyle w:val="TableParagraph"/>
              <w:spacing w:before="131"/>
              <w:ind w:left="237"/>
              <w:rPr>
                <w:rFonts w:ascii="Times New Roman" w:hAnsi="Times New Roman" w:cs="Times New Roman"/>
                <w:sz w:val="24"/>
                <w:szCs w:val="24"/>
              </w:rPr>
            </w:pPr>
            <w:r w:rsidRPr="00064FDF">
              <w:rPr>
                <w:rFonts w:ascii="Times New Roman" w:hAnsi="Times New Roman" w:cs="Times New Roman"/>
                <w:color w:val="5A5A5A"/>
                <w:sz w:val="24"/>
                <w:szCs w:val="24"/>
              </w:rPr>
              <w:t>III</w:t>
            </w:r>
          </w:p>
        </w:tc>
        <w:tc>
          <w:tcPr>
            <w:tcW w:w="759" w:type="dxa"/>
            <w:tcBorders>
              <w:bottom w:val="single" w:sz="24" w:space="0" w:color="F3D96C"/>
            </w:tcBorders>
            <w:shd w:val="clear" w:color="auto" w:fill="FFFFFF"/>
          </w:tcPr>
          <w:p w14:paraId="6D20901B" w14:textId="77777777" w:rsidR="00536B18" w:rsidRPr="00064FDF" w:rsidRDefault="00536B18" w:rsidP="00490C08">
            <w:pPr>
              <w:pStyle w:val="TableParagraph"/>
              <w:spacing w:before="131"/>
              <w:ind w:left="28"/>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441" w:type="dxa"/>
            <w:tcBorders>
              <w:bottom w:val="single" w:sz="24" w:space="0" w:color="F3D96C"/>
            </w:tcBorders>
            <w:shd w:val="clear" w:color="auto" w:fill="FFFFFF"/>
          </w:tcPr>
          <w:p w14:paraId="1545508D" w14:textId="77777777" w:rsidR="00536B18" w:rsidRPr="00064FDF" w:rsidRDefault="00536B18" w:rsidP="00490C08">
            <w:pPr>
              <w:pStyle w:val="TableParagraph"/>
              <w:spacing w:before="131"/>
              <w:ind w:left="244"/>
              <w:rPr>
                <w:rFonts w:ascii="Times New Roman" w:hAnsi="Times New Roman" w:cs="Times New Roman"/>
                <w:sz w:val="24"/>
                <w:szCs w:val="24"/>
              </w:rPr>
            </w:pPr>
            <w:r w:rsidRPr="00064FDF">
              <w:rPr>
                <w:rFonts w:ascii="Times New Roman" w:hAnsi="Times New Roman" w:cs="Times New Roman"/>
                <w:color w:val="5A5A5A"/>
                <w:spacing w:val="-1"/>
                <w:sz w:val="24"/>
                <w:szCs w:val="24"/>
              </w:rPr>
              <w:t>IV</w:t>
            </w:r>
          </w:p>
        </w:tc>
        <w:tc>
          <w:tcPr>
            <w:tcW w:w="754" w:type="dxa"/>
            <w:tcBorders>
              <w:bottom w:val="single" w:sz="24" w:space="0" w:color="F3D96C"/>
            </w:tcBorders>
            <w:shd w:val="clear" w:color="auto" w:fill="FFFFFF"/>
          </w:tcPr>
          <w:p w14:paraId="1F2FE4B3" w14:textId="77777777" w:rsidR="00536B18" w:rsidRPr="00064FDF" w:rsidRDefault="00536B18" w:rsidP="00490C08">
            <w:pPr>
              <w:pStyle w:val="TableParagraph"/>
              <w:spacing w:before="131"/>
              <w:ind w:left="29"/>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c>
          <w:tcPr>
            <w:tcW w:w="381" w:type="dxa"/>
            <w:tcBorders>
              <w:bottom w:val="single" w:sz="24" w:space="0" w:color="F3D96C"/>
            </w:tcBorders>
            <w:shd w:val="clear" w:color="auto" w:fill="FFFFFF"/>
          </w:tcPr>
          <w:p w14:paraId="0B6578B4" w14:textId="77777777" w:rsidR="00536B18" w:rsidRPr="00064FDF" w:rsidRDefault="00536B18" w:rsidP="00490C08">
            <w:pPr>
              <w:pStyle w:val="TableParagraph"/>
              <w:spacing w:before="131"/>
              <w:ind w:left="241"/>
              <w:rPr>
                <w:rFonts w:ascii="Times New Roman" w:hAnsi="Times New Roman" w:cs="Times New Roman"/>
                <w:sz w:val="24"/>
                <w:szCs w:val="24"/>
              </w:rPr>
            </w:pPr>
            <w:r w:rsidRPr="00064FDF">
              <w:rPr>
                <w:rFonts w:ascii="Times New Roman" w:hAnsi="Times New Roman" w:cs="Times New Roman"/>
                <w:color w:val="5A5A5A"/>
                <w:w w:val="89"/>
                <w:sz w:val="24"/>
                <w:szCs w:val="24"/>
              </w:rPr>
              <w:t>V</w:t>
            </w:r>
          </w:p>
        </w:tc>
        <w:tc>
          <w:tcPr>
            <w:tcW w:w="749" w:type="dxa"/>
            <w:tcBorders>
              <w:bottom w:val="single" w:sz="24" w:space="0" w:color="F3D96C"/>
            </w:tcBorders>
            <w:shd w:val="clear" w:color="auto" w:fill="FFFFFF"/>
          </w:tcPr>
          <w:p w14:paraId="4ED4446B" w14:textId="77777777" w:rsidR="00536B18" w:rsidRPr="00064FDF" w:rsidRDefault="00536B18" w:rsidP="00490C08">
            <w:pPr>
              <w:pStyle w:val="TableParagraph"/>
              <w:spacing w:before="131"/>
              <w:ind w:left="30"/>
              <w:rPr>
                <w:rFonts w:ascii="Times New Roman" w:hAnsi="Times New Roman" w:cs="Times New Roman"/>
                <w:sz w:val="24"/>
                <w:szCs w:val="24"/>
              </w:rPr>
            </w:pPr>
            <w:r w:rsidRPr="00064FDF">
              <w:rPr>
                <w:rFonts w:ascii="Times New Roman" w:hAnsi="Times New Roman" w:cs="Times New Roman"/>
                <w:color w:val="5A5A5A"/>
                <w:w w:val="105"/>
                <w:sz w:val="24"/>
                <w:szCs w:val="24"/>
              </w:rPr>
              <w:t>Anno</w:t>
            </w:r>
          </w:p>
        </w:tc>
      </w:tr>
      <w:tr w:rsidR="00536B18" w:rsidRPr="00064FDF" w14:paraId="5CA60141" w14:textId="77777777" w:rsidTr="00490C08">
        <w:trPr>
          <w:trHeight w:val="626"/>
        </w:trPr>
        <w:tc>
          <w:tcPr>
            <w:tcW w:w="4160" w:type="dxa"/>
            <w:tcBorders>
              <w:top w:val="single" w:sz="24" w:space="0" w:color="F3D96C"/>
            </w:tcBorders>
            <w:shd w:val="clear" w:color="auto" w:fill="FFFFFF"/>
          </w:tcPr>
          <w:p w14:paraId="135209D6" w14:textId="77777777" w:rsidR="00536B18" w:rsidRPr="00064FDF" w:rsidRDefault="00536B18" w:rsidP="00490C08">
            <w:pPr>
              <w:pStyle w:val="TableParagraph"/>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EDUCAZIONE</w:t>
            </w:r>
            <w:r w:rsidRPr="00064FDF">
              <w:rPr>
                <w:rFonts w:ascii="Times New Roman" w:hAnsi="Times New Roman" w:cs="Times New Roman"/>
                <w:color w:val="1E1E1B"/>
                <w:spacing w:val="28"/>
                <w:w w:val="90"/>
                <w:sz w:val="24"/>
                <w:szCs w:val="24"/>
              </w:rPr>
              <w:t xml:space="preserve"> </w:t>
            </w:r>
            <w:r w:rsidRPr="00064FDF">
              <w:rPr>
                <w:rFonts w:ascii="Times New Roman" w:hAnsi="Times New Roman" w:cs="Times New Roman"/>
                <w:color w:val="1E1E1B"/>
                <w:w w:val="90"/>
                <w:sz w:val="24"/>
                <w:szCs w:val="24"/>
              </w:rPr>
              <w:t>CIVICA</w:t>
            </w:r>
          </w:p>
        </w:tc>
        <w:tc>
          <w:tcPr>
            <w:tcW w:w="1522" w:type="dxa"/>
            <w:gridSpan w:val="2"/>
            <w:tcBorders>
              <w:top w:val="single" w:sz="24" w:space="0" w:color="F3D96C"/>
            </w:tcBorders>
            <w:shd w:val="clear" w:color="auto" w:fill="FFFFFF"/>
          </w:tcPr>
          <w:p w14:paraId="4D5022B8" w14:textId="77777777" w:rsidR="00536B18" w:rsidRPr="00064FDF" w:rsidRDefault="00536B18" w:rsidP="00490C08">
            <w:pPr>
              <w:pStyle w:val="TableParagraph"/>
              <w:ind w:left="942"/>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4" w:type="dxa"/>
            <w:gridSpan w:val="2"/>
            <w:tcBorders>
              <w:top w:val="single" w:sz="24" w:space="0" w:color="F3D96C"/>
            </w:tcBorders>
            <w:shd w:val="clear" w:color="auto" w:fill="FFFFFF"/>
          </w:tcPr>
          <w:p w14:paraId="1650CDBB" w14:textId="77777777" w:rsidR="00536B18" w:rsidRPr="00064FDF" w:rsidRDefault="00536B18" w:rsidP="00490C08">
            <w:pPr>
              <w:pStyle w:val="TableParagraph"/>
              <w:ind w:right="4"/>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6" w:type="dxa"/>
            <w:gridSpan w:val="2"/>
            <w:tcBorders>
              <w:top w:val="single" w:sz="24" w:space="0" w:color="F3D96C"/>
            </w:tcBorders>
            <w:shd w:val="clear" w:color="auto" w:fill="FFFFFF"/>
          </w:tcPr>
          <w:p w14:paraId="34F12D17"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95" w:type="dxa"/>
            <w:gridSpan w:val="2"/>
            <w:tcBorders>
              <w:top w:val="single" w:sz="24" w:space="0" w:color="F3D96C"/>
            </w:tcBorders>
            <w:shd w:val="clear" w:color="auto" w:fill="FFFFFF"/>
          </w:tcPr>
          <w:p w14:paraId="235BA100" w14:textId="77777777" w:rsidR="00536B18" w:rsidRPr="00064FDF" w:rsidRDefault="00536B18" w:rsidP="00490C08">
            <w:pPr>
              <w:pStyle w:val="TableParagraph"/>
              <w:ind w:lef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0" w:type="dxa"/>
            <w:gridSpan w:val="2"/>
            <w:tcBorders>
              <w:top w:val="single" w:sz="24" w:space="0" w:color="F3D96C"/>
            </w:tcBorders>
            <w:shd w:val="clear" w:color="auto" w:fill="FFFFFF"/>
          </w:tcPr>
          <w:p w14:paraId="0D3C4815" w14:textId="77777777" w:rsidR="00536B18" w:rsidRPr="00064FDF" w:rsidRDefault="00536B18" w:rsidP="00490C08">
            <w:pPr>
              <w:pStyle w:val="TableParagraph"/>
              <w:ind w:left="15"/>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r>
      <w:tr w:rsidR="00536B18" w:rsidRPr="00064FDF" w14:paraId="36BA398C" w14:textId="77777777" w:rsidTr="00490C08">
        <w:trPr>
          <w:trHeight w:val="952"/>
        </w:trPr>
        <w:tc>
          <w:tcPr>
            <w:tcW w:w="4160" w:type="dxa"/>
            <w:shd w:val="clear" w:color="auto" w:fill="FFF6DD"/>
          </w:tcPr>
          <w:p w14:paraId="678AFA38" w14:textId="77777777" w:rsidR="00536B18" w:rsidRPr="00064FDF" w:rsidRDefault="00536B18" w:rsidP="00490C08">
            <w:pPr>
              <w:pStyle w:val="TableParagraph"/>
              <w:spacing w:line="345" w:lineRule="auto"/>
              <w:ind w:left="150"/>
              <w:rPr>
                <w:rFonts w:ascii="Times New Roman" w:hAnsi="Times New Roman" w:cs="Times New Roman"/>
                <w:sz w:val="24"/>
                <w:szCs w:val="24"/>
              </w:rPr>
            </w:pPr>
            <w:r w:rsidRPr="00064FDF">
              <w:rPr>
                <w:rFonts w:ascii="Times New Roman" w:hAnsi="Times New Roman" w:cs="Times New Roman"/>
                <w:color w:val="1E1E1B"/>
                <w:w w:val="90"/>
                <w:sz w:val="24"/>
                <w:szCs w:val="24"/>
              </w:rPr>
              <w:t>RELIGIONE</w:t>
            </w:r>
            <w:r w:rsidRPr="00064FDF">
              <w:rPr>
                <w:rFonts w:ascii="Times New Roman" w:hAnsi="Times New Roman" w:cs="Times New Roman"/>
                <w:color w:val="1E1E1B"/>
                <w:spacing w:val="1"/>
                <w:w w:val="90"/>
                <w:sz w:val="24"/>
                <w:szCs w:val="24"/>
              </w:rPr>
              <w:t xml:space="preserve"> </w:t>
            </w:r>
            <w:r w:rsidRPr="00064FDF">
              <w:rPr>
                <w:rFonts w:ascii="Times New Roman" w:hAnsi="Times New Roman" w:cs="Times New Roman"/>
                <w:color w:val="1E1E1B"/>
                <w:w w:val="90"/>
                <w:sz w:val="24"/>
                <w:szCs w:val="24"/>
              </w:rPr>
              <w:t>CATTOLICA/ATTIVITA'</w:t>
            </w:r>
            <w:r w:rsidRPr="00064FDF">
              <w:rPr>
                <w:rFonts w:ascii="Times New Roman" w:hAnsi="Times New Roman" w:cs="Times New Roman"/>
                <w:color w:val="1E1E1B"/>
                <w:spacing w:val="-45"/>
                <w:w w:val="90"/>
                <w:sz w:val="24"/>
                <w:szCs w:val="24"/>
              </w:rPr>
              <w:t xml:space="preserve"> </w:t>
            </w:r>
            <w:r w:rsidRPr="00064FDF">
              <w:rPr>
                <w:rFonts w:ascii="Times New Roman" w:hAnsi="Times New Roman" w:cs="Times New Roman"/>
                <w:color w:val="1E1E1B"/>
                <w:sz w:val="24"/>
                <w:szCs w:val="24"/>
              </w:rPr>
              <w:t>ALTERNATIVA</w:t>
            </w:r>
          </w:p>
        </w:tc>
        <w:tc>
          <w:tcPr>
            <w:tcW w:w="1522" w:type="dxa"/>
            <w:gridSpan w:val="2"/>
            <w:shd w:val="clear" w:color="auto" w:fill="FFF6DD"/>
          </w:tcPr>
          <w:p w14:paraId="59AE2DDA" w14:textId="77777777" w:rsidR="00536B18" w:rsidRPr="00064FDF" w:rsidRDefault="00536B18" w:rsidP="00490C08">
            <w:pPr>
              <w:pStyle w:val="TableParagraph"/>
              <w:spacing w:before="1"/>
              <w:rPr>
                <w:rFonts w:ascii="Times New Roman" w:hAnsi="Times New Roman" w:cs="Times New Roman"/>
                <w:b/>
                <w:sz w:val="24"/>
                <w:szCs w:val="24"/>
              </w:rPr>
            </w:pPr>
          </w:p>
          <w:p w14:paraId="0A21F989" w14:textId="77777777" w:rsidR="00536B18" w:rsidRPr="00064FDF" w:rsidRDefault="00536B18" w:rsidP="00490C08">
            <w:pPr>
              <w:pStyle w:val="TableParagraph"/>
              <w:ind w:left="942"/>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14" w:type="dxa"/>
            <w:gridSpan w:val="2"/>
            <w:shd w:val="clear" w:color="auto" w:fill="FFF6DD"/>
          </w:tcPr>
          <w:p w14:paraId="546EC17A" w14:textId="77777777" w:rsidR="00536B18" w:rsidRPr="00064FDF" w:rsidRDefault="00536B18" w:rsidP="00490C08">
            <w:pPr>
              <w:pStyle w:val="TableParagraph"/>
              <w:spacing w:before="1"/>
              <w:rPr>
                <w:rFonts w:ascii="Times New Roman" w:hAnsi="Times New Roman" w:cs="Times New Roman"/>
                <w:b/>
                <w:sz w:val="24"/>
                <w:szCs w:val="24"/>
              </w:rPr>
            </w:pPr>
          </w:p>
          <w:p w14:paraId="380154D0" w14:textId="77777777" w:rsidR="00536B18" w:rsidRPr="00064FDF" w:rsidRDefault="00536B18" w:rsidP="00490C08">
            <w:pPr>
              <w:pStyle w:val="TableParagraph"/>
              <w:ind w:right="4"/>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86" w:type="dxa"/>
            <w:gridSpan w:val="2"/>
            <w:shd w:val="clear" w:color="auto" w:fill="FFF6DD"/>
          </w:tcPr>
          <w:p w14:paraId="261F9431" w14:textId="77777777" w:rsidR="00536B18" w:rsidRPr="00064FDF" w:rsidRDefault="00536B18" w:rsidP="00490C08">
            <w:pPr>
              <w:pStyle w:val="TableParagraph"/>
              <w:spacing w:before="1"/>
              <w:rPr>
                <w:rFonts w:ascii="Times New Roman" w:hAnsi="Times New Roman" w:cs="Times New Roman"/>
                <w:b/>
                <w:sz w:val="24"/>
                <w:szCs w:val="24"/>
              </w:rPr>
            </w:pPr>
          </w:p>
          <w:p w14:paraId="2484F378" w14:textId="77777777" w:rsidR="00536B18" w:rsidRPr="00064FDF" w:rsidRDefault="00536B18" w:rsidP="00490C08">
            <w:pPr>
              <w:pStyle w:val="TableParagraph"/>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c>
          <w:tcPr>
            <w:tcW w:w="1195" w:type="dxa"/>
            <w:gridSpan w:val="2"/>
            <w:shd w:val="clear" w:color="auto" w:fill="FFF6DD"/>
          </w:tcPr>
          <w:p w14:paraId="1B7D0A01" w14:textId="77777777" w:rsidR="00536B18" w:rsidRPr="00064FDF" w:rsidRDefault="00536B18" w:rsidP="00490C08">
            <w:pPr>
              <w:pStyle w:val="TableParagraph"/>
              <w:spacing w:before="1"/>
              <w:rPr>
                <w:rFonts w:ascii="Times New Roman" w:hAnsi="Times New Roman" w:cs="Times New Roman"/>
                <w:b/>
                <w:sz w:val="24"/>
                <w:szCs w:val="24"/>
              </w:rPr>
            </w:pPr>
          </w:p>
          <w:p w14:paraId="26F57FD0" w14:textId="77777777" w:rsidR="00536B18" w:rsidRPr="00064FDF" w:rsidRDefault="00536B18" w:rsidP="00490C08">
            <w:pPr>
              <w:pStyle w:val="TableParagraph"/>
              <w:ind w:left="12"/>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0</w:t>
            </w:r>
          </w:p>
        </w:tc>
        <w:tc>
          <w:tcPr>
            <w:tcW w:w="1130" w:type="dxa"/>
            <w:gridSpan w:val="2"/>
            <w:shd w:val="clear" w:color="auto" w:fill="FFF6DD"/>
          </w:tcPr>
          <w:p w14:paraId="333511ED" w14:textId="77777777" w:rsidR="00536B18" w:rsidRPr="00064FDF" w:rsidRDefault="00536B18" w:rsidP="00490C08">
            <w:pPr>
              <w:pStyle w:val="TableParagraph"/>
              <w:spacing w:before="1"/>
              <w:rPr>
                <w:rFonts w:ascii="Times New Roman" w:hAnsi="Times New Roman" w:cs="Times New Roman"/>
                <w:b/>
                <w:sz w:val="24"/>
                <w:szCs w:val="24"/>
              </w:rPr>
            </w:pPr>
          </w:p>
          <w:p w14:paraId="15FD6FE4" w14:textId="77777777" w:rsidR="00536B18" w:rsidRPr="00064FDF" w:rsidRDefault="00536B18" w:rsidP="00490C08">
            <w:pPr>
              <w:pStyle w:val="TableParagraph"/>
              <w:ind w:left="15"/>
              <w:jc w:val="center"/>
              <w:rPr>
                <w:rFonts w:ascii="Times New Roman" w:hAnsi="Times New Roman" w:cs="Times New Roman"/>
                <w:sz w:val="24"/>
                <w:szCs w:val="24"/>
              </w:rPr>
            </w:pPr>
            <w:r w:rsidRPr="00064FDF">
              <w:rPr>
                <w:rFonts w:ascii="Times New Roman" w:hAnsi="Times New Roman" w:cs="Times New Roman"/>
                <w:color w:val="1E1E1B"/>
                <w:w w:val="102"/>
                <w:sz w:val="24"/>
                <w:szCs w:val="24"/>
              </w:rPr>
              <w:t>1</w:t>
            </w:r>
          </w:p>
        </w:tc>
      </w:tr>
    </w:tbl>
    <w:p w14:paraId="213E80C9" w14:textId="77777777" w:rsidR="00536B18" w:rsidRPr="00064FDF" w:rsidRDefault="00536B18" w:rsidP="00536B18">
      <w:pPr>
        <w:pStyle w:val="Corpotesto"/>
        <w:spacing w:before="7"/>
        <w:rPr>
          <w:rFonts w:ascii="Times New Roman" w:hAnsi="Times New Roman"/>
          <w:b/>
          <w:sz w:val="24"/>
          <w:szCs w:val="24"/>
        </w:rPr>
      </w:pPr>
    </w:p>
    <w:p w14:paraId="75DF5916" w14:textId="77777777" w:rsidR="00536B18" w:rsidRPr="00064FDF" w:rsidRDefault="00536B18" w:rsidP="00536B18">
      <w:pPr>
        <w:pStyle w:val="Titolo2"/>
        <w:spacing w:line="340" w:lineRule="auto"/>
        <w:ind w:right="513"/>
        <w:jc w:val="both"/>
        <w:rPr>
          <w:rFonts w:ascii="Times New Roman" w:hAnsi="Times New Roman"/>
          <w:szCs w:val="24"/>
        </w:rPr>
      </w:pPr>
      <w:r w:rsidRPr="00064FDF">
        <w:rPr>
          <w:rFonts w:ascii="Times New Roman" w:hAnsi="Times New Roman"/>
          <w:color w:val="5A5A5A"/>
          <w:w w:val="105"/>
          <w:szCs w:val="24"/>
        </w:rPr>
        <w:t>Monte</w:t>
      </w:r>
      <w:r w:rsidRPr="00064FDF">
        <w:rPr>
          <w:rFonts w:ascii="Times New Roman" w:hAnsi="Times New Roman"/>
          <w:color w:val="5A5A5A"/>
          <w:spacing w:val="-8"/>
          <w:w w:val="105"/>
          <w:szCs w:val="24"/>
        </w:rPr>
        <w:t xml:space="preserve"> </w:t>
      </w:r>
      <w:r w:rsidRPr="00064FDF">
        <w:rPr>
          <w:rFonts w:ascii="Times New Roman" w:hAnsi="Times New Roman"/>
          <w:color w:val="5A5A5A"/>
          <w:w w:val="105"/>
          <w:szCs w:val="24"/>
        </w:rPr>
        <w:t>ore</w:t>
      </w:r>
      <w:r w:rsidRPr="00064FDF">
        <w:rPr>
          <w:rFonts w:ascii="Times New Roman" w:hAnsi="Times New Roman"/>
          <w:color w:val="5A5A5A"/>
          <w:spacing w:val="-6"/>
          <w:w w:val="105"/>
          <w:szCs w:val="24"/>
        </w:rPr>
        <w:t xml:space="preserve"> </w:t>
      </w:r>
      <w:r w:rsidRPr="00064FDF">
        <w:rPr>
          <w:rFonts w:ascii="Times New Roman" w:hAnsi="Times New Roman"/>
          <w:color w:val="5A5A5A"/>
          <w:w w:val="105"/>
          <w:szCs w:val="24"/>
        </w:rPr>
        <w:t>previsto</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per</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anno</w:t>
      </w:r>
      <w:r w:rsidRPr="00064FDF">
        <w:rPr>
          <w:rFonts w:ascii="Times New Roman" w:hAnsi="Times New Roman"/>
          <w:color w:val="5A5A5A"/>
          <w:spacing w:val="-6"/>
          <w:w w:val="105"/>
          <w:szCs w:val="24"/>
        </w:rPr>
        <w:t xml:space="preserve"> </w:t>
      </w:r>
      <w:r w:rsidRPr="00064FDF">
        <w:rPr>
          <w:rFonts w:ascii="Times New Roman" w:hAnsi="Times New Roman"/>
          <w:color w:val="5A5A5A"/>
          <w:w w:val="105"/>
          <w:szCs w:val="24"/>
        </w:rPr>
        <w:t>di</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corso</w:t>
      </w:r>
      <w:r w:rsidRPr="00064FDF">
        <w:rPr>
          <w:rFonts w:ascii="Times New Roman" w:hAnsi="Times New Roman"/>
          <w:color w:val="5A5A5A"/>
          <w:spacing w:val="-6"/>
          <w:w w:val="105"/>
          <w:szCs w:val="24"/>
        </w:rPr>
        <w:t xml:space="preserve"> </w:t>
      </w:r>
      <w:r w:rsidRPr="00064FDF">
        <w:rPr>
          <w:rFonts w:ascii="Times New Roman" w:hAnsi="Times New Roman"/>
          <w:color w:val="5A5A5A"/>
          <w:w w:val="105"/>
          <w:szCs w:val="24"/>
        </w:rPr>
        <w:t>per</w:t>
      </w:r>
      <w:r w:rsidRPr="00064FDF">
        <w:rPr>
          <w:rFonts w:ascii="Times New Roman" w:hAnsi="Times New Roman"/>
          <w:color w:val="5A5A5A"/>
          <w:spacing w:val="-7"/>
          <w:w w:val="105"/>
          <w:szCs w:val="24"/>
        </w:rPr>
        <w:t xml:space="preserve"> </w:t>
      </w:r>
      <w:r w:rsidRPr="00064FDF">
        <w:rPr>
          <w:rFonts w:ascii="Times New Roman" w:hAnsi="Times New Roman"/>
          <w:color w:val="5A5A5A"/>
          <w:w w:val="105"/>
          <w:szCs w:val="24"/>
        </w:rPr>
        <w:t>l'insegnamento</w:t>
      </w:r>
      <w:r w:rsidRPr="00064FDF">
        <w:rPr>
          <w:rFonts w:ascii="Times New Roman" w:hAnsi="Times New Roman"/>
          <w:color w:val="5A5A5A"/>
          <w:spacing w:val="-102"/>
          <w:w w:val="105"/>
          <w:szCs w:val="24"/>
        </w:rPr>
        <w:t xml:space="preserve"> </w:t>
      </w:r>
      <w:r w:rsidRPr="00064FDF">
        <w:rPr>
          <w:rFonts w:ascii="Times New Roman" w:hAnsi="Times New Roman"/>
          <w:color w:val="5A5A5A"/>
          <w:w w:val="105"/>
          <w:szCs w:val="24"/>
        </w:rPr>
        <w:t>trasversale</w:t>
      </w:r>
      <w:r w:rsidRPr="00064FDF">
        <w:rPr>
          <w:rFonts w:ascii="Times New Roman" w:hAnsi="Times New Roman"/>
          <w:color w:val="5A5A5A"/>
          <w:spacing w:val="-14"/>
          <w:w w:val="105"/>
          <w:szCs w:val="24"/>
        </w:rPr>
        <w:t xml:space="preserve"> </w:t>
      </w:r>
      <w:r w:rsidRPr="00064FDF">
        <w:rPr>
          <w:rFonts w:ascii="Times New Roman" w:hAnsi="Times New Roman"/>
          <w:color w:val="5A5A5A"/>
          <w:w w:val="105"/>
          <w:szCs w:val="24"/>
        </w:rPr>
        <w:t>di</w:t>
      </w:r>
      <w:r w:rsidRPr="00064FDF">
        <w:rPr>
          <w:rFonts w:ascii="Times New Roman" w:hAnsi="Times New Roman"/>
          <w:color w:val="5A5A5A"/>
          <w:spacing w:val="-14"/>
          <w:w w:val="105"/>
          <w:szCs w:val="24"/>
        </w:rPr>
        <w:t xml:space="preserve"> </w:t>
      </w:r>
      <w:r w:rsidRPr="00064FDF">
        <w:rPr>
          <w:rFonts w:ascii="Times New Roman" w:hAnsi="Times New Roman"/>
          <w:color w:val="5A5A5A"/>
          <w:w w:val="105"/>
          <w:szCs w:val="24"/>
        </w:rPr>
        <w:t>educazione</w:t>
      </w:r>
      <w:r w:rsidRPr="00064FDF">
        <w:rPr>
          <w:rFonts w:ascii="Times New Roman" w:hAnsi="Times New Roman"/>
          <w:color w:val="5A5A5A"/>
          <w:spacing w:val="-14"/>
          <w:w w:val="105"/>
          <w:szCs w:val="24"/>
        </w:rPr>
        <w:t xml:space="preserve"> </w:t>
      </w:r>
      <w:r w:rsidRPr="00064FDF">
        <w:rPr>
          <w:rFonts w:ascii="Times New Roman" w:hAnsi="Times New Roman"/>
          <w:color w:val="5A5A5A"/>
          <w:w w:val="105"/>
          <w:szCs w:val="24"/>
        </w:rPr>
        <w:t>civica</w:t>
      </w:r>
    </w:p>
    <w:p w14:paraId="1469986E" w14:textId="77777777" w:rsidR="00536B18" w:rsidRPr="00064FDF" w:rsidRDefault="00536B18" w:rsidP="00536B18">
      <w:pPr>
        <w:spacing w:before="191" w:line="345" w:lineRule="auto"/>
        <w:ind w:left="273" w:right="392"/>
        <w:jc w:val="both"/>
        <w:rPr>
          <w:rFonts w:ascii="Times New Roman" w:hAnsi="Times New Roman"/>
          <w:sz w:val="24"/>
          <w:szCs w:val="24"/>
        </w:rPr>
      </w:pPr>
      <w:r w:rsidRPr="00064FDF">
        <w:rPr>
          <w:rFonts w:ascii="Times New Roman" w:hAnsi="Times New Roman"/>
          <w:color w:val="1E1E1B"/>
          <w:w w:val="105"/>
          <w:sz w:val="24"/>
          <w:szCs w:val="24"/>
        </w:rPr>
        <w:t>All’insegnamento dell’educazione civica sono dedicate 33 ore per ciascun anno scolastico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svolte nell’ambito della declinazione annuale delle attività didattiche. Diversi insegnamenti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concorrono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raggiungimento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monte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ore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l'adozione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tematiche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comuni.</w:t>
      </w:r>
    </w:p>
    <w:p w14:paraId="32097C1E" w14:textId="77777777" w:rsidR="00536B18" w:rsidRPr="00064FDF" w:rsidRDefault="00536B18" w:rsidP="00536B18">
      <w:pPr>
        <w:spacing w:before="222"/>
        <w:ind w:left="273"/>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filoni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tematici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indicati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sono:</w:t>
      </w:r>
    </w:p>
    <w:p w14:paraId="30EB61AB" w14:textId="77777777" w:rsidR="00536B18" w:rsidRPr="00064FDF" w:rsidRDefault="00536B18" w:rsidP="00536B18">
      <w:pPr>
        <w:pStyle w:val="Corpotesto"/>
        <w:spacing w:before="1"/>
        <w:rPr>
          <w:rFonts w:ascii="Times New Roman" w:hAnsi="Times New Roman"/>
          <w:sz w:val="24"/>
          <w:szCs w:val="24"/>
        </w:rPr>
      </w:pPr>
    </w:p>
    <w:p w14:paraId="510E9DA2" w14:textId="77777777" w:rsidR="00536B18" w:rsidRPr="00064FDF" w:rsidRDefault="00536B18" w:rsidP="008527F3">
      <w:pPr>
        <w:pStyle w:val="Paragrafoelenco"/>
        <w:widowControl w:val="0"/>
        <w:numPr>
          <w:ilvl w:val="0"/>
          <w:numId w:val="13"/>
        </w:numPr>
        <w:tabs>
          <w:tab w:val="left" w:pos="874"/>
        </w:tabs>
        <w:autoSpaceDE w:val="0"/>
        <w:autoSpaceDN w:val="0"/>
        <w:spacing w:before="135" w:after="0" w:line="240" w:lineRule="auto"/>
        <w:ind w:hanging="238"/>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Costituzione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temi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essa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collegati;</w:t>
      </w:r>
    </w:p>
    <w:p w14:paraId="38C238C0" w14:textId="77777777" w:rsidR="00536B18" w:rsidRPr="00064FDF" w:rsidRDefault="00536B18" w:rsidP="008527F3">
      <w:pPr>
        <w:pStyle w:val="Paragrafoelenco"/>
        <w:widowControl w:val="0"/>
        <w:numPr>
          <w:ilvl w:val="0"/>
          <w:numId w:val="13"/>
        </w:numPr>
        <w:tabs>
          <w:tab w:val="left" w:pos="874"/>
        </w:tabs>
        <w:autoSpaceDE w:val="0"/>
        <w:autoSpaceDN w:val="0"/>
        <w:spacing w:before="120" w:after="0" w:line="240" w:lineRule="auto"/>
        <w:ind w:hanging="238"/>
        <w:contextualSpacing w:val="0"/>
        <w:rPr>
          <w:rFonts w:ascii="Times New Roman" w:hAnsi="Times New Roman"/>
          <w:color w:val="1E1E1B"/>
          <w:sz w:val="24"/>
          <w:szCs w:val="24"/>
        </w:rPr>
      </w:pPr>
      <w:r w:rsidRPr="00064FDF">
        <w:rPr>
          <w:rFonts w:ascii="Times New Roman" w:hAnsi="Times New Roman"/>
          <w:color w:val="1E1E1B"/>
          <w:w w:val="105"/>
          <w:sz w:val="24"/>
          <w:szCs w:val="24"/>
        </w:rPr>
        <w:t>lo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sostenibile;</w:t>
      </w:r>
    </w:p>
    <w:p w14:paraId="0E0802FB" w14:textId="77777777" w:rsidR="00536B18" w:rsidRPr="00064FDF" w:rsidRDefault="00536B18" w:rsidP="008527F3">
      <w:pPr>
        <w:pStyle w:val="Paragrafoelenco"/>
        <w:widowControl w:val="0"/>
        <w:numPr>
          <w:ilvl w:val="0"/>
          <w:numId w:val="13"/>
        </w:numPr>
        <w:tabs>
          <w:tab w:val="left" w:pos="874"/>
        </w:tabs>
        <w:autoSpaceDE w:val="0"/>
        <w:autoSpaceDN w:val="0"/>
        <w:spacing w:before="120" w:after="0" w:line="240" w:lineRule="auto"/>
        <w:ind w:hanging="238"/>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7"/>
          <w:w w:val="105"/>
          <w:sz w:val="24"/>
          <w:szCs w:val="24"/>
        </w:rPr>
        <w:t xml:space="preserve"> </w:t>
      </w:r>
      <w:r w:rsidRPr="00064FDF">
        <w:rPr>
          <w:rFonts w:ascii="Times New Roman" w:hAnsi="Times New Roman"/>
          <w:color w:val="1E1E1B"/>
          <w:w w:val="105"/>
          <w:sz w:val="24"/>
          <w:szCs w:val="24"/>
        </w:rPr>
        <w:t>Competenza</w:t>
      </w:r>
      <w:r w:rsidRPr="00064FDF">
        <w:rPr>
          <w:rFonts w:ascii="Times New Roman" w:hAnsi="Times New Roman"/>
          <w:color w:val="1E1E1B"/>
          <w:spacing w:val="-15"/>
          <w:w w:val="105"/>
          <w:sz w:val="24"/>
          <w:szCs w:val="24"/>
        </w:rPr>
        <w:t xml:space="preserve"> </w:t>
      </w:r>
      <w:r w:rsidRPr="00064FDF">
        <w:rPr>
          <w:rFonts w:ascii="Times New Roman" w:hAnsi="Times New Roman"/>
          <w:color w:val="1E1E1B"/>
          <w:w w:val="105"/>
          <w:sz w:val="24"/>
          <w:szCs w:val="24"/>
        </w:rPr>
        <w:t>digitale.</w:t>
      </w:r>
    </w:p>
    <w:p w14:paraId="646719DE" w14:textId="77777777" w:rsidR="00536B18" w:rsidRPr="00064FDF" w:rsidRDefault="00536B18" w:rsidP="00536B18">
      <w:pPr>
        <w:pStyle w:val="Corpotesto"/>
        <w:spacing w:before="1"/>
        <w:rPr>
          <w:rFonts w:ascii="Times New Roman" w:hAnsi="Times New Roman"/>
          <w:sz w:val="24"/>
          <w:szCs w:val="24"/>
        </w:rPr>
      </w:pPr>
    </w:p>
    <w:p w14:paraId="62584CD0" w14:textId="77777777" w:rsidR="00536B18" w:rsidRPr="00064FDF" w:rsidRDefault="00536B18" w:rsidP="00536B18">
      <w:pPr>
        <w:spacing w:before="136" w:line="345" w:lineRule="auto"/>
        <w:ind w:left="273" w:right="392"/>
        <w:jc w:val="both"/>
        <w:rPr>
          <w:rFonts w:ascii="Times New Roman" w:hAnsi="Times New Roman"/>
          <w:sz w:val="24"/>
          <w:szCs w:val="24"/>
        </w:rPr>
      </w:pPr>
      <w:r w:rsidRPr="00064FDF">
        <w:rPr>
          <w:rFonts w:ascii="Times New Roman" w:hAnsi="Times New Roman"/>
          <w:color w:val="1E1E1B"/>
          <w:w w:val="105"/>
          <w:sz w:val="24"/>
          <w:szCs w:val="24"/>
        </w:rPr>
        <w:t>Il "Drengot" ha elaborato un percorso, condiviso per classi parallele, che pone al centro dei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propri contenuti l'identità dello studente, la sua educazione culturale e giuridica, la sua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azione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civica</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sociale.</w:t>
      </w:r>
    </w:p>
    <w:p w14:paraId="7087A85E" w14:textId="77777777" w:rsidR="00536B18" w:rsidRPr="00064FDF" w:rsidRDefault="00536B18" w:rsidP="00536B18">
      <w:pPr>
        <w:spacing w:before="221" w:line="345" w:lineRule="auto"/>
        <w:ind w:left="273" w:right="391"/>
        <w:jc w:val="both"/>
        <w:rPr>
          <w:rFonts w:ascii="Times New Roman" w:hAnsi="Times New Roman"/>
          <w:sz w:val="24"/>
          <w:szCs w:val="24"/>
        </w:rPr>
      </w:pPr>
      <w:r w:rsidRPr="00064FDF">
        <w:rPr>
          <w:rFonts w:ascii="Times New Roman" w:hAnsi="Times New Roman"/>
          <w:color w:val="1E1E1B"/>
          <w:w w:val="105"/>
          <w:sz w:val="24"/>
          <w:szCs w:val="24"/>
        </w:rPr>
        <w:t>Nel</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tempo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dedicato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questo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insegnamento,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docenti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coinvolti  propongono  attività</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didattiche finalizzate a potenziare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conoscenze e abilità nell’ambito indicato, nel Consiglio 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classe, il docente di Discipline giuridiche ed economiche ha il compito di coordinatore delle</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attività.</w:t>
      </w:r>
    </w:p>
    <w:p w14:paraId="1F531211" w14:textId="77777777" w:rsidR="00536B18" w:rsidRPr="00064FDF" w:rsidRDefault="00536B18" w:rsidP="00536B18">
      <w:pPr>
        <w:pStyle w:val="Corpotesto"/>
        <w:rPr>
          <w:rFonts w:ascii="Times New Roman" w:hAnsi="Times New Roman"/>
          <w:sz w:val="24"/>
          <w:szCs w:val="24"/>
        </w:rPr>
      </w:pPr>
    </w:p>
    <w:p w14:paraId="50E8C9A7" w14:textId="77777777" w:rsidR="00536B18" w:rsidRPr="00064FDF" w:rsidRDefault="00536B18" w:rsidP="00536B18">
      <w:pPr>
        <w:pStyle w:val="Corpotesto"/>
        <w:spacing w:before="9"/>
        <w:rPr>
          <w:rFonts w:ascii="Times New Roman" w:hAnsi="Times New Roman"/>
          <w:sz w:val="24"/>
          <w:szCs w:val="24"/>
        </w:rPr>
      </w:pPr>
    </w:p>
    <w:p w14:paraId="0D8CDD58" w14:textId="77777777" w:rsidR="00536B18" w:rsidRPr="00064FDF" w:rsidRDefault="00536B18" w:rsidP="006F76CB">
      <w:pPr>
        <w:pStyle w:val="Corpotesto"/>
        <w:rPr>
          <w:rFonts w:ascii="Times New Roman" w:hAnsi="Times New Roman"/>
          <w:color w:val="FF0000"/>
          <w:sz w:val="24"/>
          <w:szCs w:val="24"/>
        </w:rPr>
      </w:pPr>
    </w:p>
    <w:p w14:paraId="70142BFE" w14:textId="77777777" w:rsidR="00B45285" w:rsidRPr="00064FDF" w:rsidRDefault="00B45285" w:rsidP="00833E57">
      <w:pPr>
        <w:suppressAutoHyphens/>
        <w:spacing w:before="120" w:after="0" w:line="240" w:lineRule="auto"/>
        <w:rPr>
          <w:rFonts w:ascii="Times New Roman" w:hAnsi="Times New Roman"/>
          <w:b/>
          <w:sz w:val="24"/>
          <w:szCs w:val="24"/>
        </w:rPr>
      </w:pPr>
      <w:bookmarkStart w:id="4" w:name="__RefHeading___Toc531_2009996872"/>
    </w:p>
    <w:p w14:paraId="50E8A3DC" w14:textId="77777777" w:rsidR="00FE24ED" w:rsidRPr="00064FDF" w:rsidRDefault="00FE24ED" w:rsidP="00833E57">
      <w:pPr>
        <w:suppressAutoHyphens/>
        <w:spacing w:before="120" w:after="0" w:line="240" w:lineRule="auto"/>
        <w:rPr>
          <w:rFonts w:ascii="Times New Roman" w:hAnsi="Times New Roman"/>
          <w:b/>
          <w:sz w:val="24"/>
          <w:szCs w:val="24"/>
        </w:rPr>
      </w:pPr>
    </w:p>
    <w:p w14:paraId="07E3210B" w14:textId="77777777" w:rsidR="00536B18" w:rsidRPr="00064FDF" w:rsidRDefault="00536B18" w:rsidP="00833E57">
      <w:pPr>
        <w:suppressAutoHyphens/>
        <w:spacing w:before="120" w:after="0" w:line="240" w:lineRule="auto"/>
        <w:rPr>
          <w:rFonts w:ascii="Times New Roman" w:hAnsi="Times New Roman"/>
          <w:b/>
          <w:sz w:val="24"/>
          <w:szCs w:val="24"/>
        </w:rPr>
      </w:pPr>
    </w:p>
    <w:p w14:paraId="2F77489D" w14:textId="77777777" w:rsidR="00536B18" w:rsidRPr="00064FDF" w:rsidRDefault="00536B18" w:rsidP="00833E57">
      <w:pPr>
        <w:suppressAutoHyphens/>
        <w:spacing w:before="120" w:after="0" w:line="240" w:lineRule="auto"/>
        <w:rPr>
          <w:rFonts w:ascii="Times New Roman" w:hAnsi="Times New Roman"/>
          <w:b/>
          <w:sz w:val="24"/>
          <w:szCs w:val="24"/>
        </w:rPr>
      </w:pPr>
    </w:p>
    <w:p w14:paraId="0E29698F" w14:textId="77777777" w:rsidR="00490C08" w:rsidRDefault="00490C08" w:rsidP="00833E57">
      <w:pPr>
        <w:suppressAutoHyphens/>
        <w:spacing w:before="120" w:after="0" w:line="240" w:lineRule="auto"/>
        <w:rPr>
          <w:rFonts w:ascii="Times New Roman" w:hAnsi="Times New Roman"/>
          <w:b/>
          <w:sz w:val="24"/>
          <w:szCs w:val="24"/>
        </w:rPr>
      </w:pPr>
    </w:p>
    <w:p w14:paraId="65C3411A" w14:textId="77777777" w:rsidR="000C710C" w:rsidRPr="00064FDF" w:rsidRDefault="00833E57" w:rsidP="00833E57">
      <w:pPr>
        <w:suppressAutoHyphens/>
        <w:spacing w:before="120" w:after="0" w:line="240" w:lineRule="auto"/>
        <w:rPr>
          <w:rFonts w:ascii="Times New Roman" w:hAnsi="Times New Roman"/>
          <w:b/>
          <w:sz w:val="24"/>
          <w:szCs w:val="24"/>
        </w:rPr>
      </w:pPr>
      <w:r w:rsidRPr="00064FDF">
        <w:rPr>
          <w:rFonts w:ascii="Times New Roman" w:hAnsi="Times New Roman"/>
          <w:b/>
          <w:sz w:val="24"/>
          <w:szCs w:val="24"/>
        </w:rPr>
        <w:t xml:space="preserve">3 </w:t>
      </w:r>
      <w:r w:rsidR="001779E4" w:rsidRPr="00064FDF">
        <w:rPr>
          <w:rFonts w:ascii="Times New Roman" w:hAnsi="Times New Roman"/>
          <w:b/>
          <w:sz w:val="24"/>
          <w:szCs w:val="24"/>
        </w:rPr>
        <w:t>PRESENTAZIONE DELLA CLASSE</w:t>
      </w:r>
    </w:p>
    <w:p w14:paraId="0EA57E74" w14:textId="77777777" w:rsidR="000C4FA0" w:rsidRPr="00064FDF" w:rsidRDefault="000C4FA0" w:rsidP="00833E57">
      <w:pPr>
        <w:pStyle w:val="Titolo1"/>
        <w:rPr>
          <w:rFonts w:ascii="Times New Roman" w:hAnsi="Times New Roman"/>
          <w:sz w:val="24"/>
          <w:szCs w:val="24"/>
        </w:rPr>
      </w:pPr>
      <w:r w:rsidRPr="00064FDF">
        <w:rPr>
          <w:rFonts w:ascii="Times New Roman" w:eastAsia="Calibri" w:hAnsi="Times New Roman"/>
          <w:b w:val="0"/>
          <w:bCs w:val="0"/>
          <w:kern w:val="0"/>
          <w:sz w:val="24"/>
          <w:szCs w:val="24"/>
        </w:rPr>
        <w:t xml:space="preserve">3.1 </w:t>
      </w:r>
      <w:r w:rsidR="007B5CD6" w:rsidRPr="00064FDF">
        <w:rPr>
          <w:rFonts w:ascii="Times New Roman" w:eastAsia="Calibri" w:hAnsi="Times New Roman"/>
          <w:bCs w:val="0"/>
          <w:kern w:val="0"/>
          <w:sz w:val="24"/>
          <w:szCs w:val="24"/>
        </w:rPr>
        <w:t xml:space="preserve">Composizione </w:t>
      </w:r>
      <w:r w:rsidR="00E63378" w:rsidRPr="00064FDF">
        <w:rPr>
          <w:rFonts w:ascii="Times New Roman" w:eastAsia="Calibri" w:hAnsi="Times New Roman"/>
          <w:bCs w:val="0"/>
          <w:kern w:val="0"/>
          <w:sz w:val="24"/>
          <w:szCs w:val="24"/>
        </w:rPr>
        <w:t xml:space="preserve">del </w:t>
      </w:r>
      <w:r w:rsidR="007B5CD6" w:rsidRPr="00064FDF">
        <w:rPr>
          <w:rFonts w:ascii="Times New Roman" w:eastAsia="Calibri" w:hAnsi="Times New Roman"/>
          <w:bCs w:val="0"/>
          <w:kern w:val="0"/>
          <w:sz w:val="24"/>
          <w:szCs w:val="24"/>
        </w:rPr>
        <w:t>Consiglio di Classe</w:t>
      </w:r>
      <w:bookmarkEnd w:id="4"/>
      <w:r w:rsidR="00E63378" w:rsidRPr="00064FDF">
        <w:rPr>
          <w:rFonts w:ascii="Times New Roman" w:eastAsia="Calibri" w:hAnsi="Times New Roman"/>
          <w:bCs w:val="0"/>
          <w:kern w:val="0"/>
          <w:sz w:val="24"/>
          <w:szCs w:val="24"/>
        </w:rPr>
        <w:t xml:space="preserve"> e continuità dei docenti</w:t>
      </w:r>
    </w:p>
    <w:tbl>
      <w:tblPr>
        <w:tblW w:w="11047" w:type="dxa"/>
        <w:jc w:val="center"/>
        <w:tblLayout w:type="fixed"/>
        <w:tblCellMar>
          <w:left w:w="10" w:type="dxa"/>
          <w:right w:w="10" w:type="dxa"/>
        </w:tblCellMar>
        <w:tblLook w:val="0000" w:firstRow="0" w:lastRow="0" w:firstColumn="0" w:lastColumn="0" w:noHBand="0" w:noVBand="0"/>
      </w:tblPr>
      <w:tblGrid>
        <w:gridCol w:w="2731"/>
        <w:gridCol w:w="3496"/>
        <w:gridCol w:w="2410"/>
        <w:gridCol w:w="2410"/>
      </w:tblGrid>
      <w:tr w:rsidR="00FC3B0A" w:rsidRPr="005D1608" w14:paraId="26EF43D2" w14:textId="77777777" w:rsidTr="00FC3B0A">
        <w:trPr>
          <w:trHeight w:val="340"/>
          <w:jc w:val="center"/>
        </w:trPr>
        <w:tc>
          <w:tcPr>
            <w:tcW w:w="2731" w:type="dxa"/>
            <w:vMerge w:val="restart"/>
            <w:tcBorders>
              <w:top w:val="single" w:sz="8" w:space="0" w:color="000000"/>
              <w:left w:val="single" w:sz="8" w:space="0" w:color="000000"/>
              <w:right w:val="single" w:sz="8" w:space="0" w:color="000000"/>
            </w:tcBorders>
            <w:shd w:val="clear" w:color="auto" w:fill="auto"/>
            <w:tcMar>
              <w:top w:w="28" w:type="dxa"/>
              <w:left w:w="28" w:type="dxa"/>
              <w:bottom w:w="28" w:type="dxa"/>
              <w:right w:w="28" w:type="dxa"/>
            </w:tcMar>
            <w:vAlign w:val="center"/>
          </w:tcPr>
          <w:p w14:paraId="01A83497" w14:textId="77777777" w:rsidR="00FC3B0A" w:rsidRPr="005D1608" w:rsidRDefault="00FC3B0A" w:rsidP="00FC3B0A">
            <w:pPr>
              <w:pStyle w:val="TableContents"/>
              <w:spacing w:after="283"/>
              <w:jc w:val="center"/>
              <w:rPr>
                <w:rFonts w:eastAsia="Calibri" w:cs="Times New Roman"/>
                <w:kern w:val="0"/>
                <w:sz w:val="22"/>
                <w:szCs w:val="22"/>
                <w:lang w:eastAsia="en-US" w:bidi="ar-SA"/>
              </w:rPr>
            </w:pPr>
            <w:bookmarkStart w:id="5" w:name="__RefHeading___Toc533_2009996872"/>
            <w:r w:rsidRPr="005D1608">
              <w:rPr>
                <w:rFonts w:eastAsia="Calibri" w:cs="Times New Roman"/>
                <w:kern w:val="0"/>
                <w:sz w:val="22"/>
                <w:szCs w:val="22"/>
                <w:lang w:eastAsia="en-US" w:bidi="ar-SA"/>
              </w:rPr>
              <w:t xml:space="preserve">Disciplina </w:t>
            </w:r>
          </w:p>
        </w:tc>
        <w:tc>
          <w:tcPr>
            <w:tcW w:w="5906" w:type="dxa"/>
            <w:gridSpan w:val="2"/>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14:paraId="2CF639E8" w14:textId="77777777" w:rsidR="00FC3B0A" w:rsidRPr="005D1608" w:rsidRDefault="00FC3B0A" w:rsidP="00FC3B0A">
            <w:pPr>
              <w:pStyle w:val="TableContents"/>
              <w:spacing w:after="283"/>
              <w:jc w:val="center"/>
              <w:rPr>
                <w:rFonts w:eastAsia="Calibri" w:cs="Times New Roman"/>
                <w:kern w:val="0"/>
                <w:sz w:val="22"/>
                <w:szCs w:val="22"/>
                <w:lang w:eastAsia="en-US" w:bidi="ar-SA"/>
              </w:rPr>
            </w:pPr>
            <w:r w:rsidRPr="005D1608">
              <w:rPr>
                <w:rFonts w:eastAsia="Calibri" w:cs="Times New Roman"/>
                <w:kern w:val="0"/>
                <w:sz w:val="22"/>
                <w:szCs w:val="22"/>
                <w:lang w:eastAsia="en-US" w:bidi="ar-SA"/>
              </w:rPr>
              <w:t xml:space="preserve">Docente </w:t>
            </w:r>
          </w:p>
        </w:tc>
        <w:tc>
          <w:tcPr>
            <w:tcW w:w="2410" w:type="dxa"/>
            <w:tcBorders>
              <w:top w:val="single" w:sz="8" w:space="0" w:color="000000"/>
              <w:bottom w:val="single" w:sz="8" w:space="0" w:color="000000"/>
              <w:right w:val="single" w:sz="8" w:space="0" w:color="000000"/>
            </w:tcBorders>
          </w:tcPr>
          <w:p w14:paraId="7D1843D5" w14:textId="77777777" w:rsidR="00FC3B0A" w:rsidRPr="005D1608" w:rsidRDefault="00FC3B0A" w:rsidP="00FC3B0A">
            <w:pPr>
              <w:pStyle w:val="TableContents"/>
              <w:spacing w:after="283"/>
              <w:jc w:val="center"/>
              <w:rPr>
                <w:rFonts w:eastAsia="Calibri" w:cs="Times New Roman"/>
                <w:kern w:val="0"/>
                <w:sz w:val="22"/>
                <w:szCs w:val="22"/>
                <w:lang w:eastAsia="en-US" w:bidi="ar-SA"/>
              </w:rPr>
            </w:pPr>
          </w:p>
        </w:tc>
      </w:tr>
      <w:tr w:rsidR="00FC3B0A" w:rsidRPr="005D1608" w14:paraId="61EFC096" w14:textId="77777777" w:rsidTr="00FC3B0A">
        <w:trPr>
          <w:trHeight w:val="278"/>
          <w:jc w:val="center"/>
        </w:trPr>
        <w:tc>
          <w:tcPr>
            <w:tcW w:w="2731" w:type="dxa"/>
            <w:vMerge/>
            <w:tcBorders>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center"/>
          </w:tcPr>
          <w:p w14:paraId="44098DB4" w14:textId="77777777" w:rsidR="00FC3B0A" w:rsidRPr="005D1608" w:rsidRDefault="00FC3B0A" w:rsidP="00FC3B0A">
            <w:pPr>
              <w:pStyle w:val="TableContents"/>
              <w:spacing w:after="283"/>
              <w:jc w:val="center"/>
              <w:rPr>
                <w:rFonts w:eastAsia="Calibri" w:cs="Times New Roman"/>
                <w:kern w:val="0"/>
                <w:sz w:val="22"/>
                <w:szCs w:val="22"/>
                <w:lang w:eastAsia="en-US" w:bidi="ar-SA"/>
              </w:rPr>
            </w:pPr>
          </w:p>
        </w:tc>
        <w:tc>
          <w:tcPr>
            <w:tcW w:w="3496" w:type="dxa"/>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14:paraId="3D8E17FE" w14:textId="77777777" w:rsidR="00FC3B0A" w:rsidRPr="005D1608" w:rsidRDefault="00FC3B0A" w:rsidP="00FC3B0A">
            <w:pPr>
              <w:pStyle w:val="TableContents"/>
              <w:spacing w:after="283"/>
              <w:jc w:val="center"/>
              <w:rPr>
                <w:rFonts w:eastAsia="Calibri" w:cs="Times New Roman"/>
                <w:kern w:val="0"/>
                <w:sz w:val="22"/>
                <w:szCs w:val="22"/>
                <w:lang w:eastAsia="en-US" w:bidi="ar-SA"/>
              </w:rPr>
            </w:pPr>
            <w:r w:rsidRPr="005D1608">
              <w:rPr>
                <w:rFonts w:eastAsia="Calibri" w:cs="Times New Roman"/>
                <w:kern w:val="0"/>
                <w:sz w:val="22"/>
                <w:szCs w:val="22"/>
                <w:lang w:eastAsia="en-US" w:bidi="ar-SA"/>
              </w:rPr>
              <w:t xml:space="preserve">Cognome </w:t>
            </w:r>
          </w:p>
        </w:tc>
        <w:tc>
          <w:tcPr>
            <w:tcW w:w="2410" w:type="dxa"/>
            <w:tcBorders>
              <w:top w:val="single" w:sz="8" w:space="0" w:color="000000"/>
              <w:bottom w:val="single" w:sz="8" w:space="0" w:color="000000"/>
              <w:right w:val="single" w:sz="8" w:space="0" w:color="000000"/>
            </w:tcBorders>
            <w:shd w:val="clear" w:color="auto" w:fill="auto"/>
            <w:vAlign w:val="center"/>
          </w:tcPr>
          <w:p w14:paraId="0F3B50CE" w14:textId="77777777" w:rsidR="00FC3B0A" w:rsidRPr="005D1608" w:rsidRDefault="00FC3B0A" w:rsidP="00FC3B0A">
            <w:pPr>
              <w:pStyle w:val="TableContents"/>
              <w:spacing w:after="283"/>
              <w:jc w:val="center"/>
              <w:rPr>
                <w:rFonts w:eastAsia="Calibri" w:cs="Times New Roman"/>
                <w:kern w:val="0"/>
                <w:sz w:val="22"/>
                <w:szCs w:val="22"/>
                <w:lang w:eastAsia="en-US" w:bidi="ar-SA"/>
              </w:rPr>
            </w:pPr>
            <w:r w:rsidRPr="005D1608">
              <w:rPr>
                <w:rFonts w:eastAsia="Calibri" w:cs="Times New Roman"/>
                <w:kern w:val="0"/>
                <w:sz w:val="22"/>
                <w:szCs w:val="22"/>
                <w:lang w:eastAsia="en-US" w:bidi="ar-SA"/>
              </w:rPr>
              <w:t xml:space="preserve">Nome </w:t>
            </w:r>
          </w:p>
        </w:tc>
        <w:tc>
          <w:tcPr>
            <w:tcW w:w="2410" w:type="dxa"/>
            <w:tcBorders>
              <w:top w:val="single" w:sz="8" w:space="0" w:color="000000"/>
              <w:bottom w:val="single" w:sz="8" w:space="0" w:color="000000"/>
              <w:right w:val="single" w:sz="8" w:space="0" w:color="000000"/>
            </w:tcBorders>
          </w:tcPr>
          <w:p w14:paraId="7197A708" w14:textId="77777777" w:rsidR="00FC3B0A" w:rsidRPr="005D1608" w:rsidRDefault="00FC3B0A" w:rsidP="00FC3B0A">
            <w:pPr>
              <w:pStyle w:val="TableContents"/>
              <w:spacing w:after="283"/>
              <w:jc w:val="center"/>
              <w:rPr>
                <w:rFonts w:eastAsia="Calibri" w:cs="Times New Roman"/>
                <w:kern w:val="0"/>
                <w:sz w:val="22"/>
                <w:szCs w:val="22"/>
                <w:lang w:eastAsia="en-US" w:bidi="ar-SA"/>
              </w:rPr>
            </w:pPr>
            <w:r>
              <w:rPr>
                <w:rFonts w:eastAsia="Calibri" w:cs="Times New Roman"/>
                <w:kern w:val="0"/>
                <w:sz w:val="22"/>
                <w:szCs w:val="22"/>
                <w:lang w:eastAsia="en-US" w:bidi="ar-SA"/>
              </w:rPr>
              <w:t>Anni continuità del docente</w:t>
            </w:r>
          </w:p>
        </w:tc>
      </w:tr>
      <w:tr w:rsidR="00FC3B0A" w:rsidRPr="005D1608" w14:paraId="5BCF0328" w14:textId="77777777" w:rsidTr="00FC3B0A">
        <w:trPr>
          <w:trHeight w:hRule="exact" w:val="666"/>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45BC1CDF" w14:textId="77777777" w:rsidR="00FC3B0A" w:rsidRPr="005D1608" w:rsidRDefault="00FC3B0A" w:rsidP="00FC3B0A">
            <w:pPr>
              <w:pStyle w:val="TableContents"/>
              <w:spacing w:after="283"/>
              <w:rPr>
                <w:rFonts w:cs="Times New Roman"/>
                <w:color w:val="000000"/>
                <w:sz w:val="22"/>
                <w:szCs w:val="22"/>
              </w:rPr>
            </w:pPr>
            <w:r w:rsidRPr="007676F0">
              <w:rPr>
                <w:rFonts w:eastAsia="Times New Roman" w:cs="Times New Roman"/>
                <w:lang w:eastAsia="it-IT"/>
              </w:rPr>
              <w:t>Storia, Lingua e letteratura italiana</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CAC83CE"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BRUNO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61496C25"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CONCETTA</w:t>
            </w:r>
          </w:p>
        </w:tc>
        <w:tc>
          <w:tcPr>
            <w:tcW w:w="2410" w:type="dxa"/>
            <w:tcBorders>
              <w:bottom w:val="single" w:sz="8" w:space="0" w:color="000000"/>
              <w:right w:val="single" w:sz="8" w:space="0" w:color="000000"/>
            </w:tcBorders>
          </w:tcPr>
          <w:p w14:paraId="58C6C060" w14:textId="77777777" w:rsidR="00FC3B0A" w:rsidRPr="005D1608" w:rsidRDefault="00FC3B0A"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23AB78E2" w14:textId="77777777" w:rsidTr="00FC3B0A">
        <w:trPr>
          <w:trHeight w:hRule="exact" w:val="818"/>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FB8FF08" w14:textId="77777777" w:rsidR="00FC3B0A" w:rsidRPr="00800273" w:rsidRDefault="00FC3B0A" w:rsidP="00FC3B0A">
            <w:pPr>
              <w:autoSpaceDE w:val="0"/>
              <w:autoSpaceDN w:val="0"/>
              <w:adjustRightInd w:val="0"/>
              <w:spacing w:after="0" w:line="240" w:lineRule="auto"/>
              <w:rPr>
                <w:rFonts w:ascii="Times New Roman" w:eastAsia="Times New Roman" w:hAnsi="Times New Roman"/>
                <w:lang w:eastAsia="it-IT"/>
              </w:rPr>
            </w:pPr>
            <w:r w:rsidRPr="00800273">
              <w:rPr>
                <w:rFonts w:ascii="Times New Roman" w:eastAsia="Times New Roman" w:hAnsi="Times New Roman"/>
                <w:lang w:eastAsia="it-IT"/>
              </w:rPr>
              <w:t>Lab.</w:t>
            </w:r>
            <w:r>
              <w:rPr>
                <w:rFonts w:ascii="Times New Roman" w:eastAsia="Times New Roman" w:hAnsi="Times New Roman"/>
                <w:lang w:eastAsia="it-IT"/>
              </w:rPr>
              <w:t xml:space="preserve"> </w:t>
            </w:r>
            <w:r w:rsidRPr="00800273">
              <w:rPr>
                <w:rFonts w:ascii="Times New Roman" w:eastAsia="Times New Roman" w:hAnsi="Times New Roman"/>
                <w:lang w:eastAsia="it-IT"/>
              </w:rPr>
              <w:t xml:space="preserve">di servizi enogastronomici: Settore </w:t>
            </w:r>
          </w:p>
          <w:p w14:paraId="671CA627" w14:textId="77777777" w:rsidR="00FC3B0A" w:rsidRPr="00AD120B" w:rsidRDefault="00FC3B0A" w:rsidP="00FC3B0A">
            <w:pPr>
              <w:autoSpaceDE w:val="0"/>
              <w:autoSpaceDN w:val="0"/>
              <w:adjustRightInd w:val="0"/>
              <w:spacing w:after="0" w:line="240" w:lineRule="auto"/>
              <w:rPr>
                <w:rFonts w:ascii="Times New Roman" w:eastAsia="Times New Roman" w:hAnsi="Times New Roman"/>
                <w:lang w:eastAsia="it-IT"/>
              </w:rPr>
            </w:pPr>
            <w:r w:rsidRPr="00AD120B">
              <w:rPr>
                <w:rFonts w:ascii="Times New Roman" w:eastAsia="Times New Roman" w:hAnsi="Times New Roman"/>
                <w:lang w:eastAsia="it-IT"/>
              </w:rPr>
              <w:t>S</w:t>
            </w:r>
            <w:r>
              <w:rPr>
                <w:rFonts w:ascii="Times New Roman" w:eastAsia="Times New Roman" w:hAnsi="Times New Roman"/>
                <w:lang w:eastAsia="it-IT"/>
              </w:rPr>
              <w:t>ala</w:t>
            </w:r>
            <w:r w:rsidRPr="00AD120B">
              <w:rPr>
                <w:rFonts w:ascii="Times New Roman" w:eastAsia="Times New Roman" w:hAnsi="Times New Roman"/>
                <w:lang w:eastAsia="it-IT"/>
              </w:rPr>
              <w:t xml:space="preserve"> e V</w:t>
            </w:r>
            <w:r>
              <w:rPr>
                <w:rFonts w:ascii="Times New Roman" w:eastAsia="Times New Roman" w:hAnsi="Times New Roman"/>
                <w:lang w:eastAsia="it-IT"/>
              </w:rPr>
              <w:t>endita</w:t>
            </w:r>
          </w:p>
          <w:p w14:paraId="511F149D" w14:textId="77777777" w:rsidR="00FC3B0A" w:rsidRPr="005D1608" w:rsidRDefault="00FC3B0A" w:rsidP="00FC3B0A">
            <w:pPr>
              <w:autoSpaceDE w:val="0"/>
              <w:autoSpaceDN w:val="0"/>
              <w:adjustRightInd w:val="0"/>
              <w:spacing w:after="0" w:line="240" w:lineRule="auto"/>
              <w:rPr>
                <w:color w:val="000000"/>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30669AD6"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GIAMUNDO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6B4EC860"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PASQUALE</w:t>
            </w:r>
          </w:p>
        </w:tc>
        <w:tc>
          <w:tcPr>
            <w:tcW w:w="2410" w:type="dxa"/>
            <w:tcBorders>
              <w:bottom w:val="single" w:sz="8" w:space="0" w:color="000000"/>
              <w:right w:val="single" w:sz="8" w:space="0" w:color="000000"/>
            </w:tcBorders>
          </w:tcPr>
          <w:p w14:paraId="4869F366" w14:textId="7DE23EE0" w:rsidR="00FC3B0A" w:rsidRPr="005D1608" w:rsidRDefault="00761DF1"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15C98E81"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04492E01"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Lingua: Inglese</w:t>
            </w:r>
          </w:p>
          <w:p w14:paraId="06767CD0" w14:textId="77777777" w:rsidR="00FC3B0A" w:rsidRPr="005D1608" w:rsidRDefault="00FC3B0A" w:rsidP="00FC3B0A">
            <w:pPr>
              <w:pStyle w:val="TableContents"/>
              <w:spacing w:after="283"/>
              <w:rPr>
                <w:rFonts w:cs="Times New Roman"/>
                <w:color w:val="000000"/>
                <w:sz w:val="22"/>
                <w:szCs w:val="22"/>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0A9EDDA1"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CACACE</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0BA92775"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CONSIGLIA</w:t>
            </w:r>
          </w:p>
        </w:tc>
        <w:tc>
          <w:tcPr>
            <w:tcW w:w="2410" w:type="dxa"/>
            <w:tcBorders>
              <w:bottom w:val="single" w:sz="8" w:space="0" w:color="000000"/>
              <w:right w:val="single" w:sz="8" w:space="0" w:color="000000"/>
            </w:tcBorders>
          </w:tcPr>
          <w:p w14:paraId="735B6F4B" w14:textId="485E0044" w:rsidR="00FC3B0A" w:rsidRPr="005D1608" w:rsidRDefault="00761DF1"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2A4AFAEE" w14:textId="77777777" w:rsidTr="00FC3B0A">
        <w:trPr>
          <w:trHeight w:hRule="exact" w:val="890"/>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706CA0E2" w14:textId="77777777" w:rsidR="00FC3B0A" w:rsidRDefault="00FC3B0A" w:rsidP="00FC3B0A">
            <w:pPr>
              <w:autoSpaceDE w:val="0"/>
              <w:autoSpaceDN w:val="0"/>
              <w:adjustRightInd w:val="0"/>
              <w:spacing w:after="0" w:line="240" w:lineRule="auto"/>
            </w:pPr>
            <w:r>
              <w:t>Lab.di servizi di ACCOGLIENZA TURISTICA</w:t>
            </w:r>
          </w:p>
          <w:p w14:paraId="1264FCE2"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7462A77" w14:textId="77777777" w:rsidR="00FC3B0A" w:rsidRDefault="00FC3B0A" w:rsidP="00FC3B0A">
            <w:pPr>
              <w:pStyle w:val="TableContents"/>
              <w:spacing w:after="283"/>
              <w:jc w:val="center"/>
              <w:rPr>
                <w:rFonts w:eastAsia="Times New Roman" w:cs="Times New Roman"/>
                <w:lang w:eastAsia="it-IT"/>
              </w:rPr>
            </w:pPr>
            <w:r>
              <w:rPr>
                <w:rFonts w:eastAsia="Times New Roman" w:cs="Times New Roman"/>
                <w:lang w:eastAsia="it-IT"/>
              </w:rPr>
              <w:t>MAZZARELLA</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69D7F231" w14:textId="77777777" w:rsidR="00FC3B0A" w:rsidRDefault="00FC3B0A" w:rsidP="00FC3B0A">
            <w:pPr>
              <w:pStyle w:val="TableContents"/>
              <w:spacing w:after="283"/>
              <w:jc w:val="center"/>
            </w:pPr>
            <w:r>
              <w:t xml:space="preserve">ELISABETTA </w:t>
            </w:r>
          </w:p>
          <w:p w14:paraId="1C732F46" w14:textId="77777777" w:rsidR="00FC3B0A" w:rsidRDefault="00FC3B0A" w:rsidP="00FC3B0A">
            <w:pPr>
              <w:pStyle w:val="TableContents"/>
              <w:spacing w:after="283"/>
              <w:jc w:val="center"/>
              <w:rPr>
                <w:rFonts w:eastAsia="Times New Roman" w:cs="Times New Roman"/>
                <w:lang w:eastAsia="it-IT"/>
              </w:rPr>
            </w:pPr>
            <w:r>
              <w:rPr>
                <w:rFonts w:eastAsia="Times New Roman" w:cs="Times New Roman"/>
                <w:lang w:eastAsia="it-IT"/>
              </w:rPr>
              <w:t>EMANUELA</w:t>
            </w:r>
          </w:p>
        </w:tc>
        <w:tc>
          <w:tcPr>
            <w:tcW w:w="2410" w:type="dxa"/>
            <w:tcBorders>
              <w:bottom w:val="single" w:sz="8" w:space="0" w:color="000000"/>
              <w:right w:val="single" w:sz="8" w:space="0" w:color="000000"/>
            </w:tcBorders>
          </w:tcPr>
          <w:p w14:paraId="09E9525F" w14:textId="77777777" w:rsidR="00FC3B0A" w:rsidRDefault="00FC3B0A" w:rsidP="00FC3B0A">
            <w:pPr>
              <w:pStyle w:val="TableContents"/>
              <w:spacing w:after="283"/>
              <w:jc w:val="center"/>
              <w:rPr>
                <w:rFonts w:cs="Times New Roman"/>
                <w:color w:val="000000"/>
                <w:sz w:val="22"/>
                <w:szCs w:val="22"/>
              </w:rPr>
            </w:pPr>
          </w:p>
          <w:p w14:paraId="5709B3FE" w14:textId="06879594" w:rsidR="00FC3B0A" w:rsidRDefault="001C2347"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0CC1380E" w14:textId="77777777" w:rsidTr="00FC3B0A">
        <w:trPr>
          <w:trHeight w:hRule="exact" w:val="968"/>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19894645" w14:textId="77777777" w:rsidR="00FC3B0A" w:rsidRDefault="00FC3B0A" w:rsidP="00FC3B0A">
            <w:pPr>
              <w:autoSpaceDE w:val="0"/>
              <w:autoSpaceDN w:val="0"/>
              <w:adjustRightInd w:val="0"/>
              <w:spacing w:after="0" w:line="240" w:lineRule="auto"/>
            </w:pPr>
            <w:r>
              <w:t>Lab.di servizi</w:t>
            </w:r>
          </w:p>
          <w:p w14:paraId="42597552" w14:textId="77777777" w:rsidR="00FC3B0A" w:rsidRPr="000276A3" w:rsidRDefault="00FC3B0A" w:rsidP="00FC3B0A">
            <w:pPr>
              <w:autoSpaceDE w:val="0"/>
              <w:autoSpaceDN w:val="0"/>
              <w:adjustRightInd w:val="0"/>
              <w:spacing w:after="0" w:line="240" w:lineRule="auto"/>
            </w:pPr>
            <w:r>
              <w:t>enogastronomici: Settore CUCINA</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CF6A3BA" w14:textId="77777777" w:rsidR="00FC3B0A" w:rsidRDefault="00FC3B0A" w:rsidP="00FC3B0A">
            <w:pPr>
              <w:pStyle w:val="TableContents"/>
              <w:spacing w:after="283"/>
              <w:jc w:val="center"/>
              <w:rPr>
                <w:rFonts w:eastAsia="Times New Roman" w:cs="Times New Roman"/>
                <w:lang w:eastAsia="it-IT"/>
              </w:rPr>
            </w:pPr>
            <w:r>
              <w:rPr>
                <w:rFonts w:eastAsia="Times New Roman" w:cs="Times New Roman"/>
                <w:lang w:eastAsia="it-IT"/>
              </w:rPr>
              <w:t>PALMA</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1CF407B7" w14:textId="77777777" w:rsidR="00FC3B0A" w:rsidRDefault="00FC3B0A" w:rsidP="00FC3B0A">
            <w:pPr>
              <w:pStyle w:val="TableContents"/>
              <w:spacing w:after="283"/>
              <w:jc w:val="center"/>
              <w:rPr>
                <w:rFonts w:eastAsia="Times New Roman" w:cs="Times New Roman"/>
                <w:lang w:eastAsia="it-IT"/>
              </w:rPr>
            </w:pPr>
            <w:r>
              <w:rPr>
                <w:rFonts w:eastAsia="Times New Roman" w:cs="Times New Roman"/>
                <w:lang w:eastAsia="it-IT"/>
              </w:rPr>
              <w:t>MASSIMILIANO</w:t>
            </w:r>
          </w:p>
        </w:tc>
        <w:tc>
          <w:tcPr>
            <w:tcW w:w="2410" w:type="dxa"/>
            <w:tcBorders>
              <w:bottom w:val="single" w:sz="8" w:space="0" w:color="000000"/>
              <w:right w:val="single" w:sz="8" w:space="0" w:color="000000"/>
            </w:tcBorders>
          </w:tcPr>
          <w:p w14:paraId="169ADDD0" w14:textId="77777777" w:rsidR="00FC3B0A" w:rsidRDefault="00FC3B0A" w:rsidP="00FC3B0A">
            <w:pPr>
              <w:pStyle w:val="TableContents"/>
              <w:spacing w:after="283"/>
              <w:jc w:val="center"/>
              <w:rPr>
                <w:rFonts w:cs="Times New Roman"/>
                <w:color w:val="000000"/>
                <w:sz w:val="22"/>
                <w:szCs w:val="22"/>
              </w:rPr>
            </w:pPr>
          </w:p>
          <w:p w14:paraId="58D8B5BF" w14:textId="390E4F2C" w:rsidR="00761DF1" w:rsidRDefault="00761DF1"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70C9136D"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6B90387E"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Lingua: Francese</w:t>
            </w:r>
          </w:p>
          <w:p w14:paraId="16D41796"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19998DA" w14:textId="77777777" w:rsidR="00FC3B0A" w:rsidRPr="007676F0" w:rsidRDefault="00FC3B0A" w:rsidP="00FC3B0A">
            <w:pPr>
              <w:pStyle w:val="TableContents"/>
              <w:spacing w:after="283"/>
              <w:jc w:val="center"/>
              <w:rPr>
                <w:rFonts w:eastAsia="Times New Roman" w:cs="Times New Roman"/>
                <w:lang w:eastAsia="it-IT"/>
              </w:rPr>
            </w:pPr>
            <w:r>
              <w:rPr>
                <w:rFonts w:eastAsia="Times New Roman" w:cs="Times New Roman"/>
                <w:lang w:eastAsia="it-IT"/>
              </w:rPr>
              <w:t>MISSO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5C89C859" w14:textId="77777777" w:rsidR="00FC3B0A" w:rsidRPr="007676F0" w:rsidRDefault="00FC3B0A" w:rsidP="00FC3B0A">
            <w:pPr>
              <w:pStyle w:val="TableContents"/>
              <w:spacing w:after="283"/>
              <w:jc w:val="center"/>
              <w:rPr>
                <w:rFonts w:eastAsia="Times New Roman" w:cs="Times New Roman"/>
                <w:lang w:eastAsia="it-IT"/>
              </w:rPr>
            </w:pPr>
            <w:r>
              <w:rPr>
                <w:rFonts w:eastAsia="Times New Roman" w:cs="Times New Roman"/>
                <w:lang w:eastAsia="it-IT"/>
              </w:rPr>
              <w:t>FELICIA</w:t>
            </w:r>
          </w:p>
        </w:tc>
        <w:tc>
          <w:tcPr>
            <w:tcW w:w="2410" w:type="dxa"/>
            <w:tcBorders>
              <w:bottom w:val="single" w:sz="8" w:space="0" w:color="000000"/>
              <w:right w:val="single" w:sz="8" w:space="0" w:color="000000"/>
            </w:tcBorders>
          </w:tcPr>
          <w:p w14:paraId="2CD7E06A" w14:textId="3FE3C8CB" w:rsidR="00FC3B0A" w:rsidRDefault="00761DF1" w:rsidP="00FC3B0A">
            <w:pPr>
              <w:pStyle w:val="TableContents"/>
              <w:spacing w:after="283"/>
              <w:jc w:val="center"/>
              <w:rPr>
                <w:rFonts w:cs="Times New Roman"/>
                <w:color w:val="000000"/>
                <w:sz w:val="22"/>
                <w:szCs w:val="22"/>
              </w:rPr>
            </w:pPr>
            <w:r>
              <w:rPr>
                <w:rFonts w:cs="Times New Roman"/>
                <w:color w:val="000000"/>
                <w:sz w:val="22"/>
                <w:szCs w:val="22"/>
              </w:rPr>
              <w:t>3</w:t>
            </w:r>
          </w:p>
        </w:tc>
      </w:tr>
      <w:tr w:rsidR="00FC3B0A" w:rsidRPr="005D1608" w14:paraId="7E4A5C04" w14:textId="77777777" w:rsidTr="00FC3B0A">
        <w:trPr>
          <w:trHeight w:hRule="exact" w:val="541"/>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6CFB4364"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Matematica</w:t>
            </w:r>
          </w:p>
          <w:p w14:paraId="7E554AD6" w14:textId="77777777" w:rsidR="00FC3B0A" w:rsidRPr="005D1608" w:rsidRDefault="00FC3B0A" w:rsidP="00FC3B0A">
            <w:pPr>
              <w:pStyle w:val="TableContents"/>
              <w:spacing w:after="283"/>
              <w:rPr>
                <w:rFonts w:cs="Times New Roman"/>
                <w:color w:val="000000"/>
                <w:sz w:val="22"/>
                <w:szCs w:val="22"/>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2924E928"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CIOCCHI</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08116F4A"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ROBERTO</w:t>
            </w:r>
          </w:p>
        </w:tc>
        <w:tc>
          <w:tcPr>
            <w:tcW w:w="2410" w:type="dxa"/>
            <w:tcBorders>
              <w:bottom w:val="single" w:sz="8" w:space="0" w:color="000000"/>
              <w:right w:val="single" w:sz="8" w:space="0" w:color="000000"/>
            </w:tcBorders>
          </w:tcPr>
          <w:p w14:paraId="1FE70F80" w14:textId="77777777" w:rsidR="00FC3B0A" w:rsidRPr="005D1608" w:rsidRDefault="00FC3B0A"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75A1032D" w14:textId="77777777" w:rsidTr="00FC3B0A">
        <w:trPr>
          <w:trHeight w:hRule="exact" w:val="579"/>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05B90057"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Scienza e cultura dell'alimentazione</w:t>
            </w:r>
          </w:p>
          <w:p w14:paraId="254EB8E3" w14:textId="77777777" w:rsidR="00FC3B0A" w:rsidRPr="005D1608" w:rsidRDefault="00FC3B0A" w:rsidP="00FC3B0A">
            <w:pPr>
              <w:pStyle w:val="TableContents"/>
              <w:spacing w:after="283"/>
              <w:rPr>
                <w:rFonts w:cs="Times New Roman"/>
                <w:color w:val="000000"/>
                <w:sz w:val="22"/>
                <w:szCs w:val="22"/>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817A78B"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DESIDERIO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1E83597D"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MANUELA</w:t>
            </w:r>
          </w:p>
        </w:tc>
        <w:tc>
          <w:tcPr>
            <w:tcW w:w="2410" w:type="dxa"/>
            <w:tcBorders>
              <w:bottom w:val="single" w:sz="8" w:space="0" w:color="000000"/>
              <w:right w:val="single" w:sz="8" w:space="0" w:color="000000"/>
            </w:tcBorders>
          </w:tcPr>
          <w:p w14:paraId="300CC9A8" w14:textId="77777777" w:rsidR="00FC3B0A" w:rsidRPr="005D1608" w:rsidRDefault="00FC3B0A" w:rsidP="00FC3B0A">
            <w:pPr>
              <w:pStyle w:val="TableContents"/>
              <w:spacing w:after="283"/>
              <w:jc w:val="center"/>
              <w:rPr>
                <w:rFonts w:cs="Times New Roman"/>
                <w:color w:val="000000"/>
                <w:sz w:val="22"/>
                <w:szCs w:val="22"/>
              </w:rPr>
            </w:pPr>
            <w:r>
              <w:rPr>
                <w:rFonts w:cs="Times New Roman"/>
                <w:color w:val="000000"/>
                <w:sz w:val="22"/>
                <w:szCs w:val="22"/>
              </w:rPr>
              <w:t>2</w:t>
            </w:r>
          </w:p>
        </w:tc>
      </w:tr>
      <w:tr w:rsidR="00FC3B0A" w:rsidRPr="005D1608" w14:paraId="28E7FDD8"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3D03CAB0"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Scienze motorie e sportive</w:t>
            </w:r>
          </w:p>
          <w:p w14:paraId="558386CC" w14:textId="77777777" w:rsidR="00FC3B0A" w:rsidRPr="005D1608" w:rsidRDefault="00FC3B0A" w:rsidP="00FC3B0A">
            <w:pPr>
              <w:pStyle w:val="TableContents"/>
              <w:spacing w:after="283"/>
              <w:rPr>
                <w:rFonts w:cs="Times New Roman"/>
                <w:color w:val="000000"/>
                <w:sz w:val="22"/>
                <w:szCs w:val="22"/>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31D7172D" w14:textId="77777777" w:rsidR="00FC3B0A" w:rsidRPr="005D1608" w:rsidRDefault="00FC3B0A" w:rsidP="00FC3B0A">
            <w:pPr>
              <w:pStyle w:val="TableContents"/>
              <w:spacing w:after="283"/>
              <w:jc w:val="center"/>
              <w:rPr>
                <w:rFonts w:cs="Times New Roman"/>
                <w:color w:val="000000"/>
                <w:sz w:val="22"/>
                <w:szCs w:val="22"/>
              </w:rPr>
            </w:pPr>
            <w:r>
              <w:rPr>
                <w:rFonts w:cs="Times New Roman"/>
                <w:color w:val="000000"/>
                <w:sz w:val="22"/>
                <w:szCs w:val="22"/>
              </w:rPr>
              <w:t>CACCIAPUOTI</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23A0F5BC"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VALERIO</w:t>
            </w:r>
          </w:p>
        </w:tc>
        <w:tc>
          <w:tcPr>
            <w:tcW w:w="2410" w:type="dxa"/>
            <w:tcBorders>
              <w:bottom w:val="single" w:sz="8" w:space="0" w:color="000000"/>
              <w:right w:val="single" w:sz="8" w:space="0" w:color="000000"/>
            </w:tcBorders>
          </w:tcPr>
          <w:p w14:paraId="710005B6" w14:textId="1034C652" w:rsidR="00FC3B0A" w:rsidRPr="005D1608" w:rsidRDefault="00082DF2" w:rsidP="00FC3B0A">
            <w:pPr>
              <w:pStyle w:val="TableContents"/>
              <w:spacing w:after="283"/>
              <w:jc w:val="center"/>
              <w:rPr>
                <w:rFonts w:cs="Times New Roman"/>
                <w:color w:val="000000"/>
                <w:sz w:val="22"/>
                <w:szCs w:val="22"/>
              </w:rPr>
            </w:pPr>
            <w:r>
              <w:rPr>
                <w:rFonts w:cs="Times New Roman"/>
                <w:color w:val="000000"/>
                <w:sz w:val="22"/>
                <w:szCs w:val="22"/>
              </w:rPr>
              <w:t>3</w:t>
            </w:r>
          </w:p>
        </w:tc>
      </w:tr>
      <w:tr w:rsidR="00FC3B0A" w:rsidRPr="005D1608" w14:paraId="03E0FDA6"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67022281" w14:textId="77777777" w:rsidR="00FC3B0A" w:rsidRPr="007676F0" w:rsidRDefault="00FC3B0A" w:rsidP="00FC3B0A">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Religione cattolica</w:t>
            </w:r>
          </w:p>
          <w:p w14:paraId="57F2A34D" w14:textId="77777777" w:rsidR="00FC3B0A" w:rsidRPr="005D1608" w:rsidRDefault="00FC3B0A" w:rsidP="00FC3B0A">
            <w:pPr>
              <w:pStyle w:val="TableContents"/>
              <w:spacing w:after="283"/>
              <w:rPr>
                <w:rFonts w:cs="Times New Roman"/>
                <w:color w:val="000000"/>
                <w:sz w:val="22"/>
                <w:szCs w:val="22"/>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26FA528" w14:textId="77777777" w:rsidR="00FC3B0A" w:rsidRPr="005D1608" w:rsidRDefault="00FC3B0A" w:rsidP="00FC3B0A">
            <w:pPr>
              <w:pStyle w:val="TableContents"/>
              <w:spacing w:after="283"/>
              <w:jc w:val="center"/>
              <w:rPr>
                <w:rFonts w:cs="Times New Roman"/>
                <w:color w:val="000000"/>
                <w:sz w:val="22"/>
                <w:szCs w:val="22"/>
              </w:rPr>
            </w:pPr>
            <w:r>
              <w:rPr>
                <w:rFonts w:cs="Times New Roman"/>
                <w:color w:val="000000"/>
                <w:sz w:val="22"/>
                <w:szCs w:val="22"/>
              </w:rPr>
              <w:t>COSTA</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601F9D63" w14:textId="77777777" w:rsidR="00FC3B0A" w:rsidRPr="005D1608" w:rsidRDefault="00FC3B0A" w:rsidP="00FC3B0A">
            <w:pPr>
              <w:pStyle w:val="TableContents"/>
              <w:spacing w:after="283"/>
              <w:jc w:val="center"/>
              <w:rPr>
                <w:rFonts w:cs="Times New Roman"/>
                <w:color w:val="000000"/>
                <w:sz w:val="22"/>
                <w:szCs w:val="22"/>
              </w:rPr>
            </w:pPr>
            <w:r>
              <w:rPr>
                <w:rFonts w:eastAsia="Times New Roman" w:cs="Times New Roman"/>
                <w:lang w:eastAsia="it-IT"/>
              </w:rPr>
              <w:t>GIUSEPPINA</w:t>
            </w:r>
          </w:p>
        </w:tc>
        <w:tc>
          <w:tcPr>
            <w:tcW w:w="2410" w:type="dxa"/>
            <w:tcBorders>
              <w:bottom w:val="single" w:sz="8" w:space="0" w:color="000000"/>
              <w:right w:val="single" w:sz="8" w:space="0" w:color="000000"/>
            </w:tcBorders>
          </w:tcPr>
          <w:p w14:paraId="37E5BF19" w14:textId="77777777" w:rsidR="00FC3B0A" w:rsidRPr="005D1608" w:rsidRDefault="00FC3B0A" w:rsidP="00FC3B0A">
            <w:pPr>
              <w:pStyle w:val="TableContents"/>
              <w:spacing w:after="283"/>
              <w:jc w:val="center"/>
              <w:rPr>
                <w:rFonts w:cs="Times New Roman"/>
                <w:color w:val="000000"/>
                <w:sz w:val="22"/>
                <w:szCs w:val="22"/>
              </w:rPr>
            </w:pPr>
            <w:r>
              <w:rPr>
                <w:rFonts w:cs="Times New Roman"/>
                <w:color w:val="000000"/>
                <w:sz w:val="22"/>
                <w:szCs w:val="22"/>
              </w:rPr>
              <w:t>1</w:t>
            </w:r>
          </w:p>
        </w:tc>
      </w:tr>
      <w:tr w:rsidR="00FC3B0A" w:rsidRPr="005D1608" w14:paraId="483B0FE3"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696F7B6E" w14:textId="77777777" w:rsidR="00FC3B0A" w:rsidRPr="007676F0" w:rsidRDefault="00FC3B0A" w:rsidP="00FC3B0A">
            <w:pPr>
              <w:pStyle w:val="Nessunaspaziatura"/>
              <w:spacing w:line="480" w:lineRule="auto"/>
              <w:jc w:val="both"/>
              <w:rPr>
                <w:rFonts w:ascii="Times New Roman" w:hAnsi="Times New Roman"/>
                <w:sz w:val="24"/>
                <w:szCs w:val="24"/>
              </w:rPr>
            </w:pPr>
            <w:r>
              <w:rPr>
                <w:rFonts w:ascii="Times New Roman" w:hAnsi="Times New Roman"/>
              </w:rPr>
              <w:t xml:space="preserve">Diritto </w:t>
            </w:r>
            <w:r w:rsidRPr="00AD120B">
              <w:rPr>
                <w:rFonts w:ascii="Times New Roman" w:hAnsi="Times New Roman"/>
              </w:rPr>
              <w:t>e</w:t>
            </w:r>
            <w:r>
              <w:rPr>
                <w:rFonts w:ascii="Times New Roman" w:hAnsi="Times New Roman"/>
              </w:rPr>
              <w:t xml:space="preserve"> </w:t>
            </w:r>
            <w:r w:rsidRPr="00AD120B">
              <w:rPr>
                <w:rFonts w:ascii="Times New Roman" w:hAnsi="Times New Roman"/>
              </w:rPr>
              <w:t>T</w:t>
            </w:r>
            <w:r>
              <w:rPr>
                <w:rFonts w:ascii="Times New Roman" w:hAnsi="Times New Roman"/>
              </w:rPr>
              <w:t>ec.</w:t>
            </w:r>
            <w:r>
              <w:rPr>
                <w:rFonts w:ascii="Times New Roman" w:hAnsi="Times New Roman"/>
                <w:sz w:val="24"/>
                <w:szCs w:val="24"/>
              </w:rPr>
              <w:t xml:space="preserve"> Amministrat.</w:t>
            </w:r>
            <w:r w:rsidRPr="007676F0">
              <w:rPr>
                <w:rFonts w:ascii="Times New Roman" w:hAnsi="Times New Roman"/>
                <w:sz w:val="24"/>
                <w:szCs w:val="24"/>
              </w:rPr>
              <w:t xml:space="preserve"> della struttura ricettiva </w:t>
            </w:r>
          </w:p>
          <w:p w14:paraId="74DF18A7" w14:textId="77777777" w:rsidR="00FC3B0A" w:rsidRPr="005D1608" w:rsidRDefault="00FC3B0A" w:rsidP="00FC3B0A">
            <w:pPr>
              <w:pStyle w:val="TableContents"/>
              <w:spacing w:after="283"/>
              <w:rPr>
                <w:rFonts w:cs="Times New Roman"/>
                <w:color w:val="000000"/>
                <w:sz w:val="22"/>
                <w:szCs w:val="22"/>
              </w:rPr>
            </w:pP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2DC1BBE0" w14:textId="77777777" w:rsidR="00FC3B0A" w:rsidRPr="005D1608" w:rsidRDefault="00FC3B0A" w:rsidP="00FC3B0A">
            <w:pPr>
              <w:pStyle w:val="TableContents"/>
              <w:spacing w:after="283"/>
              <w:jc w:val="center"/>
              <w:rPr>
                <w:rFonts w:cs="Times New Roman"/>
                <w:color w:val="000000"/>
                <w:sz w:val="22"/>
                <w:szCs w:val="22"/>
              </w:rPr>
            </w:pPr>
            <w:r>
              <w:t>FRATTOLUSO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7C5147EE" w14:textId="77777777" w:rsidR="00FC3B0A" w:rsidRPr="005D1608" w:rsidRDefault="00FC3B0A" w:rsidP="00FC3B0A">
            <w:pPr>
              <w:pStyle w:val="TableContents"/>
              <w:spacing w:after="283"/>
              <w:jc w:val="center"/>
              <w:rPr>
                <w:rFonts w:cs="Times New Roman"/>
                <w:color w:val="000000"/>
                <w:sz w:val="22"/>
                <w:szCs w:val="22"/>
              </w:rPr>
            </w:pPr>
            <w:r>
              <w:t>ALFREDO</w:t>
            </w:r>
          </w:p>
        </w:tc>
        <w:tc>
          <w:tcPr>
            <w:tcW w:w="2410" w:type="dxa"/>
            <w:tcBorders>
              <w:bottom w:val="single" w:sz="8" w:space="0" w:color="000000"/>
              <w:right w:val="single" w:sz="8" w:space="0" w:color="000000"/>
            </w:tcBorders>
          </w:tcPr>
          <w:p w14:paraId="55416135" w14:textId="1898E844" w:rsidR="00FC3B0A" w:rsidRPr="005D1608" w:rsidRDefault="00761DF1" w:rsidP="00FC3B0A">
            <w:pPr>
              <w:pStyle w:val="TableContents"/>
              <w:spacing w:after="283"/>
              <w:jc w:val="center"/>
              <w:rPr>
                <w:rFonts w:cs="Times New Roman"/>
                <w:color w:val="000000"/>
                <w:sz w:val="22"/>
                <w:szCs w:val="22"/>
              </w:rPr>
            </w:pPr>
            <w:r>
              <w:rPr>
                <w:rFonts w:cs="Times New Roman"/>
                <w:color w:val="000000"/>
                <w:sz w:val="22"/>
                <w:szCs w:val="22"/>
              </w:rPr>
              <w:t>3</w:t>
            </w:r>
          </w:p>
        </w:tc>
      </w:tr>
      <w:tr w:rsidR="00FC3B0A" w:rsidRPr="005D1608" w14:paraId="17CF417F"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1CDD44F1" w14:textId="77777777" w:rsidR="00FC3B0A" w:rsidRDefault="00FC3B0A" w:rsidP="00FC3B0A">
            <w:pPr>
              <w:pStyle w:val="Nessunaspaziatura"/>
              <w:spacing w:line="480" w:lineRule="auto"/>
              <w:jc w:val="both"/>
              <w:rPr>
                <w:rFonts w:ascii="Times New Roman" w:hAnsi="Times New Roman"/>
              </w:rPr>
            </w:pPr>
            <w:r>
              <w:rPr>
                <w:rFonts w:ascii="Times New Roman" w:hAnsi="Times New Roman"/>
              </w:rPr>
              <w:t>Sostegno</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FAAA458" w14:textId="77777777" w:rsidR="00FC3B0A" w:rsidRPr="007676F0" w:rsidRDefault="00FC3B0A" w:rsidP="00FC3B0A">
            <w:pPr>
              <w:pStyle w:val="TableContents"/>
              <w:spacing w:after="283"/>
              <w:jc w:val="center"/>
            </w:pPr>
            <w:r>
              <w:t>COSTANZO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006FB929" w14:textId="77777777" w:rsidR="00FC3B0A" w:rsidRPr="007676F0" w:rsidRDefault="00FC3B0A" w:rsidP="00FC3B0A">
            <w:pPr>
              <w:pStyle w:val="TableContents"/>
              <w:spacing w:after="283"/>
              <w:jc w:val="center"/>
            </w:pPr>
            <w:r>
              <w:t>ALFONSINA</w:t>
            </w:r>
          </w:p>
        </w:tc>
        <w:tc>
          <w:tcPr>
            <w:tcW w:w="2410" w:type="dxa"/>
            <w:tcBorders>
              <w:bottom w:val="single" w:sz="8" w:space="0" w:color="000000"/>
              <w:right w:val="single" w:sz="8" w:space="0" w:color="000000"/>
            </w:tcBorders>
          </w:tcPr>
          <w:p w14:paraId="591F10AA" w14:textId="77777777" w:rsidR="00FC3B0A" w:rsidRDefault="00FC3B0A" w:rsidP="00FC3B0A">
            <w:pPr>
              <w:pStyle w:val="TableContents"/>
              <w:spacing w:after="283"/>
              <w:jc w:val="center"/>
              <w:rPr>
                <w:rFonts w:cs="Times New Roman"/>
                <w:color w:val="000000"/>
                <w:sz w:val="22"/>
                <w:szCs w:val="22"/>
              </w:rPr>
            </w:pPr>
            <w:r>
              <w:rPr>
                <w:rFonts w:cs="Times New Roman"/>
                <w:color w:val="000000"/>
                <w:sz w:val="22"/>
                <w:szCs w:val="22"/>
              </w:rPr>
              <w:t>2</w:t>
            </w:r>
          </w:p>
        </w:tc>
      </w:tr>
      <w:tr w:rsidR="00FC3B0A" w:rsidRPr="005D1608" w14:paraId="5EC544C6"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05106E1F" w14:textId="77777777" w:rsidR="00FC3B0A" w:rsidRDefault="00FC3B0A" w:rsidP="00FC3B0A">
            <w:pPr>
              <w:pStyle w:val="Nessunaspaziatura"/>
              <w:spacing w:line="480" w:lineRule="auto"/>
              <w:jc w:val="both"/>
              <w:rPr>
                <w:rFonts w:ascii="Times New Roman" w:hAnsi="Times New Roman"/>
              </w:rPr>
            </w:pPr>
            <w:r>
              <w:rPr>
                <w:rFonts w:ascii="Times New Roman" w:hAnsi="Times New Roman"/>
              </w:rPr>
              <w:t>Sostegno</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25D4B97" w14:textId="77777777" w:rsidR="00FC3B0A" w:rsidRDefault="00FC3B0A" w:rsidP="00FC3B0A">
            <w:pPr>
              <w:pStyle w:val="TableContents"/>
              <w:spacing w:after="283"/>
              <w:jc w:val="center"/>
            </w:pPr>
            <w:r>
              <w:t>NOBISSO</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3029BFC4" w14:textId="77777777" w:rsidR="00FC3B0A" w:rsidRDefault="00FC3B0A" w:rsidP="00FC3B0A">
            <w:pPr>
              <w:pStyle w:val="TableContents"/>
              <w:spacing w:after="283"/>
              <w:jc w:val="center"/>
            </w:pPr>
            <w:r>
              <w:t>MARIA</w:t>
            </w:r>
          </w:p>
        </w:tc>
        <w:tc>
          <w:tcPr>
            <w:tcW w:w="2410" w:type="dxa"/>
            <w:tcBorders>
              <w:bottom w:val="single" w:sz="8" w:space="0" w:color="000000"/>
              <w:right w:val="single" w:sz="8" w:space="0" w:color="000000"/>
            </w:tcBorders>
          </w:tcPr>
          <w:p w14:paraId="4CAE88DC" w14:textId="77777777" w:rsidR="00FC3B0A" w:rsidRDefault="00FC3B0A" w:rsidP="00FC3B0A">
            <w:pPr>
              <w:pStyle w:val="TableContents"/>
              <w:spacing w:after="283"/>
              <w:jc w:val="center"/>
              <w:rPr>
                <w:rFonts w:cs="Times New Roman"/>
                <w:color w:val="000000"/>
                <w:sz w:val="22"/>
                <w:szCs w:val="22"/>
              </w:rPr>
            </w:pPr>
            <w:r>
              <w:rPr>
                <w:rFonts w:cs="Times New Roman"/>
                <w:color w:val="000000"/>
                <w:sz w:val="22"/>
                <w:szCs w:val="22"/>
              </w:rPr>
              <w:t>3</w:t>
            </w:r>
          </w:p>
        </w:tc>
      </w:tr>
      <w:tr w:rsidR="00FC3B0A" w:rsidRPr="005D1608" w14:paraId="4FA66524" w14:textId="77777777" w:rsidTr="00FC3B0A">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50EC4C80" w14:textId="77777777" w:rsidR="00FC3B0A" w:rsidRDefault="00FC3B0A" w:rsidP="00FC3B0A">
            <w:pPr>
              <w:pStyle w:val="Nessunaspaziatura"/>
              <w:spacing w:line="480" w:lineRule="auto"/>
              <w:jc w:val="both"/>
              <w:rPr>
                <w:rFonts w:ascii="Times New Roman" w:hAnsi="Times New Roman"/>
              </w:rPr>
            </w:pPr>
            <w:r>
              <w:rPr>
                <w:rFonts w:ascii="Times New Roman" w:hAnsi="Times New Roman"/>
              </w:rPr>
              <w:t>Tecnica delle comunicazioni</w:t>
            </w:r>
          </w:p>
        </w:tc>
        <w:tc>
          <w:tcPr>
            <w:tcW w:w="3496"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43FABE9" w14:textId="77777777" w:rsidR="00FC3B0A" w:rsidRDefault="00FC3B0A" w:rsidP="00FC3B0A">
            <w:pPr>
              <w:pStyle w:val="TableContents"/>
              <w:spacing w:after="283"/>
              <w:jc w:val="center"/>
            </w:pPr>
            <w:r>
              <w:t>IACOLARE</w:t>
            </w:r>
          </w:p>
        </w:tc>
        <w:tc>
          <w:tcPr>
            <w:tcW w:w="2410" w:type="dxa"/>
            <w:tcBorders>
              <w:bottom w:val="single" w:sz="8" w:space="0" w:color="000000"/>
              <w:right w:val="single" w:sz="8" w:space="0" w:color="000000"/>
            </w:tcBorders>
            <w:shd w:val="clear" w:color="auto" w:fill="auto"/>
            <w:tcMar>
              <w:top w:w="0" w:type="dxa"/>
              <w:left w:w="28" w:type="dxa"/>
              <w:bottom w:w="28" w:type="dxa"/>
              <w:right w:w="28" w:type="dxa"/>
            </w:tcMar>
            <w:vAlign w:val="center"/>
          </w:tcPr>
          <w:p w14:paraId="69B2C237" w14:textId="77777777" w:rsidR="00FC3B0A" w:rsidRDefault="00FC3B0A" w:rsidP="00FC3B0A">
            <w:pPr>
              <w:pStyle w:val="TableContents"/>
              <w:spacing w:after="283"/>
              <w:jc w:val="center"/>
            </w:pPr>
            <w:r>
              <w:t>SILVANA</w:t>
            </w:r>
          </w:p>
        </w:tc>
        <w:tc>
          <w:tcPr>
            <w:tcW w:w="2410" w:type="dxa"/>
            <w:tcBorders>
              <w:bottom w:val="single" w:sz="8" w:space="0" w:color="000000"/>
              <w:right w:val="single" w:sz="8" w:space="0" w:color="000000"/>
            </w:tcBorders>
          </w:tcPr>
          <w:p w14:paraId="09D19725" w14:textId="77777777" w:rsidR="00FC3B0A" w:rsidRDefault="00FC3B0A" w:rsidP="00FC3B0A">
            <w:pPr>
              <w:pStyle w:val="TableContents"/>
              <w:spacing w:after="283"/>
              <w:jc w:val="center"/>
              <w:rPr>
                <w:rFonts w:cs="Times New Roman"/>
                <w:color w:val="000000"/>
                <w:sz w:val="22"/>
                <w:szCs w:val="22"/>
              </w:rPr>
            </w:pPr>
            <w:r>
              <w:rPr>
                <w:rFonts w:cs="Times New Roman"/>
                <w:color w:val="000000"/>
                <w:sz w:val="22"/>
                <w:szCs w:val="22"/>
              </w:rPr>
              <w:t>1</w:t>
            </w:r>
          </w:p>
          <w:p w14:paraId="48A00DC7" w14:textId="77777777" w:rsidR="00FC3B0A" w:rsidRDefault="00FC3B0A" w:rsidP="00FC3B0A">
            <w:pPr>
              <w:pStyle w:val="TableContents"/>
              <w:spacing w:after="283"/>
              <w:jc w:val="center"/>
              <w:rPr>
                <w:rFonts w:cs="Times New Roman"/>
                <w:color w:val="000000"/>
                <w:sz w:val="22"/>
                <w:szCs w:val="22"/>
              </w:rPr>
            </w:pPr>
          </w:p>
          <w:p w14:paraId="3F3D72FE" w14:textId="77777777" w:rsidR="00FC3B0A" w:rsidRDefault="00FC3B0A" w:rsidP="00FC3B0A">
            <w:pPr>
              <w:pStyle w:val="TableContents"/>
              <w:spacing w:after="283"/>
              <w:jc w:val="center"/>
              <w:rPr>
                <w:rFonts w:cs="Times New Roman"/>
                <w:color w:val="000000"/>
                <w:sz w:val="22"/>
                <w:szCs w:val="22"/>
              </w:rPr>
            </w:pPr>
          </w:p>
          <w:p w14:paraId="33716319" w14:textId="77777777" w:rsidR="00FC3B0A" w:rsidRDefault="00FC3B0A" w:rsidP="00FC3B0A">
            <w:pPr>
              <w:pStyle w:val="TableContents"/>
              <w:spacing w:after="283"/>
              <w:jc w:val="center"/>
              <w:rPr>
                <w:rFonts w:cs="Times New Roman"/>
                <w:color w:val="000000"/>
                <w:sz w:val="22"/>
                <w:szCs w:val="22"/>
              </w:rPr>
            </w:pPr>
          </w:p>
          <w:p w14:paraId="1FF39458" w14:textId="77777777" w:rsidR="00FC3B0A" w:rsidRDefault="00FC3B0A" w:rsidP="00FC3B0A">
            <w:pPr>
              <w:pStyle w:val="TableContents"/>
              <w:spacing w:after="283"/>
              <w:jc w:val="center"/>
              <w:rPr>
                <w:rFonts w:cs="Times New Roman"/>
                <w:color w:val="000000"/>
                <w:sz w:val="22"/>
                <w:szCs w:val="22"/>
              </w:rPr>
            </w:pPr>
          </w:p>
          <w:p w14:paraId="5E8EBAC6" w14:textId="77777777" w:rsidR="00FC3B0A" w:rsidRDefault="00FC3B0A" w:rsidP="00FC3B0A">
            <w:pPr>
              <w:pStyle w:val="TableContents"/>
              <w:spacing w:after="283"/>
              <w:jc w:val="center"/>
              <w:rPr>
                <w:rFonts w:cs="Times New Roman"/>
                <w:color w:val="000000"/>
                <w:sz w:val="22"/>
                <w:szCs w:val="22"/>
              </w:rPr>
            </w:pPr>
          </w:p>
          <w:p w14:paraId="24A030B9" w14:textId="77777777" w:rsidR="00FC3B0A" w:rsidRDefault="00FC3B0A" w:rsidP="00FC3B0A">
            <w:pPr>
              <w:pStyle w:val="TableContents"/>
              <w:spacing w:after="283"/>
              <w:jc w:val="center"/>
              <w:rPr>
                <w:rFonts w:cs="Times New Roman"/>
                <w:color w:val="000000"/>
                <w:sz w:val="22"/>
                <w:szCs w:val="22"/>
              </w:rPr>
            </w:pPr>
          </w:p>
          <w:p w14:paraId="3079E72D" w14:textId="77777777" w:rsidR="00FC3B0A" w:rsidRDefault="00FC3B0A" w:rsidP="00FC3B0A">
            <w:pPr>
              <w:pStyle w:val="TableContents"/>
              <w:spacing w:after="283"/>
              <w:jc w:val="center"/>
              <w:rPr>
                <w:rFonts w:cs="Times New Roman"/>
                <w:color w:val="000000"/>
                <w:sz w:val="22"/>
                <w:szCs w:val="22"/>
              </w:rPr>
            </w:pPr>
          </w:p>
        </w:tc>
      </w:tr>
    </w:tbl>
    <w:p w14:paraId="3006A602" w14:textId="77777777" w:rsidR="00FE7B12" w:rsidRPr="00064FDF" w:rsidRDefault="00FE7B12" w:rsidP="000C4FA0">
      <w:pPr>
        <w:pStyle w:val="Titolo2"/>
        <w:rPr>
          <w:rFonts w:ascii="Times New Roman" w:hAnsi="Times New Roman"/>
          <w:szCs w:val="24"/>
        </w:rPr>
      </w:pPr>
    </w:p>
    <w:p w14:paraId="0A1B6369" w14:textId="77777777" w:rsidR="00E33E55" w:rsidRPr="00064FDF" w:rsidRDefault="00E33E55" w:rsidP="00E33E55">
      <w:pPr>
        <w:rPr>
          <w:rFonts w:ascii="Times New Roman" w:hAnsi="Times New Roman"/>
          <w:sz w:val="24"/>
          <w:szCs w:val="24"/>
        </w:rPr>
      </w:pPr>
    </w:p>
    <w:bookmarkEnd w:id="5"/>
    <w:p w14:paraId="57C16DF6" w14:textId="77777777" w:rsidR="00CB4AA0" w:rsidRPr="00064FDF" w:rsidRDefault="00CB4AA0" w:rsidP="00CB4AA0">
      <w:pPr>
        <w:pStyle w:val="Titolo4"/>
        <w:pageBreakBefore/>
        <w:widowControl w:val="0"/>
        <w:numPr>
          <w:ilvl w:val="3"/>
          <w:numId w:val="1"/>
        </w:numPr>
        <w:tabs>
          <w:tab w:val="clear" w:pos="-218"/>
          <w:tab w:val="num" w:pos="864"/>
        </w:tabs>
        <w:suppressAutoHyphens/>
        <w:autoSpaceDE w:val="0"/>
        <w:spacing w:line="240" w:lineRule="auto"/>
        <w:ind w:left="864"/>
        <w:jc w:val="both"/>
        <w:rPr>
          <w:rFonts w:ascii="Times New Roman" w:hAnsi="Times New Roman"/>
          <w:color w:val="000000"/>
          <w:sz w:val="24"/>
          <w:szCs w:val="24"/>
        </w:rPr>
      </w:pPr>
      <w:r w:rsidRPr="00064FDF">
        <w:rPr>
          <w:rFonts w:ascii="Times New Roman" w:eastAsia="Calibri" w:hAnsi="Times New Roman"/>
          <w:sz w:val="24"/>
          <w:szCs w:val="24"/>
        </w:rPr>
        <w:lastRenderedPageBreak/>
        <w:t>3.</w:t>
      </w:r>
      <w:r w:rsidR="00E63378" w:rsidRPr="00064FDF">
        <w:rPr>
          <w:rFonts w:ascii="Times New Roman" w:eastAsia="Calibri" w:hAnsi="Times New Roman"/>
          <w:sz w:val="24"/>
          <w:szCs w:val="24"/>
        </w:rPr>
        <w:t>2</w:t>
      </w:r>
      <w:r w:rsidRPr="00064FDF">
        <w:rPr>
          <w:rFonts w:ascii="Times New Roman" w:eastAsia="Calibri" w:hAnsi="Times New Roman"/>
          <w:sz w:val="24"/>
          <w:szCs w:val="24"/>
        </w:rPr>
        <w:t xml:space="preserve"> </w:t>
      </w:r>
      <w:r w:rsidR="00953C41" w:rsidRPr="00064FDF">
        <w:rPr>
          <w:rFonts w:ascii="Times New Roman" w:hAnsi="Times New Roman"/>
          <w:sz w:val="24"/>
          <w:szCs w:val="24"/>
        </w:rPr>
        <w:t>Commissari interni</w:t>
      </w:r>
    </w:p>
    <w:p w14:paraId="32A466C3" w14:textId="77777777" w:rsidR="00210B83" w:rsidRPr="00064FDF" w:rsidRDefault="00210B83" w:rsidP="00CB4AA0">
      <w:pPr>
        <w:rPr>
          <w:rFonts w:ascii="Times New Roman" w:hAnsi="Times New Roman"/>
          <w:color w:val="000000"/>
          <w:sz w:val="24"/>
          <w:szCs w:val="24"/>
        </w:rPr>
      </w:pPr>
    </w:p>
    <w:p w14:paraId="68070BFF" w14:textId="77777777" w:rsidR="00CB4AA0" w:rsidRPr="00064FDF" w:rsidRDefault="00E6049D" w:rsidP="00CB4AA0">
      <w:pPr>
        <w:rPr>
          <w:rFonts w:ascii="Times New Roman" w:hAnsi="Times New Roman"/>
          <w:color w:val="000000"/>
          <w:sz w:val="24"/>
          <w:szCs w:val="24"/>
        </w:rPr>
      </w:pPr>
      <w:r w:rsidRPr="00064FDF">
        <w:rPr>
          <w:rFonts w:ascii="Times New Roman" w:hAnsi="Times New Roman"/>
          <w:b/>
          <w:bCs/>
          <w:sz w:val="24"/>
          <w:szCs w:val="24"/>
          <w:u w:val="single"/>
        </w:rPr>
        <w:t>OM n. 55 del 22 marzo 2024</w:t>
      </w:r>
      <w:r w:rsidRPr="00064FDF">
        <w:rPr>
          <w:rFonts w:ascii="Times New Roman" w:hAnsi="Times New Roman"/>
          <w:color w:val="000000"/>
          <w:sz w:val="24"/>
          <w:szCs w:val="24"/>
        </w:rPr>
        <w:t xml:space="preserve"> </w:t>
      </w:r>
      <w:r w:rsidR="00210B83" w:rsidRPr="00064FDF">
        <w:rPr>
          <w:rFonts w:ascii="Times New Roman" w:hAnsi="Times New Roman"/>
          <w:color w:val="000000"/>
          <w:sz w:val="24"/>
          <w:szCs w:val="24"/>
        </w:rPr>
        <w:t>(</w:t>
      </w:r>
      <w:r w:rsidR="00CB4AA0" w:rsidRPr="00064FDF">
        <w:rPr>
          <w:rFonts w:ascii="Times New Roman" w:hAnsi="Times New Roman"/>
          <w:color w:val="000000"/>
          <w:sz w:val="24"/>
          <w:szCs w:val="24"/>
        </w:rPr>
        <w:t>Configurazione delle commissioni dell’esame di Stato conclusivo del secondo ciclo di istruzione</w:t>
      </w:r>
      <w:r w:rsidR="00210B83" w:rsidRPr="00064FDF">
        <w:rPr>
          <w:rFonts w:ascii="Times New Roman" w:hAnsi="Times New Roman"/>
          <w:color w:val="000000"/>
          <w:sz w:val="24"/>
          <w:szCs w:val="24"/>
        </w:rPr>
        <w:t>)</w:t>
      </w:r>
    </w:p>
    <w:p w14:paraId="71642893" w14:textId="77777777" w:rsidR="00E63378" w:rsidRPr="00064FDF" w:rsidRDefault="00E63378" w:rsidP="00CB4AA0">
      <w:pPr>
        <w:jc w:val="both"/>
        <w:rPr>
          <w:rFonts w:ascii="Times New Roman" w:hAnsi="Times New Roman"/>
          <w:sz w:val="24"/>
          <w:szCs w:val="24"/>
        </w:rPr>
      </w:pPr>
    </w:p>
    <w:tbl>
      <w:tblPr>
        <w:tblStyle w:val="Grigliatabella"/>
        <w:tblW w:w="0" w:type="auto"/>
        <w:tblLook w:val="04A0" w:firstRow="1" w:lastRow="0" w:firstColumn="1" w:lastColumn="0" w:noHBand="0" w:noVBand="1"/>
      </w:tblPr>
      <w:tblGrid>
        <w:gridCol w:w="2263"/>
        <w:gridCol w:w="8193"/>
      </w:tblGrid>
      <w:tr w:rsidR="00210B83" w:rsidRPr="00064FDF" w14:paraId="03A6ACC9" w14:textId="77777777" w:rsidTr="00210B83">
        <w:tc>
          <w:tcPr>
            <w:tcW w:w="2263" w:type="dxa"/>
          </w:tcPr>
          <w:p w14:paraId="2A7581AB" w14:textId="77777777" w:rsidR="00210B83" w:rsidRPr="00064FDF" w:rsidRDefault="00210B83" w:rsidP="00CB4AA0">
            <w:pPr>
              <w:jc w:val="both"/>
              <w:rPr>
                <w:rFonts w:ascii="Times New Roman" w:hAnsi="Times New Roman"/>
                <w:sz w:val="24"/>
                <w:szCs w:val="24"/>
              </w:rPr>
            </w:pPr>
            <w:r w:rsidRPr="00064FDF">
              <w:rPr>
                <w:rFonts w:ascii="Times New Roman" w:hAnsi="Times New Roman"/>
                <w:sz w:val="24"/>
                <w:szCs w:val="24"/>
              </w:rPr>
              <w:t>DISCIPLINA</w:t>
            </w:r>
          </w:p>
        </w:tc>
        <w:tc>
          <w:tcPr>
            <w:tcW w:w="8193" w:type="dxa"/>
          </w:tcPr>
          <w:p w14:paraId="78FC571B" w14:textId="77777777" w:rsidR="00210B83" w:rsidRPr="00064FDF" w:rsidRDefault="00210B83" w:rsidP="00CB4AA0">
            <w:pPr>
              <w:jc w:val="both"/>
              <w:rPr>
                <w:rFonts w:ascii="Times New Roman" w:hAnsi="Times New Roman"/>
                <w:sz w:val="24"/>
                <w:szCs w:val="24"/>
              </w:rPr>
            </w:pPr>
            <w:r w:rsidRPr="00064FDF">
              <w:rPr>
                <w:rFonts w:ascii="Times New Roman" w:hAnsi="Times New Roman"/>
                <w:sz w:val="24"/>
                <w:szCs w:val="24"/>
              </w:rPr>
              <w:t>COGNOME E NOME</w:t>
            </w:r>
          </w:p>
        </w:tc>
      </w:tr>
      <w:tr w:rsidR="003B6D43" w:rsidRPr="00064FDF" w14:paraId="6455F645" w14:textId="77777777" w:rsidTr="00210B83">
        <w:tc>
          <w:tcPr>
            <w:tcW w:w="2263" w:type="dxa"/>
          </w:tcPr>
          <w:p w14:paraId="2C3F45CE" w14:textId="0487534D" w:rsidR="003B6D43" w:rsidRPr="00064FDF" w:rsidRDefault="003B6D43" w:rsidP="003B6D43">
            <w:pPr>
              <w:jc w:val="both"/>
              <w:rPr>
                <w:rFonts w:ascii="Times New Roman" w:hAnsi="Times New Roman"/>
                <w:sz w:val="24"/>
                <w:szCs w:val="24"/>
              </w:rPr>
            </w:pPr>
            <w:r>
              <w:rPr>
                <w:rFonts w:ascii="Times New Roman" w:hAnsi="Times New Roman"/>
              </w:rPr>
              <w:t xml:space="preserve">Lab.di </w:t>
            </w:r>
            <w:r w:rsidRPr="000276A3">
              <w:rPr>
                <w:rFonts w:ascii="Times New Roman" w:hAnsi="Times New Roman"/>
              </w:rPr>
              <w:t>servizi enogastronomici: Settore CUCINA</w:t>
            </w:r>
          </w:p>
        </w:tc>
        <w:tc>
          <w:tcPr>
            <w:tcW w:w="8193" w:type="dxa"/>
          </w:tcPr>
          <w:p w14:paraId="1265BED0" w14:textId="29061FC9" w:rsidR="003B6D43" w:rsidRPr="00064FDF" w:rsidRDefault="003B6D43" w:rsidP="003B6D43">
            <w:pPr>
              <w:jc w:val="both"/>
              <w:rPr>
                <w:rFonts w:ascii="Times New Roman" w:hAnsi="Times New Roman"/>
                <w:sz w:val="24"/>
                <w:szCs w:val="24"/>
              </w:rPr>
            </w:pPr>
            <w:r w:rsidRPr="000276A3">
              <w:rPr>
                <w:rFonts w:ascii="Times New Roman" w:hAnsi="Times New Roman"/>
              </w:rPr>
              <w:t>Palma Massimiliano</w:t>
            </w:r>
          </w:p>
        </w:tc>
      </w:tr>
      <w:tr w:rsidR="003B6D43" w:rsidRPr="00064FDF" w14:paraId="1C98936F" w14:textId="77777777" w:rsidTr="00210B83">
        <w:tc>
          <w:tcPr>
            <w:tcW w:w="2263" w:type="dxa"/>
          </w:tcPr>
          <w:p w14:paraId="50D5A48F" w14:textId="6EAC01B9" w:rsidR="003B6D43" w:rsidRPr="00064FDF" w:rsidRDefault="003B6D43" w:rsidP="003B6D43">
            <w:pPr>
              <w:jc w:val="both"/>
              <w:rPr>
                <w:rFonts w:ascii="Times New Roman" w:hAnsi="Times New Roman"/>
                <w:sz w:val="24"/>
                <w:szCs w:val="24"/>
              </w:rPr>
            </w:pPr>
            <w:r w:rsidRPr="000276A3">
              <w:rPr>
                <w:rFonts w:ascii="Times New Roman" w:hAnsi="Times New Roman"/>
              </w:rPr>
              <w:t>Lab.di servizi enogastronomici: Settore Sala</w:t>
            </w:r>
          </w:p>
        </w:tc>
        <w:tc>
          <w:tcPr>
            <w:tcW w:w="8193" w:type="dxa"/>
          </w:tcPr>
          <w:p w14:paraId="2F16E694" w14:textId="6AFE1F62" w:rsidR="003B6D43" w:rsidRPr="00064FDF" w:rsidRDefault="003B6D43" w:rsidP="003B6D43">
            <w:pPr>
              <w:jc w:val="both"/>
              <w:rPr>
                <w:rFonts w:ascii="Times New Roman" w:hAnsi="Times New Roman"/>
                <w:sz w:val="24"/>
                <w:szCs w:val="24"/>
              </w:rPr>
            </w:pPr>
            <w:r w:rsidRPr="000276A3">
              <w:rPr>
                <w:rFonts w:ascii="Times New Roman" w:hAnsi="Times New Roman"/>
              </w:rPr>
              <w:t xml:space="preserve">Giamundo Pasquale       </w:t>
            </w:r>
          </w:p>
        </w:tc>
      </w:tr>
      <w:tr w:rsidR="003B6D43" w:rsidRPr="00064FDF" w14:paraId="4D2529BF" w14:textId="77777777" w:rsidTr="00210B83">
        <w:tc>
          <w:tcPr>
            <w:tcW w:w="2263" w:type="dxa"/>
          </w:tcPr>
          <w:p w14:paraId="245CD0BC" w14:textId="57CAF7D7" w:rsidR="003B6D43" w:rsidRPr="00064FDF" w:rsidRDefault="003B6D43" w:rsidP="003B6D43">
            <w:pPr>
              <w:jc w:val="both"/>
              <w:rPr>
                <w:rFonts w:ascii="Times New Roman" w:hAnsi="Times New Roman"/>
                <w:sz w:val="24"/>
                <w:szCs w:val="24"/>
              </w:rPr>
            </w:pPr>
            <w:r w:rsidRPr="000276A3">
              <w:rPr>
                <w:rFonts w:ascii="Times New Roman" w:hAnsi="Times New Roman"/>
              </w:rPr>
              <w:t>Scienze e cultura dell’alimentazione</w:t>
            </w:r>
          </w:p>
        </w:tc>
        <w:tc>
          <w:tcPr>
            <w:tcW w:w="8193" w:type="dxa"/>
          </w:tcPr>
          <w:p w14:paraId="17C073BF" w14:textId="3206E9BD" w:rsidR="003B6D43" w:rsidRPr="00064FDF" w:rsidRDefault="003B6D43" w:rsidP="003B6D43">
            <w:pPr>
              <w:jc w:val="both"/>
              <w:rPr>
                <w:rFonts w:ascii="Times New Roman" w:hAnsi="Times New Roman"/>
                <w:sz w:val="24"/>
                <w:szCs w:val="24"/>
              </w:rPr>
            </w:pPr>
            <w:r w:rsidRPr="000276A3">
              <w:rPr>
                <w:rFonts w:ascii="Times New Roman" w:hAnsi="Times New Roman"/>
              </w:rPr>
              <w:t xml:space="preserve">Desiderio Manuela    </w:t>
            </w:r>
          </w:p>
        </w:tc>
      </w:tr>
    </w:tbl>
    <w:p w14:paraId="25BF698B" w14:textId="77777777" w:rsidR="00210B83" w:rsidRPr="00064FDF" w:rsidRDefault="00210B83" w:rsidP="00CB4AA0">
      <w:pPr>
        <w:jc w:val="both"/>
        <w:rPr>
          <w:rFonts w:ascii="Times New Roman" w:hAnsi="Times New Roman"/>
          <w:sz w:val="24"/>
          <w:szCs w:val="24"/>
        </w:rPr>
      </w:pPr>
    </w:p>
    <w:p w14:paraId="3B40B537" w14:textId="77777777" w:rsidR="000C4FA0" w:rsidRPr="00064FDF" w:rsidRDefault="0046634A" w:rsidP="00FE7B12">
      <w:pPr>
        <w:pStyle w:val="Titolo2"/>
        <w:jc w:val="left"/>
        <w:rPr>
          <w:rFonts w:ascii="Times New Roman" w:eastAsia="Calibri" w:hAnsi="Times New Roman"/>
          <w:b/>
          <w:szCs w:val="24"/>
        </w:rPr>
      </w:pPr>
      <w:r w:rsidRPr="00064FDF">
        <w:rPr>
          <w:rFonts w:ascii="Times New Roman" w:eastAsia="Calibri" w:hAnsi="Times New Roman"/>
          <w:b/>
          <w:szCs w:val="24"/>
        </w:rPr>
        <w:t>3.</w:t>
      </w:r>
      <w:r w:rsidR="00FB13C7" w:rsidRPr="00064FDF">
        <w:rPr>
          <w:rFonts w:ascii="Times New Roman" w:eastAsia="Calibri" w:hAnsi="Times New Roman"/>
          <w:b/>
          <w:szCs w:val="24"/>
        </w:rPr>
        <w:t>3</w:t>
      </w:r>
      <w:r w:rsidRPr="00064FDF">
        <w:rPr>
          <w:rFonts w:ascii="Times New Roman" w:eastAsia="Calibri" w:hAnsi="Times New Roman"/>
          <w:b/>
          <w:szCs w:val="24"/>
        </w:rPr>
        <w:t xml:space="preserve"> Composizione della Classe</w:t>
      </w:r>
    </w:p>
    <w:p w14:paraId="3C74CFE7" w14:textId="77777777" w:rsidR="009C1AD2" w:rsidRPr="00064FDF" w:rsidRDefault="00C872DE" w:rsidP="00400CAB">
      <w:pPr>
        <w:pStyle w:val="Titolo1"/>
        <w:ind w:left="426"/>
        <w:rPr>
          <w:rFonts w:ascii="Times New Roman" w:hAnsi="Times New Roman"/>
          <w:b w:val="0"/>
          <w:bCs w:val="0"/>
          <w:sz w:val="24"/>
          <w:szCs w:val="24"/>
        </w:rPr>
      </w:pPr>
      <w:r w:rsidRPr="00064FDF">
        <w:rPr>
          <w:rFonts w:ascii="Times New Roman" w:eastAsia="Calibri" w:hAnsi="Times New Roman"/>
          <w:b w:val="0"/>
          <w:bCs w:val="0"/>
          <w:kern w:val="0"/>
          <w:sz w:val="24"/>
          <w:szCs w:val="24"/>
        </w:rPr>
        <w:t>Si rimanda all’</w:t>
      </w:r>
      <w:r w:rsidR="005657E0" w:rsidRPr="00064FDF">
        <w:rPr>
          <w:rFonts w:ascii="Times New Roman" w:eastAsia="Calibri" w:hAnsi="Times New Roman"/>
          <w:b w:val="0"/>
          <w:bCs w:val="0"/>
          <w:kern w:val="0"/>
          <w:sz w:val="24"/>
          <w:szCs w:val="24"/>
        </w:rPr>
        <w:t>Allegato n.1</w:t>
      </w:r>
      <w:r w:rsidR="00E63378" w:rsidRPr="00064FDF">
        <w:rPr>
          <w:rFonts w:ascii="Times New Roman" w:eastAsia="Calibri" w:hAnsi="Times New Roman"/>
          <w:b w:val="0"/>
          <w:bCs w:val="0"/>
          <w:kern w:val="0"/>
          <w:sz w:val="24"/>
          <w:szCs w:val="24"/>
        </w:rPr>
        <w:t xml:space="preserve"> </w:t>
      </w:r>
      <w:r w:rsidR="001A4BB3" w:rsidRPr="00064FDF">
        <w:rPr>
          <w:rFonts w:ascii="Times New Roman" w:eastAsia="Calibri" w:hAnsi="Times New Roman"/>
          <w:b w:val="0"/>
          <w:bCs w:val="0"/>
          <w:kern w:val="0"/>
          <w:sz w:val="24"/>
          <w:szCs w:val="24"/>
        </w:rPr>
        <w:t xml:space="preserve">(NON PUBBLICO) </w:t>
      </w:r>
    </w:p>
    <w:p w14:paraId="6858B159" w14:textId="77777777" w:rsidR="00210B83" w:rsidRPr="00064FDF" w:rsidRDefault="00210B83" w:rsidP="009C1AD2">
      <w:pPr>
        <w:pStyle w:val="Paragrafoelenco"/>
        <w:spacing w:after="0" w:line="240" w:lineRule="auto"/>
        <w:ind w:left="426"/>
        <w:jc w:val="both"/>
        <w:rPr>
          <w:rFonts w:ascii="Times New Roman" w:hAnsi="Times New Roman"/>
          <w:b/>
          <w:bCs/>
          <w:sz w:val="24"/>
          <w:szCs w:val="24"/>
        </w:rPr>
      </w:pPr>
    </w:p>
    <w:p w14:paraId="2D989AC5" w14:textId="77777777" w:rsidR="00400CAB" w:rsidRPr="00064FDF" w:rsidRDefault="00400CAB" w:rsidP="00400CAB">
      <w:pPr>
        <w:spacing w:after="0" w:line="240" w:lineRule="auto"/>
        <w:jc w:val="both"/>
        <w:rPr>
          <w:rFonts w:ascii="Times New Roman" w:hAnsi="Times New Roman"/>
          <w:b/>
          <w:bCs/>
          <w:sz w:val="24"/>
          <w:szCs w:val="24"/>
        </w:rPr>
      </w:pPr>
    </w:p>
    <w:p w14:paraId="52763F92" w14:textId="77777777" w:rsidR="009C1AD2" w:rsidRPr="00064FDF" w:rsidRDefault="000A6F1C" w:rsidP="00400CAB">
      <w:pPr>
        <w:spacing w:after="0" w:line="240" w:lineRule="auto"/>
        <w:jc w:val="both"/>
        <w:rPr>
          <w:rFonts w:ascii="Times New Roman" w:hAnsi="Times New Roman"/>
          <w:b/>
          <w:sz w:val="24"/>
          <w:szCs w:val="24"/>
        </w:rPr>
      </w:pPr>
      <w:r w:rsidRPr="00064FDF">
        <w:rPr>
          <w:rFonts w:ascii="Times New Roman" w:hAnsi="Times New Roman"/>
          <w:b/>
          <w:bCs/>
          <w:sz w:val="24"/>
          <w:szCs w:val="24"/>
        </w:rPr>
        <w:t>3.</w:t>
      </w:r>
      <w:r w:rsidR="00FB13C7" w:rsidRPr="00064FDF">
        <w:rPr>
          <w:rFonts w:ascii="Times New Roman" w:hAnsi="Times New Roman"/>
          <w:b/>
          <w:bCs/>
          <w:sz w:val="24"/>
          <w:szCs w:val="24"/>
        </w:rPr>
        <w:t>4</w:t>
      </w:r>
      <w:r w:rsidRPr="00064FDF">
        <w:rPr>
          <w:rFonts w:ascii="Times New Roman" w:hAnsi="Times New Roman"/>
          <w:b/>
          <w:bCs/>
          <w:sz w:val="24"/>
          <w:szCs w:val="24"/>
        </w:rPr>
        <w:t xml:space="preserve"> </w:t>
      </w:r>
      <w:r w:rsidR="00CB4AA0" w:rsidRPr="00064FDF">
        <w:rPr>
          <w:rFonts w:ascii="Times New Roman" w:hAnsi="Times New Roman"/>
          <w:b/>
          <w:bCs/>
          <w:sz w:val="24"/>
          <w:szCs w:val="24"/>
        </w:rPr>
        <w:t xml:space="preserve">Presentazione e </w:t>
      </w:r>
      <w:r w:rsidR="00185220" w:rsidRPr="00064FDF">
        <w:rPr>
          <w:rFonts w:ascii="Times New Roman" w:hAnsi="Times New Roman"/>
          <w:b/>
          <w:sz w:val="24"/>
          <w:szCs w:val="24"/>
        </w:rPr>
        <w:t xml:space="preserve">Storia </w:t>
      </w:r>
      <w:r w:rsidR="005C0311" w:rsidRPr="00064FDF">
        <w:rPr>
          <w:rFonts w:ascii="Times New Roman" w:hAnsi="Times New Roman"/>
          <w:b/>
          <w:sz w:val="24"/>
          <w:szCs w:val="24"/>
        </w:rPr>
        <w:t xml:space="preserve">della classe nel </w:t>
      </w:r>
      <w:r w:rsidR="00185220" w:rsidRPr="00064FDF">
        <w:rPr>
          <w:rFonts w:ascii="Times New Roman" w:hAnsi="Times New Roman"/>
          <w:b/>
          <w:sz w:val="24"/>
          <w:szCs w:val="24"/>
        </w:rPr>
        <w:t xml:space="preserve">Triennio </w:t>
      </w:r>
      <w:r w:rsidR="00A320BD" w:rsidRPr="00064FDF">
        <w:rPr>
          <w:rFonts w:ascii="Times New Roman" w:hAnsi="Times New Roman"/>
          <w:b/>
          <w:sz w:val="24"/>
          <w:szCs w:val="24"/>
        </w:rPr>
        <w:t>c</w:t>
      </w:r>
      <w:r w:rsidR="00185220" w:rsidRPr="00064FDF">
        <w:rPr>
          <w:rFonts w:ascii="Times New Roman" w:hAnsi="Times New Roman"/>
          <w:b/>
          <w:sz w:val="24"/>
          <w:szCs w:val="24"/>
        </w:rPr>
        <w:t xml:space="preserve">onclusivo del </w:t>
      </w:r>
      <w:r w:rsidR="00A320BD" w:rsidRPr="00064FDF">
        <w:rPr>
          <w:rFonts w:ascii="Times New Roman" w:hAnsi="Times New Roman"/>
          <w:b/>
          <w:sz w:val="24"/>
          <w:szCs w:val="24"/>
        </w:rPr>
        <w:t>c</w:t>
      </w:r>
      <w:r w:rsidR="00185220" w:rsidRPr="00064FDF">
        <w:rPr>
          <w:rFonts w:ascii="Times New Roman" w:hAnsi="Times New Roman"/>
          <w:b/>
          <w:sz w:val="24"/>
          <w:szCs w:val="24"/>
        </w:rPr>
        <w:t xml:space="preserve">orso di </w:t>
      </w:r>
      <w:r w:rsidR="00A320BD" w:rsidRPr="00064FDF">
        <w:rPr>
          <w:rFonts w:ascii="Times New Roman" w:hAnsi="Times New Roman"/>
          <w:b/>
          <w:sz w:val="24"/>
          <w:szCs w:val="24"/>
        </w:rPr>
        <w:t>s</w:t>
      </w:r>
      <w:r w:rsidR="00185220" w:rsidRPr="00064FDF">
        <w:rPr>
          <w:rFonts w:ascii="Times New Roman" w:hAnsi="Times New Roman"/>
          <w:b/>
          <w:sz w:val="24"/>
          <w:szCs w:val="24"/>
        </w:rPr>
        <w:t xml:space="preserve">tudi </w:t>
      </w:r>
    </w:p>
    <w:p w14:paraId="1D71B33C" w14:textId="77777777" w:rsidR="00E63378" w:rsidRPr="00064FDF" w:rsidRDefault="00E63378" w:rsidP="009C1AD2">
      <w:pPr>
        <w:pStyle w:val="Paragrafoelenco"/>
        <w:spacing w:after="0" w:line="240" w:lineRule="auto"/>
        <w:ind w:left="426"/>
        <w:jc w:val="both"/>
        <w:rPr>
          <w:rFonts w:ascii="Times New Roman" w:hAnsi="Times New Roman"/>
          <w:b/>
          <w:sz w:val="24"/>
          <w:szCs w:val="24"/>
        </w:rPr>
      </w:pPr>
    </w:p>
    <w:p w14:paraId="2DF5CD8E" w14:textId="77777777" w:rsidR="00E63378" w:rsidRPr="00064FDF" w:rsidRDefault="00E63378" w:rsidP="009C1AD2">
      <w:pPr>
        <w:pStyle w:val="Paragrafoelenco"/>
        <w:spacing w:after="0" w:line="240" w:lineRule="auto"/>
        <w:ind w:left="426"/>
        <w:jc w:val="both"/>
        <w:rPr>
          <w:rFonts w:ascii="Times New Roman" w:hAnsi="Times New Roman"/>
          <w:b/>
          <w:sz w:val="24"/>
          <w:szCs w:val="24"/>
        </w:rPr>
      </w:pPr>
    </w:p>
    <w:tbl>
      <w:tblPr>
        <w:tblW w:w="0" w:type="auto"/>
        <w:tblInd w:w="-5" w:type="dxa"/>
        <w:tblLayout w:type="fixed"/>
        <w:tblLook w:val="0000" w:firstRow="0" w:lastRow="0" w:firstColumn="0" w:lastColumn="0" w:noHBand="0" w:noVBand="0"/>
      </w:tblPr>
      <w:tblGrid>
        <w:gridCol w:w="2263"/>
        <w:gridCol w:w="1706"/>
        <w:gridCol w:w="1624"/>
        <w:gridCol w:w="1905"/>
        <w:gridCol w:w="2140"/>
      </w:tblGrid>
      <w:tr w:rsidR="000A6F1C" w:rsidRPr="00064FDF" w14:paraId="064B7E8F" w14:textId="77777777" w:rsidTr="00E620E8">
        <w:tc>
          <w:tcPr>
            <w:tcW w:w="2263" w:type="dxa"/>
            <w:tcBorders>
              <w:top w:val="single" w:sz="4" w:space="0" w:color="000000"/>
              <w:left w:val="single" w:sz="4" w:space="0" w:color="000000"/>
              <w:bottom w:val="single" w:sz="4" w:space="0" w:color="000000"/>
            </w:tcBorders>
            <w:shd w:val="clear" w:color="auto" w:fill="D9D9D9"/>
          </w:tcPr>
          <w:p w14:paraId="49DB825F" w14:textId="77777777" w:rsidR="000A6F1C" w:rsidRPr="00064FDF" w:rsidRDefault="000A6F1C" w:rsidP="00E620E8">
            <w:pPr>
              <w:jc w:val="center"/>
              <w:rPr>
                <w:rFonts w:ascii="Times New Roman" w:hAnsi="Times New Roman"/>
                <w:b/>
                <w:sz w:val="24"/>
                <w:szCs w:val="24"/>
              </w:rPr>
            </w:pPr>
            <w:r w:rsidRPr="00064FDF">
              <w:rPr>
                <w:rFonts w:ascii="Times New Roman" w:hAnsi="Times New Roman"/>
                <w:b/>
                <w:sz w:val="24"/>
                <w:szCs w:val="24"/>
              </w:rPr>
              <w:t>Parametri</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52562C9" w14:textId="77777777" w:rsidR="000A6F1C" w:rsidRPr="00064FDF" w:rsidRDefault="000A6F1C" w:rsidP="00E620E8">
            <w:pPr>
              <w:jc w:val="center"/>
              <w:rPr>
                <w:rFonts w:ascii="Times New Roman" w:hAnsi="Times New Roman"/>
                <w:sz w:val="24"/>
                <w:szCs w:val="24"/>
              </w:rPr>
            </w:pPr>
            <w:r w:rsidRPr="00064FDF">
              <w:rPr>
                <w:rFonts w:ascii="Times New Roman" w:hAnsi="Times New Roman"/>
                <w:b/>
                <w:sz w:val="24"/>
                <w:szCs w:val="24"/>
              </w:rPr>
              <w:t>Descrizione</w:t>
            </w:r>
          </w:p>
        </w:tc>
      </w:tr>
      <w:tr w:rsidR="000A6F1C" w:rsidRPr="00064FDF" w14:paraId="01DBB5E0" w14:textId="77777777" w:rsidTr="00E620E8">
        <w:trPr>
          <w:trHeight w:val="910"/>
        </w:trPr>
        <w:tc>
          <w:tcPr>
            <w:tcW w:w="2263" w:type="dxa"/>
            <w:tcBorders>
              <w:top w:val="single" w:sz="4" w:space="0" w:color="000000"/>
              <w:left w:val="single" w:sz="4" w:space="0" w:color="000000"/>
              <w:bottom w:val="single" w:sz="4" w:space="0" w:color="000000"/>
            </w:tcBorders>
            <w:shd w:val="clear" w:color="auto" w:fill="auto"/>
          </w:tcPr>
          <w:p w14:paraId="1942D6A5" w14:textId="77777777" w:rsidR="000A6F1C" w:rsidRPr="00064FDF" w:rsidRDefault="000A6F1C" w:rsidP="00E620E8">
            <w:pPr>
              <w:rPr>
                <w:rFonts w:ascii="Times New Roman" w:hAnsi="Times New Roman"/>
                <w:sz w:val="24"/>
                <w:szCs w:val="24"/>
              </w:rPr>
            </w:pPr>
            <w:r w:rsidRPr="00064FDF">
              <w:rPr>
                <w:rFonts w:ascii="Times New Roman" w:hAnsi="Times New Roman"/>
                <w:sz w:val="24"/>
                <w:szCs w:val="24"/>
              </w:rPr>
              <w:t>Percorso formativo ed educativo</w:t>
            </w:r>
          </w:p>
          <w:p w14:paraId="34312F3D" w14:textId="77777777" w:rsidR="000A6F1C" w:rsidRPr="00064FDF" w:rsidRDefault="000A6F1C" w:rsidP="00E620E8">
            <w:pPr>
              <w:rPr>
                <w:rFonts w:ascii="Times New Roman" w:hAnsi="Times New Roman"/>
                <w:sz w:val="24"/>
                <w:szCs w:val="24"/>
              </w:rPr>
            </w:pP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640B2E5F" w14:textId="1E0F14AE" w:rsidR="00DF7E43" w:rsidRPr="009B62EC" w:rsidRDefault="00DF7E43" w:rsidP="00DF7E43">
            <w:pPr>
              <w:autoSpaceDE w:val="0"/>
              <w:autoSpaceDN w:val="0"/>
              <w:adjustRightInd w:val="0"/>
              <w:spacing w:after="0" w:line="240" w:lineRule="auto"/>
              <w:jc w:val="both"/>
              <w:rPr>
                <w:rFonts w:ascii="Times New Roman" w:hAnsi="Times New Roman"/>
                <w:sz w:val="24"/>
                <w:szCs w:val="24"/>
                <w:lang w:eastAsia="it-IT"/>
              </w:rPr>
            </w:pPr>
            <w:r w:rsidRPr="008D33DB">
              <w:rPr>
                <w:rFonts w:ascii="Times New Roman" w:hAnsi="Times New Roman"/>
                <w:sz w:val="24"/>
                <w:szCs w:val="24"/>
              </w:rPr>
              <w:t xml:space="preserve">La classe, composta da </w:t>
            </w:r>
            <w:r>
              <w:rPr>
                <w:rFonts w:ascii="Times New Roman" w:hAnsi="Times New Roman"/>
                <w:sz w:val="24"/>
                <w:szCs w:val="24"/>
              </w:rPr>
              <w:t>quattordici</w:t>
            </w:r>
            <w:r w:rsidRPr="008D33DB">
              <w:rPr>
                <w:rFonts w:ascii="Times New Roman" w:hAnsi="Times New Roman"/>
                <w:sz w:val="24"/>
                <w:szCs w:val="24"/>
              </w:rPr>
              <w:t xml:space="preserve"> alunni</w:t>
            </w:r>
            <w:r>
              <w:rPr>
                <w:rFonts w:ascii="Times New Roman" w:hAnsi="Times New Roman"/>
                <w:sz w:val="24"/>
                <w:szCs w:val="24"/>
              </w:rPr>
              <w:t xml:space="preserve"> (</w:t>
            </w:r>
            <w:r w:rsidRPr="008D33DB">
              <w:rPr>
                <w:rFonts w:ascii="Times New Roman" w:hAnsi="Times New Roman"/>
                <w:sz w:val="24"/>
                <w:szCs w:val="24"/>
              </w:rPr>
              <w:t xml:space="preserve"> di cui </w:t>
            </w:r>
            <w:r>
              <w:rPr>
                <w:rFonts w:ascii="Times New Roman" w:hAnsi="Times New Roman"/>
                <w:sz w:val="24"/>
                <w:szCs w:val="24"/>
              </w:rPr>
              <w:t>1</w:t>
            </w:r>
            <w:r w:rsidRPr="008D33DB">
              <w:rPr>
                <w:rFonts w:ascii="Times New Roman" w:hAnsi="Times New Roman"/>
                <w:sz w:val="24"/>
                <w:szCs w:val="24"/>
              </w:rPr>
              <w:t xml:space="preserve"> diversamente abil</w:t>
            </w:r>
            <w:r>
              <w:rPr>
                <w:rFonts w:ascii="Times New Roman" w:hAnsi="Times New Roman"/>
                <w:sz w:val="24"/>
                <w:szCs w:val="24"/>
              </w:rPr>
              <w:t>i)</w:t>
            </w:r>
            <w:r w:rsidRPr="008D33DB">
              <w:rPr>
                <w:rFonts w:ascii="Times New Roman" w:hAnsi="Times New Roman"/>
                <w:sz w:val="24"/>
                <w:szCs w:val="24"/>
              </w:rPr>
              <w:t>, ha</w:t>
            </w:r>
            <w:r>
              <w:rPr>
                <w:rFonts w:ascii="Times New Roman" w:hAnsi="Times New Roman"/>
                <w:sz w:val="24"/>
                <w:szCs w:val="24"/>
              </w:rPr>
              <w:t xml:space="preserve"> mantenuto u</w:t>
            </w:r>
            <w:r w:rsidRPr="008D33DB">
              <w:rPr>
                <w:rFonts w:ascii="Times New Roman" w:hAnsi="Times New Roman"/>
                <w:sz w:val="24"/>
                <w:szCs w:val="24"/>
              </w:rPr>
              <w:t xml:space="preserve">n atteggiamento abbastanza cordiale e un comportamento vivace ma corretto, dimostrando uno spiccato spirito di aggregazione. </w:t>
            </w:r>
          </w:p>
          <w:p w14:paraId="1BFEEF6B" w14:textId="7370F0D9" w:rsidR="00DF7E43" w:rsidRPr="005D1608" w:rsidRDefault="00DF7E43" w:rsidP="00DF7E43">
            <w:pPr>
              <w:snapToGrid w:val="0"/>
              <w:rPr>
                <w:rFonts w:ascii="Times New Roman" w:hAnsi="Times New Roman"/>
              </w:rPr>
            </w:pPr>
            <w:r>
              <w:rPr>
                <w:rFonts w:ascii="Times New Roman" w:hAnsi="Times New Roman"/>
                <w:sz w:val="24"/>
                <w:szCs w:val="24"/>
              </w:rPr>
              <w:t>L</w:t>
            </w:r>
            <w:r w:rsidRPr="009B62EC">
              <w:rPr>
                <w:rFonts w:ascii="Times New Roman" w:hAnsi="Times New Roman"/>
                <w:sz w:val="24"/>
                <w:szCs w:val="24"/>
              </w:rPr>
              <w:t>a classe ha raggiunto un sufficiente grado di affiatamento e solidarietà sul piano strettamente personale, e un positivo grado di collaborazione da un punto di vista scolastico. Gli studenti sono sempre stati rispettosi del ruolo dell’insegnante, dimostrando di saper interagire in modo sempre corretto con tutto il personale della scuola, instaurando con i docenti e con l’istituzione un rapporto</w:t>
            </w:r>
            <w:r>
              <w:rPr>
                <w:rFonts w:ascii="Times New Roman" w:hAnsi="Times New Roman"/>
                <w:sz w:val="24"/>
                <w:szCs w:val="24"/>
              </w:rPr>
              <w:t xml:space="preserve"> </w:t>
            </w:r>
            <w:r w:rsidRPr="009B62EC">
              <w:rPr>
                <w:rFonts w:ascii="Times New Roman" w:hAnsi="Times New Roman"/>
                <w:sz w:val="24"/>
                <w:szCs w:val="24"/>
              </w:rPr>
              <w:t>complessivamente valido e proficuo</w:t>
            </w:r>
          </w:p>
          <w:p w14:paraId="5DEE12F2" w14:textId="77777777" w:rsidR="000A6F1C" w:rsidRPr="00064FDF" w:rsidRDefault="000A6F1C" w:rsidP="00E620E8">
            <w:pPr>
              <w:snapToGrid w:val="0"/>
              <w:rPr>
                <w:rFonts w:ascii="Times New Roman" w:hAnsi="Times New Roman"/>
                <w:sz w:val="24"/>
                <w:szCs w:val="24"/>
              </w:rPr>
            </w:pPr>
          </w:p>
          <w:p w14:paraId="1159BB50" w14:textId="77777777" w:rsidR="000A6F1C" w:rsidRPr="00064FDF" w:rsidRDefault="000A6F1C" w:rsidP="00E620E8">
            <w:pPr>
              <w:rPr>
                <w:rFonts w:ascii="Times New Roman" w:hAnsi="Times New Roman"/>
                <w:sz w:val="24"/>
                <w:szCs w:val="24"/>
              </w:rPr>
            </w:pPr>
          </w:p>
          <w:p w14:paraId="3A73A708" w14:textId="77777777" w:rsidR="000A6F1C" w:rsidRPr="00064FDF" w:rsidRDefault="000A6F1C" w:rsidP="00E620E8">
            <w:pPr>
              <w:rPr>
                <w:rFonts w:ascii="Times New Roman" w:hAnsi="Times New Roman"/>
                <w:sz w:val="24"/>
                <w:szCs w:val="24"/>
              </w:rPr>
            </w:pPr>
          </w:p>
        </w:tc>
      </w:tr>
      <w:tr w:rsidR="000A6F1C" w:rsidRPr="00064FDF" w14:paraId="1AFE4C44" w14:textId="77777777" w:rsidTr="00E620E8">
        <w:tc>
          <w:tcPr>
            <w:tcW w:w="2263" w:type="dxa"/>
            <w:tcBorders>
              <w:top w:val="single" w:sz="4" w:space="0" w:color="000000"/>
              <w:left w:val="single" w:sz="4" w:space="0" w:color="000000"/>
              <w:bottom w:val="single" w:sz="4" w:space="0" w:color="000000"/>
            </w:tcBorders>
            <w:shd w:val="clear" w:color="auto" w:fill="auto"/>
          </w:tcPr>
          <w:p w14:paraId="64DD0F4A" w14:textId="77777777" w:rsidR="000A6F1C" w:rsidRPr="00064FDF" w:rsidRDefault="000A6F1C" w:rsidP="00E620E8">
            <w:pPr>
              <w:rPr>
                <w:rFonts w:ascii="Times New Roman" w:hAnsi="Times New Roman"/>
                <w:sz w:val="24"/>
                <w:szCs w:val="24"/>
              </w:rPr>
            </w:pPr>
            <w:r w:rsidRPr="00064FDF">
              <w:rPr>
                <w:rFonts w:ascii="Times New Roman" w:hAnsi="Times New Roman"/>
                <w:sz w:val="24"/>
                <w:szCs w:val="24"/>
              </w:rPr>
              <w:t>Estrazione socioculturale</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0FA07D94" w14:textId="2FBF38CD" w:rsidR="000A6F1C" w:rsidRPr="00064FDF" w:rsidRDefault="001C2347" w:rsidP="00E620E8">
            <w:pPr>
              <w:snapToGrid w:val="0"/>
              <w:rPr>
                <w:rFonts w:ascii="Times New Roman" w:hAnsi="Times New Roman"/>
                <w:sz w:val="24"/>
                <w:szCs w:val="24"/>
              </w:rPr>
            </w:pPr>
            <w:r w:rsidRPr="009B62EC">
              <w:rPr>
                <w:rFonts w:ascii="Times New Roman" w:hAnsi="Times New Roman"/>
                <w:sz w:val="24"/>
                <w:szCs w:val="24"/>
              </w:rPr>
              <w:t>Il contesto socio-ambientale di provenienza degli alunni (le famiglie sono di condizione per lo più operaia e impiegatizia) sul piano culturale, è poco stimolante e non offre loro un idoneo sostegno. Pertanto, la scuola è stata un riferimento importante nel processo di crescita di questi alunni, il cui patrimonio lessicale è semplice ma efficace.</w:t>
            </w:r>
          </w:p>
        </w:tc>
      </w:tr>
      <w:tr w:rsidR="000A6F1C" w:rsidRPr="00064FDF" w14:paraId="794B9448" w14:textId="77777777" w:rsidTr="00E620E8">
        <w:tc>
          <w:tcPr>
            <w:tcW w:w="2263" w:type="dxa"/>
            <w:tcBorders>
              <w:top w:val="single" w:sz="4" w:space="0" w:color="000000"/>
              <w:left w:val="single" w:sz="4" w:space="0" w:color="000000"/>
              <w:bottom w:val="single" w:sz="4" w:space="0" w:color="000000"/>
            </w:tcBorders>
            <w:shd w:val="clear" w:color="auto" w:fill="auto"/>
          </w:tcPr>
          <w:p w14:paraId="28C09AB5" w14:textId="77777777" w:rsidR="000A6F1C" w:rsidRPr="00064FDF" w:rsidRDefault="000A6F1C" w:rsidP="00E620E8">
            <w:pPr>
              <w:rPr>
                <w:rFonts w:ascii="Times New Roman" w:hAnsi="Times New Roman"/>
                <w:sz w:val="24"/>
                <w:szCs w:val="24"/>
              </w:rPr>
            </w:pPr>
            <w:r w:rsidRPr="00064FDF">
              <w:rPr>
                <w:rFonts w:ascii="Times New Roman" w:hAnsi="Times New Roman"/>
                <w:sz w:val="24"/>
                <w:szCs w:val="24"/>
              </w:rPr>
              <w:t xml:space="preserve">Eventuali situazioni </w:t>
            </w:r>
            <w:r w:rsidRPr="001C2347">
              <w:rPr>
                <w:rFonts w:ascii="Times New Roman" w:hAnsi="Times New Roman"/>
                <w:sz w:val="24"/>
                <w:szCs w:val="24"/>
              </w:rPr>
              <w:t xml:space="preserve">particolari (facendo </w:t>
            </w:r>
            <w:r w:rsidRPr="001C2347">
              <w:rPr>
                <w:rFonts w:ascii="Times New Roman" w:hAnsi="Times New Roman"/>
                <w:sz w:val="24"/>
                <w:szCs w:val="24"/>
              </w:rPr>
              <w:lastRenderedPageBreak/>
              <w:t>attenzione ai dati personali secondo le Indicazioni fornite dal Garante per la protezione dei dati personali con nota del 21 marzo 20 17, pro</w:t>
            </w:r>
            <w:r w:rsidR="00953C41" w:rsidRPr="001C2347">
              <w:rPr>
                <w:rFonts w:ascii="Times New Roman" w:hAnsi="Times New Roman"/>
                <w:sz w:val="24"/>
                <w:szCs w:val="24"/>
              </w:rPr>
              <w:t>t.10719)</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7FFBC899" w14:textId="57098B84" w:rsidR="000A6F1C" w:rsidRPr="00064FDF" w:rsidRDefault="001C2347" w:rsidP="00E620E8">
            <w:pPr>
              <w:snapToGrid w:val="0"/>
              <w:rPr>
                <w:rFonts w:ascii="Times New Roman" w:hAnsi="Times New Roman"/>
                <w:sz w:val="24"/>
                <w:szCs w:val="24"/>
              </w:rPr>
            </w:pPr>
            <w:r>
              <w:rPr>
                <w:rFonts w:ascii="Times New Roman" w:hAnsi="Times New Roman"/>
              </w:rPr>
              <w:lastRenderedPageBreak/>
              <w:t>Vedi allegato n.4</w:t>
            </w:r>
          </w:p>
        </w:tc>
      </w:tr>
      <w:tr w:rsidR="006E4E8E" w:rsidRPr="00064FDF" w14:paraId="682063C0" w14:textId="77777777" w:rsidTr="00E620E8">
        <w:tc>
          <w:tcPr>
            <w:tcW w:w="2263" w:type="dxa"/>
            <w:tcBorders>
              <w:top w:val="single" w:sz="4" w:space="0" w:color="000000"/>
              <w:left w:val="single" w:sz="4" w:space="0" w:color="000000"/>
              <w:bottom w:val="single" w:sz="4" w:space="0" w:color="000000"/>
            </w:tcBorders>
            <w:shd w:val="clear" w:color="auto" w:fill="auto"/>
          </w:tcPr>
          <w:p w14:paraId="2B2D977F" w14:textId="77777777" w:rsidR="006E4E8E" w:rsidRPr="00064FDF" w:rsidRDefault="006E4E8E" w:rsidP="00E620E8">
            <w:pPr>
              <w:rPr>
                <w:rFonts w:ascii="Times New Roman" w:hAnsi="Times New Roman"/>
                <w:sz w:val="24"/>
                <w:szCs w:val="24"/>
              </w:rPr>
            </w:pP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0F19B423" w14:textId="77777777" w:rsidR="006E4E8E" w:rsidRDefault="006E4E8E" w:rsidP="00E620E8">
            <w:pPr>
              <w:snapToGrid w:val="0"/>
              <w:rPr>
                <w:rFonts w:ascii="Times New Roman" w:hAnsi="Times New Roman"/>
              </w:rPr>
            </w:pPr>
          </w:p>
        </w:tc>
      </w:tr>
      <w:tr w:rsidR="000A6F1C" w:rsidRPr="00064FDF" w14:paraId="5D2F1FAD" w14:textId="77777777" w:rsidTr="00E620E8">
        <w:tc>
          <w:tcPr>
            <w:tcW w:w="2263" w:type="dxa"/>
            <w:tcBorders>
              <w:top w:val="single" w:sz="4" w:space="0" w:color="000000"/>
              <w:left w:val="single" w:sz="4" w:space="0" w:color="000000"/>
              <w:bottom w:val="single" w:sz="4" w:space="0" w:color="000000"/>
            </w:tcBorders>
            <w:shd w:val="clear" w:color="auto" w:fill="auto"/>
          </w:tcPr>
          <w:p w14:paraId="6384945A" w14:textId="77777777" w:rsidR="000A6F1C" w:rsidRPr="00064FDF" w:rsidRDefault="000A6F1C" w:rsidP="00E620E8">
            <w:pPr>
              <w:rPr>
                <w:rFonts w:ascii="Times New Roman" w:hAnsi="Times New Roman"/>
                <w:sz w:val="24"/>
                <w:szCs w:val="24"/>
              </w:rPr>
            </w:pPr>
            <w:r w:rsidRPr="00064FDF">
              <w:rPr>
                <w:rFonts w:ascii="Times New Roman" w:hAnsi="Times New Roman"/>
                <w:sz w:val="24"/>
                <w:szCs w:val="24"/>
              </w:rPr>
              <w:t>Situazione di partenza</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703C26D2" w14:textId="3C4907CA" w:rsidR="000A6F1C" w:rsidRPr="00064FDF" w:rsidRDefault="006E4E8E" w:rsidP="00E620E8">
            <w:pPr>
              <w:snapToGrid w:val="0"/>
              <w:rPr>
                <w:rFonts w:ascii="Times New Roman" w:hAnsi="Times New Roman"/>
                <w:sz w:val="24"/>
                <w:szCs w:val="24"/>
              </w:rPr>
            </w:pPr>
            <w:r w:rsidRPr="008D33DB">
              <w:rPr>
                <w:rFonts w:ascii="Times New Roman" w:hAnsi="Times New Roman"/>
                <w:sz w:val="24"/>
                <w:szCs w:val="24"/>
              </w:rPr>
              <w:t>Gli alunni hanno evidenziato senso di responsabilità e propensione al dialogo educativo, grazie anche al contributo di alcuni elementi trainanti che hanno costituito un punto di riferimento e di forza nel creare un atteggiamento di rispetto e di fiducia reciproca. Tutto ciò ha consentito un buon affiatamento ed un valido stimolo per una sana crescita culturale, che ha dato risultati complessivi soddisfacenti, ma al tempo stesso differenziati. Gli alunni</w:t>
            </w:r>
            <w:r>
              <w:rPr>
                <w:rFonts w:ascii="Times New Roman" w:hAnsi="Times New Roman"/>
                <w:sz w:val="24"/>
                <w:szCs w:val="24"/>
              </w:rPr>
              <w:t>, una piccola parte,</w:t>
            </w:r>
            <w:r w:rsidRPr="008D33DB">
              <w:rPr>
                <w:rFonts w:ascii="Times New Roman" w:hAnsi="Times New Roman"/>
                <w:sz w:val="24"/>
                <w:szCs w:val="24"/>
              </w:rPr>
              <w:t xml:space="preserve"> più impegnati e motivati hanno approfondito la loro preparazione, acquisendo padronanza di contenuti, sviluppando capacità di rielaborazione personale, affinando competenze espositive e senso critico e maturando una preparazione bu</w:t>
            </w:r>
            <w:r>
              <w:rPr>
                <w:rFonts w:ascii="Times New Roman" w:hAnsi="Times New Roman"/>
                <w:sz w:val="24"/>
                <w:szCs w:val="24"/>
              </w:rPr>
              <w:t>ona</w:t>
            </w:r>
            <w:r w:rsidRPr="008D33DB">
              <w:rPr>
                <w:rFonts w:ascii="Times New Roman" w:hAnsi="Times New Roman"/>
                <w:sz w:val="24"/>
                <w:szCs w:val="24"/>
              </w:rPr>
              <w:t>. Altri alunni hanno seguito e partecipato assiduamente, raggiungendo risultati sufficienti. L’approccio didattico seguito in prevalenza è stato quello della lezione frontale, della scoperta guidata e del metodo attivo. In tal senso gli allievi sono stati stimolati alla partecipazione operativa, al dialogo tramite domande guidate e alla costruzione autonoma delle proprie conoscenze. L’attività educativa di ogni singolo docente è stata integrata dalla partecipazione a conferenze e dibattiti su varie problematiche. Il percorso didattico è stato scandito, oltre che da controlli sui lavori svolti a casa, da verifiche orali e scritte periodiche, che hanno permesso di controllare il livello di acquisizione dei contenuti ed il grado di competenza e abilità raggiunte dagli allievi. Tali prove, sia scritte che orali, sono state valutate sulla base di indicatori comuni quali: padronanza linguistica, conoscenza dei contenuti, capacità di elaborazione ed argomentazione, capacità di espressione di fondati giudizi critici e personali. Per ciascuna tipologia di prova sono state utilizzate apposite griglie di valutazione. Le verifiche scritte sono state effettuate nel numero di due/tre per ogni quadrimestre, due almeno quelle orali. Gli allievi sono stati sottoposti a una simulazione di seconda prova d’esame</w:t>
            </w:r>
            <w:r>
              <w:rPr>
                <w:rFonts w:ascii="Times New Roman" w:hAnsi="Times New Roman"/>
                <w:sz w:val="24"/>
                <w:szCs w:val="24"/>
              </w:rPr>
              <w:t xml:space="preserve"> ed alle prove invalsi</w:t>
            </w:r>
            <w:r w:rsidRPr="008D33DB">
              <w:rPr>
                <w:rFonts w:ascii="Times New Roman" w:hAnsi="Times New Roman"/>
                <w:sz w:val="24"/>
                <w:szCs w:val="24"/>
              </w:rPr>
              <w:t xml:space="preserve"> Il Consiglio di classe, inoltre, per garantire una valutazione complessiva ha stabilito di considerare non solo gli esiti delle verifiche, ma anche la corrispondenza tra il livello di preparazione e l’interesse, l’impegno e la partecipazione di ciascun allievo</w:t>
            </w:r>
          </w:p>
          <w:p w14:paraId="4EAA363B" w14:textId="77777777" w:rsidR="000A6F1C" w:rsidRPr="00064FDF" w:rsidRDefault="000A6F1C" w:rsidP="00E620E8">
            <w:pPr>
              <w:rPr>
                <w:rFonts w:ascii="Times New Roman" w:hAnsi="Times New Roman"/>
                <w:sz w:val="24"/>
                <w:szCs w:val="24"/>
              </w:rPr>
            </w:pPr>
          </w:p>
          <w:p w14:paraId="72EF5DA8" w14:textId="77777777" w:rsidR="000A6F1C" w:rsidRPr="00064FDF" w:rsidRDefault="000A6F1C" w:rsidP="00E620E8">
            <w:pPr>
              <w:rPr>
                <w:rFonts w:ascii="Times New Roman" w:hAnsi="Times New Roman"/>
                <w:sz w:val="24"/>
                <w:szCs w:val="24"/>
              </w:rPr>
            </w:pPr>
          </w:p>
          <w:p w14:paraId="63E8E945" w14:textId="77777777" w:rsidR="000A6F1C" w:rsidRPr="00064FDF" w:rsidRDefault="000A6F1C" w:rsidP="00E620E8">
            <w:pPr>
              <w:rPr>
                <w:rFonts w:ascii="Times New Roman" w:hAnsi="Times New Roman"/>
                <w:sz w:val="24"/>
                <w:szCs w:val="24"/>
              </w:rPr>
            </w:pPr>
          </w:p>
          <w:p w14:paraId="7949E3FD" w14:textId="77777777" w:rsidR="000A6F1C" w:rsidRPr="00064FDF" w:rsidRDefault="000A6F1C" w:rsidP="00E620E8">
            <w:pPr>
              <w:rPr>
                <w:rFonts w:ascii="Times New Roman" w:hAnsi="Times New Roman"/>
                <w:sz w:val="24"/>
                <w:szCs w:val="24"/>
              </w:rPr>
            </w:pPr>
          </w:p>
          <w:p w14:paraId="22BC5EA4" w14:textId="77777777" w:rsidR="000A6F1C" w:rsidRPr="00064FDF" w:rsidRDefault="000A6F1C" w:rsidP="00E620E8">
            <w:pPr>
              <w:rPr>
                <w:rFonts w:ascii="Times New Roman" w:hAnsi="Times New Roman"/>
                <w:sz w:val="24"/>
                <w:szCs w:val="24"/>
              </w:rPr>
            </w:pPr>
          </w:p>
          <w:p w14:paraId="2F878BA0" w14:textId="77777777" w:rsidR="000A6F1C" w:rsidRPr="00064FDF" w:rsidRDefault="000A6F1C" w:rsidP="00E620E8">
            <w:pPr>
              <w:rPr>
                <w:rFonts w:ascii="Times New Roman" w:hAnsi="Times New Roman"/>
                <w:sz w:val="24"/>
                <w:szCs w:val="24"/>
              </w:rPr>
            </w:pPr>
          </w:p>
          <w:p w14:paraId="7E044EFD" w14:textId="77777777" w:rsidR="000A6F1C" w:rsidRPr="00064FDF" w:rsidRDefault="000A6F1C" w:rsidP="00E620E8">
            <w:pPr>
              <w:rPr>
                <w:rFonts w:ascii="Times New Roman" w:hAnsi="Times New Roman"/>
                <w:sz w:val="24"/>
                <w:szCs w:val="24"/>
              </w:rPr>
            </w:pPr>
          </w:p>
          <w:p w14:paraId="06574643" w14:textId="77777777" w:rsidR="000A6F1C" w:rsidRPr="00064FDF" w:rsidRDefault="000A6F1C" w:rsidP="00E620E8">
            <w:pPr>
              <w:rPr>
                <w:rFonts w:ascii="Times New Roman" w:hAnsi="Times New Roman"/>
                <w:sz w:val="24"/>
                <w:szCs w:val="24"/>
              </w:rPr>
            </w:pPr>
          </w:p>
        </w:tc>
      </w:tr>
      <w:tr w:rsidR="000A6F1C" w:rsidRPr="00064FDF" w14:paraId="554C9DE8" w14:textId="77777777" w:rsidTr="00E620E8">
        <w:trPr>
          <w:trHeight w:val="420"/>
        </w:trPr>
        <w:tc>
          <w:tcPr>
            <w:tcW w:w="2263" w:type="dxa"/>
            <w:tcBorders>
              <w:top w:val="single" w:sz="4" w:space="0" w:color="000000"/>
              <w:left w:val="single" w:sz="4" w:space="0" w:color="000000"/>
              <w:bottom w:val="single" w:sz="4" w:space="0" w:color="000000"/>
            </w:tcBorders>
            <w:shd w:val="clear" w:color="auto" w:fill="auto"/>
          </w:tcPr>
          <w:p w14:paraId="73DF178C" w14:textId="77777777" w:rsidR="000A6F1C" w:rsidRPr="00064FDF" w:rsidRDefault="000A6F1C" w:rsidP="00E620E8">
            <w:pPr>
              <w:rPr>
                <w:rFonts w:ascii="Times New Roman" w:hAnsi="Times New Roman"/>
                <w:color w:val="000000"/>
                <w:sz w:val="24"/>
                <w:szCs w:val="24"/>
              </w:rPr>
            </w:pPr>
            <w:r w:rsidRPr="00064FDF">
              <w:rPr>
                <w:rFonts w:ascii="Times New Roman" w:hAnsi="Times New Roman"/>
                <w:sz w:val="24"/>
                <w:szCs w:val="24"/>
              </w:rPr>
              <w:lastRenderedPageBreak/>
              <w:t>Comportamento</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50973EAF" w14:textId="6CF7C98F" w:rsidR="000A6F1C" w:rsidRPr="00064FDF" w:rsidRDefault="006E4E8E" w:rsidP="00E620E8">
            <w:pPr>
              <w:snapToGrid w:val="0"/>
              <w:jc w:val="center"/>
              <w:rPr>
                <w:rFonts w:ascii="Times New Roman" w:hAnsi="Times New Roman"/>
                <w:color w:val="000000"/>
                <w:sz w:val="24"/>
                <w:szCs w:val="24"/>
              </w:rPr>
            </w:pPr>
            <w:r w:rsidRPr="009B62EC">
              <w:rPr>
                <w:rFonts w:ascii="Times New Roman" w:hAnsi="Times New Roman"/>
                <w:sz w:val="24"/>
                <w:szCs w:val="24"/>
              </w:rPr>
              <w:t>La classe si è dimostrata piuttosto viv</w:t>
            </w:r>
            <w:r>
              <w:rPr>
                <w:rFonts w:ascii="Times New Roman" w:hAnsi="Times New Roman"/>
                <w:sz w:val="24"/>
                <w:szCs w:val="24"/>
              </w:rPr>
              <w:t xml:space="preserve">ace, ma, nello stesso tempo, </w:t>
            </w:r>
            <w:r w:rsidRPr="009B62EC">
              <w:rPr>
                <w:rFonts w:ascii="Times New Roman" w:hAnsi="Times New Roman"/>
                <w:sz w:val="24"/>
                <w:szCs w:val="24"/>
              </w:rPr>
              <w:t xml:space="preserve"> rispettosa delle regole scolastiche.</w:t>
            </w:r>
          </w:p>
        </w:tc>
      </w:tr>
      <w:tr w:rsidR="000A6F1C" w:rsidRPr="00064FDF" w14:paraId="623C0B95" w14:textId="77777777" w:rsidTr="00C872DE">
        <w:trPr>
          <w:trHeight w:val="420"/>
        </w:trPr>
        <w:tc>
          <w:tcPr>
            <w:tcW w:w="2263" w:type="dxa"/>
            <w:tcBorders>
              <w:top w:val="single" w:sz="4" w:space="0" w:color="000000"/>
              <w:left w:val="single" w:sz="4" w:space="0" w:color="000000"/>
              <w:bottom w:val="single" w:sz="4" w:space="0" w:color="000000"/>
            </w:tcBorders>
            <w:shd w:val="clear" w:color="auto" w:fill="auto"/>
          </w:tcPr>
          <w:p w14:paraId="7752C16B" w14:textId="77777777" w:rsidR="000A6F1C" w:rsidRPr="00064FDF" w:rsidRDefault="000A6F1C" w:rsidP="00E620E8">
            <w:pPr>
              <w:rPr>
                <w:rFonts w:ascii="Times New Roman" w:hAnsi="Times New Roman"/>
                <w:sz w:val="24"/>
                <w:szCs w:val="24"/>
              </w:rPr>
            </w:pPr>
            <w:r w:rsidRPr="00064FDF">
              <w:rPr>
                <w:rFonts w:ascii="Times New Roman" w:hAnsi="Times New Roman"/>
                <w:sz w:val="24"/>
                <w:szCs w:val="24"/>
              </w:rPr>
              <w:t>Livelli di apprendimento</w:t>
            </w:r>
          </w:p>
        </w:tc>
        <w:tc>
          <w:tcPr>
            <w:tcW w:w="1706" w:type="dxa"/>
            <w:tcBorders>
              <w:top w:val="single" w:sz="4" w:space="0" w:color="000000"/>
              <w:left w:val="single" w:sz="4" w:space="0" w:color="000000"/>
              <w:bottom w:val="single" w:sz="4" w:space="0" w:color="000000"/>
            </w:tcBorders>
            <w:shd w:val="clear" w:color="auto" w:fill="auto"/>
          </w:tcPr>
          <w:p w14:paraId="3CD3148A" w14:textId="77777777" w:rsidR="000A6F1C" w:rsidRPr="00064FDF" w:rsidRDefault="000A6F1C" w:rsidP="00E620E8">
            <w:pPr>
              <w:pStyle w:val="Default"/>
              <w:jc w:val="center"/>
              <w:rPr>
                <w:rFonts w:ascii="Times New Roman" w:hAnsi="Times New Roman" w:cs="Times New Roman"/>
              </w:rPr>
            </w:pPr>
            <w:r w:rsidRPr="00064FDF">
              <w:rPr>
                <w:rFonts w:ascii="Times New Roman" w:hAnsi="Times New Roman" w:cs="Times New Roman"/>
              </w:rPr>
              <w:t>Basso</w:t>
            </w:r>
          </w:p>
          <w:p w14:paraId="08C7D6EA" w14:textId="77777777" w:rsidR="001779E4" w:rsidRPr="00064FDF" w:rsidRDefault="000A6F1C" w:rsidP="00E620E8">
            <w:pPr>
              <w:pStyle w:val="Default"/>
              <w:jc w:val="both"/>
              <w:rPr>
                <w:rFonts w:ascii="Times New Roman" w:hAnsi="Times New Roman" w:cs="Times New Roman"/>
              </w:rPr>
            </w:pPr>
            <w:r w:rsidRPr="00064FDF">
              <w:rPr>
                <w:rFonts w:ascii="Times New Roman" w:hAnsi="Times New Roman" w:cs="Times New Roman"/>
              </w:rPr>
              <w:t xml:space="preserve">(voti inferiori alla </w:t>
            </w:r>
            <w:r w:rsidR="00C872DE" w:rsidRPr="00064FDF">
              <w:rPr>
                <w:rFonts w:ascii="Times New Roman" w:hAnsi="Times New Roman" w:cs="Times New Roman"/>
              </w:rPr>
              <w:t>s</w:t>
            </w:r>
            <w:r w:rsidRPr="00064FDF">
              <w:rPr>
                <w:rFonts w:ascii="Times New Roman" w:hAnsi="Times New Roman" w:cs="Times New Roman"/>
              </w:rPr>
              <w:t>ufficienza)</w:t>
            </w:r>
          </w:p>
          <w:p w14:paraId="758C8E3F" w14:textId="77777777" w:rsidR="000A6F1C" w:rsidRPr="00064FDF" w:rsidRDefault="000A6F1C" w:rsidP="00E620E8">
            <w:pPr>
              <w:pStyle w:val="Default"/>
              <w:jc w:val="both"/>
              <w:rPr>
                <w:rFonts w:ascii="Times New Roman" w:hAnsi="Times New Roman" w:cs="Times New Roman"/>
              </w:rPr>
            </w:pPr>
            <w:r w:rsidRPr="00064FDF">
              <w:rPr>
                <w:rFonts w:ascii="Times New Roman" w:hAnsi="Times New Roman" w:cs="Times New Roman"/>
              </w:rPr>
              <w:t xml:space="preserve"> </w:t>
            </w:r>
          </w:p>
          <w:p w14:paraId="2C39EC6B" w14:textId="77777777" w:rsidR="000A6F1C" w:rsidRPr="00064FDF" w:rsidRDefault="000A6F1C" w:rsidP="00C872DE">
            <w:pPr>
              <w:pStyle w:val="Default"/>
              <w:jc w:val="both"/>
              <w:rPr>
                <w:rFonts w:ascii="Times New Roman" w:hAnsi="Times New Roman" w:cs="Times New Roman"/>
              </w:rPr>
            </w:pPr>
            <w:r w:rsidRPr="00064FDF">
              <w:rPr>
                <w:rFonts w:ascii="Times New Roman" w:hAnsi="Times New Roman" w:cs="Times New Roman"/>
              </w:rPr>
              <w:t>n. alunni:</w:t>
            </w:r>
          </w:p>
          <w:p w14:paraId="452F7D24" w14:textId="77777777" w:rsidR="000A6F1C" w:rsidRPr="00064FDF" w:rsidRDefault="000A6F1C" w:rsidP="00E620E8">
            <w:pPr>
              <w:rPr>
                <w:rFonts w:ascii="Times New Roman" w:hAnsi="Times New Roman"/>
                <w:sz w:val="24"/>
                <w:szCs w:val="24"/>
              </w:rPr>
            </w:pPr>
          </w:p>
        </w:tc>
        <w:tc>
          <w:tcPr>
            <w:tcW w:w="1624" w:type="dxa"/>
            <w:tcBorders>
              <w:top w:val="single" w:sz="4" w:space="0" w:color="000000"/>
              <w:left w:val="single" w:sz="4" w:space="0" w:color="000000"/>
              <w:bottom w:val="single" w:sz="4" w:space="0" w:color="000000"/>
            </w:tcBorders>
            <w:shd w:val="clear" w:color="auto" w:fill="auto"/>
          </w:tcPr>
          <w:p w14:paraId="49E0B7BA" w14:textId="77777777" w:rsidR="000A6F1C" w:rsidRPr="00064FDF" w:rsidRDefault="000A6F1C" w:rsidP="00E620E8">
            <w:pPr>
              <w:pStyle w:val="Default"/>
              <w:jc w:val="center"/>
              <w:rPr>
                <w:rFonts w:ascii="Times New Roman" w:hAnsi="Times New Roman" w:cs="Times New Roman"/>
              </w:rPr>
            </w:pPr>
            <w:r w:rsidRPr="00064FDF">
              <w:rPr>
                <w:rFonts w:ascii="Times New Roman" w:hAnsi="Times New Roman" w:cs="Times New Roman"/>
              </w:rPr>
              <w:t>Medio</w:t>
            </w:r>
          </w:p>
          <w:p w14:paraId="4CF538C1" w14:textId="77777777" w:rsidR="000A6F1C" w:rsidRPr="00064FDF" w:rsidRDefault="000A6F1C" w:rsidP="00E620E8">
            <w:pPr>
              <w:pStyle w:val="Default"/>
              <w:jc w:val="center"/>
              <w:rPr>
                <w:rFonts w:ascii="Times New Roman" w:hAnsi="Times New Roman" w:cs="Times New Roman"/>
              </w:rPr>
            </w:pPr>
            <w:r w:rsidRPr="00064FDF">
              <w:rPr>
                <w:rFonts w:ascii="Times New Roman" w:hAnsi="Times New Roman" w:cs="Times New Roman"/>
              </w:rPr>
              <w:t>(6/7)</w:t>
            </w:r>
          </w:p>
          <w:p w14:paraId="768F2A50" w14:textId="77777777" w:rsidR="00C872DE" w:rsidRPr="00064FDF" w:rsidRDefault="00C872DE" w:rsidP="00E620E8">
            <w:pPr>
              <w:pStyle w:val="Default"/>
              <w:jc w:val="both"/>
              <w:rPr>
                <w:rFonts w:ascii="Times New Roman" w:hAnsi="Times New Roman" w:cs="Times New Roman"/>
              </w:rPr>
            </w:pPr>
          </w:p>
          <w:p w14:paraId="6D5735F9" w14:textId="77777777" w:rsidR="001779E4" w:rsidRPr="00064FDF" w:rsidRDefault="001779E4" w:rsidP="00E620E8">
            <w:pPr>
              <w:pStyle w:val="Default"/>
              <w:jc w:val="both"/>
              <w:rPr>
                <w:rFonts w:ascii="Times New Roman" w:hAnsi="Times New Roman" w:cs="Times New Roman"/>
              </w:rPr>
            </w:pPr>
          </w:p>
          <w:p w14:paraId="45BE757C" w14:textId="5F3EDEB7" w:rsidR="000A6F1C" w:rsidRPr="00064FDF" w:rsidRDefault="000A6F1C" w:rsidP="00E620E8">
            <w:pPr>
              <w:pStyle w:val="Default"/>
              <w:jc w:val="both"/>
              <w:rPr>
                <w:rFonts w:ascii="Times New Roman" w:hAnsi="Times New Roman" w:cs="Times New Roman"/>
              </w:rPr>
            </w:pPr>
            <w:r w:rsidRPr="00064FDF">
              <w:rPr>
                <w:rFonts w:ascii="Times New Roman" w:hAnsi="Times New Roman" w:cs="Times New Roman"/>
              </w:rPr>
              <w:t xml:space="preserve">n. alunni: </w:t>
            </w:r>
            <w:r w:rsidR="00E84EAB">
              <w:rPr>
                <w:rFonts w:ascii="Times New Roman" w:hAnsi="Times New Roman" w:cs="Times New Roman"/>
              </w:rPr>
              <w:t>11</w:t>
            </w:r>
          </w:p>
          <w:p w14:paraId="36AE02C5" w14:textId="77777777" w:rsidR="000A6F1C" w:rsidRPr="00064FDF" w:rsidRDefault="000A6F1C" w:rsidP="00E620E8">
            <w:pPr>
              <w:pStyle w:val="Default"/>
              <w:jc w:val="both"/>
              <w:rPr>
                <w:rFonts w:ascii="Times New Roman" w:hAnsi="Times New Roman" w:cs="Times New Roman"/>
              </w:rPr>
            </w:pPr>
          </w:p>
          <w:p w14:paraId="4CAD088C" w14:textId="77777777" w:rsidR="000A6F1C" w:rsidRPr="00064FDF" w:rsidRDefault="000A6F1C" w:rsidP="00E620E8">
            <w:pPr>
              <w:rPr>
                <w:rFonts w:ascii="Times New Roman" w:hAnsi="Times New Roman"/>
                <w:sz w:val="24"/>
                <w:szCs w:val="24"/>
              </w:rPr>
            </w:pPr>
          </w:p>
          <w:p w14:paraId="252DB98E" w14:textId="77777777" w:rsidR="000A6F1C" w:rsidRPr="00064FDF" w:rsidRDefault="000A6F1C" w:rsidP="00E620E8">
            <w:pPr>
              <w:rPr>
                <w:rFonts w:ascii="Times New Roman" w:hAnsi="Times New Roman"/>
                <w:sz w:val="24"/>
                <w:szCs w:val="24"/>
              </w:rPr>
            </w:pPr>
          </w:p>
        </w:tc>
        <w:tc>
          <w:tcPr>
            <w:tcW w:w="1905" w:type="dxa"/>
            <w:tcBorders>
              <w:top w:val="single" w:sz="4" w:space="0" w:color="000000"/>
              <w:left w:val="single" w:sz="4" w:space="0" w:color="000000"/>
              <w:bottom w:val="single" w:sz="4" w:space="0" w:color="000000"/>
            </w:tcBorders>
            <w:shd w:val="clear" w:color="auto" w:fill="auto"/>
          </w:tcPr>
          <w:p w14:paraId="66343621" w14:textId="77777777" w:rsidR="000A6F1C" w:rsidRPr="00064FDF" w:rsidRDefault="000A6F1C" w:rsidP="00E620E8">
            <w:pPr>
              <w:pStyle w:val="Default"/>
              <w:jc w:val="center"/>
              <w:rPr>
                <w:rFonts w:ascii="Times New Roman" w:hAnsi="Times New Roman" w:cs="Times New Roman"/>
              </w:rPr>
            </w:pPr>
            <w:r w:rsidRPr="00064FDF">
              <w:rPr>
                <w:rFonts w:ascii="Times New Roman" w:hAnsi="Times New Roman" w:cs="Times New Roman"/>
              </w:rPr>
              <w:t>Alto</w:t>
            </w:r>
          </w:p>
          <w:p w14:paraId="7C0D7D01" w14:textId="77777777" w:rsidR="000A6F1C" w:rsidRPr="00064FDF" w:rsidRDefault="000A6F1C" w:rsidP="00E620E8">
            <w:pPr>
              <w:pStyle w:val="Default"/>
              <w:jc w:val="center"/>
              <w:rPr>
                <w:rFonts w:ascii="Times New Roman" w:hAnsi="Times New Roman" w:cs="Times New Roman"/>
              </w:rPr>
            </w:pPr>
            <w:r w:rsidRPr="00064FDF">
              <w:rPr>
                <w:rFonts w:ascii="Times New Roman" w:hAnsi="Times New Roman" w:cs="Times New Roman"/>
              </w:rPr>
              <w:t>(8/9)</w:t>
            </w:r>
          </w:p>
          <w:p w14:paraId="2C819A95" w14:textId="77777777" w:rsidR="00C872DE" w:rsidRPr="00064FDF" w:rsidRDefault="00C872DE" w:rsidP="00C872DE">
            <w:pPr>
              <w:pStyle w:val="Default"/>
              <w:jc w:val="both"/>
              <w:rPr>
                <w:rFonts w:ascii="Times New Roman" w:hAnsi="Times New Roman" w:cs="Times New Roman"/>
              </w:rPr>
            </w:pPr>
          </w:p>
          <w:p w14:paraId="03140C7E" w14:textId="77777777" w:rsidR="001779E4" w:rsidRPr="00064FDF" w:rsidRDefault="001779E4" w:rsidP="00C872DE">
            <w:pPr>
              <w:pStyle w:val="Default"/>
              <w:jc w:val="both"/>
              <w:rPr>
                <w:rFonts w:ascii="Times New Roman" w:hAnsi="Times New Roman" w:cs="Times New Roman"/>
              </w:rPr>
            </w:pPr>
          </w:p>
          <w:p w14:paraId="332FE064" w14:textId="4B300FD2" w:rsidR="000A6F1C" w:rsidRPr="00064FDF" w:rsidRDefault="000A6F1C" w:rsidP="00E620E8">
            <w:pPr>
              <w:rPr>
                <w:rFonts w:ascii="Times New Roman" w:hAnsi="Times New Roman"/>
                <w:sz w:val="24"/>
                <w:szCs w:val="24"/>
              </w:rPr>
            </w:pPr>
            <w:r w:rsidRPr="00064FDF">
              <w:rPr>
                <w:rFonts w:ascii="Times New Roman" w:hAnsi="Times New Roman"/>
                <w:sz w:val="24"/>
                <w:szCs w:val="24"/>
              </w:rPr>
              <w:t>n. alunni:</w:t>
            </w:r>
            <w:r w:rsidR="00E84EAB">
              <w:rPr>
                <w:rFonts w:ascii="Times New Roman" w:hAnsi="Times New Roman"/>
                <w:sz w:val="24"/>
                <w:szCs w:val="24"/>
              </w:rPr>
              <w:t xml:space="preserve">  3</w:t>
            </w:r>
          </w:p>
          <w:p w14:paraId="4EC03306" w14:textId="77777777" w:rsidR="000A6F1C" w:rsidRPr="00064FDF" w:rsidRDefault="000A6F1C" w:rsidP="00E620E8">
            <w:pPr>
              <w:rPr>
                <w:rFonts w:ascii="Times New Roman" w:hAnsi="Times New Roman"/>
                <w:sz w:val="24"/>
                <w:szCs w:val="24"/>
              </w:rPr>
            </w:pP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14:paraId="3E723DBA" w14:textId="77777777" w:rsidR="000A6F1C" w:rsidRPr="00064FDF" w:rsidRDefault="000A6F1C" w:rsidP="00C872DE">
            <w:pPr>
              <w:pStyle w:val="Default"/>
              <w:jc w:val="center"/>
              <w:rPr>
                <w:rFonts w:ascii="Times New Roman" w:hAnsi="Times New Roman" w:cs="Times New Roman"/>
              </w:rPr>
            </w:pPr>
            <w:r w:rsidRPr="00064FDF">
              <w:rPr>
                <w:rFonts w:ascii="Times New Roman" w:hAnsi="Times New Roman" w:cs="Times New Roman"/>
              </w:rPr>
              <w:t>Eccellente</w:t>
            </w:r>
          </w:p>
          <w:p w14:paraId="3FB6EC86" w14:textId="77777777" w:rsidR="000A6F1C" w:rsidRPr="00064FDF" w:rsidRDefault="000A6F1C" w:rsidP="00C872DE">
            <w:pPr>
              <w:pStyle w:val="Default"/>
              <w:jc w:val="center"/>
              <w:rPr>
                <w:rFonts w:ascii="Times New Roman" w:hAnsi="Times New Roman" w:cs="Times New Roman"/>
              </w:rPr>
            </w:pPr>
            <w:r w:rsidRPr="00064FDF">
              <w:rPr>
                <w:rFonts w:ascii="Times New Roman" w:hAnsi="Times New Roman" w:cs="Times New Roman"/>
              </w:rPr>
              <w:t>(10)</w:t>
            </w:r>
          </w:p>
          <w:p w14:paraId="679CB65B" w14:textId="77777777" w:rsidR="00C872DE" w:rsidRPr="00064FDF" w:rsidRDefault="00C872DE" w:rsidP="00C872DE">
            <w:pPr>
              <w:pStyle w:val="Default"/>
              <w:jc w:val="both"/>
              <w:rPr>
                <w:rFonts w:ascii="Times New Roman" w:hAnsi="Times New Roman" w:cs="Times New Roman"/>
              </w:rPr>
            </w:pPr>
          </w:p>
          <w:p w14:paraId="020CAD8F" w14:textId="77777777" w:rsidR="001779E4" w:rsidRPr="00064FDF" w:rsidRDefault="001779E4" w:rsidP="00C872DE">
            <w:pPr>
              <w:pStyle w:val="Default"/>
              <w:jc w:val="both"/>
              <w:rPr>
                <w:rFonts w:ascii="Times New Roman" w:hAnsi="Times New Roman" w:cs="Times New Roman"/>
              </w:rPr>
            </w:pPr>
          </w:p>
          <w:p w14:paraId="3B6AFB06" w14:textId="77777777" w:rsidR="00C872DE" w:rsidRPr="00064FDF" w:rsidRDefault="00C872DE" w:rsidP="00C872DE">
            <w:pPr>
              <w:rPr>
                <w:rFonts w:ascii="Times New Roman" w:hAnsi="Times New Roman"/>
                <w:color w:val="000000"/>
                <w:sz w:val="24"/>
                <w:szCs w:val="24"/>
              </w:rPr>
            </w:pPr>
            <w:r w:rsidRPr="00064FDF">
              <w:rPr>
                <w:rFonts w:ascii="Times New Roman" w:hAnsi="Times New Roman"/>
                <w:color w:val="000000"/>
                <w:sz w:val="24"/>
                <w:szCs w:val="24"/>
              </w:rPr>
              <w:t>n. alunni:</w:t>
            </w:r>
          </w:p>
          <w:p w14:paraId="122CF83E" w14:textId="77777777" w:rsidR="000A6F1C" w:rsidRPr="00064FDF" w:rsidRDefault="000A6F1C" w:rsidP="00E620E8">
            <w:pPr>
              <w:rPr>
                <w:rFonts w:ascii="Times New Roman" w:hAnsi="Times New Roman"/>
                <w:color w:val="000000"/>
                <w:sz w:val="24"/>
                <w:szCs w:val="24"/>
              </w:rPr>
            </w:pPr>
          </w:p>
        </w:tc>
      </w:tr>
      <w:tr w:rsidR="000A6F1C" w:rsidRPr="00064FDF" w14:paraId="0A1A1D6B" w14:textId="77777777" w:rsidTr="00E620E8">
        <w:trPr>
          <w:trHeight w:val="1440"/>
        </w:trPr>
        <w:tc>
          <w:tcPr>
            <w:tcW w:w="2263" w:type="dxa"/>
            <w:tcBorders>
              <w:top w:val="single" w:sz="4" w:space="0" w:color="000000"/>
              <w:left w:val="single" w:sz="4" w:space="0" w:color="000000"/>
              <w:bottom w:val="single" w:sz="4" w:space="0" w:color="000000"/>
            </w:tcBorders>
            <w:shd w:val="clear" w:color="auto" w:fill="auto"/>
          </w:tcPr>
          <w:p w14:paraId="349541A6" w14:textId="77777777" w:rsidR="000A6F1C" w:rsidRPr="00064FDF" w:rsidRDefault="000A6F1C" w:rsidP="00E620E8">
            <w:pPr>
              <w:rPr>
                <w:rFonts w:ascii="Times New Roman" w:hAnsi="Times New Roman"/>
                <w:sz w:val="24"/>
                <w:szCs w:val="24"/>
              </w:rPr>
            </w:pPr>
            <w:r w:rsidRPr="00064FDF">
              <w:rPr>
                <w:rFonts w:ascii="Times New Roman" w:hAnsi="Times New Roman"/>
                <w:sz w:val="24"/>
                <w:szCs w:val="24"/>
              </w:rPr>
              <w:t>Atteggiamento verso le discipline, impegno nello studio e partecipazione al dialogo educativo</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5D045412" w14:textId="11CD7CB5" w:rsidR="000A6F1C" w:rsidRPr="00064FDF" w:rsidRDefault="006E4E8E" w:rsidP="00E620E8">
            <w:pPr>
              <w:snapToGrid w:val="0"/>
              <w:rPr>
                <w:rFonts w:ascii="Times New Roman" w:hAnsi="Times New Roman"/>
                <w:sz w:val="24"/>
                <w:szCs w:val="24"/>
              </w:rPr>
            </w:pPr>
            <w:r w:rsidRPr="009B62EC">
              <w:rPr>
                <w:rFonts w:ascii="Times New Roman" w:hAnsi="Times New Roman"/>
                <w:sz w:val="24"/>
                <w:szCs w:val="24"/>
              </w:rPr>
              <w:t>In alcune discipline gli alunni hanno mostrato maggiori interesse ed impegno, originato da un approccio relazionale empatico con il docente o da reale interesse personale verso la disciplina. Per quanto attiene la</w:t>
            </w:r>
            <w:r>
              <w:rPr>
                <w:rFonts w:ascii="Times New Roman" w:hAnsi="Times New Roman"/>
                <w:sz w:val="24"/>
                <w:szCs w:val="24"/>
              </w:rPr>
              <w:t xml:space="preserve"> </w:t>
            </w:r>
            <w:r w:rsidRPr="009B62EC">
              <w:rPr>
                <w:rFonts w:ascii="Times New Roman" w:hAnsi="Times New Roman"/>
                <w:sz w:val="24"/>
                <w:szCs w:val="24"/>
              </w:rPr>
              <w:t>”personale maturità progettuale” raggiunta dalla classe, si possono configurare livelli di preparazione eterogenei, in cui un gruppo piuttosto limitato ha evidenziato buone capacità creative, impegno e competenza; un altro gruppo, più consistente, si è espresso con discrete capacità creative ed altrettanto impegno e , un ultimo gruppo ha raggiunto solo risultati sufficienti. Ne consegue che al termine dell’anno scolastico, un gruppo di studenti si attesta su risultati complessivamente discreti, un altro ha raggiunto risultati accettabili derivati essenzialmente da recupero delle insufficienze del primo quadrimestre. L’intensificarsi dell’impegno e della partecipazione nell’ultima parte dell’anno scolastico lasc</w:t>
            </w:r>
            <w:r>
              <w:rPr>
                <w:rFonts w:ascii="Times New Roman" w:hAnsi="Times New Roman"/>
                <w:sz w:val="24"/>
                <w:szCs w:val="24"/>
              </w:rPr>
              <w:t xml:space="preserve">iano </w:t>
            </w:r>
            <w:r w:rsidRPr="009B62EC">
              <w:rPr>
                <w:rFonts w:ascii="Times New Roman" w:hAnsi="Times New Roman"/>
                <w:sz w:val="24"/>
                <w:szCs w:val="24"/>
              </w:rPr>
              <w:t>tuttavia, intravedere la possibilità di un recupero anche per gli studenti i cui risultati non sono ancora pienamente soddisfacenti,</w:t>
            </w:r>
            <w:r>
              <w:rPr>
                <w:rFonts w:ascii="Times New Roman" w:hAnsi="Times New Roman"/>
                <w:sz w:val="24"/>
                <w:szCs w:val="24"/>
              </w:rPr>
              <w:t xml:space="preserve"> </w:t>
            </w:r>
            <w:r w:rsidRPr="009B62EC">
              <w:rPr>
                <w:rFonts w:ascii="Times New Roman" w:hAnsi="Times New Roman"/>
                <w:sz w:val="24"/>
                <w:szCs w:val="24"/>
                <w:lang w:eastAsia="it-IT"/>
              </w:rPr>
              <w:t>si confida in questa ultima parte dell’anno per il recupero di quelle abilità o conoscenze non ancora adeguatamente conseguite.</w:t>
            </w:r>
            <w:r w:rsidRPr="009B62EC">
              <w:rPr>
                <w:rFonts w:ascii="Times New Roman" w:hAnsi="Times New Roman"/>
                <w:sz w:val="24"/>
                <w:szCs w:val="24"/>
              </w:rPr>
              <w:t xml:space="preserve"> Complessivamente, si può ritenere realizzato un miglioramento delle capacità individuali in relazione alle condizioni di partenza. La classe ha comunque dimostrato una notevole sensibilità a partecipare a diverse attività inclu</w:t>
            </w:r>
            <w:r>
              <w:rPr>
                <w:rFonts w:ascii="Times New Roman" w:hAnsi="Times New Roman"/>
                <w:sz w:val="24"/>
                <w:szCs w:val="24"/>
              </w:rPr>
              <w:t xml:space="preserve">se nel PTOF quali seminari, </w:t>
            </w:r>
            <w:r w:rsidRPr="009B62EC">
              <w:rPr>
                <w:rFonts w:ascii="Times New Roman" w:hAnsi="Times New Roman"/>
                <w:sz w:val="24"/>
                <w:szCs w:val="24"/>
              </w:rPr>
              <w:t>incontri con esperti della ristorazione,</w:t>
            </w:r>
            <w:r>
              <w:rPr>
                <w:rFonts w:ascii="Times New Roman" w:hAnsi="Times New Roman"/>
                <w:sz w:val="24"/>
                <w:szCs w:val="24"/>
              </w:rPr>
              <w:t xml:space="preserve"> </w:t>
            </w:r>
            <w:r w:rsidRPr="009B62EC">
              <w:rPr>
                <w:rFonts w:ascii="Times New Roman" w:hAnsi="Times New Roman"/>
                <w:sz w:val="24"/>
                <w:szCs w:val="24"/>
              </w:rPr>
              <w:t>incontri con esperti evidenziando una maturità di vita nel confronto con le realtà extrascolastiche</w:t>
            </w:r>
          </w:p>
        </w:tc>
      </w:tr>
      <w:tr w:rsidR="000A6F1C" w:rsidRPr="00064FDF" w14:paraId="4C2D0C98" w14:textId="77777777" w:rsidTr="00E620E8">
        <w:tc>
          <w:tcPr>
            <w:tcW w:w="2263" w:type="dxa"/>
            <w:tcBorders>
              <w:top w:val="single" w:sz="4" w:space="0" w:color="000000"/>
              <w:left w:val="single" w:sz="4" w:space="0" w:color="000000"/>
              <w:bottom w:val="single" w:sz="4" w:space="0" w:color="000000"/>
            </w:tcBorders>
            <w:shd w:val="clear" w:color="auto" w:fill="auto"/>
          </w:tcPr>
          <w:p w14:paraId="26E75469" w14:textId="77777777" w:rsidR="000A6F1C" w:rsidRPr="00064FDF" w:rsidRDefault="00C37592" w:rsidP="00E620E8">
            <w:pPr>
              <w:rPr>
                <w:rFonts w:ascii="Times New Roman" w:hAnsi="Times New Roman"/>
                <w:sz w:val="24"/>
                <w:szCs w:val="24"/>
              </w:rPr>
            </w:pPr>
            <w:r w:rsidRPr="00064FDF">
              <w:rPr>
                <w:rFonts w:ascii="Times New Roman" w:hAnsi="Times New Roman"/>
                <w:sz w:val="24"/>
                <w:szCs w:val="24"/>
              </w:rPr>
              <w:t xml:space="preserve">Osservazioni </w:t>
            </w:r>
            <w:r w:rsidR="003F0FAD" w:rsidRPr="00064FDF">
              <w:rPr>
                <w:rFonts w:ascii="Times New Roman" w:hAnsi="Times New Roman"/>
                <w:sz w:val="24"/>
                <w:szCs w:val="24"/>
              </w:rPr>
              <w:t>sul PFI -</w:t>
            </w:r>
            <w:r w:rsidRPr="00064FDF">
              <w:rPr>
                <w:rFonts w:ascii="Times New Roman" w:hAnsi="Times New Roman"/>
                <w:sz w:val="24"/>
                <w:szCs w:val="24"/>
              </w:rPr>
              <w:t xml:space="preserve"> eventuali percorsi di recupero e/o potenziamento</w:t>
            </w:r>
          </w:p>
          <w:p w14:paraId="139DFF03" w14:textId="77777777" w:rsidR="000A6F1C" w:rsidRPr="00064FDF" w:rsidRDefault="000A6F1C" w:rsidP="00E620E8">
            <w:pPr>
              <w:rPr>
                <w:rFonts w:ascii="Times New Roman" w:hAnsi="Times New Roman"/>
                <w:sz w:val="24"/>
                <w:szCs w:val="24"/>
              </w:rPr>
            </w:pP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787B80BF" w14:textId="77777777" w:rsidR="006E4E8E" w:rsidRPr="00E83D46" w:rsidRDefault="006E4E8E" w:rsidP="006E4E8E">
            <w:pPr>
              <w:rPr>
                <w:rFonts w:ascii="Times New Roman" w:hAnsi="Times New Roman"/>
              </w:rPr>
            </w:pPr>
            <w:r>
              <w:rPr>
                <w:rFonts w:ascii="Times New Roman" w:hAnsi="Times New Roman"/>
              </w:rPr>
              <w:t>Recupero e potenziamento in itinere</w:t>
            </w:r>
          </w:p>
          <w:p w14:paraId="32251718" w14:textId="77777777" w:rsidR="00C37592" w:rsidRPr="00064FDF" w:rsidRDefault="00C37592" w:rsidP="00C37592">
            <w:pPr>
              <w:rPr>
                <w:rFonts w:ascii="Times New Roman" w:hAnsi="Times New Roman"/>
                <w:sz w:val="24"/>
                <w:szCs w:val="24"/>
              </w:rPr>
            </w:pPr>
          </w:p>
          <w:p w14:paraId="53F3D486" w14:textId="77777777" w:rsidR="000A6F1C" w:rsidRPr="00064FDF" w:rsidRDefault="000A6F1C" w:rsidP="00C37592">
            <w:pPr>
              <w:rPr>
                <w:rFonts w:ascii="Times New Roman" w:hAnsi="Times New Roman"/>
                <w:sz w:val="24"/>
                <w:szCs w:val="24"/>
              </w:rPr>
            </w:pPr>
          </w:p>
        </w:tc>
      </w:tr>
      <w:tr w:rsidR="00C37592" w:rsidRPr="00064FDF" w14:paraId="0BE1E6D7" w14:textId="77777777" w:rsidTr="001779E4">
        <w:tc>
          <w:tcPr>
            <w:tcW w:w="2263" w:type="dxa"/>
            <w:tcBorders>
              <w:top w:val="single" w:sz="4" w:space="0" w:color="000000"/>
              <w:left w:val="single" w:sz="4" w:space="0" w:color="000000"/>
              <w:bottom w:val="single" w:sz="4" w:space="0" w:color="000000"/>
            </w:tcBorders>
            <w:shd w:val="clear" w:color="auto" w:fill="auto"/>
          </w:tcPr>
          <w:p w14:paraId="7748FCFB" w14:textId="77777777" w:rsidR="00C37592" w:rsidRPr="00064FDF" w:rsidRDefault="001779E4" w:rsidP="001779E4">
            <w:pPr>
              <w:pStyle w:val="Titolo4"/>
              <w:spacing w:before="0" w:after="120"/>
              <w:rPr>
                <w:rFonts w:ascii="Times New Roman" w:eastAsia="Calibri" w:hAnsi="Times New Roman"/>
                <w:b w:val="0"/>
                <w:bCs w:val="0"/>
                <w:sz w:val="24"/>
                <w:szCs w:val="24"/>
              </w:rPr>
            </w:pPr>
            <w:r w:rsidRPr="00064FDF">
              <w:rPr>
                <w:rFonts w:ascii="Times New Roman" w:eastAsia="Calibri" w:hAnsi="Times New Roman"/>
                <w:b w:val="0"/>
                <w:bCs w:val="0"/>
                <w:sz w:val="24"/>
                <w:szCs w:val="24"/>
              </w:rPr>
              <w:t>Prove INVALSI</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1E1A40" w14:textId="77777777" w:rsidR="00C37592" w:rsidRPr="00064FDF" w:rsidRDefault="00C37592" w:rsidP="001779E4">
            <w:pPr>
              <w:spacing w:before="120" w:after="120"/>
              <w:rPr>
                <w:rFonts w:ascii="Times New Roman" w:hAnsi="Times New Roman"/>
                <w:sz w:val="24"/>
                <w:szCs w:val="24"/>
              </w:rPr>
            </w:pPr>
            <w:r w:rsidRPr="00064FDF">
              <w:rPr>
                <w:rFonts w:ascii="Times New Roman" w:hAnsi="Times New Roman"/>
                <w:sz w:val="24"/>
                <w:szCs w:val="24"/>
              </w:rPr>
              <w:t xml:space="preserve">In merito alle prove INVALSI tutta la classe ha svolto le prove </w:t>
            </w:r>
          </w:p>
        </w:tc>
      </w:tr>
      <w:tr w:rsidR="00C37592" w:rsidRPr="00064FDF" w14:paraId="6FDD4D43" w14:textId="77777777" w:rsidTr="00E620E8">
        <w:tc>
          <w:tcPr>
            <w:tcW w:w="2263" w:type="dxa"/>
            <w:tcBorders>
              <w:top w:val="single" w:sz="4" w:space="0" w:color="000000"/>
              <w:left w:val="single" w:sz="4" w:space="0" w:color="000000"/>
              <w:bottom w:val="single" w:sz="4" w:space="0" w:color="000000"/>
            </w:tcBorders>
            <w:shd w:val="clear" w:color="auto" w:fill="auto"/>
          </w:tcPr>
          <w:p w14:paraId="7461748F" w14:textId="77777777" w:rsidR="00C37592" w:rsidRPr="00064FDF" w:rsidRDefault="00C37592" w:rsidP="00E620E8">
            <w:pPr>
              <w:rPr>
                <w:rFonts w:ascii="Times New Roman" w:hAnsi="Times New Roman"/>
                <w:sz w:val="24"/>
                <w:szCs w:val="24"/>
              </w:rPr>
            </w:pPr>
            <w:r w:rsidRPr="00064FDF">
              <w:rPr>
                <w:rFonts w:ascii="Times New Roman" w:hAnsi="Times New Roman"/>
                <w:sz w:val="24"/>
                <w:szCs w:val="24"/>
              </w:rPr>
              <w:t xml:space="preserve">Altro </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59C18377" w14:textId="77777777" w:rsidR="00C37592" w:rsidRPr="00064FDF" w:rsidRDefault="00C37592" w:rsidP="00E620E8">
            <w:pPr>
              <w:snapToGrid w:val="0"/>
              <w:rPr>
                <w:rFonts w:ascii="Times New Roman" w:hAnsi="Times New Roman"/>
                <w:sz w:val="24"/>
                <w:szCs w:val="24"/>
              </w:rPr>
            </w:pPr>
          </w:p>
        </w:tc>
      </w:tr>
    </w:tbl>
    <w:p w14:paraId="17E9E5CC" w14:textId="77777777" w:rsidR="005F079A" w:rsidRPr="00064FDF" w:rsidRDefault="005F079A" w:rsidP="00FE7B12">
      <w:pPr>
        <w:spacing w:after="0" w:line="360" w:lineRule="auto"/>
        <w:rPr>
          <w:rFonts w:ascii="Times New Roman" w:hAnsi="Times New Roman"/>
          <w:sz w:val="24"/>
          <w:szCs w:val="24"/>
        </w:rPr>
      </w:pPr>
    </w:p>
    <w:p w14:paraId="032190AA" w14:textId="77777777" w:rsidR="00D26672" w:rsidRPr="00064FDF" w:rsidRDefault="003E66C1" w:rsidP="001A4BB3">
      <w:pPr>
        <w:pStyle w:val="Paragrafoelenco"/>
        <w:spacing w:after="0" w:line="240" w:lineRule="auto"/>
        <w:ind w:left="426"/>
        <w:jc w:val="both"/>
        <w:rPr>
          <w:rFonts w:ascii="Times New Roman" w:hAnsi="Times New Roman"/>
          <w:sz w:val="24"/>
          <w:szCs w:val="24"/>
        </w:rPr>
      </w:pPr>
      <w:r w:rsidRPr="00064FDF">
        <w:rPr>
          <w:rFonts w:ascii="Times New Roman" w:hAnsi="Times New Roman"/>
          <w:sz w:val="24"/>
          <w:szCs w:val="24"/>
        </w:rPr>
        <w:t xml:space="preserve"> </w:t>
      </w:r>
    </w:p>
    <w:p w14:paraId="39B77D29" w14:textId="77777777" w:rsidR="001779E4" w:rsidRPr="00064FDF" w:rsidRDefault="001779E4" w:rsidP="001A4BB3">
      <w:pPr>
        <w:pStyle w:val="Paragrafoelenco"/>
        <w:spacing w:after="0" w:line="240" w:lineRule="auto"/>
        <w:ind w:left="426"/>
        <w:jc w:val="both"/>
        <w:rPr>
          <w:rFonts w:ascii="Times New Roman" w:hAnsi="Times New Roman"/>
          <w:sz w:val="24"/>
          <w:szCs w:val="24"/>
        </w:rPr>
      </w:pPr>
    </w:p>
    <w:p w14:paraId="4F49589A" w14:textId="77777777" w:rsidR="001779E4" w:rsidRPr="00064FDF" w:rsidRDefault="001779E4" w:rsidP="001A4BB3">
      <w:pPr>
        <w:pStyle w:val="Paragrafoelenco"/>
        <w:spacing w:after="0" w:line="240" w:lineRule="auto"/>
        <w:ind w:left="426"/>
        <w:jc w:val="both"/>
        <w:rPr>
          <w:rFonts w:ascii="Times New Roman" w:hAnsi="Times New Roman"/>
          <w:sz w:val="24"/>
          <w:szCs w:val="24"/>
        </w:rPr>
      </w:pPr>
    </w:p>
    <w:p w14:paraId="4BD8DA18" w14:textId="77777777" w:rsidR="001779E4" w:rsidRPr="00064FDF" w:rsidRDefault="001779E4" w:rsidP="001A4BB3">
      <w:pPr>
        <w:pStyle w:val="Paragrafoelenco"/>
        <w:spacing w:after="0" w:line="240" w:lineRule="auto"/>
        <w:ind w:left="426"/>
        <w:jc w:val="both"/>
        <w:rPr>
          <w:rFonts w:ascii="Times New Roman" w:hAnsi="Times New Roman"/>
          <w:sz w:val="24"/>
          <w:szCs w:val="24"/>
        </w:rPr>
      </w:pPr>
    </w:p>
    <w:p w14:paraId="5933B5DD" w14:textId="77777777" w:rsidR="001779E4" w:rsidRPr="00064FDF" w:rsidRDefault="001779E4" w:rsidP="001A4BB3">
      <w:pPr>
        <w:pStyle w:val="Paragrafoelenco"/>
        <w:spacing w:after="0" w:line="240" w:lineRule="auto"/>
        <w:ind w:left="426"/>
        <w:jc w:val="both"/>
        <w:rPr>
          <w:rFonts w:ascii="Times New Roman" w:hAnsi="Times New Roman"/>
          <w:sz w:val="24"/>
          <w:szCs w:val="24"/>
        </w:rPr>
      </w:pPr>
    </w:p>
    <w:p w14:paraId="2FD4D5C0" w14:textId="77777777" w:rsidR="001779E4" w:rsidRPr="00064FDF" w:rsidRDefault="001779E4" w:rsidP="001A4BB3">
      <w:pPr>
        <w:pStyle w:val="Paragrafoelenco"/>
        <w:spacing w:after="0" w:line="240" w:lineRule="auto"/>
        <w:ind w:left="426"/>
        <w:jc w:val="both"/>
        <w:rPr>
          <w:rFonts w:ascii="Times New Roman" w:hAnsi="Times New Roman"/>
          <w:sz w:val="24"/>
          <w:szCs w:val="24"/>
        </w:rPr>
      </w:pPr>
    </w:p>
    <w:p w14:paraId="1318E0E6" w14:textId="77777777" w:rsidR="001779E4" w:rsidRPr="00064FDF" w:rsidRDefault="001779E4" w:rsidP="001A4BB3">
      <w:pPr>
        <w:pStyle w:val="Paragrafoelenco"/>
        <w:spacing w:after="0" w:line="240" w:lineRule="auto"/>
        <w:ind w:left="426"/>
        <w:jc w:val="both"/>
        <w:rPr>
          <w:rFonts w:ascii="Times New Roman" w:hAnsi="Times New Roman"/>
          <w:i/>
          <w:iCs/>
          <w:color w:val="FF0000"/>
          <w:sz w:val="24"/>
          <w:szCs w:val="24"/>
        </w:rPr>
      </w:pPr>
    </w:p>
    <w:p w14:paraId="3C78893C"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773586AE"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5B7CB0C7"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5996ADF7"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049CB73F"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0B2EAF8D"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19116886"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4BE3AE47"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78A1AC36"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6D588C53"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790C3DF7"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65B229A2"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7EF42442"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771FF434" w14:textId="77777777" w:rsidR="00117E87" w:rsidRPr="00064FDF" w:rsidRDefault="00117E87" w:rsidP="001A4BB3">
      <w:pPr>
        <w:pStyle w:val="Paragrafoelenco"/>
        <w:spacing w:after="0" w:line="240" w:lineRule="auto"/>
        <w:ind w:left="426"/>
        <w:jc w:val="both"/>
        <w:rPr>
          <w:rFonts w:ascii="Times New Roman" w:hAnsi="Times New Roman"/>
          <w:i/>
          <w:iCs/>
          <w:color w:val="FF0000"/>
          <w:sz w:val="24"/>
          <w:szCs w:val="24"/>
        </w:rPr>
      </w:pPr>
    </w:p>
    <w:p w14:paraId="1FE87564" w14:textId="77777777" w:rsidR="00117E87" w:rsidRPr="00064FDF" w:rsidRDefault="00117E87" w:rsidP="00833E57">
      <w:pPr>
        <w:pStyle w:val="Titolo1"/>
        <w:rPr>
          <w:rFonts w:ascii="Times New Roman" w:eastAsia="Calibri" w:hAnsi="Times New Roman"/>
          <w:kern w:val="0"/>
          <w:sz w:val="24"/>
          <w:szCs w:val="24"/>
          <w:lang w:eastAsia="it-IT"/>
        </w:rPr>
      </w:pPr>
    </w:p>
    <w:p w14:paraId="33EC329A" w14:textId="77777777" w:rsidR="0066434A" w:rsidRPr="00064FDF" w:rsidRDefault="003E66C1" w:rsidP="00833E57">
      <w:pPr>
        <w:pStyle w:val="Titolo1"/>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 xml:space="preserve">4 </w:t>
      </w:r>
      <w:r w:rsidR="001960C5" w:rsidRPr="00064FDF">
        <w:rPr>
          <w:rFonts w:ascii="Times New Roman" w:eastAsia="Calibri" w:hAnsi="Times New Roman"/>
          <w:kern w:val="0"/>
          <w:sz w:val="24"/>
          <w:szCs w:val="24"/>
          <w:lang w:eastAsia="it-IT"/>
        </w:rPr>
        <w:t>INDICAZIONI SU STRATEGIE E METODI PER L’INCLUSIONE</w:t>
      </w:r>
    </w:p>
    <w:p w14:paraId="409AE1FE" w14:textId="319EA70E" w:rsidR="00185220" w:rsidRPr="00064FDF" w:rsidRDefault="00185220" w:rsidP="00185220">
      <w:pPr>
        <w:pStyle w:val="Normale1"/>
        <w:spacing w:line="360" w:lineRule="auto"/>
        <w:jc w:val="both"/>
        <w:rPr>
          <w:rFonts w:ascii="Times New Roman" w:hAnsi="Times New Roman" w:cs="Times New Roman"/>
          <w:color w:val="FF0000"/>
          <w:sz w:val="24"/>
          <w:szCs w:val="24"/>
        </w:rPr>
      </w:pPr>
    </w:p>
    <w:p w14:paraId="7B9F39BB" w14:textId="3925D6A0" w:rsidR="00185220" w:rsidRDefault="001A4BB3" w:rsidP="00D67721">
      <w:pPr>
        <w:pStyle w:val="Normale1"/>
        <w:jc w:val="both"/>
        <w:rPr>
          <w:rFonts w:ascii="Times New Roman" w:hAnsi="Times New Roman" w:cs="Times New Roman"/>
          <w:color w:val="auto"/>
          <w:sz w:val="24"/>
          <w:szCs w:val="24"/>
        </w:rPr>
      </w:pPr>
      <w:r w:rsidRPr="00064FDF">
        <w:rPr>
          <w:rFonts w:ascii="Times New Roman" w:hAnsi="Times New Roman" w:cs="Times New Roman"/>
          <w:color w:val="auto"/>
          <w:sz w:val="24"/>
          <w:szCs w:val="24"/>
        </w:rPr>
        <w:t>Il Consiglio di C</w:t>
      </w:r>
      <w:r w:rsidR="00185220" w:rsidRPr="00064FDF">
        <w:rPr>
          <w:rFonts w:ascii="Times New Roman" w:hAnsi="Times New Roman" w:cs="Times New Roman"/>
          <w:color w:val="auto"/>
          <w:sz w:val="24"/>
          <w:szCs w:val="24"/>
        </w:rPr>
        <w:t>lasse ha operato in coerenza con il Piano per l'inclusione, ha predisposto le azioni di osservazione attraverso le procedure attivate dalla scuola; ha incoraggiato l’apprendimento collaborativo (cooperative learning) favorendo le attività in piccoli gruppi; ha sostenuto e promosso un approccio strategico nello studio utilizzando mediatori didattici facilitanti l’apprendimento (strumenti compensativi e misure dispensative); ha privilegiato l’apprendimento esperienziale e laboratoriale; ha previsto momenti di affiancamento (peer to peer) per un i</w:t>
      </w:r>
      <w:r w:rsidR="00D67721">
        <w:rPr>
          <w:rFonts w:ascii="Times New Roman" w:hAnsi="Times New Roman" w:cs="Times New Roman"/>
          <w:color w:val="auto"/>
          <w:sz w:val="24"/>
          <w:szCs w:val="24"/>
        </w:rPr>
        <w:t>mmediato intervento di supporto</w:t>
      </w:r>
      <w:r w:rsidR="00E84EAB">
        <w:rPr>
          <w:rFonts w:ascii="Times New Roman" w:hAnsi="Times New Roman" w:cs="Times New Roman"/>
          <w:color w:val="auto"/>
          <w:sz w:val="24"/>
          <w:szCs w:val="24"/>
        </w:rPr>
        <w:t>.</w:t>
      </w:r>
    </w:p>
    <w:p w14:paraId="7BA795DB" w14:textId="3A7D694C" w:rsidR="00E84EAB" w:rsidRPr="00064FDF" w:rsidRDefault="00E84EAB" w:rsidP="00D67721">
      <w:pPr>
        <w:pStyle w:val="Normale1"/>
        <w:jc w:val="both"/>
        <w:rPr>
          <w:rFonts w:ascii="Times New Roman" w:hAnsi="Times New Roman" w:cs="Times New Roman"/>
          <w:color w:val="auto"/>
          <w:sz w:val="24"/>
          <w:szCs w:val="24"/>
        </w:rPr>
      </w:pPr>
      <w:r w:rsidRPr="00E83D46">
        <w:rPr>
          <w:rFonts w:ascii="Times New Roman" w:hAnsi="Times New Roman"/>
          <w:sz w:val="24"/>
          <w:lang w:eastAsia="it-IT"/>
        </w:rPr>
        <w:t xml:space="preserve">In tutte le discipline gli insegnanti di sostegno hanno svolto durante tutto l’anno, una attività di aiuto </w:t>
      </w:r>
      <w:r>
        <w:rPr>
          <w:rFonts w:ascii="Times New Roman" w:hAnsi="Times New Roman"/>
          <w:sz w:val="24"/>
          <w:lang w:eastAsia="it-IT"/>
        </w:rPr>
        <w:t>ai contenuti</w:t>
      </w:r>
      <w:r w:rsidRPr="00E83D46">
        <w:rPr>
          <w:rFonts w:ascii="Times New Roman" w:hAnsi="Times New Roman"/>
          <w:sz w:val="24"/>
          <w:lang w:eastAsia="it-IT"/>
        </w:rPr>
        <w:t xml:space="preserve">, mediante vari strumenti  (sintesi, mappe concettuali, potenziamento individuale) gli interventi che ci sono stati durante l’anno sono serviti a stimolare l’attenzione e miglioramento delle capacità linguistiche – relazionali e l’organizzazione di attività curriculari ed extra - curriculari compatibili con  la disabilità del ragazzo.  </w:t>
      </w:r>
    </w:p>
    <w:p w14:paraId="2676B179" w14:textId="77777777" w:rsidR="005657E0" w:rsidRPr="00064FDF" w:rsidRDefault="005657E0" w:rsidP="00185220">
      <w:pPr>
        <w:pStyle w:val="Normale1"/>
        <w:spacing w:line="360" w:lineRule="auto"/>
        <w:jc w:val="both"/>
        <w:rPr>
          <w:rFonts w:ascii="Times New Roman" w:hAnsi="Times New Roman" w:cs="Times New Roman"/>
          <w:b/>
          <w:color w:val="auto"/>
          <w:sz w:val="24"/>
          <w:szCs w:val="24"/>
        </w:rPr>
      </w:pPr>
    </w:p>
    <w:p w14:paraId="39FA4527" w14:textId="77777777" w:rsidR="001960C5" w:rsidRPr="00064FDF" w:rsidRDefault="001960C5" w:rsidP="001960C5">
      <w:pPr>
        <w:rPr>
          <w:rFonts w:ascii="Times New Roman" w:hAnsi="Times New Roman"/>
          <w:sz w:val="24"/>
          <w:szCs w:val="24"/>
          <w:lang w:eastAsia="it-IT"/>
        </w:rPr>
      </w:pPr>
    </w:p>
    <w:p w14:paraId="513BC029" w14:textId="77777777" w:rsidR="001960C5" w:rsidRPr="00064FDF" w:rsidRDefault="00833E57" w:rsidP="00833E57">
      <w:pPr>
        <w:pStyle w:val="Titolo1"/>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 xml:space="preserve">5 </w:t>
      </w:r>
      <w:r w:rsidR="001960C5" w:rsidRPr="00064FDF">
        <w:rPr>
          <w:rFonts w:ascii="Times New Roman" w:eastAsia="Calibri" w:hAnsi="Times New Roman"/>
          <w:kern w:val="0"/>
          <w:sz w:val="24"/>
          <w:szCs w:val="24"/>
          <w:lang w:eastAsia="it-IT"/>
        </w:rPr>
        <w:t xml:space="preserve">INDICAZIONI GENERALI </w:t>
      </w:r>
      <w:r w:rsidR="00A320BD" w:rsidRPr="00064FDF">
        <w:rPr>
          <w:rFonts w:ascii="Times New Roman" w:eastAsia="Calibri" w:hAnsi="Times New Roman"/>
          <w:kern w:val="0"/>
          <w:sz w:val="24"/>
          <w:szCs w:val="24"/>
          <w:lang w:eastAsia="it-IT"/>
        </w:rPr>
        <w:t xml:space="preserve">SULLE </w:t>
      </w:r>
      <w:r w:rsidR="001960C5" w:rsidRPr="00064FDF">
        <w:rPr>
          <w:rFonts w:ascii="Times New Roman" w:eastAsia="Calibri" w:hAnsi="Times New Roman"/>
          <w:kern w:val="0"/>
          <w:sz w:val="24"/>
          <w:szCs w:val="24"/>
          <w:lang w:eastAsia="it-IT"/>
        </w:rPr>
        <w:t>ATTIVITÀ DIDATTICA</w:t>
      </w:r>
    </w:p>
    <w:p w14:paraId="66C36B99" w14:textId="0E560574" w:rsidR="00C358F4" w:rsidRPr="00064FDF" w:rsidRDefault="00C358F4" w:rsidP="00C358F4">
      <w:pPr>
        <w:pStyle w:val="Titolo2"/>
        <w:jc w:val="left"/>
        <w:rPr>
          <w:rFonts w:ascii="Times New Roman" w:hAnsi="Times New Roman"/>
          <w:b/>
          <w:bCs/>
          <w:szCs w:val="24"/>
        </w:rPr>
      </w:pPr>
    </w:p>
    <w:p w14:paraId="616308FE" w14:textId="57A26DC4" w:rsidR="00E84EAB" w:rsidRPr="00A320BD" w:rsidRDefault="00E84EAB" w:rsidP="00E84EAB">
      <w:pPr>
        <w:pStyle w:val="Titolo2"/>
        <w:jc w:val="left"/>
        <w:rPr>
          <w:rFonts w:ascii="Times New Roman" w:hAnsi="Times New Roman"/>
          <w:b/>
          <w:bCs/>
          <w:sz w:val="22"/>
          <w:szCs w:val="22"/>
        </w:rPr>
      </w:pPr>
      <w:r w:rsidRPr="00A320BD">
        <w:rPr>
          <w:rFonts w:ascii="Times New Roman" w:hAnsi="Times New Roman"/>
          <w:b/>
          <w:bCs/>
          <w:sz w:val="22"/>
          <w:szCs w:val="22"/>
        </w:rPr>
        <w:t>5.1 Metodologie e strategie didattiche</w:t>
      </w:r>
    </w:p>
    <w:p w14:paraId="2F5CEA8A" w14:textId="77777777" w:rsidR="00E84EAB" w:rsidRPr="005315AE" w:rsidRDefault="00E84EAB" w:rsidP="00E84EAB">
      <w:pPr>
        <w:pStyle w:val="Paragrafoelenco"/>
        <w:ind w:left="0"/>
        <w:jc w:val="both"/>
        <w:rPr>
          <w:rFonts w:ascii="Times New Roman" w:hAnsi="Times New Roman"/>
          <w:shd w:val="clear" w:color="auto" w:fill="FFFFFF"/>
        </w:rPr>
      </w:pPr>
      <w:r w:rsidRPr="004A429E">
        <w:rPr>
          <w:rFonts w:ascii="Times New Roman" w:hAnsi="Times New Roman"/>
        </w:rPr>
        <w:t xml:space="preserve">Il Consiglio di Classe, al fine di promuovere gli aspetti fondanti del sapere e di favorire l’apprendimento per competenze, si è avvalso di diverse metodologie didattiche: lezioni frontali e dialogate; esercitazioni guidate e autonome; lezioni multimediali; </w:t>
      </w:r>
      <w:r>
        <w:rPr>
          <w:rFonts w:ascii="Times New Roman" w:hAnsi="Times New Roman"/>
        </w:rPr>
        <w:t>p</w:t>
      </w:r>
      <w:r w:rsidRPr="004A429E">
        <w:rPr>
          <w:rFonts w:ascii="Times New Roman" w:hAnsi="Times New Roman"/>
        </w:rPr>
        <w:t>roblem</w:t>
      </w:r>
      <w:r>
        <w:rPr>
          <w:rFonts w:ascii="Times New Roman" w:hAnsi="Times New Roman"/>
        </w:rPr>
        <w:t xml:space="preserve"> </w:t>
      </w:r>
      <w:r w:rsidRPr="004A429E">
        <w:rPr>
          <w:rFonts w:ascii="Times New Roman" w:hAnsi="Times New Roman"/>
        </w:rPr>
        <w:t>solving; lavori di ricerca individuali e di gruppo; attività laboratoriale; brainstorming; peer</w:t>
      </w:r>
      <w:r>
        <w:rPr>
          <w:rFonts w:ascii="Times New Roman" w:hAnsi="Times New Roman"/>
        </w:rPr>
        <w:t xml:space="preserve"> </w:t>
      </w:r>
      <w:r w:rsidRPr="004A429E">
        <w:rPr>
          <w:rFonts w:ascii="Times New Roman" w:hAnsi="Times New Roman"/>
        </w:rPr>
        <w:t>education; cooperative learning; flipped</w:t>
      </w:r>
      <w:r>
        <w:rPr>
          <w:rFonts w:ascii="Times New Roman" w:hAnsi="Times New Roman"/>
        </w:rPr>
        <w:t xml:space="preserve"> </w:t>
      </w:r>
      <w:r w:rsidRPr="004A429E">
        <w:rPr>
          <w:rFonts w:ascii="Times New Roman" w:hAnsi="Times New Roman"/>
        </w:rPr>
        <w:t>classroom, didattica laboratoriale; didattica integrata</w:t>
      </w:r>
    </w:p>
    <w:p w14:paraId="1A9E8A0D" w14:textId="77777777" w:rsidR="00E84EAB" w:rsidRPr="005315AE" w:rsidRDefault="00E84EAB" w:rsidP="00E84EAB">
      <w:pPr>
        <w:pStyle w:val="Titolo2"/>
        <w:tabs>
          <w:tab w:val="left" w:pos="570"/>
        </w:tabs>
        <w:jc w:val="left"/>
        <w:rPr>
          <w:rFonts w:ascii="Times New Roman" w:hAnsi="Times New Roman"/>
          <w:b/>
          <w:bCs/>
          <w:sz w:val="22"/>
          <w:szCs w:val="22"/>
        </w:rPr>
      </w:pPr>
      <w:r w:rsidRPr="00A320BD">
        <w:rPr>
          <w:rFonts w:ascii="Times New Roman" w:hAnsi="Times New Roman"/>
          <w:b/>
          <w:bCs/>
          <w:sz w:val="22"/>
          <w:szCs w:val="22"/>
        </w:rPr>
        <w:lastRenderedPageBreak/>
        <w:t>5.2 Ambienti di apprendimento (Strumenti – Mezzi – Spazi -Tempi del percorso Formativo)</w:t>
      </w:r>
    </w:p>
    <w:p w14:paraId="4F22C700" w14:textId="77777777" w:rsidR="00E84EAB" w:rsidRDefault="00E84EAB" w:rsidP="00E84EAB">
      <w:pPr>
        <w:pStyle w:val="Default"/>
      </w:pPr>
      <w:r>
        <w:rPr>
          <w:sz w:val="22"/>
          <w:szCs w:val="22"/>
        </w:rPr>
        <w:t>L’attività didattica, tenendo conto del Piano dell’Offerta Formativa, si è sviluppata secondo una modalità di insegnamento flessibile, con interventi in grado di incidere simultaneamente sull’aspetto cognitivo, operativo e relazionale, così di sintetizzati:</w:t>
      </w:r>
    </w:p>
    <w:p w14:paraId="04392046" w14:textId="77777777" w:rsidR="00E84EAB" w:rsidRDefault="00E84EAB" w:rsidP="00E84EAB">
      <w:pPr>
        <w:pStyle w:val="Default"/>
        <w:spacing w:after="150"/>
        <w:rPr>
          <w:sz w:val="22"/>
          <w:szCs w:val="22"/>
        </w:rPr>
      </w:pPr>
      <w:r>
        <w:rPr>
          <w:sz w:val="22"/>
          <w:szCs w:val="22"/>
        </w:rPr>
        <w:t xml:space="preserve">- Azione teorica, per l’apprendimento dei principi generali relativi agli aspetti strutturali, interpretativi ed esperienziali delle discipline; </w:t>
      </w:r>
    </w:p>
    <w:p w14:paraId="1E97C5AB" w14:textId="77777777" w:rsidR="00E84EAB" w:rsidRDefault="00E84EAB" w:rsidP="00E84EAB">
      <w:pPr>
        <w:pStyle w:val="Default"/>
        <w:spacing w:after="150"/>
        <w:rPr>
          <w:sz w:val="22"/>
          <w:szCs w:val="22"/>
        </w:rPr>
      </w:pPr>
      <w:r>
        <w:rPr>
          <w:sz w:val="22"/>
          <w:szCs w:val="22"/>
        </w:rPr>
        <w:t xml:space="preserve">- Azione sistematica, per l’apprendimento dei nuclei tematici fondamentali in riferimento all’intera organizzazione logica delle discipline; </w:t>
      </w:r>
    </w:p>
    <w:p w14:paraId="3F86F95A" w14:textId="77777777" w:rsidR="00E84EAB" w:rsidRDefault="00E84EAB" w:rsidP="00E84EAB">
      <w:pPr>
        <w:pStyle w:val="Default"/>
        <w:spacing w:after="150"/>
        <w:rPr>
          <w:sz w:val="22"/>
          <w:szCs w:val="22"/>
        </w:rPr>
      </w:pPr>
      <w:r>
        <w:rPr>
          <w:sz w:val="22"/>
          <w:szCs w:val="22"/>
        </w:rPr>
        <w:t xml:space="preserve">- Azione laboratoriale, per l’apprendimento di regole e procedure di risoluzione di casi, problemi ed attività disciplinari; </w:t>
      </w:r>
    </w:p>
    <w:p w14:paraId="3818CF6E" w14:textId="77777777" w:rsidR="00E84EAB" w:rsidRDefault="00E84EAB" w:rsidP="00E84EAB">
      <w:pPr>
        <w:pStyle w:val="Default"/>
        <w:rPr>
          <w:sz w:val="22"/>
          <w:szCs w:val="22"/>
        </w:rPr>
      </w:pPr>
      <w:r>
        <w:rPr>
          <w:sz w:val="22"/>
          <w:szCs w:val="22"/>
        </w:rPr>
        <w:t xml:space="preserve">- Azione propositiva, per l’apprendimento significativo in un contesto autentico, ponendo in discussione contenuti culturali. </w:t>
      </w:r>
    </w:p>
    <w:p w14:paraId="2ADA91B8" w14:textId="77777777" w:rsidR="00E84EAB" w:rsidRDefault="00E84EAB" w:rsidP="00E84EAB">
      <w:pPr>
        <w:pStyle w:val="Default"/>
        <w:rPr>
          <w:sz w:val="22"/>
          <w:szCs w:val="22"/>
        </w:rPr>
      </w:pPr>
      <w:r>
        <w:rPr>
          <w:sz w:val="22"/>
          <w:szCs w:val="22"/>
        </w:rPr>
        <w:t xml:space="preserve">Inoltre l’attività didattica, articolata in moduli, ha fatto uso delle seguenti tecniche: </w:t>
      </w:r>
    </w:p>
    <w:p w14:paraId="1E1502C2" w14:textId="77777777" w:rsidR="00E84EAB" w:rsidRDefault="00E84EAB" w:rsidP="00E84EAB">
      <w:pPr>
        <w:pStyle w:val="Default"/>
        <w:spacing w:after="154"/>
        <w:rPr>
          <w:sz w:val="22"/>
          <w:szCs w:val="22"/>
        </w:rPr>
      </w:pPr>
      <w:r>
        <w:rPr>
          <w:sz w:val="22"/>
          <w:szCs w:val="22"/>
        </w:rPr>
        <w:t xml:space="preserve">- lezione frontale, attraverso cui sono stati presentati i contenuti in maniera organica e funzionale e sono stati proposti e sviluppati ragionamenti critici, logici, di sintesi e di rielaborazione; </w:t>
      </w:r>
    </w:p>
    <w:p w14:paraId="271787D2" w14:textId="77777777" w:rsidR="00E84EAB" w:rsidRDefault="00E84EAB" w:rsidP="00E84EAB">
      <w:pPr>
        <w:pStyle w:val="Default"/>
        <w:spacing w:after="154"/>
        <w:rPr>
          <w:sz w:val="22"/>
          <w:szCs w:val="22"/>
        </w:rPr>
      </w:pPr>
      <w:r>
        <w:rPr>
          <w:sz w:val="22"/>
          <w:szCs w:val="22"/>
        </w:rPr>
        <w:t xml:space="preserve">- uso differenziato di lezione frontale, interattiva, dialogata, lavori di gruppi autonomi o guidati, tutoring, attività di laboratorio, cooperative learning, discutere le risposte sbagliate e trovare in esse il mezzo per sviluppare la correzione (autovalutazione e riflessività); </w:t>
      </w:r>
    </w:p>
    <w:p w14:paraId="59042F27" w14:textId="77777777" w:rsidR="00E84EAB" w:rsidRPr="00E84EAB" w:rsidRDefault="00E84EAB" w:rsidP="00E84EAB">
      <w:pPr>
        <w:autoSpaceDE w:val="0"/>
        <w:autoSpaceDN w:val="0"/>
        <w:adjustRightInd w:val="0"/>
        <w:spacing w:after="154" w:line="240" w:lineRule="auto"/>
        <w:rPr>
          <w:rFonts w:ascii="Book Antiqua" w:hAnsi="Book Antiqua" w:cs="Book Antiqua"/>
          <w:color w:val="000000"/>
        </w:rPr>
      </w:pPr>
      <w:r w:rsidRPr="00E84EAB">
        <w:rPr>
          <w:rFonts w:ascii="Book Antiqua" w:hAnsi="Book Antiqua" w:cs="Book Antiqua"/>
          <w:color w:val="000000"/>
        </w:rPr>
        <w:t xml:space="preserve">problem solving, per sostenere la ricerca verso possibili soluzioni afferenti specifici casi concreti; </w:t>
      </w:r>
    </w:p>
    <w:p w14:paraId="1091DE09" w14:textId="77777777" w:rsidR="00E84EAB" w:rsidRPr="00E84EAB" w:rsidRDefault="00E84EAB" w:rsidP="00E84EAB">
      <w:pPr>
        <w:autoSpaceDE w:val="0"/>
        <w:autoSpaceDN w:val="0"/>
        <w:adjustRightInd w:val="0"/>
        <w:spacing w:after="154" w:line="240" w:lineRule="auto"/>
        <w:rPr>
          <w:rFonts w:ascii="Book Antiqua" w:hAnsi="Book Antiqua" w:cs="Book Antiqua"/>
          <w:color w:val="000000"/>
        </w:rPr>
      </w:pPr>
      <w:r w:rsidRPr="00E84EAB">
        <w:rPr>
          <w:rFonts w:ascii="Book Antiqua" w:hAnsi="Book Antiqua" w:cs="Book Antiqua"/>
          <w:color w:val="000000"/>
        </w:rPr>
        <w:t xml:space="preserve">- didattica innovativa: e-learning, uso delle espansioni digitali del libro di testo </w:t>
      </w:r>
    </w:p>
    <w:p w14:paraId="46FFC434" w14:textId="77777777" w:rsidR="00E84EAB" w:rsidRPr="00E84EAB" w:rsidRDefault="00E84EAB" w:rsidP="00E84EAB">
      <w:pPr>
        <w:autoSpaceDE w:val="0"/>
        <w:autoSpaceDN w:val="0"/>
        <w:adjustRightInd w:val="0"/>
        <w:spacing w:after="0" w:line="240" w:lineRule="auto"/>
        <w:rPr>
          <w:rFonts w:ascii="Book Antiqua" w:hAnsi="Book Antiqua" w:cs="Book Antiqua"/>
          <w:color w:val="000000"/>
        </w:rPr>
      </w:pPr>
      <w:r w:rsidRPr="00E84EAB">
        <w:rPr>
          <w:rFonts w:ascii="Book Antiqua" w:hAnsi="Book Antiqua" w:cs="Book Antiqua"/>
          <w:color w:val="000000"/>
        </w:rPr>
        <w:t xml:space="preserve">- didattica di ricerca: studenti protagonisti attivi nella costruzione di percorsi e strumenti di ricerca (mappe concettuali, presentazioni multimediali, esperimenti, modelli) </w:t>
      </w:r>
    </w:p>
    <w:p w14:paraId="5D16DCED" w14:textId="77777777" w:rsidR="00E84EAB" w:rsidRPr="00E84EAB" w:rsidRDefault="00E84EAB" w:rsidP="00E84EAB">
      <w:pPr>
        <w:autoSpaceDE w:val="0"/>
        <w:autoSpaceDN w:val="0"/>
        <w:adjustRightInd w:val="0"/>
        <w:spacing w:after="0" w:line="240" w:lineRule="auto"/>
        <w:rPr>
          <w:rFonts w:ascii="Book Antiqua" w:hAnsi="Book Antiqua" w:cs="Book Antiqua"/>
          <w:color w:val="000000"/>
        </w:rPr>
      </w:pPr>
    </w:p>
    <w:p w14:paraId="5126485D" w14:textId="77777777" w:rsidR="00E84EAB" w:rsidRPr="00E84EAB" w:rsidRDefault="00E84EAB" w:rsidP="00E84EAB">
      <w:pPr>
        <w:autoSpaceDE w:val="0"/>
        <w:autoSpaceDN w:val="0"/>
        <w:adjustRightInd w:val="0"/>
        <w:spacing w:after="0" w:line="240" w:lineRule="auto"/>
        <w:rPr>
          <w:rFonts w:ascii="Book Antiqua" w:hAnsi="Book Antiqua" w:cs="Book Antiqua"/>
          <w:color w:val="000000"/>
        </w:rPr>
      </w:pPr>
      <w:r w:rsidRPr="00E84EAB">
        <w:rPr>
          <w:rFonts w:ascii="Book Antiqua" w:hAnsi="Book Antiqua" w:cs="Book Antiqua"/>
          <w:color w:val="000000"/>
        </w:rPr>
        <w:t xml:space="preserve">Al fine di realizzare gli interventi indicati i docenti della classe si sono avvalsi di materiale vario: </w:t>
      </w:r>
    </w:p>
    <w:p w14:paraId="44B2F093" w14:textId="77777777" w:rsidR="00E84EAB" w:rsidRPr="00E84EAB" w:rsidRDefault="00E84EAB" w:rsidP="00E84EAB">
      <w:pPr>
        <w:autoSpaceDE w:val="0"/>
        <w:autoSpaceDN w:val="0"/>
        <w:adjustRightInd w:val="0"/>
        <w:spacing w:after="150" w:line="240" w:lineRule="auto"/>
        <w:rPr>
          <w:rFonts w:ascii="Book Antiqua" w:hAnsi="Book Antiqua" w:cs="Book Antiqua"/>
          <w:color w:val="000000"/>
        </w:rPr>
      </w:pPr>
      <w:r w:rsidRPr="00E84EAB">
        <w:rPr>
          <w:rFonts w:ascii="Book Antiqua" w:hAnsi="Book Antiqua" w:cs="Book Antiqua"/>
          <w:color w:val="000000"/>
        </w:rPr>
        <w:t xml:space="preserve">- libri di testo e relative espansioni digitali, considerati alla base di qualsiasi lettura e interpretazione dei contenuti disciplinari. </w:t>
      </w:r>
    </w:p>
    <w:p w14:paraId="1FC41A9C" w14:textId="77777777" w:rsidR="00E84EAB" w:rsidRPr="00E84EAB" w:rsidRDefault="00E84EAB" w:rsidP="00E84EAB">
      <w:pPr>
        <w:autoSpaceDE w:val="0"/>
        <w:autoSpaceDN w:val="0"/>
        <w:adjustRightInd w:val="0"/>
        <w:spacing w:after="150" w:line="240" w:lineRule="auto"/>
        <w:rPr>
          <w:rFonts w:ascii="Book Antiqua" w:hAnsi="Book Antiqua" w:cs="Book Antiqua"/>
          <w:color w:val="000000"/>
        </w:rPr>
      </w:pPr>
      <w:r w:rsidRPr="00E84EAB">
        <w:rPr>
          <w:rFonts w:ascii="Book Antiqua" w:hAnsi="Book Antiqua" w:cs="Book Antiqua"/>
          <w:color w:val="000000"/>
        </w:rPr>
        <w:t xml:space="preserve">- Fonti linguistico - letterarie, normative, hanno accompagnato la comprensione e l’applicazione della logica e dei linguaggi tecnico – disciplinari consegnando, nel contempo, autorevolezza ai principi e alle proposizioni avanzati. </w:t>
      </w:r>
    </w:p>
    <w:p w14:paraId="413D9908" w14:textId="77777777" w:rsidR="00E84EAB" w:rsidRPr="00E84EAB" w:rsidRDefault="00E84EAB" w:rsidP="00E84EAB">
      <w:pPr>
        <w:autoSpaceDE w:val="0"/>
        <w:autoSpaceDN w:val="0"/>
        <w:adjustRightInd w:val="0"/>
        <w:spacing w:after="150" w:line="240" w:lineRule="auto"/>
        <w:rPr>
          <w:rFonts w:ascii="Book Antiqua" w:hAnsi="Book Antiqua" w:cs="Book Antiqua"/>
          <w:color w:val="000000"/>
        </w:rPr>
      </w:pPr>
      <w:r w:rsidRPr="00E84EAB">
        <w:rPr>
          <w:rFonts w:ascii="Book Antiqua" w:hAnsi="Book Antiqua" w:cs="Book Antiqua"/>
          <w:color w:val="000000"/>
        </w:rPr>
        <w:t xml:space="preserve">- Supporti notevoli, oltre che necessari per raccogliere i cambiamenti importanti che attraversano la realtà socio-economica-culturale, sono stati piattaforme digitali, tutorial: essi hanno ricondotto all’attualità la conoscenza e la comprensione degli aspetti strutturali, funzionali e strumentali delle discipline. </w:t>
      </w:r>
    </w:p>
    <w:p w14:paraId="732490E2" w14:textId="77777777" w:rsidR="00E84EAB" w:rsidRPr="00E84EAB" w:rsidRDefault="00E84EAB" w:rsidP="00E84EAB">
      <w:pPr>
        <w:autoSpaceDE w:val="0"/>
        <w:autoSpaceDN w:val="0"/>
        <w:adjustRightInd w:val="0"/>
        <w:spacing w:after="0" w:line="240" w:lineRule="auto"/>
        <w:rPr>
          <w:rFonts w:ascii="Book Antiqua" w:hAnsi="Book Antiqua" w:cs="Book Antiqua"/>
          <w:color w:val="000000"/>
        </w:rPr>
      </w:pPr>
      <w:r w:rsidRPr="00E84EAB">
        <w:rPr>
          <w:rFonts w:ascii="Book Antiqua" w:hAnsi="Book Antiqua" w:cs="Book Antiqua"/>
          <w:color w:val="000000"/>
        </w:rPr>
        <w:t xml:space="preserve">- I docenti hanno facilitato il lavoro di sintesi e di interdisciplinarietà attraverso mappe /percorsi logici indirizzando gli studenti verso un metodo di studio più organico ed efficace. </w:t>
      </w:r>
    </w:p>
    <w:p w14:paraId="3A970971" w14:textId="77777777" w:rsidR="00E84EAB" w:rsidRDefault="00E84EAB" w:rsidP="00E84EAB">
      <w:pPr>
        <w:suppressAutoHyphens/>
        <w:autoSpaceDN w:val="0"/>
        <w:spacing w:after="140" w:line="276" w:lineRule="auto"/>
        <w:textAlignment w:val="baseline"/>
        <w:rPr>
          <w:rFonts w:ascii="Times New Roman" w:eastAsia="Times New Roman" w:hAnsi="Times New Roman"/>
          <w:b/>
          <w:bCs/>
        </w:rPr>
      </w:pPr>
    </w:p>
    <w:p w14:paraId="13E0C849" w14:textId="67476FC0" w:rsidR="00E84EAB" w:rsidRPr="00E84EAB" w:rsidRDefault="00E84EAB" w:rsidP="00E84EAB">
      <w:pPr>
        <w:suppressAutoHyphens/>
        <w:autoSpaceDN w:val="0"/>
        <w:spacing w:after="140" w:line="276" w:lineRule="auto"/>
        <w:textAlignment w:val="baseline"/>
        <w:rPr>
          <w:rFonts w:ascii="Times New Roman" w:eastAsia="SimSun" w:hAnsi="Times New Roman"/>
          <w:bCs/>
          <w:i/>
          <w:color w:val="222222"/>
          <w:kern w:val="3"/>
          <w:lang w:eastAsia="zh-CN" w:bidi="hi-IN"/>
        </w:rPr>
      </w:pPr>
      <w:r w:rsidRPr="00E84EAB">
        <w:rPr>
          <w:rFonts w:ascii="Times New Roman" w:eastAsia="Times New Roman" w:hAnsi="Times New Roman"/>
          <w:b/>
          <w:bCs/>
        </w:rPr>
        <w:t>5.3 Percorsi interdisciplinari</w:t>
      </w:r>
      <w:r w:rsidRPr="00E84EAB">
        <w:rPr>
          <w:rFonts w:ascii="Times New Roman" w:eastAsia="SimSun" w:hAnsi="Times New Roman"/>
          <w:b/>
          <w:bCs/>
          <w:color w:val="222222"/>
          <w:kern w:val="3"/>
          <w:lang w:eastAsia="it-IT" w:bidi="hi-IN"/>
        </w:rPr>
        <w:t xml:space="preserve"> (</w:t>
      </w:r>
      <w:r w:rsidRPr="00E84EAB">
        <w:rPr>
          <w:rFonts w:ascii="Times New Roman" w:eastAsia="SimSun" w:hAnsi="Times New Roman"/>
          <w:bCs/>
          <w:i/>
          <w:color w:val="222222"/>
          <w:kern w:val="3"/>
          <w:lang w:eastAsia="it-IT" w:bidi="hi-IN"/>
        </w:rPr>
        <w:t xml:space="preserve">Materiali proposti sulla base del percorso didattico della classe per la simulazione del colloquio </w:t>
      </w:r>
    </w:p>
    <w:p w14:paraId="12F7392F" w14:textId="1335D91E" w:rsidR="00185220" w:rsidRPr="00064FDF" w:rsidRDefault="00185220" w:rsidP="00185220">
      <w:pPr>
        <w:pStyle w:val="Normale1"/>
        <w:spacing w:line="360" w:lineRule="auto"/>
        <w:jc w:val="both"/>
        <w:rPr>
          <w:rFonts w:ascii="Times New Roman" w:hAnsi="Times New Roman" w:cs="Times New Roman"/>
          <w:color w:val="FF0000"/>
          <w:sz w:val="24"/>
          <w:szCs w:val="24"/>
        </w:rPr>
      </w:pPr>
    </w:p>
    <w:p w14:paraId="31597174" w14:textId="1A3AF29F" w:rsidR="00185220" w:rsidRPr="00064FDF" w:rsidRDefault="00044004" w:rsidP="00185220">
      <w:pPr>
        <w:pStyle w:val="Paragrafoelenco"/>
        <w:ind w:left="0"/>
        <w:jc w:val="both"/>
        <w:rPr>
          <w:rFonts w:ascii="Times New Roman" w:hAnsi="Times New Roman"/>
          <w:sz w:val="24"/>
          <w:szCs w:val="24"/>
          <w:shd w:val="clear" w:color="auto" w:fill="FFFFFF"/>
        </w:rPr>
      </w:pPr>
      <w:r w:rsidRPr="00064FDF">
        <w:rPr>
          <w:rFonts w:ascii="Times New Roman" w:hAnsi="Times New Roman"/>
          <w:sz w:val="24"/>
          <w:szCs w:val="24"/>
          <w:shd w:val="clear" w:color="auto" w:fill="FFFFFF"/>
        </w:rPr>
        <w:t xml:space="preserve"> </w:t>
      </w:r>
    </w:p>
    <w:p w14:paraId="7D2C1B35" w14:textId="3481305D" w:rsidR="007A1766" w:rsidRPr="00E84EAB" w:rsidRDefault="007A1766" w:rsidP="00E84EAB">
      <w:pPr>
        <w:pStyle w:val="Paragrafoelenco"/>
        <w:ind w:left="0"/>
        <w:jc w:val="both"/>
        <w:rPr>
          <w:rFonts w:ascii="Times New Roman" w:eastAsia="Times New Roman" w:hAnsi="Times New Roman"/>
          <w:i/>
          <w:iCs/>
          <w:color w:val="333333"/>
          <w:sz w:val="24"/>
          <w:szCs w:val="24"/>
          <w:lang w:eastAsia="it-IT"/>
        </w:rPr>
        <w:sectPr w:rsidR="007A1766" w:rsidRPr="00E84EAB" w:rsidSect="0056107C">
          <w:footerReference w:type="default" r:id="rId9"/>
          <w:pgSz w:w="11906" w:h="16838"/>
          <w:pgMar w:top="284" w:right="720" w:bottom="142" w:left="720" w:header="708" w:footer="708" w:gutter="0"/>
          <w:cols w:space="708"/>
          <w:docGrid w:linePitch="360"/>
        </w:sectPr>
      </w:pPr>
    </w:p>
    <w:p w14:paraId="0B9148ED" w14:textId="7980DEB7" w:rsidR="00C358F4" w:rsidRPr="00064FDF" w:rsidRDefault="00C358F4" w:rsidP="00C358F4">
      <w:pPr>
        <w:pStyle w:val="Textbody"/>
        <w:rPr>
          <w:rFonts w:ascii="Times New Roman" w:hAnsi="Times New Roman" w:cs="Times New Roman"/>
          <w:b w:val="0"/>
          <w:i/>
        </w:rPr>
      </w:pPr>
    </w:p>
    <w:p w14:paraId="5FA756F4" w14:textId="77777777" w:rsidR="00705EDF" w:rsidRPr="00064FDF" w:rsidRDefault="002B0A12" w:rsidP="00705EDF">
      <w:pPr>
        <w:pStyle w:val="Titolo2"/>
        <w:ind w:hanging="9"/>
        <w:jc w:val="left"/>
        <w:rPr>
          <w:rFonts w:ascii="Times New Roman" w:hAnsi="Times New Roman"/>
          <w:b/>
          <w:szCs w:val="24"/>
        </w:rPr>
      </w:pPr>
      <w:r w:rsidRPr="00064FDF">
        <w:rPr>
          <w:rFonts w:ascii="Times New Roman" w:hAnsi="Times New Roman"/>
          <w:szCs w:val="24"/>
          <w:lang w:eastAsia="it-IT"/>
        </w:rPr>
        <w:t xml:space="preserve"> </w:t>
      </w:r>
      <w:r w:rsidR="00005386" w:rsidRPr="00064FDF">
        <w:rPr>
          <w:rFonts w:ascii="Times New Roman" w:hAnsi="Times New Roman"/>
          <w:szCs w:val="24"/>
          <w:lang w:eastAsia="it-IT"/>
        </w:rPr>
        <w:t>Il Consiglio di Classe, in vista dell’Esame di Stato, ha proposto agli studenti la trattazione dei percorsi interdisciplinari riassunti nella seguente tabella.</w:t>
      </w:r>
      <w:r w:rsidR="00705EDF" w:rsidRPr="00064FDF">
        <w:rPr>
          <w:rFonts w:ascii="Times New Roman" w:hAnsi="Times New Roman"/>
          <w:b/>
          <w:szCs w:val="24"/>
        </w:rPr>
        <w:t xml:space="preserve"> </w:t>
      </w:r>
    </w:p>
    <w:p w14:paraId="31BFCAF3" w14:textId="77777777" w:rsidR="007B5CD6" w:rsidRPr="00064FDF" w:rsidRDefault="007B5CD6" w:rsidP="00705EDF">
      <w:pPr>
        <w:spacing w:before="120" w:after="0" w:line="240" w:lineRule="auto"/>
        <w:rPr>
          <w:rFonts w:ascii="Times New Roman" w:hAnsi="Times New Roman"/>
          <w:sz w:val="24"/>
          <w:szCs w:val="24"/>
          <w:lang w:eastAsia="it-IT"/>
        </w:rPr>
      </w:pPr>
    </w:p>
    <w:tbl>
      <w:tblPr>
        <w:tblW w:w="9563" w:type="dxa"/>
        <w:tblLayout w:type="fixed"/>
        <w:tblCellMar>
          <w:left w:w="70" w:type="dxa"/>
          <w:right w:w="70" w:type="dxa"/>
        </w:tblCellMar>
        <w:tblLook w:val="0000" w:firstRow="0" w:lastRow="0" w:firstColumn="0" w:lastColumn="0" w:noHBand="0" w:noVBand="0"/>
      </w:tblPr>
      <w:tblGrid>
        <w:gridCol w:w="2122"/>
        <w:gridCol w:w="2122"/>
        <w:gridCol w:w="2693"/>
        <w:gridCol w:w="2626"/>
      </w:tblGrid>
      <w:tr w:rsidR="00117E87" w:rsidRPr="00064FDF" w14:paraId="01DF7BD8" w14:textId="77777777" w:rsidTr="00117E87">
        <w:trPr>
          <w:cantSplit/>
        </w:trPr>
        <w:tc>
          <w:tcPr>
            <w:tcW w:w="2122" w:type="dxa"/>
            <w:tcBorders>
              <w:top w:val="single" w:sz="4" w:space="0" w:color="000000"/>
              <w:left w:val="single" w:sz="4" w:space="0" w:color="000000"/>
              <w:bottom w:val="single" w:sz="4" w:space="0" w:color="000000"/>
              <w:right w:val="single" w:sz="4" w:space="0" w:color="000000"/>
            </w:tcBorders>
          </w:tcPr>
          <w:p w14:paraId="25D98CDE" w14:textId="77777777" w:rsidR="00117E87" w:rsidRPr="00064FDF" w:rsidRDefault="00117E87" w:rsidP="003E66C1">
            <w:pPr>
              <w:jc w:val="center"/>
              <w:rPr>
                <w:rFonts w:ascii="Times New Roman" w:hAnsi="Times New Roman"/>
                <w:b/>
                <w:bCs/>
                <w:color w:val="000000"/>
                <w:sz w:val="24"/>
                <w:szCs w:val="24"/>
              </w:rPr>
            </w:pPr>
            <w:r w:rsidRPr="00064FDF">
              <w:rPr>
                <w:rFonts w:ascii="Times New Roman" w:hAnsi="Times New Roman"/>
                <w:b/>
                <w:bCs/>
                <w:color w:val="000000"/>
                <w:sz w:val="24"/>
                <w:szCs w:val="24"/>
              </w:rPr>
              <w:t>Nuclei tematici</w:t>
            </w:r>
          </w:p>
        </w:tc>
        <w:tc>
          <w:tcPr>
            <w:tcW w:w="2122" w:type="dxa"/>
            <w:tcBorders>
              <w:top w:val="single" w:sz="4" w:space="0" w:color="000000"/>
              <w:left w:val="single" w:sz="4" w:space="0" w:color="000000"/>
              <w:bottom w:val="single" w:sz="4" w:space="0" w:color="000000"/>
              <w:right w:val="single" w:sz="4" w:space="0" w:color="000000"/>
            </w:tcBorders>
          </w:tcPr>
          <w:p w14:paraId="25FDEA28" w14:textId="77777777" w:rsidR="00117E87" w:rsidRPr="00064FDF" w:rsidRDefault="00117E87" w:rsidP="003E66C1">
            <w:pPr>
              <w:jc w:val="center"/>
              <w:rPr>
                <w:rFonts w:ascii="Times New Roman" w:hAnsi="Times New Roman"/>
                <w:i/>
                <w:sz w:val="24"/>
                <w:szCs w:val="24"/>
              </w:rPr>
            </w:pPr>
            <w:r w:rsidRPr="00064FDF">
              <w:rPr>
                <w:rFonts w:ascii="Times New Roman" w:hAnsi="Times New Roman"/>
                <w:b/>
                <w:bCs/>
                <w:color w:val="000000"/>
                <w:sz w:val="24"/>
                <w:szCs w:val="24"/>
              </w:rPr>
              <w:t>Titolo dell’UDA</w:t>
            </w:r>
          </w:p>
        </w:tc>
        <w:tc>
          <w:tcPr>
            <w:tcW w:w="2693" w:type="dxa"/>
            <w:tcBorders>
              <w:top w:val="single" w:sz="4" w:space="0" w:color="000000"/>
              <w:left w:val="single" w:sz="4" w:space="0" w:color="000000"/>
              <w:bottom w:val="single" w:sz="4" w:space="0" w:color="000000"/>
              <w:right w:val="single" w:sz="4" w:space="0" w:color="000000"/>
            </w:tcBorders>
          </w:tcPr>
          <w:p w14:paraId="190CBB47" w14:textId="77777777" w:rsidR="00117E87" w:rsidRPr="00064FDF" w:rsidRDefault="00117E87" w:rsidP="003E66C1">
            <w:pPr>
              <w:jc w:val="center"/>
              <w:rPr>
                <w:rFonts w:ascii="Times New Roman" w:hAnsi="Times New Roman"/>
                <w:i/>
                <w:sz w:val="24"/>
                <w:szCs w:val="24"/>
              </w:rPr>
            </w:pPr>
            <w:r w:rsidRPr="00064FDF">
              <w:rPr>
                <w:rFonts w:ascii="Times New Roman" w:hAnsi="Times New Roman"/>
                <w:b/>
                <w:bCs/>
                <w:color w:val="000000"/>
                <w:sz w:val="24"/>
                <w:szCs w:val="24"/>
              </w:rPr>
              <w:t>Materiale stimolo</w:t>
            </w:r>
          </w:p>
        </w:tc>
        <w:tc>
          <w:tcPr>
            <w:tcW w:w="2626" w:type="dxa"/>
            <w:tcBorders>
              <w:top w:val="single" w:sz="4" w:space="0" w:color="000000"/>
              <w:left w:val="single" w:sz="4" w:space="0" w:color="000000"/>
              <w:bottom w:val="single" w:sz="4" w:space="0" w:color="000000"/>
              <w:right w:val="single" w:sz="4" w:space="0" w:color="000000"/>
            </w:tcBorders>
          </w:tcPr>
          <w:p w14:paraId="187955DB" w14:textId="77777777" w:rsidR="00117E87" w:rsidRPr="00064FDF" w:rsidRDefault="00117E87" w:rsidP="003E66C1">
            <w:pPr>
              <w:jc w:val="center"/>
              <w:rPr>
                <w:rFonts w:ascii="Times New Roman" w:hAnsi="Times New Roman"/>
                <w:b/>
                <w:bCs/>
                <w:color w:val="000000"/>
                <w:sz w:val="24"/>
                <w:szCs w:val="24"/>
              </w:rPr>
            </w:pPr>
            <w:r w:rsidRPr="00064FDF">
              <w:rPr>
                <w:rFonts w:ascii="Times New Roman" w:hAnsi="Times New Roman"/>
                <w:b/>
                <w:bCs/>
                <w:color w:val="000000"/>
                <w:sz w:val="24"/>
                <w:szCs w:val="24"/>
              </w:rPr>
              <w:t>Discipline coinvolte e argomenti trattati</w:t>
            </w:r>
          </w:p>
        </w:tc>
      </w:tr>
      <w:tr w:rsidR="00117E87" w:rsidRPr="00064FDF" w14:paraId="442F7B6F" w14:textId="77777777" w:rsidTr="00117E87">
        <w:trPr>
          <w:cantSplit/>
        </w:trPr>
        <w:tc>
          <w:tcPr>
            <w:tcW w:w="2122" w:type="dxa"/>
            <w:tcBorders>
              <w:top w:val="single" w:sz="4" w:space="0" w:color="000000"/>
              <w:left w:val="single" w:sz="4" w:space="0" w:color="000000"/>
              <w:bottom w:val="single" w:sz="4" w:space="0" w:color="000000"/>
              <w:right w:val="single" w:sz="4" w:space="0" w:color="000000"/>
            </w:tcBorders>
          </w:tcPr>
          <w:p w14:paraId="10F65CAF" w14:textId="77777777" w:rsidR="00A357EB" w:rsidRDefault="001C520A" w:rsidP="00A357EB">
            <w:pPr>
              <w:spacing w:after="48"/>
              <w:ind w:right="110"/>
            </w:pPr>
            <w:r>
              <w:rPr>
                <w:i/>
                <w:sz w:val="20"/>
              </w:rPr>
              <w:t xml:space="preserve">Predisporre prodotti, servizi e </w:t>
            </w:r>
            <w:r>
              <w:t xml:space="preserve"> </w:t>
            </w:r>
            <w:r>
              <w:rPr>
                <w:i/>
                <w:sz w:val="20"/>
              </w:rPr>
              <w:t xml:space="preserve">menù coerenti con il contesto e le </w:t>
            </w:r>
            <w:r>
              <w:t xml:space="preserve"> </w:t>
            </w:r>
            <w:r>
              <w:rPr>
                <w:i/>
                <w:sz w:val="20"/>
              </w:rPr>
              <w:t xml:space="preserve">esigenze della </w:t>
            </w:r>
            <w:r>
              <w:t xml:space="preserve"> </w:t>
            </w:r>
            <w:r w:rsidR="00A357EB">
              <w:rPr>
                <w:i/>
                <w:sz w:val="20"/>
              </w:rPr>
              <w:t xml:space="preserve">clientela (anche </w:t>
            </w:r>
            <w:r>
              <w:rPr>
                <w:i/>
                <w:sz w:val="20"/>
              </w:rPr>
              <w:t xml:space="preserve">in </w:t>
            </w:r>
            <w:r>
              <w:t xml:space="preserve"> </w:t>
            </w:r>
            <w:r>
              <w:rPr>
                <w:i/>
                <w:sz w:val="20"/>
              </w:rPr>
              <w:t xml:space="preserve">relazione a specifici </w:t>
            </w:r>
            <w:r>
              <w:t xml:space="preserve"> </w:t>
            </w:r>
            <w:r>
              <w:rPr>
                <w:i/>
                <w:sz w:val="20"/>
              </w:rPr>
              <w:t xml:space="preserve">regimi dietetici e </w:t>
            </w:r>
            <w:r>
              <w:t xml:space="preserve"> </w:t>
            </w:r>
            <w:r>
              <w:rPr>
                <w:i/>
                <w:sz w:val="20"/>
              </w:rPr>
              <w:t>stili alimenta</w:t>
            </w:r>
            <w:r w:rsidR="00A357EB">
              <w:rPr>
                <w:i/>
                <w:sz w:val="20"/>
              </w:rPr>
              <w:t>ri),</w:t>
            </w:r>
          </w:p>
          <w:p w14:paraId="759EB34E" w14:textId="49886779" w:rsidR="00117E87" w:rsidRPr="00A357EB" w:rsidRDefault="001C520A" w:rsidP="00A357EB">
            <w:pPr>
              <w:spacing w:after="48"/>
              <w:ind w:right="110"/>
            </w:pPr>
            <w:r>
              <w:rPr>
                <w:i/>
                <w:sz w:val="20"/>
              </w:rPr>
              <w:t xml:space="preserve">perseguendo </w:t>
            </w:r>
            <w:r>
              <w:t xml:space="preserve"> </w:t>
            </w:r>
            <w:r>
              <w:rPr>
                <w:i/>
                <w:sz w:val="20"/>
              </w:rPr>
              <w:t xml:space="preserve">obiettivi di qualità, redditività e favorendo la </w:t>
            </w:r>
            <w:r>
              <w:t xml:space="preserve"> </w:t>
            </w:r>
            <w:r>
              <w:rPr>
                <w:i/>
                <w:sz w:val="20"/>
              </w:rPr>
              <w:t xml:space="preserve">diffusione di </w:t>
            </w:r>
            <w:r>
              <w:t xml:space="preserve"> </w:t>
            </w:r>
            <w:r>
              <w:rPr>
                <w:i/>
                <w:sz w:val="20"/>
              </w:rPr>
              <w:t>abitudini e stili di vita sostenibili e equilibrati.</w:t>
            </w:r>
          </w:p>
        </w:tc>
        <w:tc>
          <w:tcPr>
            <w:tcW w:w="2122" w:type="dxa"/>
            <w:tcBorders>
              <w:top w:val="single" w:sz="4" w:space="0" w:color="000000"/>
              <w:left w:val="single" w:sz="4" w:space="0" w:color="000000"/>
              <w:bottom w:val="single" w:sz="4" w:space="0" w:color="000000"/>
              <w:right w:val="single" w:sz="4" w:space="0" w:color="000000"/>
            </w:tcBorders>
          </w:tcPr>
          <w:p w14:paraId="6451AD20" w14:textId="0EE8C93F" w:rsidR="00117E87" w:rsidRPr="00064FDF" w:rsidRDefault="001C520A" w:rsidP="003E66C1">
            <w:pPr>
              <w:jc w:val="center"/>
              <w:rPr>
                <w:rFonts w:ascii="Times New Roman" w:hAnsi="Times New Roman"/>
                <w:b/>
                <w:bCs/>
                <w:color w:val="000000"/>
                <w:sz w:val="24"/>
                <w:szCs w:val="24"/>
              </w:rPr>
            </w:pPr>
            <w:r>
              <w:rPr>
                <w:sz w:val="20"/>
              </w:rPr>
              <w:t xml:space="preserve">Uomo e territorio </w:t>
            </w: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65936F86" w14:textId="77777777" w:rsidR="001C520A" w:rsidRDefault="001C520A" w:rsidP="001C520A">
            <w:pPr>
              <w:spacing w:after="92" w:line="261" w:lineRule="auto"/>
              <w:ind w:left="10" w:firstLine="175"/>
            </w:pPr>
            <w:r>
              <w:rPr>
                <w:rFonts w:cs="Calibri"/>
                <w:sz w:val="20"/>
              </w:rPr>
              <w:t xml:space="preserve">Materiale multimediale; </w:t>
            </w:r>
          </w:p>
          <w:p w14:paraId="451791DE" w14:textId="116CD95E" w:rsidR="001C520A" w:rsidRDefault="001C520A" w:rsidP="001C520A">
            <w:pPr>
              <w:spacing w:after="5" w:line="265" w:lineRule="auto"/>
              <w:ind w:left="180" w:hanging="170"/>
            </w:pPr>
            <w:r>
              <w:rPr>
                <w:rFonts w:cs="Calibri"/>
                <w:sz w:val="20"/>
              </w:rPr>
              <w:t xml:space="preserve">articoli di </w:t>
            </w:r>
            <w:r>
              <w:t xml:space="preserve"> </w:t>
            </w:r>
            <w:r>
              <w:rPr>
                <w:rFonts w:cs="Calibri"/>
                <w:sz w:val="20"/>
              </w:rPr>
              <w:t xml:space="preserve">giornale e riviste di settore; </w:t>
            </w:r>
            <w:r>
              <w:t xml:space="preserve"> </w:t>
            </w:r>
            <w:r>
              <w:rPr>
                <w:rFonts w:cs="Calibri"/>
                <w:sz w:val="20"/>
              </w:rPr>
              <w:t xml:space="preserve">dispense; </w:t>
            </w:r>
            <w:r>
              <w:t xml:space="preserve"> </w:t>
            </w:r>
          </w:p>
          <w:p w14:paraId="2C6B83DC" w14:textId="0A4D7055" w:rsidR="00117E87" w:rsidRPr="001C520A" w:rsidRDefault="001C520A" w:rsidP="001C520A">
            <w:pPr>
              <w:spacing w:after="94"/>
              <w:ind w:right="114"/>
            </w:pPr>
            <w:r>
              <w:rPr>
                <w:rFonts w:cs="Calibri"/>
                <w:sz w:val="20"/>
              </w:rPr>
              <w:t xml:space="preserve">frasi celebri; immagini; </w:t>
            </w:r>
            <w:r>
              <w:t xml:space="preserve"> </w:t>
            </w:r>
            <w:r>
              <w:rPr>
                <w:rFonts w:cs="Calibri"/>
                <w:sz w:val="20"/>
              </w:rPr>
              <w:t>grafici; tabelle</w:t>
            </w:r>
            <w:r>
              <w:rPr>
                <w:rFonts w:cs="Calibri"/>
                <w:i/>
                <w:sz w:val="20"/>
              </w:rPr>
              <w:t xml:space="preserve"> </w:t>
            </w:r>
            <w:r>
              <w:t xml:space="preserve"> </w:t>
            </w:r>
          </w:p>
        </w:tc>
        <w:tc>
          <w:tcPr>
            <w:tcW w:w="2626" w:type="dxa"/>
            <w:tcBorders>
              <w:top w:val="single" w:sz="4" w:space="0" w:color="000000"/>
              <w:left w:val="single" w:sz="4" w:space="0" w:color="000000"/>
              <w:bottom w:val="single" w:sz="4" w:space="0" w:color="000000"/>
              <w:right w:val="single" w:sz="4" w:space="0" w:color="000000"/>
            </w:tcBorders>
          </w:tcPr>
          <w:p w14:paraId="33AE6398" w14:textId="36FF623A" w:rsidR="00117E87" w:rsidRPr="00064FDF" w:rsidRDefault="001C520A" w:rsidP="001C520A">
            <w:pPr>
              <w:rPr>
                <w:rFonts w:ascii="Times New Roman" w:hAnsi="Times New Roman"/>
                <w:b/>
                <w:bCs/>
                <w:color w:val="000000"/>
                <w:sz w:val="24"/>
                <w:szCs w:val="24"/>
              </w:rPr>
            </w:pPr>
            <w:r>
              <w:rPr>
                <w:sz w:val="20"/>
              </w:rPr>
              <w:t>Scienza e cultura dell’alimentazione; italiano; storia; cucina; matematica e sala</w:t>
            </w:r>
          </w:p>
        </w:tc>
      </w:tr>
      <w:tr w:rsidR="00117E87" w:rsidRPr="00064FDF" w14:paraId="7FF752AB" w14:textId="77777777" w:rsidTr="00117E87">
        <w:trPr>
          <w:cantSplit/>
        </w:trPr>
        <w:tc>
          <w:tcPr>
            <w:tcW w:w="2122" w:type="dxa"/>
            <w:tcBorders>
              <w:top w:val="single" w:sz="4" w:space="0" w:color="000000"/>
              <w:left w:val="single" w:sz="4" w:space="0" w:color="000000"/>
              <w:bottom w:val="single" w:sz="4" w:space="0" w:color="000000"/>
              <w:right w:val="single" w:sz="4" w:space="0" w:color="000000"/>
            </w:tcBorders>
          </w:tcPr>
          <w:p w14:paraId="1D0DB05A" w14:textId="77777777" w:rsidR="001C520A" w:rsidRDefault="001C520A" w:rsidP="001C520A">
            <w:pPr>
              <w:spacing w:after="16" w:line="220" w:lineRule="auto"/>
              <w:ind w:left="5"/>
              <w:jc w:val="center"/>
            </w:pPr>
            <w:r>
              <w:rPr>
                <w:i/>
                <w:sz w:val="20"/>
              </w:rPr>
              <w:t xml:space="preserve">Progettare, anche con tecnologie </w:t>
            </w:r>
            <w:r>
              <w:t xml:space="preserve"> </w:t>
            </w:r>
          </w:p>
          <w:p w14:paraId="6C9F3A85" w14:textId="11CED8CF" w:rsidR="00117E87" w:rsidRPr="001C520A" w:rsidRDefault="001C520A" w:rsidP="001C520A">
            <w:pPr>
              <w:ind w:right="103"/>
              <w:jc w:val="center"/>
            </w:pPr>
            <w:r>
              <w:rPr>
                <w:i/>
                <w:sz w:val="20"/>
              </w:rPr>
              <w:t xml:space="preserve">digitali, eventi </w:t>
            </w:r>
            <w:r>
              <w:t xml:space="preserve"> </w:t>
            </w:r>
            <w:r>
              <w:rPr>
                <w:i/>
                <w:sz w:val="20"/>
              </w:rPr>
              <w:t xml:space="preserve">enogastronomici e culturali che </w:t>
            </w:r>
            <w:r>
              <w:t xml:space="preserve"> </w:t>
            </w:r>
            <w:r>
              <w:rPr>
                <w:i/>
                <w:sz w:val="20"/>
              </w:rPr>
              <w:t xml:space="preserve">valorizzino il patrimonio delle </w:t>
            </w:r>
            <w:r>
              <w:t xml:space="preserve"> </w:t>
            </w:r>
            <w:r>
              <w:rPr>
                <w:i/>
                <w:sz w:val="20"/>
              </w:rPr>
              <w:t xml:space="preserve">tradizioni e delle tipicità locali, </w:t>
            </w:r>
            <w:r>
              <w:t xml:space="preserve"> </w:t>
            </w:r>
            <w:r>
              <w:rPr>
                <w:i/>
                <w:sz w:val="20"/>
              </w:rPr>
              <w:t xml:space="preserve">nazionali anche in contesti internazionali per la promozione del Made in Italy. </w:t>
            </w:r>
            <w: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3395016B" w14:textId="5ABAAE25" w:rsidR="00117E87" w:rsidRPr="00064FDF" w:rsidRDefault="001C520A" w:rsidP="001C520A">
            <w:pPr>
              <w:rPr>
                <w:rFonts w:ascii="Times New Roman" w:hAnsi="Times New Roman"/>
                <w:b/>
                <w:bCs/>
                <w:color w:val="000000"/>
                <w:sz w:val="24"/>
                <w:szCs w:val="24"/>
              </w:rPr>
            </w:pPr>
            <w:r>
              <w:rPr>
                <w:sz w:val="20"/>
              </w:rPr>
              <w:t xml:space="preserve">“Saperi” locali e “saperi “ globali </w:t>
            </w: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44F5DEA" w14:textId="77777777" w:rsidR="001C520A" w:rsidRDefault="001C520A" w:rsidP="001C520A">
            <w:pPr>
              <w:spacing w:after="97" w:line="256" w:lineRule="auto"/>
              <w:ind w:left="40" w:firstLine="175"/>
            </w:pPr>
            <w:r>
              <w:rPr>
                <w:rFonts w:cs="Calibri"/>
                <w:sz w:val="20"/>
              </w:rPr>
              <w:t xml:space="preserve">Materiale multimediale; </w:t>
            </w:r>
          </w:p>
          <w:p w14:paraId="76643E82" w14:textId="537E72D0" w:rsidR="00117E87" w:rsidRPr="00A357EB" w:rsidRDefault="001C520A" w:rsidP="00A357EB">
            <w:pPr>
              <w:ind w:right="110"/>
              <w:jc w:val="center"/>
            </w:pPr>
            <w:r>
              <w:rPr>
                <w:rFonts w:cs="Calibri"/>
                <w:sz w:val="20"/>
              </w:rPr>
              <w:t xml:space="preserve">articoli di </w:t>
            </w:r>
            <w:r>
              <w:t xml:space="preserve"> </w:t>
            </w:r>
            <w:r>
              <w:rPr>
                <w:rFonts w:cs="Calibri"/>
                <w:sz w:val="20"/>
              </w:rPr>
              <w:t xml:space="preserve">giornale e riviste di settore; </w:t>
            </w:r>
            <w:r>
              <w:t xml:space="preserve"> </w:t>
            </w:r>
            <w:r>
              <w:rPr>
                <w:rFonts w:cs="Calibri"/>
                <w:sz w:val="20"/>
              </w:rPr>
              <w:t xml:space="preserve">dispense; </w:t>
            </w:r>
            <w:r>
              <w:t xml:space="preserve"> </w:t>
            </w:r>
            <w:r>
              <w:rPr>
                <w:rFonts w:cs="Calibri"/>
                <w:sz w:val="20"/>
              </w:rPr>
              <w:t xml:space="preserve">frasi celebri; immagini; </w:t>
            </w:r>
            <w:r>
              <w:t xml:space="preserve"> </w:t>
            </w:r>
            <w:r>
              <w:rPr>
                <w:rFonts w:cs="Calibri"/>
                <w:sz w:val="20"/>
              </w:rPr>
              <w:t xml:space="preserve">grafici; tabelle </w:t>
            </w:r>
            <w:r>
              <w:t xml:space="preserve"> </w:t>
            </w:r>
          </w:p>
        </w:tc>
        <w:tc>
          <w:tcPr>
            <w:tcW w:w="2626" w:type="dxa"/>
            <w:tcBorders>
              <w:top w:val="single" w:sz="4" w:space="0" w:color="000000"/>
              <w:left w:val="single" w:sz="4" w:space="0" w:color="000000"/>
              <w:bottom w:val="single" w:sz="4" w:space="0" w:color="000000"/>
              <w:right w:val="single" w:sz="4" w:space="0" w:color="000000"/>
            </w:tcBorders>
          </w:tcPr>
          <w:p w14:paraId="7EBEFCDB" w14:textId="5EB64653" w:rsidR="00117E87" w:rsidRPr="00A357EB" w:rsidRDefault="00A357EB" w:rsidP="00A357EB">
            <w:pPr>
              <w:spacing w:after="0" w:line="240" w:lineRule="auto"/>
              <w:rPr>
                <w:rFonts w:ascii="Times New Roman" w:hAnsi="Times New Roman"/>
                <w:b/>
                <w:noProof/>
                <w:sz w:val="24"/>
                <w:szCs w:val="24"/>
                <w:lang w:eastAsia="it-IT"/>
              </w:rPr>
            </w:pPr>
            <w:r>
              <w:rPr>
                <w:sz w:val="20"/>
              </w:rPr>
              <w:t>Scienza e cultura dell’alimentazione; italiano; storia; cucina; matematica e sala</w:t>
            </w:r>
          </w:p>
        </w:tc>
      </w:tr>
      <w:tr w:rsidR="00117E87" w:rsidRPr="00064FDF" w14:paraId="6A972FB1" w14:textId="77777777" w:rsidTr="00117E87">
        <w:trPr>
          <w:cantSplit/>
        </w:trPr>
        <w:tc>
          <w:tcPr>
            <w:tcW w:w="2122" w:type="dxa"/>
            <w:tcBorders>
              <w:top w:val="single" w:sz="4" w:space="0" w:color="000000"/>
              <w:left w:val="single" w:sz="4" w:space="0" w:color="000000"/>
              <w:bottom w:val="single" w:sz="4" w:space="0" w:color="000000"/>
              <w:right w:val="single" w:sz="4" w:space="0" w:color="000000"/>
            </w:tcBorders>
          </w:tcPr>
          <w:p w14:paraId="4758D641" w14:textId="77777777" w:rsidR="00A357EB" w:rsidRDefault="00A357EB" w:rsidP="00A357EB">
            <w:pPr>
              <w:spacing w:after="6" w:line="227" w:lineRule="auto"/>
              <w:jc w:val="center"/>
            </w:pPr>
            <w:r>
              <w:rPr>
                <w:i/>
                <w:sz w:val="20"/>
              </w:rPr>
              <w:t xml:space="preserve">Supportare la pianificazione e la gestione dei </w:t>
            </w:r>
            <w:r>
              <w:t xml:space="preserve"> </w:t>
            </w:r>
          </w:p>
          <w:p w14:paraId="4E2B66BA" w14:textId="020902E6" w:rsidR="00117E87" w:rsidRPr="00A357EB" w:rsidRDefault="00A357EB" w:rsidP="00A357EB">
            <w:pPr>
              <w:ind w:right="86"/>
              <w:jc w:val="center"/>
            </w:pPr>
            <w:r>
              <w:rPr>
                <w:i/>
                <w:sz w:val="20"/>
              </w:rPr>
              <w:t xml:space="preserve">processi di </w:t>
            </w:r>
            <w:r>
              <w:t xml:space="preserve"> </w:t>
            </w:r>
            <w:r>
              <w:rPr>
                <w:i/>
                <w:sz w:val="20"/>
              </w:rPr>
              <w:t xml:space="preserve">approvvigionamento di produzione e di </w:t>
            </w:r>
            <w:r>
              <w:t xml:space="preserve"> </w:t>
            </w:r>
            <w:r>
              <w:rPr>
                <w:i/>
                <w:sz w:val="20"/>
              </w:rPr>
              <w:t xml:space="preserve">vendita in un’ottica di qualità e di </w:t>
            </w:r>
            <w:r>
              <w:t xml:space="preserve"> </w:t>
            </w:r>
            <w:r>
              <w:rPr>
                <w:i/>
                <w:sz w:val="20"/>
              </w:rPr>
              <w:t xml:space="preserve">sviluppo della cultura </w:t>
            </w:r>
            <w:r>
              <w:t xml:space="preserve"> </w:t>
            </w:r>
            <w:r>
              <w:rPr>
                <w:i/>
                <w:sz w:val="20"/>
              </w:rPr>
              <w:t xml:space="preserve">dell’innovazione </w:t>
            </w:r>
            <w: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284DDAFD" w14:textId="77777777" w:rsidR="00A357EB" w:rsidRDefault="00A357EB" w:rsidP="00A357EB">
            <w:pPr>
              <w:spacing w:after="42"/>
              <w:ind w:right="19"/>
              <w:jc w:val="center"/>
            </w:pPr>
            <w:r>
              <w:rPr>
                <w:sz w:val="20"/>
              </w:rPr>
              <w:t xml:space="preserve">Sistema </w:t>
            </w:r>
          </w:p>
          <w:p w14:paraId="7210CA1B" w14:textId="2333AED0" w:rsidR="00117E87" w:rsidRPr="00A357EB" w:rsidRDefault="00A357EB" w:rsidP="00A357EB">
            <w:pPr>
              <w:spacing w:line="232" w:lineRule="auto"/>
              <w:ind w:left="320" w:firstLine="60"/>
            </w:pPr>
            <w:r>
              <w:rPr>
                <w:sz w:val="20"/>
              </w:rPr>
              <w:t xml:space="preserve">alimentare: </w:t>
            </w:r>
            <w:r>
              <w:t xml:space="preserve"> </w:t>
            </w:r>
            <w:r>
              <w:rPr>
                <w:sz w:val="20"/>
              </w:rPr>
              <w:t xml:space="preserve">sostenibilità </w:t>
            </w:r>
            <w:r>
              <w:t xml:space="preserve"> </w:t>
            </w:r>
            <w:r>
              <w:rPr>
                <w:sz w:val="20"/>
              </w:rPr>
              <w:t xml:space="preserve">management e tecnologie </w:t>
            </w: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0514EB0" w14:textId="77777777" w:rsidR="00A357EB" w:rsidRDefault="00A357EB" w:rsidP="00A357EB">
            <w:pPr>
              <w:spacing w:after="92" w:line="261" w:lineRule="auto"/>
              <w:ind w:left="10" w:firstLine="175"/>
            </w:pPr>
            <w:r>
              <w:rPr>
                <w:rFonts w:cs="Calibri"/>
                <w:sz w:val="20"/>
              </w:rPr>
              <w:t xml:space="preserve">Materiale multimediale; </w:t>
            </w:r>
          </w:p>
          <w:p w14:paraId="0263C172" w14:textId="25B8DFFE" w:rsidR="00A357EB" w:rsidRDefault="00A357EB" w:rsidP="00A357EB">
            <w:pPr>
              <w:spacing w:after="8" w:line="262" w:lineRule="auto"/>
              <w:ind w:left="180" w:hanging="170"/>
            </w:pPr>
            <w:r>
              <w:rPr>
                <w:rFonts w:cs="Calibri"/>
                <w:sz w:val="20"/>
              </w:rPr>
              <w:t xml:space="preserve">articoli di </w:t>
            </w:r>
            <w:r>
              <w:t xml:space="preserve"> </w:t>
            </w:r>
            <w:r>
              <w:rPr>
                <w:rFonts w:cs="Calibri"/>
                <w:sz w:val="20"/>
              </w:rPr>
              <w:t xml:space="preserve">giornale e riviste di settore; </w:t>
            </w:r>
            <w:r>
              <w:t xml:space="preserve"> </w:t>
            </w:r>
            <w:r>
              <w:rPr>
                <w:rFonts w:cs="Calibri"/>
                <w:sz w:val="20"/>
              </w:rPr>
              <w:t xml:space="preserve">dispense; </w:t>
            </w:r>
            <w:r>
              <w:t xml:space="preserve"> </w:t>
            </w:r>
          </w:p>
          <w:p w14:paraId="0926542A" w14:textId="089E5A58" w:rsidR="00117E87" w:rsidRPr="00A357EB" w:rsidRDefault="00A357EB" w:rsidP="00A357EB">
            <w:pPr>
              <w:spacing w:after="93"/>
              <w:ind w:right="114"/>
            </w:pPr>
            <w:r>
              <w:rPr>
                <w:rFonts w:cs="Calibri"/>
                <w:sz w:val="20"/>
              </w:rPr>
              <w:t xml:space="preserve">frasi celebri; immagini; </w:t>
            </w:r>
            <w:r>
              <w:t xml:space="preserve"> </w:t>
            </w:r>
            <w:r>
              <w:rPr>
                <w:rFonts w:cs="Calibri"/>
                <w:sz w:val="20"/>
              </w:rPr>
              <w:t xml:space="preserve">grafici; tabelle </w:t>
            </w:r>
            <w:r>
              <w:t xml:space="preserve"> </w:t>
            </w:r>
          </w:p>
        </w:tc>
        <w:tc>
          <w:tcPr>
            <w:tcW w:w="2626" w:type="dxa"/>
            <w:tcBorders>
              <w:top w:val="single" w:sz="4" w:space="0" w:color="000000"/>
              <w:left w:val="single" w:sz="4" w:space="0" w:color="000000"/>
              <w:bottom w:val="single" w:sz="4" w:space="0" w:color="000000"/>
              <w:right w:val="single" w:sz="4" w:space="0" w:color="000000"/>
            </w:tcBorders>
          </w:tcPr>
          <w:p w14:paraId="1E778788" w14:textId="2FB794E4" w:rsidR="00117E87" w:rsidRPr="00A357EB" w:rsidRDefault="00A357EB" w:rsidP="00A357EB">
            <w:pPr>
              <w:spacing w:after="0" w:line="240" w:lineRule="auto"/>
              <w:rPr>
                <w:rFonts w:ascii="Times New Roman" w:hAnsi="Times New Roman"/>
                <w:b/>
                <w:noProof/>
                <w:sz w:val="24"/>
                <w:szCs w:val="24"/>
                <w:lang w:eastAsia="it-IT"/>
              </w:rPr>
            </w:pPr>
            <w:r>
              <w:rPr>
                <w:sz w:val="20"/>
              </w:rPr>
              <w:t>Scienza e cultura dell’alimentazione; italiano; storia; cucina; matematica e sala</w:t>
            </w:r>
          </w:p>
        </w:tc>
      </w:tr>
      <w:tr w:rsidR="00117E87" w:rsidRPr="00064FDF" w14:paraId="4093967E" w14:textId="77777777" w:rsidTr="00117E87">
        <w:trPr>
          <w:cantSplit/>
        </w:trPr>
        <w:tc>
          <w:tcPr>
            <w:tcW w:w="2122" w:type="dxa"/>
            <w:tcBorders>
              <w:top w:val="single" w:sz="4" w:space="0" w:color="000000"/>
              <w:left w:val="single" w:sz="4" w:space="0" w:color="000000"/>
              <w:bottom w:val="single" w:sz="4" w:space="0" w:color="000000"/>
              <w:right w:val="single" w:sz="4" w:space="0" w:color="000000"/>
            </w:tcBorders>
          </w:tcPr>
          <w:p w14:paraId="6FFA3774" w14:textId="77777777" w:rsidR="00A357EB" w:rsidRDefault="00A357EB" w:rsidP="00A357EB">
            <w:pPr>
              <w:spacing w:after="47"/>
              <w:ind w:right="2"/>
              <w:jc w:val="center"/>
            </w:pPr>
            <w:r>
              <w:rPr>
                <w:i/>
                <w:sz w:val="20"/>
              </w:rPr>
              <w:lastRenderedPageBreak/>
              <w:t xml:space="preserve">Applicare </w:t>
            </w:r>
          </w:p>
          <w:p w14:paraId="450D777C" w14:textId="3EE6C5D3" w:rsidR="00117E87" w:rsidRPr="00A357EB" w:rsidRDefault="00A357EB" w:rsidP="00A357EB">
            <w:pPr>
              <w:ind w:right="6"/>
              <w:jc w:val="center"/>
            </w:pPr>
            <w:r>
              <w:rPr>
                <w:i/>
                <w:sz w:val="20"/>
              </w:rPr>
              <w:t xml:space="preserve">correttamente il </w:t>
            </w:r>
            <w:r>
              <w:t xml:space="preserve"> </w:t>
            </w:r>
            <w:r>
              <w:rPr>
                <w:i/>
                <w:sz w:val="20"/>
              </w:rPr>
              <w:t xml:space="preserve">sistema HACCP, la normativa sulla </w:t>
            </w:r>
            <w:r>
              <w:t xml:space="preserve"> </w:t>
            </w:r>
            <w:r>
              <w:rPr>
                <w:i/>
                <w:sz w:val="20"/>
              </w:rPr>
              <w:t xml:space="preserve">sicurezza e sulla </w:t>
            </w:r>
            <w:r>
              <w:t xml:space="preserve"> </w:t>
            </w:r>
            <w:r>
              <w:rPr>
                <w:i/>
                <w:sz w:val="20"/>
              </w:rPr>
              <w:t xml:space="preserve">salute nei luoghi di lavoro. </w:t>
            </w:r>
            <w: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73B0E6AD" w14:textId="77777777" w:rsidR="00A357EB" w:rsidRDefault="00A357EB" w:rsidP="00A357EB">
            <w:pPr>
              <w:spacing w:after="48"/>
              <w:ind w:left="38"/>
            </w:pPr>
            <w:r>
              <w:rPr>
                <w:sz w:val="20"/>
              </w:rPr>
              <w:t xml:space="preserve">BEN -ESSERE: </w:t>
            </w:r>
          </w:p>
          <w:p w14:paraId="30ADB640" w14:textId="648E6A57" w:rsidR="00117E87" w:rsidRPr="00064FDF" w:rsidRDefault="00A357EB" w:rsidP="00A357EB">
            <w:pPr>
              <w:ind w:left="360"/>
              <w:rPr>
                <w:rFonts w:ascii="Times New Roman" w:hAnsi="Times New Roman"/>
                <w:b/>
                <w:bCs/>
                <w:sz w:val="24"/>
                <w:szCs w:val="24"/>
              </w:rPr>
            </w:pPr>
            <w:r>
              <w:rPr>
                <w:sz w:val="20"/>
              </w:rPr>
              <w:t xml:space="preserve">Sicurezza e Salute </w:t>
            </w: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B2BCD74" w14:textId="77777777" w:rsidR="00A357EB" w:rsidRDefault="00A357EB" w:rsidP="00A357EB">
            <w:pPr>
              <w:spacing w:after="97" w:line="256" w:lineRule="auto"/>
              <w:ind w:left="23" w:firstLine="175"/>
            </w:pPr>
            <w:r>
              <w:rPr>
                <w:rFonts w:cs="Calibri"/>
                <w:sz w:val="20"/>
              </w:rPr>
              <w:t xml:space="preserve">Materiale multimediale; </w:t>
            </w:r>
          </w:p>
          <w:p w14:paraId="0B68AF83" w14:textId="050E5CB6" w:rsidR="00A357EB" w:rsidRDefault="00A357EB" w:rsidP="00A357EB">
            <w:pPr>
              <w:spacing w:after="9" w:line="262" w:lineRule="auto"/>
              <w:ind w:left="193" w:right="358" w:hanging="170"/>
              <w:jc w:val="both"/>
            </w:pPr>
            <w:r>
              <w:rPr>
                <w:rFonts w:cs="Calibri"/>
                <w:sz w:val="20"/>
              </w:rPr>
              <w:t xml:space="preserve">articoli di </w:t>
            </w:r>
            <w:r>
              <w:t xml:space="preserve"> </w:t>
            </w:r>
            <w:r>
              <w:rPr>
                <w:rFonts w:cs="Calibri"/>
                <w:sz w:val="20"/>
              </w:rPr>
              <w:t xml:space="preserve">giornale e riviste di settore; </w:t>
            </w:r>
            <w:r>
              <w:t xml:space="preserve"> </w:t>
            </w:r>
            <w:r>
              <w:rPr>
                <w:rFonts w:cs="Calibri"/>
                <w:sz w:val="20"/>
              </w:rPr>
              <w:t xml:space="preserve">dispense; </w:t>
            </w:r>
            <w:r>
              <w:t xml:space="preserve"> </w:t>
            </w:r>
          </w:p>
          <w:p w14:paraId="133585CD" w14:textId="6FB63329" w:rsidR="00117E87" w:rsidRPr="00A357EB" w:rsidRDefault="00A357EB" w:rsidP="00A357EB">
            <w:pPr>
              <w:spacing w:after="93"/>
              <w:ind w:left="93"/>
            </w:pPr>
            <w:r>
              <w:rPr>
                <w:rFonts w:cs="Calibri"/>
                <w:sz w:val="20"/>
              </w:rPr>
              <w:t xml:space="preserve">frasi celebri; immagini; </w:t>
            </w:r>
            <w:r>
              <w:t xml:space="preserve"> </w:t>
            </w:r>
            <w:r>
              <w:rPr>
                <w:rFonts w:cs="Calibri"/>
                <w:sz w:val="20"/>
              </w:rPr>
              <w:t xml:space="preserve">grafici; tabelle </w:t>
            </w:r>
            <w:r>
              <w:t xml:space="preserve"> </w:t>
            </w:r>
          </w:p>
        </w:tc>
        <w:tc>
          <w:tcPr>
            <w:tcW w:w="2626" w:type="dxa"/>
            <w:tcBorders>
              <w:top w:val="single" w:sz="4" w:space="0" w:color="000000"/>
              <w:left w:val="single" w:sz="4" w:space="0" w:color="000000"/>
              <w:bottom w:val="single" w:sz="4" w:space="0" w:color="000000"/>
              <w:right w:val="single" w:sz="4" w:space="0" w:color="000000"/>
            </w:tcBorders>
          </w:tcPr>
          <w:p w14:paraId="075AC711" w14:textId="0B85D9F1" w:rsidR="00117E87" w:rsidRPr="00A357EB" w:rsidRDefault="00A357EB" w:rsidP="00A357EB">
            <w:pPr>
              <w:spacing w:after="0" w:line="240" w:lineRule="auto"/>
              <w:rPr>
                <w:rFonts w:ascii="Times New Roman" w:hAnsi="Times New Roman"/>
                <w:b/>
                <w:noProof/>
                <w:sz w:val="24"/>
                <w:szCs w:val="24"/>
                <w:lang w:eastAsia="it-IT"/>
              </w:rPr>
            </w:pPr>
            <w:r w:rsidRPr="00A357EB">
              <w:rPr>
                <w:sz w:val="20"/>
              </w:rPr>
              <w:t>Scienza e cultura dell’alimentazione; italiano; storia; cucina; matematica e sala</w:t>
            </w:r>
          </w:p>
        </w:tc>
      </w:tr>
      <w:tr w:rsidR="00117E87" w:rsidRPr="00064FDF" w14:paraId="41ABAAB9" w14:textId="77777777" w:rsidTr="00117E87">
        <w:trPr>
          <w:cantSplit/>
        </w:trPr>
        <w:tc>
          <w:tcPr>
            <w:tcW w:w="2122" w:type="dxa"/>
            <w:tcBorders>
              <w:top w:val="single" w:sz="4" w:space="0" w:color="000000"/>
              <w:left w:val="single" w:sz="4" w:space="0" w:color="000000"/>
              <w:bottom w:val="single" w:sz="4" w:space="0" w:color="000000"/>
              <w:right w:val="single" w:sz="4" w:space="0" w:color="000000"/>
            </w:tcBorders>
          </w:tcPr>
          <w:p w14:paraId="6D56C956" w14:textId="77777777" w:rsidR="00A357EB" w:rsidRDefault="00A357EB" w:rsidP="00A357EB">
            <w:pPr>
              <w:spacing w:after="48"/>
              <w:ind w:right="101"/>
              <w:jc w:val="center"/>
            </w:pPr>
            <w:r>
              <w:rPr>
                <w:i/>
                <w:sz w:val="20"/>
              </w:rPr>
              <w:t xml:space="preserve">Supportare la </w:t>
            </w:r>
          </w:p>
          <w:p w14:paraId="790125E7" w14:textId="78793431" w:rsidR="00117E87" w:rsidRPr="00A357EB" w:rsidRDefault="00A357EB" w:rsidP="00A357EB">
            <w:pPr>
              <w:ind w:right="101"/>
              <w:jc w:val="center"/>
            </w:pPr>
            <w:r>
              <w:rPr>
                <w:i/>
                <w:sz w:val="20"/>
              </w:rPr>
              <w:t xml:space="preserve">pianificazione e la </w:t>
            </w:r>
            <w:r>
              <w:t xml:space="preserve"> </w:t>
            </w:r>
            <w:r>
              <w:rPr>
                <w:i/>
                <w:sz w:val="20"/>
              </w:rPr>
              <w:t xml:space="preserve">gestione dei processi di </w:t>
            </w:r>
            <w:r>
              <w:t xml:space="preserve"> </w:t>
            </w:r>
            <w:r>
              <w:rPr>
                <w:i/>
                <w:sz w:val="20"/>
              </w:rPr>
              <w:t xml:space="preserve">approvvigionamento, di produzione e di </w:t>
            </w:r>
            <w:r>
              <w:t xml:space="preserve"> </w:t>
            </w:r>
            <w:r>
              <w:rPr>
                <w:i/>
                <w:sz w:val="20"/>
              </w:rPr>
              <w:t xml:space="preserve">vendita in un’ottica di qualità e di </w:t>
            </w:r>
            <w:r>
              <w:t xml:space="preserve"> </w:t>
            </w:r>
            <w:r>
              <w:rPr>
                <w:i/>
                <w:sz w:val="20"/>
              </w:rPr>
              <w:t>sviluppo della cultura dell’innovazione</w:t>
            </w:r>
          </w:p>
        </w:tc>
        <w:tc>
          <w:tcPr>
            <w:tcW w:w="2122" w:type="dxa"/>
            <w:tcBorders>
              <w:top w:val="single" w:sz="4" w:space="0" w:color="000000"/>
              <w:left w:val="single" w:sz="4" w:space="0" w:color="000000"/>
              <w:bottom w:val="single" w:sz="4" w:space="0" w:color="000000"/>
              <w:right w:val="single" w:sz="4" w:space="0" w:color="000000"/>
            </w:tcBorders>
          </w:tcPr>
          <w:p w14:paraId="3C180FB8" w14:textId="7EA66137" w:rsidR="00117E87" w:rsidRPr="00064FDF" w:rsidRDefault="00A357EB" w:rsidP="001C45E1">
            <w:pPr>
              <w:ind w:left="360"/>
              <w:rPr>
                <w:rFonts w:ascii="Times New Roman" w:hAnsi="Times New Roman"/>
                <w:b/>
                <w:bCs/>
                <w:sz w:val="24"/>
                <w:szCs w:val="24"/>
              </w:rPr>
            </w:pPr>
            <w:r>
              <w:rPr>
                <w:sz w:val="20"/>
              </w:rPr>
              <w:t xml:space="preserve">Scienza e Societa’ </w:t>
            </w: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21FE8FA" w14:textId="137166C1" w:rsidR="00117E87" w:rsidRPr="00064FDF" w:rsidRDefault="00A357EB" w:rsidP="00A357EB">
            <w:pPr>
              <w:rPr>
                <w:rFonts w:ascii="Times New Roman" w:hAnsi="Times New Roman"/>
                <w:b/>
                <w:bCs/>
                <w:color w:val="000000"/>
                <w:sz w:val="24"/>
                <w:szCs w:val="24"/>
              </w:rPr>
            </w:pPr>
            <w:r>
              <w:rPr>
                <w:rFonts w:cs="Calibri"/>
                <w:sz w:val="20"/>
              </w:rPr>
              <w:t xml:space="preserve">Materiale multimediale; articoli di giornale e riviste di settore; dispense; frasi celebri; </w:t>
            </w:r>
            <w:r>
              <w:t xml:space="preserve"> </w:t>
            </w:r>
            <w:r>
              <w:rPr>
                <w:rFonts w:cs="Calibri"/>
                <w:sz w:val="20"/>
              </w:rPr>
              <w:t xml:space="preserve">immagini; </w:t>
            </w:r>
            <w:r>
              <w:t xml:space="preserve"> </w:t>
            </w:r>
            <w:r>
              <w:rPr>
                <w:rFonts w:cs="Calibri"/>
                <w:sz w:val="20"/>
              </w:rPr>
              <w:t xml:space="preserve">grafici; tabelle </w:t>
            </w:r>
            <w:r>
              <w:t xml:space="preserve"> </w:t>
            </w:r>
          </w:p>
        </w:tc>
        <w:tc>
          <w:tcPr>
            <w:tcW w:w="2626" w:type="dxa"/>
            <w:tcBorders>
              <w:top w:val="single" w:sz="4" w:space="0" w:color="000000"/>
              <w:left w:val="single" w:sz="4" w:space="0" w:color="000000"/>
              <w:bottom w:val="single" w:sz="4" w:space="0" w:color="000000"/>
              <w:right w:val="single" w:sz="4" w:space="0" w:color="000000"/>
            </w:tcBorders>
          </w:tcPr>
          <w:p w14:paraId="1D397E36" w14:textId="787F831E" w:rsidR="00117E87" w:rsidRPr="00A357EB" w:rsidRDefault="00A357EB" w:rsidP="00A357EB">
            <w:pPr>
              <w:spacing w:after="0" w:line="240" w:lineRule="auto"/>
              <w:rPr>
                <w:rFonts w:ascii="Times New Roman" w:hAnsi="Times New Roman"/>
                <w:b/>
                <w:noProof/>
                <w:sz w:val="24"/>
                <w:szCs w:val="24"/>
                <w:lang w:eastAsia="it-IT"/>
              </w:rPr>
            </w:pPr>
            <w:r w:rsidRPr="00A357EB">
              <w:rPr>
                <w:sz w:val="20"/>
              </w:rPr>
              <w:t>Scienza e cultura dell’alimentazione; italiano; storia; cucina; matematica e sala</w:t>
            </w:r>
          </w:p>
        </w:tc>
      </w:tr>
    </w:tbl>
    <w:p w14:paraId="4B00A07C" w14:textId="77777777" w:rsidR="00BB2E6C" w:rsidRPr="00064FDF" w:rsidRDefault="00BB2E6C" w:rsidP="00BB2E6C">
      <w:pPr>
        <w:pStyle w:val="Textbody"/>
        <w:jc w:val="both"/>
        <w:rPr>
          <w:rFonts w:ascii="Times New Roman" w:eastAsia="Times New Roman" w:hAnsi="Times New Roman" w:cs="Times New Roman"/>
          <w:color w:val="auto"/>
          <w:kern w:val="0"/>
          <w:lang w:eastAsia="en-US" w:bidi="ar-SA"/>
        </w:rPr>
      </w:pPr>
    </w:p>
    <w:p w14:paraId="5854FA1A" w14:textId="47C86F05" w:rsidR="00490C08" w:rsidRDefault="00490C08" w:rsidP="00BB2E6C">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5.4 Orientamento ai sensi del D.M. 328/2022</w:t>
      </w:r>
    </w:p>
    <w:p w14:paraId="2D4F1F45" w14:textId="37014BDF" w:rsidR="003C59B2" w:rsidRDefault="003C59B2" w:rsidP="003C59B2">
      <w:pPr>
        <w:pStyle w:val="NormaleWeb"/>
        <w:shd w:val="clear" w:color="auto" w:fill="FFFFFF"/>
        <w:spacing w:before="0" w:beforeAutospacing="0"/>
      </w:pPr>
      <w:r>
        <w:rPr>
          <w:color w:val="19191A"/>
        </w:rPr>
        <w:t xml:space="preserve">In attuazione del </w:t>
      </w:r>
      <w:r w:rsidRPr="005C4A25">
        <w:rPr>
          <w:color w:val="19191A"/>
        </w:rPr>
        <w:t xml:space="preserve">Decreto Ministeriale 328 del 22 dicembre 2022  "Linee guida per l’Orientamento", relative alla riforma 1.4 “Riforma del sistema di orientamento”, nell’ambito della Missione 4 – Componente 1 – del Piano nazionale di ripresa e resilienza, finanziato dall’Unione europea – Next Generation EU, </w:t>
      </w:r>
      <w:r w:rsidRPr="005C4A25">
        <w:rPr>
          <w:color w:val="19191A"/>
          <w:shd w:val="clear" w:color="auto" w:fill="FFFFFF"/>
        </w:rPr>
        <w:t xml:space="preserve">è stata avviata </w:t>
      </w:r>
      <w:r>
        <w:rPr>
          <w:color w:val="19191A"/>
          <w:shd w:val="clear" w:color="auto" w:fill="FFFFFF"/>
        </w:rPr>
        <w:t xml:space="preserve">l’attività di </w:t>
      </w:r>
      <w:r w:rsidRPr="005C4A25">
        <w:rPr>
          <w:rStyle w:val="Enfasigrassetto"/>
          <w:b w:val="0"/>
          <w:color w:val="19191A"/>
          <w:shd w:val="clear" w:color="auto" w:fill="FFFFFF"/>
        </w:rPr>
        <w:t>orientamento scolastico</w:t>
      </w:r>
      <w:r>
        <w:rPr>
          <w:rStyle w:val="Enfasigrassetto"/>
          <w:b w:val="0"/>
          <w:color w:val="19191A"/>
          <w:shd w:val="clear" w:color="auto" w:fill="FFFFFF"/>
        </w:rPr>
        <w:t xml:space="preserve"> indicata nella norma citata</w:t>
      </w:r>
      <w:r w:rsidRPr="005C4A25">
        <w:rPr>
          <w:b/>
          <w:color w:val="19191A"/>
          <w:shd w:val="clear" w:color="auto" w:fill="FFFFFF"/>
        </w:rPr>
        <w:t> </w:t>
      </w:r>
      <w:r w:rsidRPr="005C4A25">
        <w:rPr>
          <w:color w:val="19191A"/>
          <w:shd w:val="clear" w:color="auto" w:fill="FFFFFF"/>
        </w:rPr>
        <w:t>che ha l’obiettivo di valorizzare i talenti e le inclinazioni di ciascuno, di promuovere il ruolo del </w:t>
      </w:r>
      <w:r w:rsidRPr="005C4A25">
        <w:rPr>
          <w:rStyle w:val="Enfasigrassetto"/>
          <w:b w:val="0"/>
          <w:color w:val="19191A"/>
          <w:shd w:val="clear" w:color="auto" w:fill="FFFFFF"/>
        </w:rPr>
        <w:t>merito</w:t>
      </w:r>
      <w:r w:rsidRPr="005C4A25">
        <w:rPr>
          <w:color w:val="19191A"/>
          <w:shd w:val="clear" w:color="auto" w:fill="FFFFFF"/>
        </w:rPr>
        <w:t> nel successo formativo, di dare </w:t>
      </w:r>
      <w:r w:rsidRPr="005C4A25">
        <w:rPr>
          <w:rStyle w:val="Enfasigrassetto"/>
          <w:b w:val="0"/>
          <w:color w:val="19191A"/>
          <w:shd w:val="clear" w:color="auto" w:fill="FFFFFF"/>
        </w:rPr>
        <w:t>supporto a studenti e famiglie</w:t>
      </w:r>
      <w:r w:rsidRPr="005C4A25">
        <w:rPr>
          <w:color w:val="19191A"/>
          <w:shd w:val="clear" w:color="auto" w:fill="FFFFFF"/>
        </w:rPr>
        <w:t> per consentire loro di fare scelte consapevoli per il futuro, nello studio e nel lavoro.</w:t>
      </w:r>
      <w:r w:rsidRPr="005C4A25">
        <w:rPr>
          <w:color w:val="19191A"/>
        </w:rPr>
        <w:br/>
      </w:r>
      <w:r w:rsidRPr="005C4A25">
        <w:rPr>
          <w:color w:val="19191A"/>
          <w:shd w:val="clear" w:color="auto" w:fill="FFFFFF"/>
        </w:rPr>
        <w:t xml:space="preserve">L’orientamento è </w:t>
      </w:r>
      <w:r>
        <w:rPr>
          <w:color w:val="19191A"/>
          <w:shd w:val="clear" w:color="auto" w:fill="FFFFFF"/>
        </w:rPr>
        <w:t>stato</w:t>
      </w:r>
      <w:r w:rsidRPr="005C4A25">
        <w:rPr>
          <w:color w:val="19191A"/>
          <w:shd w:val="clear" w:color="auto" w:fill="FFFFFF"/>
        </w:rPr>
        <w:t xml:space="preserve">  </w:t>
      </w:r>
      <w:r w:rsidRPr="005C4A25">
        <w:rPr>
          <w:rStyle w:val="Enfasigrassetto"/>
          <w:b w:val="0"/>
          <w:color w:val="19191A"/>
          <w:shd w:val="clear" w:color="auto" w:fill="FFFFFF"/>
        </w:rPr>
        <w:t>inserito nelle attività formative</w:t>
      </w:r>
      <w:r w:rsidRPr="005C4A25">
        <w:rPr>
          <w:b/>
          <w:color w:val="19191A"/>
          <w:shd w:val="clear" w:color="auto" w:fill="FFFFFF"/>
        </w:rPr>
        <w:t> </w:t>
      </w:r>
      <w:r w:rsidRPr="000D548F">
        <w:rPr>
          <w:color w:val="19191A"/>
          <w:shd w:val="clear" w:color="auto" w:fill="FFFFFF"/>
        </w:rPr>
        <w:t>e</w:t>
      </w:r>
      <w:r>
        <w:rPr>
          <w:color w:val="19191A"/>
          <w:shd w:val="clear" w:color="auto" w:fill="FFFFFF"/>
        </w:rPr>
        <w:t xml:space="preserve"> nel curricolo scolastico</w:t>
      </w:r>
      <w:r w:rsidRPr="005C4A25">
        <w:rPr>
          <w:color w:val="19191A"/>
          <w:shd w:val="clear" w:color="auto" w:fill="FFFFFF"/>
        </w:rPr>
        <w:t xml:space="preserve"> declinando</w:t>
      </w:r>
      <w:r>
        <w:rPr>
          <w:color w:val="19191A"/>
          <w:shd w:val="clear" w:color="auto" w:fill="FFFFFF"/>
        </w:rPr>
        <w:t xml:space="preserve"> </w:t>
      </w:r>
      <w:r w:rsidRPr="005C4A25">
        <w:rPr>
          <w:color w:val="19191A"/>
          <w:shd w:val="clear" w:color="auto" w:fill="FFFFFF"/>
        </w:rPr>
        <w:t>la </w:t>
      </w:r>
      <w:r w:rsidRPr="00CE5562">
        <w:rPr>
          <w:rStyle w:val="Enfasigrassetto"/>
          <w:b w:val="0"/>
          <w:color w:val="19191A"/>
          <w:shd w:val="clear" w:color="auto" w:fill="FFFFFF"/>
        </w:rPr>
        <w:t>didattica in chiave orientativa</w:t>
      </w:r>
      <w:r w:rsidRPr="005C4A25">
        <w:rPr>
          <w:color w:val="19191A"/>
          <w:shd w:val="clear" w:color="auto" w:fill="FFFFFF"/>
        </w:rPr>
        <w:t>, organizzandola partendo dalle esperienze degli studenti e dalla </w:t>
      </w:r>
      <w:r w:rsidRPr="00CE5562">
        <w:rPr>
          <w:rStyle w:val="Enfasigrassetto"/>
          <w:b w:val="0"/>
          <w:color w:val="19191A"/>
          <w:shd w:val="clear" w:color="auto" w:fill="FFFFFF"/>
        </w:rPr>
        <w:t>personalizzazione dei percorsi</w:t>
      </w:r>
      <w:r w:rsidRPr="005C4A25">
        <w:rPr>
          <w:color w:val="19191A"/>
          <w:shd w:val="clear" w:color="auto" w:fill="FFFFFF"/>
        </w:rPr>
        <w:t>, con l’accento sullo sviluppo delle competenze di base e trasversali (responsabilità, spirito di iniziativa, motivazione e creatività</w:t>
      </w:r>
      <w:r>
        <w:rPr>
          <w:color w:val="19191A"/>
          <w:shd w:val="clear" w:color="auto" w:fill="FFFFFF"/>
        </w:rPr>
        <w:t>)</w:t>
      </w:r>
      <w:r w:rsidRPr="005C4A25">
        <w:rPr>
          <w:color w:val="19191A"/>
          <w:shd w:val="clear" w:color="auto" w:fill="FFFFFF"/>
        </w:rPr>
        <w:t>, fondamentali anche per promuovere l’imprenditorialità giovanile</w:t>
      </w:r>
      <w:r>
        <w:rPr>
          <w:color w:val="19191A"/>
          <w:shd w:val="clear" w:color="auto" w:fill="FFFFFF"/>
        </w:rPr>
        <w:t>. I</w:t>
      </w:r>
      <w:r w:rsidRPr="005C4A25">
        <w:rPr>
          <w:color w:val="19191A"/>
          <w:shd w:val="clear" w:color="auto" w:fill="FFFFFF"/>
        </w:rPr>
        <w:t> </w:t>
      </w:r>
      <w:r w:rsidRPr="000D548F">
        <w:rPr>
          <w:rStyle w:val="Enfasigrassetto"/>
          <w:b w:val="0"/>
          <w:color w:val="19191A"/>
          <w:shd w:val="clear" w:color="auto" w:fill="FFFFFF"/>
        </w:rPr>
        <w:t xml:space="preserve">moduli di orientamento formativo di  30 ore </w:t>
      </w:r>
      <w:r>
        <w:rPr>
          <w:rStyle w:val="Enfasigrassetto"/>
          <w:b w:val="0"/>
          <w:color w:val="19191A"/>
          <w:shd w:val="clear" w:color="auto" w:fill="FFFFFF"/>
        </w:rPr>
        <w:t xml:space="preserve">sono stati </w:t>
      </w:r>
      <w:r w:rsidRPr="000D548F">
        <w:rPr>
          <w:rStyle w:val="Enfasigrassetto"/>
          <w:b w:val="0"/>
          <w:color w:val="19191A"/>
          <w:shd w:val="clear" w:color="auto" w:fill="FFFFFF"/>
        </w:rPr>
        <w:t>realizzati dai docenti del Consiglio di classe</w:t>
      </w:r>
      <w:r>
        <w:rPr>
          <w:rStyle w:val="Enfasigrassetto"/>
          <w:b w:val="0"/>
          <w:color w:val="19191A"/>
          <w:shd w:val="clear" w:color="auto" w:fill="FFFFFF"/>
        </w:rPr>
        <w:t>,</w:t>
      </w:r>
      <w:r w:rsidRPr="000D548F">
        <w:rPr>
          <w:rStyle w:val="Enfasigrassetto"/>
          <w:b w:val="0"/>
          <w:color w:val="19191A"/>
          <w:shd w:val="clear" w:color="auto" w:fill="FFFFFF"/>
        </w:rPr>
        <w:t xml:space="preserve">  </w:t>
      </w:r>
      <w:r w:rsidRPr="000D548F">
        <w:rPr>
          <w:b/>
          <w:color w:val="19191A"/>
          <w:shd w:val="clear" w:color="auto" w:fill="FFFFFF"/>
        </w:rPr>
        <w:t> con il supporto del </w:t>
      </w:r>
      <w:r w:rsidRPr="000D548F">
        <w:rPr>
          <w:rStyle w:val="Enfasigrassetto"/>
          <w:b w:val="0"/>
          <w:color w:val="19191A"/>
          <w:shd w:val="clear" w:color="auto" w:fill="FFFFFF"/>
        </w:rPr>
        <w:t>docente Tutor</w:t>
      </w:r>
      <w:r w:rsidRPr="000D548F">
        <w:rPr>
          <w:b/>
          <w:color w:val="19191A"/>
          <w:shd w:val="clear" w:color="auto" w:fill="FFFFFF"/>
        </w:rPr>
        <w:t xml:space="preserve"> e del </w:t>
      </w:r>
      <w:r w:rsidRPr="000D548F">
        <w:rPr>
          <w:rStyle w:val="Enfasigrassetto"/>
          <w:b w:val="0"/>
          <w:color w:val="19191A"/>
          <w:shd w:val="clear" w:color="auto" w:fill="FFFFFF"/>
        </w:rPr>
        <w:t xml:space="preserve">docente </w:t>
      </w:r>
      <w:r w:rsidRPr="005C4A25">
        <w:rPr>
          <w:rStyle w:val="Enfasigrassetto"/>
          <w:color w:val="19191A"/>
          <w:shd w:val="clear" w:color="auto" w:fill="FFFFFF"/>
        </w:rPr>
        <w:t>Orientatore</w:t>
      </w:r>
      <w:r>
        <w:rPr>
          <w:rStyle w:val="Enfasigrassetto"/>
          <w:color w:val="19191A"/>
          <w:shd w:val="clear" w:color="auto" w:fill="FFFFFF"/>
        </w:rPr>
        <w:t>.</w:t>
      </w:r>
    </w:p>
    <w:p w14:paraId="4F6F7601" w14:textId="61B9FBE4" w:rsidR="003C59B2" w:rsidRPr="005C4A25" w:rsidRDefault="003C59B2" w:rsidP="003C59B2">
      <w:pPr>
        <w:pStyle w:val="NormaleWeb"/>
        <w:shd w:val="clear" w:color="auto" w:fill="FFFFFF"/>
        <w:spacing w:before="0" w:beforeAutospacing="0"/>
        <w:jc w:val="both"/>
        <w:rPr>
          <w:color w:val="19191A"/>
          <w:shd w:val="clear" w:color="auto" w:fill="FFFFFF"/>
        </w:rPr>
      </w:pPr>
      <w:r w:rsidRPr="005C4A25">
        <w:t xml:space="preserve">I percorsi </w:t>
      </w:r>
      <w:r>
        <w:t xml:space="preserve">programmati ad inizio anno scolastico </w:t>
      </w:r>
      <w:r w:rsidRPr="005C4A25">
        <w:t xml:space="preserve">contemplano situazioni di apprendimento dove le singole discipline non </w:t>
      </w:r>
      <w:r>
        <w:t xml:space="preserve">siano </w:t>
      </w:r>
      <w:r w:rsidRPr="005C4A25">
        <w:t>recepite dall’allievo come insiemi slegati e depositari di saperi da memorizzare, bensì diventino strumenti funzionali per stimolarli verso il superamento dei problemi che possano interferire con il loro quotidiano.</w:t>
      </w:r>
      <w:r w:rsidRPr="005C4A25">
        <w:rPr>
          <w:color w:val="000000"/>
          <w:shd w:val="clear" w:color="auto" w:fill="FBFBFB"/>
        </w:rPr>
        <w:t xml:space="preserve"> </w:t>
      </w:r>
      <w:r>
        <w:rPr>
          <w:color w:val="000000"/>
          <w:shd w:val="clear" w:color="auto" w:fill="FBFBFB"/>
        </w:rPr>
        <w:t xml:space="preserve">La </w:t>
      </w:r>
      <w:r w:rsidRPr="005C4A25">
        <w:rPr>
          <w:rStyle w:val="Enfasigrassetto"/>
          <w:bCs w:val="0"/>
          <w:color w:val="000000"/>
          <w:shd w:val="clear" w:color="auto" w:fill="FBFBFB"/>
        </w:rPr>
        <w:t>dimensione orientativa</w:t>
      </w:r>
      <w:r w:rsidRPr="005C4A25">
        <w:rPr>
          <w:color w:val="000000"/>
          <w:shd w:val="clear" w:color="auto" w:fill="FBFBFB"/>
        </w:rPr>
        <w:t> </w:t>
      </w:r>
      <w:r>
        <w:rPr>
          <w:color w:val="000000"/>
          <w:shd w:val="clear" w:color="auto" w:fill="FBFBFB"/>
        </w:rPr>
        <w:t xml:space="preserve">attuata ha quindi posto l’accento sulla centralità </w:t>
      </w:r>
      <w:r w:rsidRPr="005C4A25">
        <w:rPr>
          <w:color w:val="000000"/>
          <w:shd w:val="clear" w:color="auto" w:fill="FBFBFB"/>
        </w:rPr>
        <w:t xml:space="preserve">del processo </w:t>
      </w:r>
      <w:r>
        <w:rPr>
          <w:color w:val="000000"/>
          <w:shd w:val="clear" w:color="auto" w:fill="FBFBFB"/>
        </w:rPr>
        <w:t xml:space="preserve">di apprendimento degli </w:t>
      </w:r>
      <w:r w:rsidRPr="005C4A25">
        <w:rPr>
          <w:color w:val="000000"/>
          <w:shd w:val="clear" w:color="auto" w:fill="FBFBFB"/>
        </w:rPr>
        <w:t xml:space="preserve">studenti, </w:t>
      </w:r>
      <w:r>
        <w:rPr>
          <w:color w:val="000000"/>
          <w:shd w:val="clear" w:color="auto" w:fill="FBFBFB"/>
        </w:rPr>
        <w:t>sul</w:t>
      </w:r>
      <w:r w:rsidRPr="005C4A25">
        <w:rPr>
          <w:color w:val="000000"/>
          <w:shd w:val="clear" w:color="auto" w:fill="FBFBFB"/>
        </w:rPr>
        <w:t xml:space="preserve">le loro esperienze e </w:t>
      </w:r>
      <w:r>
        <w:rPr>
          <w:color w:val="000000"/>
          <w:shd w:val="clear" w:color="auto" w:fill="FBFBFB"/>
        </w:rPr>
        <w:t>sul</w:t>
      </w:r>
      <w:r w:rsidRPr="005C4A25">
        <w:rPr>
          <w:color w:val="000000"/>
          <w:shd w:val="clear" w:color="auto" w:fill="FBFBFB"/>
        </w:rPr>
        <w:t xml:space="preserve">la loro autonomia. Non </w:t>
      </w:r>
      <w:r>
        <w:rPr>
          <w:color w:val="000000"/>
          <w:shd w:val="clear" w:color="auto" w:fill="FBFBFB"/>
        </w:rPr>
        <w:t xml:space="preserve">è mancato </w:t>
      </w:r>
      <w:r w:rsidRPr="005C4A25">
        <w:rPr>
          <w:color w:val="000000"/>
          <w:shd w:val="clear" w:color="auto" w:fill="FBFBFB"/>
        </w:rPr>
        <w:t>l’aspetto motivazionale laddove le scelte operate siano</w:t>
      </w:r>
      <w:r>
        <w:rPr>
          <w:color w:val="000000"/>
          <w:shd w:val="clear" w:color="auto" w:fill="FBFBFB"/>
        </w:rPr>
        <w:t xml:space="preserve"> state</w:t>
      </w:r>
      <w:r w:rsidRPr="005C4A25">
        <w:rPr>
          <w:color w:val="000000"/>
          <w:shd w:val="clear" w:color="auto" w:fill="FBFBFB"/>
        </w:rPr>
        <w:t xml:space="preserve"> l’espressione della reale volontà sottesa alle esigenze ed aspirazioni di ciascuno.  </w:t>
      </w:r>
      <w:r w:rsidRPr="005C4A25">
        <w:t xml:space="preserve">  </w:t>
      </w:r>
    </w:p>
    <w:p w14:paraId="020ED956" w14:textId="77777777" w:rsidR="003C59B2" w:rsidRPr="005C4A25" w:rsidRDefault="003C59B2" w:rsidP="003C59B2">
      <w:pPr>
        <w:rPr>
          <w:rFonts w:ascii="Times New Roman" w:hAnsi="Times New Roman"/>
          <w:sz w:val="24"/>
          <w:szCs w:val="24"/>
        </w:rPr>
      </w:pPr>
    </w:p>
    <w:p w14:paraId="0EB46AF9" w14:textId="77777777" w:rsidR="003C59B2" w:rsidRPr="005C613D" w:rsidRDefault="003C59B2" w:rsidP="003C59B2">
      <w:pPr>
        <w:rPr>
          <w:rFonts w:ascii="Times New Roman" w:hAnsi="Times New Roman"/>
          <w:b/>
          <w:sz w:val="24"/>
          <w:szCs w:val="24"/>
        </w:rPr>
      </w:pPr>
      <w:r w:rsidRPr="005C613D">
        <w:rPr>
          <w:rFonts w:ascii="Times New Roman" w:hAnsi="Times New Roman"/>
          <w:b/>
          <w:sz w:val="24"/>
          <w:szCs w:val="24"/>
        </w:rPr>
        <w:t xml:space="preserve">Obiettivi processuali perseguiti  </w:t>
      </w:r>
    </w:p>
    <w:p w14:paraId="3A7884D0" w14:textId="77777777" w:rsidR="003C59B2" w:rsidRPr="005C4A25" w:rsidRDefault="003C59B2" w:rsidP="003C59B2">
      <w:pPr>
        <w:rPr>
          <w:rFonts w:ascii="Times New Roman" w:hAnsi="Times New Roman"/>
          <w:sz w:val="24"/>
          <w:szCs w:val="24"/>
        </w:rPr>
      </w:pPr>
      <w:r w:rsidRPr="005C4A25">
        <w:rPr>
          <w:rFonts w:ascii="Times New Roman" w:hAnsi="Times New Roman"/>
          <w:sz w:val="24"/>
          <w:szCs w:val="24"/>
        </w:rPr>
        <w:t>Sviluppare la capacità di riflettere su se stessi, per esprimere un personale modo di essere e proporlo agli altri, innalzando il livello di autostima.</w:t>
      </w:r>
    </w:p>
    <w:p w14:paraId="3C8BEC71" w14:textId="77777777" w:rsidR="003C59B2" w:rsidRPr="005C4A25" w:rsidRDefault="003C59B2" w:rsidP="003C59B2">
      <w:pPr>
        <w:rPr>
          <w:rFonts w:ascii="Times New Roman" w:hAnsi="Times New Roman"/>
          <w:sz w:val="24"/>
          <w:szCs w:val="24"/>
        </w:rPr>
      </w:pPr>
      <w:r w:rsidRPr="005C4A25">
        <w:rPr>
          <w:rFonts w:ascii="Times New Roman" w:hAnsi="Times New Roman"/>
          <w:sz w:val="24"/>
          <w:szCs w:val="24"/>
        </w:rPr>
        <w:t xml:space="preserve">Migliorare la capacità di individuare e organizzare le informazioni. </w:t>
      </w:r>
    </w:p>
    <w:p w14:paraId="5EFA6C76" w14:textId="77777777" w:rsidR="003C59B2" w:rsidRPr="005C4A25" w:rsidRDefault="003C59B2" w:rsidP="003C59B2">
      <w:pPr>
        <w:rPr>
          <w:rFonts w:ascii="Times New Roman" w:hAnsi="Times New Roman"/>
          <w:sz w:val="24"/>
          <w:szCs w:val="24"/>
        </w:rPr>
      </w:pPr>
      <w:r w:rsidRPr="005C4A25">
        <w:rPr>
          <w:rFonts w:ascii="Times New Roman" w:hAnsi="Times New Roman"/>
          <w:sz w:val="24"/>
          <w:szCs w:val="24"/>
        </w:rPr>
        <w:lastRenderedPageBreak/>
        <w:t xml:space="preserve">Favorire la scoperta e lo sviluppo di abilità specifiche (attitudini, interessi, vocazioni, talenti). </w:t>
      </w:r>
    </w:p>
    <w:p w14:paraId="481FDAA9" w14:textId="77777777" w:rsidR="003C59B2" w:rsidRPr="005C4A25" w:rsidRDefault="003C59B2" w:rsidP="003C59B2">
      <w:pPr>
        <w:rPr>
          <w:rFonts w:ascii="Times New Roman" w:hAnsi="Times New Roman"/>
          <w:sz w:val="24"/>
          <w:szCs w:val="24"/>
        </w:rPr>
      </w:pPr>
      <w:r w:rsidRPr="005C4A25">
        <w:rPr>
          <w:rFonts w:ascii="Times New Roman" w:hAnsi="Times New Roman"/>
          <w:sz w:val="24"/>
          <w:szCs w:val="24"/>
        </w:rPr>
        <w:t xml:space="preserve">Offrire l’opportunità di apprendere i “saperi” attraverso modalità didattiche innovative ( TIC), per favorire l’integrazione fra linguaggi diversi. </w:t>
      </w:r>
    </w:p>
    <w:p w14:paraId="09145F89" w14:textId="77777777" w:rsidR="003C59B2" w:rsidRPr="005C4A25" w:rsidRDefault="003C59B2" w:rsidP="003C59B2">
      <w:pPr>
        <w:rPr>
          <w:rFonts w:ascii="Times New Roman" w:hAnsi="Times New Roman"/>
          <w:sz w:val="24"/>
          <w:szCs w:val="24"/>
        </w:rPr>
      </w:pPr>
      <w:r w:rsidRPr="005C4A25">
        <w:rPr>
          <w:rFonts w:ascii="Times New Roman" w:hAnsi="Times New Roman"/>
          <w:sz w:val="24"/>
          <w:szCs w:val="24"/>
        </w:rPr>
        <w:t xml:space="preserve">Sviluppare le abilità interpersonali, imparando a rapportarsi con un numero sempre crescente di persone, mantenendo aperta la disponibilità alla critica, al dialogo e alla collaborazione per riorientare i propri convincimenti e comportamenti </w:t>
      </w:r>
    </w:p>
    <w:p w14:paraId="6DA1D1F3" w14:textId="77777777" w:rsidR="003C59B2" w:rsidRPr="005C4A25" w:rsidRDefault="003C59B2" w:rsidP="003C59B2">
      <w:pPr>
        <w:rPr>
          <w:rFonts w:ascii="Times New Roman" w:hAnsi="Times New Roman"/>
          <w:sz w:val="24"/>
          <w:szCs w:val="24"/>
        </w:rPr>
      </w:pPr>
      <w:r w:rsidRPr="005C4A25">
        <w:rPr>
          <w:rFonts w:ascii="Times New Roman" w:hAnsi="Times New Roman"/>
          <w:sz w:val="24"/>
          <w:szCs w:val="24"/>
        </w:rPr>
        <w:t>Accrescere la capacità di lavorare nel gruppo in modo cooperativo (ruoli, compiti, contributi personali al raggiungimento di un obiettivo comune, tenendo conto di mezzi, soggetti coinvolti, fine).</w:t>
      </w:r>
    </w:p>
    <w:p w14:paraId="307C582A" w14:textId="77777777" w:rsidR="003C59B2" w:rsidRPr="00064FDF" w:rsidRDefault="003C59B2" w:rsidP="00BB2E6C">
      <w:pPr>
        <w:pStyle w:val="Textbody"/>
        <w:jc w:val="both"/>
        <w:rPr>
          <w:rFonts w:ascii="Times New Roman" w:eastAsia="Times New Roman" w:hAnsi="Times New Roman" w:cs="Times New Roman"/>
          <w:color w:val="auto"/>
          <w:kern w:val="0"/>
          <w:lang w:eastAsia="en-US" w:bidi="ar-SA"/>
        </w:rPr>
      </w:pPr>
    </w:p>
    <w:p w14:paraId="4F0BA810" w14:textId="77777777" w:rsidR="005657E0" w:rsidRPr="00064FDF" w:rsidRDefault="00490C08" w:rsidP="00BB2E6C">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5.5</w:t>
      </w:r>
      <w:r w:rsidR="008F586B" w:rsidRPr="00064FDF">
        <w:rPr>
          <w:rFonts w:ascii="Times New Roman" w:eastAsia="Times New Roman" w:hAnsi="Times New Roman" w:cs="Times New Roman"/>
          <w:color w:val="auto"/>
          <w:kern w:val="0"/>
          <w:lang w:eastAsia="en-US" w:bidi="ar-SA"/>
        </w:rPr>
        <w:t xml:space="preserve"> Simulazione seconda prova</w:t>
      </w:r>
    </w:p>
    <w:p w14:paraId="0D3B47E1" w14:textId="77777777" w:rsidR="002F3753" w:rsidRPr="00064FDF" w:rsidRDefault="00BB6492" w:rsidP="00BB2E6C">
      <w:pPr>
        <w:pStyle w:val="Textbody"/>
        <w:jc w:val="both"/>
        <w:rPr>
          <w:rFonts w:ascii="Times New Roman" w:eastAsia="Times New Roman" w:hAnsi="Times New Roman" w:cs="Times New Roman"/>
          <w:b w:val="0"/>
          <w:color w:val="auto"/>
          <w:kern w:val="0"/>
          <w:lang w:eastAsia="en-US" w:bidi="ar-SA"/>
        </w:rPr>
      </w:pPr>
      <w:r w:rsidRPr="00064FDF">
        <w:rPr>
          <w:rFonts w:ascii="Times New Roman" w:eastAsia="Times New Roman" w:hAnsi="Times New Roman" w:cs="Times New Roman"/>
          <w:b w:val="0"/>
          <w:color w:val="auto"/>
          <w:kern w:val="0"/>
          <w:lang w:eastAsia="en-US" w:bidi="ar-SA"/>
        </w:rPr>
        <w:t xml:space="preserve">I Dipartimenti delle discipline oggetto della seconda prova scritta hanno predisposto nel mese di maggio una simulazione della stessa in conformità ai quadri di riferimento allegati al D.M. n. </w:t>
      </w:r>
      <w:r w:rsidR="00691567" w:rsidRPr="00064FDF">
        <w:rPr>
          <w:rFonts w:ascii="Times New Roman" w:eastAsia="Times New Roman" w:hAnsi="Times New Roman" w:cs="Times New Roman"/>
          <w:b w:val="0"/>
          <w:color w:val="auto"/>
          <w:kern w:val="0"/>
          <w:lang w:eastAsia="en-US" w:bidi="ar-SA"/>
        </w:rPr>
        <w:t>164 del 15/06/2022.</w:t>
      </w:r>
    </w:p>
    <w:p w14:paraId="364142F4" w14:textId="77777777" w:rsidR="002F3753" w:rsidRPr="00064FDF" w:rsidRDefault="002F3753" w:rsidP="008F586B">
      <w:pPr>
        <w:pStyle w:val="Textbody"/>
        <w:jc w:val="both"/>
        <w:rPr>
          <w:rFonts w:ascii="Times New Roman" w:eastAsia="Times New Roman" w:hAnsi="Times New Roman" w:cs="Times New Roman"/>
          <w:color w:val="auto"/>
          <w:kern w:val="0"/>
          <w:lang w:eastAsia="en-US" w:bidi="ar-SA"/>
        </w:rPr>
      </w:pPr>
    </w:p>
    <w:p w14:paraId="00B257AC" w14:textId="77777777" w:rsidR="0002204F" w:rsidRPr="00064FDF" w:rsidRDefault="00490C08" w:rsidP="008F586B">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5.6</w:t>
      </w:r>
      <w:r w:rsidR="008F586B" w:rsidRPr="00064FDF">
        <w:rPr>
          <w:rFonts w:ascii="Times New Roman" w:eastAsia="Times New Roman" w:hAnsi="Times New Roman" w:cs="Times New Roman"/>
          <w:color w:val="auto"/>
          <w:kern w:val="0"/>
          <w:lang w:eastAsia="en-US" w:bidi="ar-SA"/>
        </w:rPr>
        <w:t xml:space="preserve"> </w:t>
      </w:r>
      <w:r w:rsidR="00C358F4" w:rsidRPr="00064FDF">
        <w:rPr>
          <w:rFonts w:ascii="Times New Roman" w:eastAsia="Times New Roman" w:hAnsi="Times New Roman" w:cs="Times New Roman"/>
          <w:color w:val="auto"/>
          <w:kern w:val="0"/>
          <w:lang w:eastAsia="en-US" w:bidi="ar-SA"/>
        </w:rPr>
        <w:t>Attività</w:t>
      </w:r>
      <w:r w:rsidR="00A320BD" w:rsidRPr="00064FDF">
        <w:rPr>
          <w:rFonts w:ascii="Times New Roman" w:eastAsia="Times New Roman" w:hAnsi="Times New Roman" w:cs="Times New Roman"/>
          <w:color w:val="auto"/>
          <w:kern w:val="0"/>
          <w:lang w:eastAsia="en-US" w:bidi="ar-SA"/>
        </w:rPr>
        <w:t xml:space="preserve"> e</w:t>
      </w:r>
      <w:r w:rsidR="0002204F" w:rsidRPr="00064FDF">
        <w:rPr>
          <w:rFonts w:ascii="Times New Roman" w:eastAsia="Times New Roman" w:hAnsi="Times New Roman" w:cs="Times New Roman"/>
          <w:color w:val="auto"/>
          <w:kern w:val="0"/>
          <w:lang w:eastAsia="en-US" w:bidi="ar-SA"/>
        </w:rPr>
        <w:t xml:space="preserve"> percorsi svolti nell’ambito del curricolo di Educazione Civica</w:t>
      </w:r>
    </w:p>
    <w:p w14:paraId="54DA0A78" w14:textId="77777777" w:rsidR="003F7359" w:rsidRPr="00064FDF" w:rsidRDefault="003F7359" w:rsidP="00F27EF3">
      <w:pPr>
        <w:pStyle w:val="Paragrafoelenco"/>
        <w:shd w:val="clear" w:color="auto" w:fill="FFFFFF"/>
        <w:spacing w:after="0" w:line="240" w:lineRule="auto"/>
        <w:ind w:left="360" w:right="44"/>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Ai sensi dell’art.1 della Legge n 92/2019 è istituito l'insegnamento trasversale dell'educazione civica quale disciplina non autonoma da integrare nel curriculo di istituto. </w:t>
      </w:r>
    </w:p>
    <w:p w14:paraId="4BD08525" w14:textId="77777777" w:rsidR="003F7359" w:rsidRPr="00064FDF" w:rsidRDefault="003F7359" w:rsidP="00F27EF3">
      <w:pPr>
        <w:pStyle w:val="Paragrafoelenco"/>
        <w:shd w:val="clear" w:color="auto" w:fill="FFFFFF"/>
        <w:spacing w:after="0" w:line="240" w:lineRule="auto"/>
        <w:ind w:left="360"/>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w:t>
      </w:r>
      <w:r w:rsidRPr="00064FDF">
        <w:rPr>
          <w:rFonts w:ascii="Times New Roman" w:eastAsia="Times New Roman" w:hAnsi="Times New Roman"/>
          <w:i/>
          <w:iCs/>
          <w:color w:val="00000A"/>
          <w:kern w:val="36"/>
          <w:sz w:val="24"/>
          <w:szCs w:val="24"/>
          <w:lang w:eastAsia="it-IT"/>
        </w:rPr>
        <w:t>Principi (Art. 1 della L. n 92 2019)</w:t>
      </w:r>
    </w:p>
    <w:p w14:paraId="1990C2CC" w14:textId="77777777" w:rsidR="003F7359" w:rsidRPr="00064FDF" w:rsidRDefault="003F7359" w:rsidP="00F27EF3">
      <w:pPr>
        <w:pStyle w:val="Paragrafoelenco"/>
        <w:shd w:val="clear" w:color="auto" w:fill="FFFFFF"/>
        <w:spacing w:after="0" w:line="240" w:lineRule="auto"/>
        <w:ind w:left="360" w:right="35"/>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i/>
          <w:iCs/>
          <w:color w:val="00000A"/>
          <w:kern w:val="36"/>
          <w:sz w:val="24"/>
          <w:szCs w:val="24"/>
          <w:lang w:eastAsia="it-IT"/>
        </w:rPr>
        <w:t>1.</w:t>
      </w:r>
      <w:r w:rsidRPr="00064FDF">
        <w:rPr>
          <w:rFonts w:ascii="Times New Roman" w:eastAsia="Times New Roman" w:hAnsi="Times New Roman"/>
          <w:color w:val="00000A"/>
          <w:kern w:val="36"/>
          <w:sz w:val="24"/>
          <w:szCs w:val="24"/>
          <w:lang w:eastAsia="it-IT"/>
        </w:rPr>
        <w:t> </w:t>
      </w:r>
      <w:r w:rsidRPr="00064FDF">
        <w:rPr>
          <w:rFonts w:ascii="Times New Roman" w:eastAsia="Times New Roman" w:hAnsi="Times New Roman"/>
          <w:i/>
          <w:iCs/>
          <w:color w:val="00000A"/>
          <w:kern w:val="36"/>
          <w:sz w:val="24"/>
          <w:szCs w:val="24"/>
          <w:lang w:eastAsia="it-IT"/>
        </w:rPr>
        <w:t>L'educazione civica contribuisce a formare cittadini responsabili e attivi e a promuovere la partecipazione piena e consapevole alla vita civica, culturale e sociale delle comunità, nel rispetto delle regole, dei diritti e dei doveri.</w:t>
      </w:r>
    </w:p>
    <w:p w14:paraId="618DC43B" w14:textId="77777777" w:rsidR="003F7359" w:rsidRPr="00064FDF" w:rsidRDefault="003F7359" w:rsidP="00F27EF3">
      <w:pPr>
        <w:pStyle w:val="Paragrafoelenco"/>
        <w:shd w:val="clear" w:color="auto" w:fill="FFFFFF"/>
        <w:spacing w:after="0" w:line="240" w:lineRule="auto"/>
        <w:ind w:left="360" w:right="35"/>
        <w:jc w:val="both"/>
        <w:outlineLvl w:val="1"/>
        <w:rPr>
          <w:rFonts w:ascii="Times New Roman" w:eastAsia="Times New Roman" w:hAnsi="Times New Roman"/>
          <w:i/>
          <w:iCs/>
          <w:color w:val="00000A"/>
          <w:kern w:val="36"/>
          <w:sz w:val="24"/>
          <w:szCs w:val="24"/>
          <w:lang w:eastAsia="it-IT"/>
        </w:rPr>
      </w:pPr>
      <w:r w:rsidRPr="00064FDF">
        <w:rPr>
          <w:rFonts w:ascii="Times New Roman" w:eastAsia="Times New Roman" w:hAnsi="Times New Roman"/>
          <w:i/>
          <w:iCs/>
          <w:color w:val="00000A"/>
          <w:kern w:val="36"/>
          <w:sz w:val="24"/>
          <w:szCs w:val="24"/>
          <w:lang w:eastAsia="it-IT"/>
        </w:rPr>
        <w:t>2.</w:t>
      </w:r>
      <w:r w:rsidRPr="00064FDF">
        <w:rPr>
          <w:rFonts w:ascii="Times New Roman" w:eastAsia="Times New Roman" w:hAnsi="Times New Roman"/>
          <w:color w:val="00000A"/>
          <w:kern w:val="36"/>
          <w:sz w:val="24"/>
          <w:szCs w:val="24"/>
          <w:lang w:eastAsia="it-IT"/>
        </w:rPr>
        <w:t>    </w:t>
      </w:r>
      <w:r w:rsidRPr="00064FDF">
        <w:rPr>
          <w:rFonts w:ascii="Times New Roman" w:eastAsia="Times New Roman" w:hAnsi="Times New Roman"/>
          <w:i/>
          <w:iCs/>
          <w:color w:val="00000A"/>
          <w:kern w:val="36"/>
          <w:sz w:val="24"/>
          <w:szCs w:val="24"/>
          <w:lang w:eastAsia="it-IT"/>
        </w:rPr>
        <w:t xml:space="preserve">L'educazione civica sviluppa nelle istituzioni scolastiche la conoscenza della Costituzione </w:t>
      </w:r>
      <w:r w:rsidR="00F27EF3" w:rsidRPr="00064FDF">
        <w:rPr>
          <w:rFonts w:ascii="Times New Roman" w:eastAsia="Times New Roman" w:hAnsi="Times New Roman"/>
          <w:i/>
          <w:iCs/>
          <w:color w:val="00000A"/>
          <w:kern w:val="36"/>
          <w:sz w:val="24"/>
          <w:szCs w:val="24"/>
          <w:lang w:eastAsia="it-IT"/>
        </w:rPr>
        <w:t>italiana e delle I</w:t>
      </w:r>
      <w:r w:rsidRPr="00064FDF">
        <w:rPr>
          <w:rFonts w:ascii="Times New Roman" w:eastAsia="Times New Roman" w:hAnsi="Times New Roman"/>
          <w:i/>
          <w:iCs/>
          <w:color w:val="00000A"/>
          <w:kern w:val="36"/>
          <w:sz w:val="24"/>
          <w:szCs w:val="24"/>
          <w:lang w:eastAsia="it-IT"/>
        </w:rPr>
        <w:t>stituzioni dell'Unione europea per sostanziare, in particolare, la condivisione e la promozione dei principi di legalità, cittadinanza attiva e digitale, sostenibilità ambientale e diritto alla salute e al benessere della persona.”</w:t>
      </w:r>
    </w:p>
    <w:p w14:paraId="16ADE726" w14:textId="77777777" w:rsidR="003F7359" w:rsidRPr="00064FDF" w:rsidRDefault="003F7359" w:rsidP="00F27EF3">
      <w:pPr>
        <w:pStyle w:val="Paragrafoelenco"/>
        <w:shd w:val="clear" w:color="auto" w:fill="FFFFFF"/>
        <w:spacing w:after="0" w:line="240" w:lineRule="auto"/>
        <w:ind w:left="360" w:right="34"/>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Al fine di realizzare i suddetti principi, il Dipartimento di Diritto ha elaborato un percorso con un approccio trasversale che coinvolge tutti i docenti attraverso il contributo che tutte le discipline possono fornire: </w:t>
      </w:r>
      <w:r w:rsidRPr="00064FDF">
        <w:rPr>
          <w:rFonts w:ascii="Times New Roman" w:eastAsia="Times New Roman" w:hAnsi="Times New Roman"/>
          <w:i/>
          <w:iCs/>
          <w:color w:val="00000A"/>
          <w:kern w:val="36"/>
          <w:sz w:val="24"/>
          <w:szCs w:val="24"/>
          <w:lang w:eastAsia="it-IT"/>
        </w:rPr>
        <w:t>ogni disciplina è, di per sé, parte integrante della formazione civica e sociale di ciascun alunno (All. A al DM 35/20020).</w:t>
      </w:r>
    </w:p>
    <w:p w14:paraId="28895CDF" w14:textId="77777777" w:rsidR="003F7359" w:rsidRPr="00064FDF" w:rsidRDefault="003F7359" w:rsidP="00F27EF3">
      <w:pPr>
        <w:pStyle w:val="Paragrafoelenco"/>
        <w:shd w:val="clear" w:color="auto" w:fill="FFFFFF"/>
        <w:spacing w:after="0" w:line="240" w:lineRule="auto"/>
        <w:ind w:left="360" w:right="44"/>
        <w:jc w:val="both"/>
        <w:outlineLvl w:val="1"/>
        <w:rPr>
          <w:rFonts w:ascii="Times New Roman" w:eastAsia="Times New Roman" w:hAnsi="Times New Roman"/>
          <w:color w:val="333333"/>
          <w:kern w:val="36"/>
          <w:sz w:val="24"/>
          <w:szCs w:val="24"/>
          <w:lang w:eastAsia="it-IT"/>
        </w:rPr>
      </w:pPr>
      <w:r w:rsidRPr="00064FDF">
        <w:rPr>
          <w:rFonts w:ascii="Times New Roman" w:eastAsia="Times New Roman" w:hAnsi="Times New Roman"/>
          <w:color w:val="00000A"/>
          <w:kern w:val="36"/>
          <w:sz w:val="24"/>
          <w:szCs w:val="24"/>
          <w:lang w:eastAsia="it-IT"/>
        </w:rPr>
        <w:t>Sono state proposte alcune macro-tematiche ai sensi dell’art. 3 della L.92/2019 e legate ai tre nuclei concettuali (art. 1 c. 2 della L. 92/19) e delineati nelle Linee Guida Allegate al DM 35/2020: - Costituzione - Sviluppo Sostenibile -  Cittadinanza Digitale.</w:t>
      </w:r>
    </w:p>
    <w:p w14:paraId="38BC961A" w14:textId="77777777" w:rsidR="003F7359" w:rsidRPr="00064FDF" w:rsidRDefault="003F7359" w:rsidP="0002204F">
      <w:pPr>
        <w:pStyle w:val="Textbody"/>
        <w:ind w:left="360"/>
        <w:jc w:val="both"/>
        <w:rPr>
          <w:rFonts w:ascii="Times New Roman" w:hAnsi="Times New Roman" w:cs="Times New Roman"/>
          <w:lang w:eastAsia="it-IT"/>
        </w:rPr>
      </w:pPr>
    </w:p>
    <w:p w14:paraId="35D73B0A" w14:textId="77777777" w:rsidR="00E56FB5" w:rsidRPr="00064FDF" w:rsidRDefault="00E56FB5" w:rsidP="00E56FB5">
      <w:pPr>
        <w:spacing w:before="191" w:line="345" w:lineRule="auto"/>
        <w:ind w:left="333" w:right="472"/>
        <w:jc w:val="both"/>
        <w:rPr>
          <w:rFonts w:ascii="Times New Roman" w:hAnsi="Times New Roman"/>
          <w:sz w:val="24"/>
          <w:szCs w:val="24"/>
        </w:rPr>
      </w:pPr>
      <w:r w:rsidRPr="00064FDF">
        <w:rPr>
          <w:rFonts w:ascii="Times New Roman" w:hAnsi="Times New Roman"/>
          <w:color w:val="1E1E1B"/>
          <w:w w:val="105"/>
          <w:sz w:val="24"/>
          <w:szCs w:val="24"/>
        </w:rPr>
        <w:t>All’insegnamento dell’educazione civica sono dedicate 33 ore per ciascun anno scolastico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svolte nell’ambito della declinazione annuale delle attività didattiche Diversi insegnamenti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concorrono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raggiungimento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del</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monte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ore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attraverso</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l'adozione</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tematiche</w:t>
      </w:r>
      <w:r w:rsidRPr="00064FDF">
        <w:rPr>
          <w:rFonts w:ascii="Times New Roman" w:hAnsi="Times New Roman"/>
          <w:color w:val="1E1E1B"/>
          <w:spacing w:val="3"/>
          <w:w w:val="105"/>
          <w:sz w:val="24"/>
          <w:szCs w:val="24"/>
        </w:rPr>
        <w:t xml:space="preserve"> </w:t>
      </w:r>
      <w:r w:rsidRPr="00064FDF">
        <w:rPr>
          <w:rFonts w:ascii="Times New Roman" w:hAnsi="Times New Roman"/>
          <w:color w:val="1E1E1B"/>
          <w:w w:val="105"/>
          <w:sz w:val="24"/>
          <w:szCs w:val="24"/>
        </w:rPr>
        <w:t>comuni.</w:t>
      </w:r>
    </w:p>
    <w:p w14:paraId="1D00AF13" w14:textId="77777777" w:rsidR="00E56FB5" w:rsidRPr="00064FDF" w:rsidRDefault="00E56FB5" w:rsidP="00E56FB5">
      <w:pPr>
        <w:spacing w:before="221"/>
        <w:ind w:left="333"/>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filoni</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tematici</w:t>
      </w:r>
      <w:r w:rsidRPr="00064FDF">
        <w:rPr>
          <w:rFonts w:ascii="Times New Roman" w:hAnsi="Times New Roman"/>
          <w:color w:val="1E1E1B"/>
          <w:spacing w:val="6"/>
          <w:w w:val="105"/>
          <w:sz w:val="24"/>
          <w:szCs w:val="24"/>
        </w:rPr>
        <w:t xml:space="preserve"> </w:t>
      </w:r>
      <w:r w:rsidRPr="00064FDF">
        <w:rPr>
          <w:rFonts w:ascii="Times New Roman" w:hAnsi="Times New Roman"/>
          <w:color w:val="1E1E1B"/>
          <w:w w:val="105"/>
          <w:sz w:val="24"/>
          <w:szCs w:val="24"/>
        </w:rPr>
        <w:t>indicati</w:t>
      </w:r>
      <w:r w:rsidRPr="00064FDF">
        <w:rPr>
          <w:rFonts w:ascii="Times New Roman" w:hAnsi="Times New Roman"/>
          <w:color w:val="1E1E1B"/>
          <w:spacing w:val="4"/>
          <w:w w:val="105"/>
          <w:sz w:val="24"/>
          <w:szCs w:val="24"/>
        </w:rPr>
        <w:t xml:space="preserve"> </w:t>
      </w:r>
      <w:r w:rsidRPr="00064FDF">
        <w:rPr>
          <w:rFonts w:ascii="Times New Roman" w:hAnsi="Times New Roman"/>
          <w:color w:val="1E1E1B"/>
          <w:w w:val="105"/>
          <w:sz w:val="24"/>
          <w:szCs w:val="24"/>
        </w:rPr>
        <w:t>dalla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normativa</w:t>
      </w:r>
      <w:r w:rsidRPr="00064FDF">
        <w:rPr>
          <w:rFonts w:ascii="Times New Roman" w:hAnsi="Times New Roman"/>
          <w:color w:val="1E1E1B"/>
          <w:spacing w:val="5"/>
          <w:w w:val="105"/>
          <w:sz w:val="24"/>
          <w:szCs w:val="24"/>
        </w:rPr>
        <w:t xml:space="preserve"> </w:t>
      </w:r>
      <w:r w:rsidRPr="00064FDF">
        <w:rPr>
          <w:rFonts w:ascii="Times New Roman" w:hAnsi="Times New Roman"/>
          <w:color w:val="1E1E1B"/>
          <w:w w:val="105"/>
          <w:sz w:val="24"/>
          <w:szCs w:val="24"/>
        </w:rPr>
        <w:t>sono:</w:t>
      </w:r>
    </w:p>
    <w:p w14:paraId="3E492779" w14:textId="77777777" w:rsidR="00E56FB5" w:rsidRPr="00064FDF" w:rsidRDefault="00E56FB5" w:rsidP="008527F3">
      <w:pPr>
        <w:pStyle w:val="Paragrafoelenco"/>
        <w:widowControl w:val="0"/>
        <w:numPr>
          <w:ilvl w:val="0"/>
          <w:numId w:val="11"/>
        </w:numPr>
        <w:tabs>
          <w:tab w:val="left" w:pos="934"/>
        </w:tabs>
        <w:autoSpaceDE w:val="0"/>
        <w:autoSpaceDN w:val="0"/>
        <w:spacing w:before="136" w:after="0" w:line="240" w:lineRule="auto"/>
        <w:contextualSpacing w:val="0"/>
        <w:rPr>
          <w:rFonts w:ascii="Times New Roman" w:hAnsi="Times New Roman"/>
          <w:color w:val="1E1E1B"/>
          <w:sz w:val="24"/>
          <w:szCs w:val="24"/>
        </w:rPr>
      </w:pPr>
      <w:r w:rsidRPr="00064FDF">
        <w:rPr>
          <w:rFonts w:ascii="Times New Roman" w:hAnsi="Times New Roman"/>
          <w:color w:val="1E1E1B"/>
          <w:w w:val="105"/>
          <w:sz w:val="24"/>
          <w:szCs w:val="24"/>
        </w:rPr>
        <w:t>la</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Costituzione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i</w:t>
      </w:r>
      <w:r w:rsidRPr="00064FDF">
        <w:rPr>
          <w:rFonts w:ascii="Times New Roman" w:hAnsi="Times New Roman"/>
          <w:color w:val="1E1E1B"/>
          <w:spacing w:val="-13"/>
          <w:w w:val="105"/>
          <w:sz w:val="24"/>
          <w:szCs w:val="24"/>
        </w:rPr>
        <w:t xml:space="preserve"> </w:t>
      </w:r>
      <w:r w:rsidRPr="00064FDF">
        <w:rPr>
          <w:rFonts w:ascii="Times New Roman" w:hAnsi="Times New Roman"/>
          <w:color w:val="1E1E1B"/>
          <w:w w:val="105"/>
          <w:sz w:val="24"/>
          <w:szCs w:val="24"/>
        </w:rPr>
        <w:t>temi</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ad</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essa</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collegati;</w:t>
      </w:r>
    </w:p>
    <w:p w14:paraId="177C0FF2" w14:textId="77777777" w:rsidR="00E56FB5" w:rsidRPr="00064FDF" w:rsidRDefault="00E56FB5" w:rsidP="008527F3">
      <w:pPr>
        <w:pStyle w:val="Paragrafoelenco"/>
        <w:widowControl w:val="0"/>
        <w:numPr>
          <w:ilvl w:val="0"/>
          <w:numId w:val="11"/>
        </w:numPr>
        <w:tabs>
          <w:tab w:val="left" w:pos="934"/>
        </w:tabs>
        <w:autoSpaceDE w:val="0"/>
        <w:autoSpaceDN w:val="0"/>
        <w:spacing w:before="120" w:after="0" w:line="240" w:lineRule="auto"/>
        <w:contextualSpacing w:val="0"/>
        <w:rPr>
          <w:rFonts w:ascii="Times New Roman" w:hAnsi="Times New Roman"/>
          <w:color w:val="1E1E1B"/>
          <w:sz w:val="24"/>
          <w:szCs w:val="24"/>
        </w:rPr>
      </w:pPr>
      <w:r w:rsidRPr="00064FDF">
        <w:rPr>
          <w:rFonts w:ascii="Times New Roman" w:hAnsi="Times New Roman"/>
          <w:color w:val="1E1E1B"/>
          <w:w w:val="105"/>
          <w:sz w:val="24"/>
          <w:szCs w:val="24"/>
        </w:rPr>
        <w:t>lo</w:t>
      </w:r>
      <w:r w:rsidRPr="00064FDF">
        <w:rPr>
          <w:rFonts w:ascii="Times New Roman" w:hAnsi="Times New Roman"/>
          <w:color w:val="1E1E1B"/>
          <w:spacing w:val="-12"/>
          <w:w w:val="105"/>
          <w:sz w:val="24"/>
          <w:szCs w:val="24"/>
        </w:rPr>
        <w:t xml:space="preserve"> </w:t>
      </w:r>
      <w:r w:rsidRPr="00064FDF">
        <w:rPr>
          <w:rFonts w:ascii="Times New Roman" w:hAnsi="Times New Roman"/>
          <w:color w:val="1E1E1B"/>
          <w:w w:val="105"/>
          <w:sz w:val="24"/>
          <w:szCs w:val="24"/>
        </w:rPr>
        <w:t>Sviluppo</w:t>
      </w:r>
      <w:r w:rsidRPr="00064FDF">
        <w:rPr>
          <w:rFonts w:ascii="Times New Roman" w:hAnsi="Times New Roman"/>
          <w:color w:val="1E1E1B"/>
          <w:spacing w:val="-11"/>
          <w:w w:val="105"/>
          <w:sz w:val="24"/>
          <w:szCs w:val="24"/>
        </w:rPr>
        <w:t xml:space="preserve"> </w:t>
      </w:r>
      <w:r w:rsidRPr="00064FDF">
        <w:rPr>
          <w:rFonts w:ascii="Times New Roman" w:hAnsi="Times New Roman"/>
          <w:color w:val="1E1E1B"/>
          <w:w w:val="105"/>
          <w:sz w:val="24"/>
          <w:szCs w:val="24"/>
        </w:rPr>
        <w:t>sostenibile;</w:t>
      </w:r>
    </w:p>
    <w:p w14:paraId="0D7C793B" w14:textId="77777777" w:rsidR="00E56FB5" w:rsidRPr="00064FDF" w:rsidRDefault="00E56FB5" w:rsidP="008527F3">
      <w:pPr>
        <w:pStyle w:val="Paragrafoelenco"/>
        <w:widowControl w:val="0"/>
        <w:numPr>
          <w:ilvl w:val="0"/>
          <w:numId w:val="11"/>
        </w:numPr>
        <w:tabs>
          <w:tab w:val="left" w:pos="934"/>
        </w:tabs>
        <w:autoSpaceDE w:val="0"/>
        <w:autoSpaceDN w:val="0"/>
        <w:spacing w:before="120" w:after="0" w:line="240" w:lineRule="auto"/>
        <w:contextualSpacing w:val="0"/>
        <w:rPr>
          <w:rFonts w:ascii="Times New Roman" w:hAnsi="Times New Roman"/>
          <w:color w:val="1E1E1B"/>
          <w:sz w:val="24"/>
          <w:szCs w:val="24"/>
        </w:rPr>
      </w:pPr>
      <w:r w:rsidRPr="00064FDF">
        <w:rPr>
          <w:rFonts w:ascii="Times New Roman" w:hAnsi="Times New Roman"/>
          <w:color w:val="1E1E1B"/>
          <w:w w:val="105"/>
          <w:sz w:val="24"/>
          <w:szCs w:val="24"/>
        </w:rPr>
        <w:lastRenderedPageBreak/>
        <w:t>la</w:t>
      </w:r>
      <w:r w:rsidRPr="00064FDF">
        <w:rPr>
          <w:rFonts w:ascii="Times New Roman" w:hAnsi="Times New Roman"/>
          <w:color w:val="1E1E1B"/>
          <w:spacing w:val="-17"/>
          <w:w w:val="105"/>
          <w:sz w:val="24"/>
          <w:szCs w:val="24"/>
        </w:rPr>
        <w:t xml:space="preserve"> </w:t>
      </w:r>
      <w:r w:rsidRPr="00064FDF">
        <w:rPr>
          <w:rFonts w:ascii="Times New Roman" w:hAnsi="Times New Roman"/>
          <w:color w:val="1E1E1B"/>
          <w:w w:val="105"/>
          <w:sz w:val="24"/>
          <w:szCs w:val="24"/>
        </w:rPr>
        <w:t>Competenza</w:t>
      </w:r>
      <w:r w:rsidRPr="00064FDF">
        <w:rPr>
          <w:rFonts w:ascii="Times New Roman" w:hAnsi="Times New Roman"/>
          <w:color w:val="1E1E1B"/>
          <w:spacing w:val="-15"/>
          <w:w w:val="105"/>
          <w:sz w:val="24"/>
          <w:szCs w:val="24"/>
        </w:rPr>
        <w:t xml:space="preserve"> </w:t>
      </w:r>
      <w:r w:rsidRPr="00064FDF">
        <w:rPr>
          <w:rFonts w:ascii="Times New Roman" w:hAnsi="Times New Roman"/>
          <w:color w:val="1E1E1B"/>
          <w:w w:val="105"/>
          <w:sz w:val="24"/>
          <w:szCs w:val="24"/>
        </w:rPr>
        <w:t>digitale.</w:t>
      </w:r>
    </w:p>
    <w:p w14:paraId="7B437664" w14:textId="77777777" w:rsidR="00E56FB5" w:rsidRPr="00064FDF" w:rsidRDefault="00E56FB5" w:rsidP="00E56FB5">
      <w:pPr>
        <w:pStyle w:val="Corpotesto"/>
        <w:spacing w:before="1"/>
        <w:rPr>
          <w:rFonts w:ascii="Times New Roman" w:hAnsi="Times New Roman"/>
          <w:sz w:val="24"/>
          <w:szCs w:val="24"/>
        </w:rPr>
      </w:pPr>
    </w:p>
    <w:p w14:paraId="6621CFBD" w14:textId="77777777" w:rsidR="00E56FB5" w:rsidRPr="00064FDF" w:rsidRDefault="00E56FB5" w:rsidP="00E56FB5">
      <w:pPr>
        <w:spacing w:before="135"/>
        <w:ind w:left="333"/>
        <w:jc w:val="both"/>
        <w:rPr>
          <w:rFonts w:ascii="Times New Roman" w:hAnsi="Times New Roman"/>
          <w:sz w:val="24"/>
          <w:szCs w:val="24"/>
        </w:rPr>
      </w:pPr>
      <w:r w:rsidRPr="00064FDF">
        <w:rPr>
          <w:rFonts w:ascii="Times New Roman" w:hAnsi="Times New Roman"/>
          <w:color w:val="1E1E1B"/>
          <w:w w:val="105"/>
          <w:sz w:val="24"/>
          <w:szCs w:val="24"/>
        </w:rPr>
        <w: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Docenti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Diritto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hanno ideato</w:t>
      </w:r>
      <w:r w:rsidRPr="00064FDF">
        <w:rPr>
          <w:rFonts w:ascii="Times New Roman" w:hAnsi="Times New Roman"/>
          <w:color w:val="1E1E1B"/>
          <w:spacing w:val="-2"/>
          <w:w w:val="105"/>
          <w:sz w:val="24"/>
          <w:szCs w:val="24"/>
        </w:rPr>
        <w:t xml:space="preserve"> </w:t>
      </w:r>
      <w:r w:rsidRPr="00064FDF">
        <w:rPr>
          <w:rFonts w:ascii="Times New Roman" w:hAnsi="Times New Roman"/>
          <w:color w:val="1E1E1B"/>
          <w:w w:val="105"/>
          <w:sz w:val="24"/>
          <w:szCs w:val="24"/>
        </w:rPr>
        <w:t>un</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percorso,</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condiviso per</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classi</w:t>
      </w:r>
      <w:r w:rsidRPr="00064FDF">
        <w:rPr>
          <w:rFonts w:ascii="Times New Roman" w:hAnsi="Times New Roman"/>
          <w:color w:val="1E1E1B"/>
          <w:spacing w:val="-1"/>
          <w:w w:val="105"/>
          <w:sz w:val="24"/>
          <w:szCs w:val="24"/>
        </w:rPr>
        <w:t xml:space="preserve"> </w:t>
      </w:r>
      <w:r w:rsidRPr="00064FDF">
        <w:rPr>
          <w:rFonts w:ascii="Times New Roman" w:hAnsi="Times New Roman"/>
          <w:color w:val="1E1E1B"/>
          <w:w w:val="105"/>
          <w:sz w:val="24"/>
          <w:szCs w:val="24"/>
        </w:rPr>
        <w:t>parallele.</w:t>
      </w:r>
    </w:p>
    <w:tbl>
      <w:tblPr>
        <w:tblStyle w:val="Grigliatabella"/>
        <w:tblW w:w="0" w:type="auto"/>
        <w:tblLook w:val="04A0" w:firstRow="1" w:lastRow="0" w:firstColumn="1" w:lastColumn="0" w:noHBand="0" w:noVBand="1"/>
      </w:tblPr>
      <w:tblGrid>
        <w:gridCol w:w="2014"/>
        <w:gridCol w:w="2508"/>
        <w:gridCol w:w="681"/>
        <w:gridCol w:w="2171"/>
        <w:gridCol w:w="2436"/>
      </w:tblGrid>
      <w:tr w:rsidR="00130C99" w:rsidRPr="00064FDF" w14:paraId="309ED946" w14:textId="77777777" w:rsidTr="00655FC9">
        <w:tc>
          <w:tcPr>
            <w:tcW w:w="10441" w:type="dxa"/>
            <w:gridSpan w:val="5"/>
          </w:tcPr>
          <w:p w14:paraId="3A2B77C7" w14:textId="77777777" w:rsidR="00130C99" w:rsidRPr="00064FDF" w:rsidRDefault="00130C99" w:rsidP="00130C99">
            <w:pPr>
              <w:ind w:hanging="2"/>
              <w:jc w:val="center"/>
              <w:rPr>
                <w:rFonts w:ascii="Times New Roman" w:hAnsi="Times New Roman"/>
                <w:b/>
                <w:color w:val="000000" w:themeColor="text1"/>
                <w:sz w:val="24"/>
                <w:szCs w:val="24"/>
              </w:rPr>
            </w:pPr>
            <w:r w:rsidRPr="00064FDF">
              <w:rPr>
                <w:rFonts w:ascii="Times New Roman" w:hAnsi="Times New Roman"/>
                <w:b/>
                <w:sz w:val="24"/>
                <w:szCs w:val="24"/>
                <w:lang w:eastAsia="it-IT"/>
              </w:rPr>
              <w:t>PERCORSI di EDUCAZIONE CIVICA</w:t>
            </w:r>
          </w:p>
        </w:tc>
      </w:tr>
      <w:tr w:rsidR="00130C99" w:rsidRPr="00064FDF" w14:paraId="41CE5DFE" w14:textId="77777777" w:rsidTr="00655FC9">
        <w:tc>
          <w:tcPr>
            <w:tcW w:w="1864" w:type="dxa"/>
          </w:tcPr>
          <w:p w14:paraId="59020CF3"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TITOLO</w:t>
            </w:r>
            <w:r w:rsidR="00E56FB5" w:rsidRPr="00064FDF">
              <w:rPr>
                <w:rFonts w:ascii="Times New Roman" w:hAnsi="Times New Roman"/>
                <w:b/>
                <w:sz w:val="24"/>
                <w:szCs w:val="24"/>
              </w:rPr>
              <w:t xml:space="preserve"> DELL’UDA</w:t>
            </w:r>
          </w:p>
        </w:tc>
        <w:tc>
          <w:tcPr>
            <w:tcW w:w="2317" w:type="dxa"/>
          </w:tcPr>
          <w:p w14:paraId="3EB79ACC"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Discipline coinvolte</w:t>
            </w:r>
          </w:p>
        </w:tc>
        <w:tc>
          <w:tcPr>
            <w:tcW w:w="691" w:type="dxa"/>
          </w:tcPr>
          <w:p w14:paraId="24BA59C1"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0RE</w:t>
            </w:r>
          </w:p>
        </w:tc>
        <w:tc>
          <w:tcPr>
            <w:tcW w:w="2552" w:type="dxa"/>
          </w:tcPr>
          <w:p w14:paraId="1C120C32"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CONTENUTI</w:t>
            </w:r>
          </w:p>
        </w:tc>
        <w:tc>
          <w:tcPr>
            <w:tcW w:w="3017" w:type="dxa"/>
          </w:tcPr>
          <w:p w14:paraId="7B6A8DC9" w14:textId="77777777" w:rsidR="00130C99" w:rsidRPr="00064FDF" w:rsidRDefault="00130C99" w:rsidP="00130C99">
            <w:pPr>
              <w:ind w:hanging="2"/>
              <w:rPr>
                <w:rFonts w:ascii="Times New Roman" w:hAnsi="Times New Roman"/>
                <w:b/>
                <w:sz w:val="24"/>
                <w:szCs w:val="24"/>
              </w:rPr>
            </w:pPr>
            <w:r w:rsidRPr="00064FDF">
              <w:rPr>
                <w:rFonts w:ascii="Times New Roman" w:hAnsi="Times New Roman"/>
                <w:b/>
                <w:color w:val="000000" w:themeColor="text1"/>
                <w:sz w:val="24"/>
                <w:szCs w:val="24"/>
              </w:rPr>
              <w:t xml:space="preserve">Abilità e competenze </w:t>
            </w:r>
          </w:p>
        </w:tc>
      </w:tr>
      <w:tr w:rsidR="00130C99" w:rsidRPr="00064FDF" w14:paraId="419A545D" w14:textId="77777777" w:rsidTr="00655FC9">
        <w:tc>
          <w:tcPr>
            <w:tcW w:w="1864" w:type="dxa"/>
          </w:tcPr>
          <w:p w14:paraId="24F8AA6C"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CITTADINANZA E COSTITUZIONE</w:t>
            </w:r>
          </w:p>
          <w:p w14:paraId="72AEC035" w14:textId="77777777" w:rsidR="00130C99" w:rsidRPr="00064FDF" w:rsidRDefault="00130C99" w:rsidP="00F92FDA">
            <w:pPr>
              <w:ind w:hanging="2"/>
              <w:rPr>
                <w:rFonts w:ascii="Times New Roman" w:hAnsi="Times New Roman"/>
                <w:sz w:val="24"/>
                <w:szCs w:val="24"/>
              </w:rPr>
            </w:pPr>
          </w:p>
        </w:tc>
        <w:tc>
          <w:tcPr>
            <w:tcW w:w="2317" w:type="dxa"/>
          </w:tcPr>
          <w:p w14:paraId="35109C54"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DIRITTO E TECNICHE AMM.VE</w:t>
            </w:r>
          </w:p>
        </w:tc>
        <w:tc>
          <w:tcPr>
            <w:tcW w:w="691" w:type="dxa"/>
          </w:tcPr>
          <w:p w14:paraId="594A0BB8"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8</w:t>
            </w:r>
          </w:p>
        </w:tc>
        <w:tc>
          <w:tcPr>
            <w:tcW w:w="2552" w:type="dxa"/>
          </w:tcPr>
          <w:p w14:paraId="08B07D72" w14:textId="77777777" w:rsidR="00130C99" w:rsidRPr="00064FDF" w:rsidRDefault="00130C99" w:rsidP="00130C99">
            <w:pPr>
              <w:spacing w:after="0" w:line="240" w:lineRule="auto"/>
              <w:jc w:val="both"/>
              <w:rPr>
                <w:rFonts w:ascii="Times New Roman" w:hAnsi="Times New Roman"/>
                <w:sz w:val="24"/>
                <w:szCs w:val="24"/>
              </w:rPr>
            </w:pPr>
            <w:r w:rsidRPr="00064FDF">
              <w:rPr>
                <w:rFonts w:ascii="Times New Roman" w:hAnsi="Times New Roman"/>
                <w:sz w:val="24"/>
                <w:szCs w:val="24"/>
              </w:rPr>
              <w:t>Costituzione, istituzioni dello Stato italiano, dell'Unione europea e degli organismi internazionali.</w:t>
            </w:r>
          </w:p>
        </w:tc>
        <w:tc>
          <w:tcPr>
            <w:tcW w:w="3017" w:type="dxa"/>
          </w:tcPr>
          <w:p w14:paraId="75C92B98" w14:textId="77777777" w:rsidR="00130C99" w:rsidRPr="00064FDF" w:rsidRDefault="00130C99" w:rsidP="00130C99">
            <w:pPr>
              <w:spacing w:after="0" w:line="240" w:lineRule="auto"/>
              <w:rPr>
                <w:rFonts w:ascii="Times New Roman" w:hAnsi="Times New Roman"/>
                <w:sz w:val="24"/>
                <w:szCs w:val="24"/>
              </w:rPr>
            </w:pPr>
            <w:r w:rsidRPr="00064FDF">
              <w:rPr>
                <w:rFonts w:ascii="Times New Roman" w:hAnsi="Times New Roman"/>
                <w:sz w:val="24"/>
                <w:szCs w:val="24"/>
              </w:rPr>
              <w:t>Conoscere i valori che ispirano gli ordinamenti comunitari e internazionali, nonché i loro compiti e funzioni essenziali.</w:t>
            </w:r>
          </w:p>
        </w:tc>
      </w:tr>
      <w:tr w:rsidR="00130C99" w:rsidRPr="00064FDF" w14:paraId="4CCD12BB" w14:textId="77777777" w:rsidTr="00655FC9">
        <w:tc>
          <w:tcPr>
            <w:tcW w:w="1864" w:type="dxa"/>
            <w:vMerge w:val="restart"/>
          </w:tcPr>
          <w:p w14:paraId="58A34E39" w14:textId="77777777" w:rsidR="00130C99" w:rsidRPr="00064FDF" w:rsidRDefault="00130C99" w:rsidP="00F92FDA">
            <w:pPr>
              <w:ind w:hanging="2"/>
              <w:rPr>
                <w:rFonts w:ascii="Times New Roman" w:hAnsi="Times New Roman"/>
                <w:sz w:val="24"/>
                <w:szCs w:val="24"/>
              </w:rPr>
            </w:pPr>
          </w:p>
          <w:p w14:paraId="0BFCC3C4" w14:textId="77777777" w:rsidR="00130C99" w:rsidRPr="00064FDF" w:rsidRDefault="00130C99" w:rsidP="00F92FDA">
            <w:pPr>
              <w:ind w:hanging="2"/>
              <w:rPr>
                <w:rFonts w:ascii="Times New Roman" w:hAnsi="Times New Roman"/>
                <w:sz w:val="24"/>
                <w:szCs w:val="24"/>
              </w:rPr>
            </w:pPr>
          </w:p>
          <w:p w14:paraId="7AEEEE9F"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SVILUPPO SOSTENIBILE, educazione ambientale, conoscenza e tutela del patrimonio e del territorio</w:t>
            </w:r>
          </w:p>
        </w:tc>
        <w:tc>
          <w:tcPr>
            <w:tcW w:w="2317" w:type="dxa"/>
          </w:tcPr>
          <w:p w14:paraId="3B454159"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SCIENZE DEGLI ALIMENTI</w:t>
            </w:r>
          </w:p>
        </w:tc>
        <w:tc>
          <w:tcPr>
            <w:tcW w:w="691" w:type="dxa"/>
          </w:tcPr>
          <w:p w14:paraId="6AE8C946"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6</w:t>
            </w:r>
          </w:p>
        </w:tc>
        <w:tc>
          <w:tcPr>
            <w:tcW w:w="2552" w:type="dxa"/>
          </w:tcPr>
          <w:p w14:paraId="7F7E6961"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Agenda 2030 per lo sviluppo sostenibile, adottata dall'Assemblea generale delle Nazioni Unite il 25 settembre 2015.</w:t>
            </w:r>
          </w:p>
        </w:tc>
        <w:tc>
          <w:tcPr>
            <w:tcW w:w="3017" w:type="dxa"/>
          </w:tcPr>
          <w:p w14:paraId="2F9D9E42"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Compiere le scelte di partecipazione alla vita pubblica e di cittadinanza coerentemente agli obiettivi di sostenibilità sanciti a livello comunitario attraverso l’Agenda 2030 per lo sviluppo sostenibile.</w:t>
            </w:r>
          </w:p>
        </w:tc>
      </w:tr>
      <w:tr w:rsidR="00130C99" w:rsidRPr="00064FDF" w14:paraId="655B84B7" w14:textId="77777777" w:rsidTr="00655FC9">
        <w:tc>
          <w:tcPr>
            <w:tcW w:w="1864" w:type="dxa"/>
            <w:vMerge/>
          </w:tcPr>
          <w:p w14:paraId="72547815" w14:textId="77777777" w:rsidR="00130C99" w:rsidRPr="00064FDF" w:rsidRDefault="00130C99" w:rsidP="00F92FDA">
            <w:pPr>
              <w:ind w:hanging="2"/>
              <w:rPr>
                <w:rFonts w:ascii="Times New Roman" w:hAnsi="Times New Roman"/>
                <w:sz w:val="24"/>
                <w:szCs w:val="24"/>
              </w:rPr>
            </w:pPr>
          </w:p>
        </w:tc>
        <w:tc>
          <w:tcPr>
            <w:tcW w:w="2317" w:type="dxa"/>
          </w:tcPr>
          <w:p w14:paraId="2D8FA9E7"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LABORATORIO DI  SALA</w:t>
            </w:r>
          </w:p>
        </w:tc>
        <w:tc>
          <w:tcPr>
            <w:tcW w:w="691" w:type="dxa"/>
          </w:tcPr>
          <w:p w14:paraId="7B75C886"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6</w:t>
            </w:r>
          </w:p>
        </w:tc>
        <w:tc>
          <w:tcPr>
            <w:tcW w:w="2552" w:type="dxa"/>
          </w:tcPr>
          <w:p w14:paraId="709AB310"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Educazione ambientale, sviluppo eco-sostenibile e tutela del patrimonio ambientale, delle identità, delle produzioni e delle eccellenze territoriali e agroalimentari.</w:t>
            </w:r>
          </w:p>
        </w:tc>
        <w:tc>
          <w:tcPr>
            <w:tcW w:w="3017" w:type="dxa"/>
          </w:tcPr>
          <w:p w14:paraId="79D46CB6"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Rispettare l’ambiente, curarlo, conservarlo, migliorarlo, assumendo il principio di responsabilità.</w:t>
            </w:r>
          </w:p>
        </w:tc>
      </w:tr>
      <w:tr w:rsidR="00130C99" w:rsidRPr="00064FDF" w14:paraId="61AEA689" w14:textId="77777777" w:rsidTr="00655FC9">
        <w:tc>
          <w:tcPr>
            <w:tcW w:w="1864" w:type="dxa"/>
            <w:vMerge/>
          </w:tcPr>
          <w:p w14:paraId="02FF5167" w14:textId="77777777" w:rsidR="00130C99" w:rsidRPr="00064FDF" w:rsidRDefault="00130C99" w:rsidP="00F92FDA">
            <w:pPr>
              <w:ind w:hanging="2"/>
              <w:rPr>
                <w:rFonts w:ascii="Times New Roman" w:hAnsi="Times New Roman"/>
                <w:sz w:val="24"/>
                <w:szCs w:val="24"/>
              </w:rPr>
            </w:pPr>
          </w:p>
        </w:tc>
        <w:tc>
          <w:tcPr>
            <w:tcW w:w="2317" w:type="dxa"/>
          </w:tcPr>
          <w:p w14:paraId="17E285A2"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INGLESE/FRANCESE</w:t>
            </w:r>
          </w:p>
        </w:tc>
        <w:tc>
          <w:tcPr>
            <w:tcW w:w="691" w:type="dxa"/>
          </w:tcPr>
          <w:p w14:paraId="682D4795"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2</w:t>
            </w:r>
          </w:p>
        </w:tc>
        <w:tc>
          <w:tcPr>
            <w:tcW w:w="2552" w:type="dxa"/>
          </w:tcPr>
          <w:p w14:paraId="2C2004A9"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L'educazione alla salute e al benessere.</w:t>
            </w:r>
          </w:p>
        </w:tc>
        <w:tc>
          <w:tcPr>
            <w:tcW w:w="3017" w:type="dxa"/>
          </w:tcPr>
          <w:p w14:paraId="635F7F97"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 xml:space="preserve">Prendere coscienza delle situazioni e delle forme del disagio giovanile ed adulto nella società contemporanea e comportarsi in modo da promuovere il </w:t>
            </w:r>
            <w:r w:rsidRPr="00064FDF">
              <w:rPr>
                <w:rFonts w:ascii="Times New Roman" w:hAnsi="Times New Roman"/>
                <w:sz w:val="24"/>
                <w:szCs w:val="24"/>
              </w:rPr>
              <w:lastRenderedPageBreak/>
              <w:t>benessere fisico, psicologico, morale e sociale.</w:t>
            </w:r>
          </w:p>
        </w:tc>
      </w:tr>
      <w:tr w:rsidR="00130C99" w:rsidRPr="00064FDF" w14:paraId="170BAC65" w14:textId="77777777" w:rsidTr="00655FC9">
        <w:tc>
          <w:tcPr>
            <w:tcW w:w="1864" w:type="dxa"/>
            <w:vMerge/>
          </w:tcPr>
          <w:p w14:paraId="0437B814" w14:textId="77777777" w:rsidR="00130C99" w:rsidRPr="00064FDF" w:rsidRDefault="00130C99" w:rsidP="00F92FDA">
            <w:pPr>
              <w:ind w:hanging="2"/>
              <w:rPr>
                <w:rFonts w:ascii="Times New Roman" w:hAnsi="Times New Roman"/>
                <w:sz w:val="24"/>
                <w:szCs w:val="24"/>
              </w:rPr>
            </w:pPr>
          </w:p>
        </w:tc>
        <w:tc>
          <w:tcPr>
            <w:tcW w:w="2317" w:type="dxa"/>
          </w:tcPr>
          <w:p w14:paraId="689D96BA" w14:textId="77777777" w:rsidR="00130C99" w:rsidRPr="00064FDF" w:rsidRDefault="00CA7D78" w:rsidP="00F92FDA">
            <w:pPr>
              <w:ind w:hanging="2"/>
              <w:rPr>
                <w:rFonts w:ascii="Times New Roman" w:hAnsi="Times New Roman"/>
                <w:sz w:val="24"/>
                <w:szCs w:val="24"/>
              </w:rPr>
            </w:pPr>
            <w:r w:rsidRPr="00064FDF">
              <w:rPr>
                <w:rFonts w:ascii="Times New Roman" w:hAnsi="Times New Roman"/>
                <w:sz w:val="24"/>
                <w:szCs w:val="24"/>
              </w:rPr>
              <w:t>RELIGIONE</w:t>
            </w:r>
          </w:p>
        </w:tc>
        <w:tc>
          <w:tcPr>
            <w:tcW w:w="691" w:type="dxa"/>
          </w:tcPr>
          <w:p w14:paraId="00AC5802"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3</w:t>
            </w:r>
          </w:p>
        </w:tc>
        <w:tc>
          <w:tcPr>
            <w:tcW w:w="2552" w:type="dxa"/>
          </w:tcPr>
          <w:p w14:paraId="6EB8F08F"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Educazione al rispetto e alla valorizzazione del patrimonio culturale e dei beni pubblici comuni.</w:t>
            </w:r>
          </w:p>
        </w:tc>
        <w:tc>
          <w:tcPr>
            <w:tcW w:w="3017" w:type="dxa"/>
          </w:tcPr>
          <w:p w14:paraId="47F181C1"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Rispettare e valorizzare il patrimonio culturale e dei beni pubblici comuni.</w:t>
            </w:r>
          </w:p>
        </w:tc>
      </w:tr>
      <w:tr w:rsidR="00130C99" w:rsidRPr="00064FDF" w14:paraId="6E673A67" w14:textId="77777777" w:rsidTr="00655FC9">
        <w:tc>
          <w:tcPr>
            <w:tcW w:w="1864" w:type="dxa"/>
          </w:tcPr>
          <w:p w14:paraId="35E16C05"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CITTADINANZA DIGITALE</w:t>
            </w:r>
          </w:p>
        </w:tc>
        <w:tc>
          <w:tcPr>
            <w:tcW w:w="2317" w:type="dxa"/>
          </w:tcPr>
          <w:p w14:paraId="23F9C0AD"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ITALIANO</w:t>
            </w:r>
          </w:p>
          <w:p w14:paraId="3F6183EA"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STORIA</w:t>
            </w:r>
          </w:p>
        </w:tc>
        <w:tc>
          <w:tcPr>
            <w:tcW w:w="691" w:type="dxa"/>
          </w:tcPr>
          <w:p w14:paraId="1B0E8466" w14:textId="77777777" w:rsidR="00130C99" w:rsidRPr="00064FDF" w:rsidRDefault="00130C99" w:rsidP="00130C99">
            <w:pPr>
              <w:ind w:hanging="2"/>
              <w:jc w:val="center"/>
              <w:rPr>
                <w:rFonts w:ascii="Times New Roman" w:hAnsi="Times New Roman"/>
                <w:sz w:val="24"/>
                <w:szCs w:val="24"/>
              </w:rPr>
            </w:pPr>
            <w:r w:rsidRPr="00064FDF">
              <w:rPr>
                <w:rFonts w:ascii="Times New Roman" w:hAnsi="Times New Roman"/>
                <w:sz w:val="24"/>
                <w:szCs w:val="24"/>
              </w:rPr>
              <w:t>6</w:t>
            </w:r>
          </w:p>
          <w:p w14:paraId="16F9EF1C" w14:textId="77777777" w:rsidR="00130C99" w:rsidRPr="00064FDF" w:rsidRDefault="00130C99" w:rsidP="00130C99">
            <w:pPr>
              <w:ind w:hanging="2"/>
              <w:jc w:val="center"/>
              <w:rPr>
                <w:rFonts w:ascii="Times New Roman" w:hAnsi="Times New Roman"/>
                <w:sz w:val="24"/>
                <w:szCs w:val="24"/>
              </w:rPr>
            </w:pPr>
            <w:r w:rsidRPr="00064FDF">
              <w:rPr>
                <w:rFonts w:ascii="Times New Roman" w:hAnsi="Times New Roman"/>
                <w:sz w:val="24"/>
                <w:szCs w:val="24"/>
              </w:rPr>
              <w:t>2</w:t>
            </w:r>
          </w:p>
        </w:tc>
        <w:tc>
          <w:tcPr>
            <w:tcW w:w="2552" w:type="dxa"/>
          </w:tcPr>
          <w:p w14:paraId="0D56C58A" w14:textId="77777777" w:rsidR="00130C99" w:rsidRPr="00064FDF" w:rsidRDefault="00130C99" w:rsidP="00130C99">
            <w:pPr>
              <w:ind w:hanging="2"/>
              <w:jc w:val="both"/>
              <w:rPr>
                <w:rFonts w:ascii="Times New Roman" w:hAnsi="Times New Roman"/>
                <w:sz w:val="24"/>
                <w:szCs w:val="24"/>
              </w:rPr>
            </w:pPr>
            <w:r w:rsidRPr="00064FDF">
              <w:rPr>
                <w:rFonts w:ascii="Times New Roman" w:hAnsi="Times New Roman"/>
                <w:sz w:val="24"/>
                <w:szCs w:val="24"/>
              </w:rPr>
              <w:t>Educazione alla cittadinanza digitale, secondo le disposizioni dell'articolo 5.</w:t>
            </w:r>
          </w:p>
        </w:tc>
        <w:tc>
          <w:tcPr>
            <w:tcW w:w="3017" w:type="dxa"/>
          </w:tcPr>
          <w:p w14:paraId="54E4F3BB"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Esercitare i principi della cittadinanza digitale, con competenza e coerenza rispetto al sistema integrato di valori che regolano la vita democratica.</w:t>
            </w:r>
          </w:p>
        </w:tc>
      </w:tr>
      <w:tr w:rsidR="00E62623" w:rsidRPr="00064FDF" w14:paraId="31C7C298" w14:textId="77777777" w:rsidTr="00655FC9">
        <w:tc>
          <w:tcPr>
            <w:tcW w:w="4181" w:type="dxa"/>
            <w:gridSpan w:val="2"/>
          </w:tcPr>
          <w:p w14:paraId="093869B9" w14:textId="77777777" w:rsidR="00E62623" w:rsidRPr="00064FDF" w:rsidRDefault="00E62623" w:rsidP="00130C99">
            <w:pPr>
              <w:ind w:hanging="2"/>
              <w:jc w:val="center"/>
              <w:rPr>
                <w:rFonts w:ascii="Times New Roman" w:hAnsi="Times New Roman"/>
                <w:b/>
                <w:sz w:val="24"/>
                <w:szCs w:val="24"/>
              </w:rPr>
            </w:pPr>
            <w:r w:rsidRPr="00064FDF">
              <w:rPr>
                <w:rFonts w:ascii="Times New Roman" w:hAnsi="Times New Roman"/>
                <w:b/>
                <w:sz w:val="24"/>
                <w:szCs w:val="24"/>
              </w:rPr>
              <w:t>TOTALE ORE</w:t>
            </w:r>
          </w:p>
        </w:tc>
        <w:tc>
          <w:tcPr>
            <w:tcW w:w="6260" w:type="dxa"/>
            <w:gridSpan w:val="3"/>
          </w:tcPr>
          <w:p w14:paraId="543C8BB0" w14:textId="77777777" w:rsidR="00E62623" w:rsidRPr="00064FDF" w:rsidRDefault="00E62623" w:rsidP="00130C99">
            <w:pPr>
              <w:ind w:hanging="2"/>
              <w:rPr>
                <w:rFonts w:ascii="Times New Roman" w:hAnsi="Times New Roman"/>
                <w:sz w:val="24"/>
                <w:szCs w:val="24"/>
              </w:rPr>
            </w:pPr>
            <w:r w:rsidRPr="00064FDF">
              <w:rPr>
                <w:rFonts w:ascii="Times New Roman" w:hAnsi="Times New Roman"/>
                <w:b/>
                <w:sz w:val="24"/>
                <w:szCs w:val="24"/>
              </w:rPr>
              <w:t>33</w:t>
            </w:r>
          </w:p>
        </w:tc>
      </w:tr>
    </w:tbl>
    <w:p w14:paraId="57810B06" w14:textId="77777777" w:rsidR="00130C99" w:rsidRPr="00064FDF" w:rsidRDefault="00130C99" w:rsidP="00130C99">
      <w:pPr>
        <w:ind w:hanging="2"/>
        <w:rPr>
          <w:rFonts w:ascii="Times New Roman" w:hAnsi="Times New Roman"/>
          <w:color w:val="000000"/>
          <w:sz w:val="24"/>
          <w:szCs w:val="24"/>
        </w:rPr>
      </w:pPr>
    </w:p>
    <w:p w14:paraId="0C90BBCD" w14:textId="77777777" w:rsidR="002F3753" w:rsidRPr="00064FDF" w:rsidRDefault="002F3753" w:rsidP="00130C99">
      <w:pPr>
        <w:ind w:hanging="2"/>
        <w:rPr>
          <w:rFonts w:ascii="Times New Roman" w:hAnsi="Times New Roman"/>
          <w:color w:val="000000"/>
          <w:sz w:val="24"/>
          <w:szCs w:val="24"/>
        </w:rPr>
      </w:pPr>
    </w:p>
    <w:p w14:paraId="27815A0D" w14:textId="77777777" w:rsidR="00337D97" w:rsidRPr="00064FDF" w:rsidRDefault="00337D97" w:rsidP="00337D97">
      <w:pPr>
        <w:spacing w:after="0" w:line="240" w:lineRule="auto"/>
        <w:jc w:val="both"/>
        <w:rPr>
          <w:rFonts w:ascii="Times New Roman" w:hAnsi="Times New Roman"/>
          <w:sz w:val="24"/>
          <w:szCs w:val="24"/>
          <w:lang w:eastAsia="it-IT"/>
        </w:rPr>
      </w:pPr>
    </w:p>
    <w:p w14:paraId="28686F81" w14:textId="77777777" w:rsidR="00C358F4" w:rsidRPr="00064FDF" w:rsidRDefault="00044004" w:rsidP="008527F3">
      <w:pPr>
        <w:pStyle w:val="Titolo2"/>
        <w:numPr>
          <w:ilvl w:val="1"/>
          <w:numId w:val="16"/>
        </w:numPr>
        <w:jc w:val="left"/>
        <w:rPr>
          <w:rFonts w:ascii="Times New Roman" w:hAnsi="Times New Roman"/>
          <w:b/>
          <w:szCs w:val="24"/>
        </w:rPr>
      </w:pPr>
      <w:r w:rsidRPr="00064FDF">
        <w:rPr>
          <w:rFonts w:ascii="Times New Roman" w:hAnsi="Times New Roman"/>
          <w:b/>
          <w:szCs w:val="24"/>
        </w:rPr>
        <w:t xml:space="preserve">PCTO. </w:t>
      </w:r>
      <w:r w:rsidR="00C358F4" w:rsidRPr="00064FDF">
        <w:rPr>
          <w:rFonts w:ascii="Times New Roman" w:hAnsi="Times New Roman"/>
          <w:b/>
          <w:szCs w:val="24"/>
        </w:rPr>
        <w:t>Percorsi per le competenze trasversali e l’orientamento: attività nel triennio</w:t>
      </w:r>
    </w:p>
    <w:p w14:paraId="498A65FB" w14:textId="77777777" w:rsidR="00693B6B" w:rsidRPr="00064FDF" w:rsidRDefault="00693B6B" w:rsidP="00693B6B">
      <w:pPr>
        <w:rPr>
          <w:rFonts w:ascii="Times New Roman" w:hAnsi="Times New Roman"/>
          <w:sz w:val="24"/>
          <w:szCs w:val="24"/>
        </w:rPr>
      </w:pPr>
    </w:p>
    <w:p w14:paraId="5D7717E9" w14:textId="77777777" w:rsidR="002F3753" w:rsidRPr="00064FDF" w:rsidRDefault="002F3753" w:rsidP="00337D97">
      <w:pPr>
        <w:spacing w:after="0" w:line="240" w:lineRule="auto"/>
        <w:jc w:val="both"/>
        <w:rPr>
          <w:rFonts w:ascii="Times New Roman" w:hAnsi="Times New Roman"/>
          <w:sz w:val="24"/>
          <w:szCs w:val="24"/>
          <w:lang w:eastAsia="it-IT"/>
        </w:rPr>
      </w:pPr>
      <w:r w:rsidRPr="00064FDF">
        <w:rPr>
          <w:rFonts w:ascii="Times New Roman" w:hAnsi="Times New Roman"/>
          <w:sz w:val="24"/>
          <w:szCs w:val="24"/>
          <w:lang w:eastAsia="it-IT"/>
        </w:rPr>
        <w:t xml:space="preserve">Si rimanda all’allegato n.3 </w:t>
      </w:r>
    </w:p>
    <w:p w14:paraId="3CDD3BA8" w14:textId="77777777" w:rsidR="002F3753" w:rsidRPr="00064FDF" w:rsidRDefault="002F3753" w:rsidP="00337D97">
      <w:pPr>
        <w:spacing w:after="0" w:line="240" w:lineRule="auto"/>
        <w:jc w:val="both"/>
        <w:rPr>
          <w:rFonts w:ascii="Times New Roman" w:hAnsi="Times New Roman"/>
          <w:sz w:val="24"/>
          <w:szCs w:val="24"/>
          <w:lang w:eastAsia="it-IT"/>
        </w:rPr>
      </w:pPr>
    </w:p>
    <w:p w14:paraId="0E467918" w14:textId="77777777" w:rsidR="008F586B" w:rsidRPr="00064FDF" w:rsidRDefault="008F586B" w:rsidP="00916B2F">
      <w:pPr>
        <w:snapToGrid w:val="0"/>
        <w:spacing w:before="120"/>
        <w:jc w:val="center"/>
        <w:rPr>
          <w:rFonts w:ascii="Times New Roman" w:hAnsi="Times New Roman"/>
          <w:b/>
          <w:bCs/>
          <w:sz w:val="24"/>
          <w:szCs w:val="24"/>
          <w:lang w:eastAsia="it-IT"/>
        </w:rPr>
      </w:pPr>
    </w:p>
    <w:p w14:paraId="40A0581F" w14:textId="77777777" w:rsidR="00916B2F" w:rsidRPr="00064FDF" w:rsidRDefault="00600AC4" w:rsidP="008F586B">
      <w:pPr>
        <w:tabs>
          <w:tab w:val="left" w:pos="426"/>
        </w:tabs>
        <w:snapToGrid w:val="0"/>
        <w:spacing w:before="120"/>
        <w:rPr>
          <w:rFonts w:ascii="Times New Roman" w:hAnsi="Times New Roman"/>
          <w:b/>
          <w:bCs/>
          <w:sz w:val="24"/>
          <w:szCs w:val="24"/>
          <w:lang w:eastAsia="it-IT"/>
        </w:rPr>
      </w:pPr>
      <w:r w:rsidRPr="00064FDF">
        <w:rPr>
          <w:rFonts w:ascii="Times New Roman" w:hAnsi="Times New Roman"/>
          <w:b/>
          <w:bCs/>
          <w:sz w:val="24"/>
          <w:szCs w:val="24"/>
          <w:lang w:eastAsia="it-IT"/>
        </w:rPr>
        <w:t xml:space="preserve">6. </w:t>
      </w:r>
      <w:r w:rsidR="00916B2F" w:rsidRPr="00064FDF">
        <w:rPr>
          <w:rFonts w:ascii="Times New Roman" w:hAnsi="Times New Roman"/>
          <w:b/>
          <w:bCs/>
          <w:sz w:val="24"/>
          <w:szCs w:val="24"/>
          <w:lang w:eastAsia="it-IT"/>
        </w:rPr>
        <w:t>VERIFICA E VALUTAZIONE DELL’APPRENDIMENTO</w:t>
      </w:r>
    </w:p>
    <w:p w14:paraId="62618543" w14:textId="77777777" w:rsidR="00E314F2" w:rsidRPr="00064FDF" w:rsidRDefault="00E314F2" w:rsidP="00E314F2">
      <w:pPr>
        <w:snapToGrid w:val="0"/>
        <w:spacing w:before="120"/>
        <w:rPr>
          <w:rFonts w:ascii="Times New Roman" w:hAnsi="Times New Roman"/>
          <w:b/>
          <w:bCs/>
          <w:sz w:val="24"/>
          <w:szCs w:val="24"/>
          <w:lang w:eastAsia="it-IT"/>
        </w:rPr>
      </w:pPr>
      <w:r w:rsidRPr="00064FDF">
        <w:rPr>
          <w:rFonts w:ascii="Times New Roman" w:hAnsi="Times New Roman"/>
          <w:b/>
          <w:bCs/>
          <w:sz w:val="24"/>
          <w:szCs w:val="24"/>
          <w:lang w:eastAsia="it-IT"/>
        </w:rPr>
        <w:t xml:space="preserve">6.1 Strumenti </w:t>
      </w:r>
      <w:r w:rsidR="008F586B" w:rsidRPr="00064FDF">
        <w:rPr>
          <w:rFonts w:ascii="Times New Roman" w:hAnsi="Times New Roman"/>
          <w:b/>
          <w:bCs/>
          <w:sz w:val="24"/>
          <w:szCs w:val="24"/>
          <w:lang w:eastAsia="it-IT"/>
        </w:rPr>
        <w:t xml:space="preserve">e criteri di valutazione </w:t>
      </w:r>
    </w:p>
    <w:p w14:paraId="524239AC" w14:textId="77777777" w:rsidR="00C37592" w:rsidRPr="00064FDF" w:rsidRDefault="00C37592" w:rsidP="00C37592">
      <w:pPr>
        <w:pStyle w:val="Default"/>
        <w:ind w:left="720"/>
        <w:rPr>
          <w:rFonts w:ascii="Times New Roman" w:eastAsia="Times New Roman" w:hAnsi="Times New Roman" w:cs="Times New Roman"/>
          <w:b/>
          <w:bCs/>
          <w:color w:val="auto"/>
        </w:rPr>
      </w:pPr>
    </w:p>
    <w:p w14:paraId="51AB6F9F" w14:textId="77777777" w:rsidR="00E62623" w:rsidRPr="00064FDF" w:rsidRDefault="00E62623" w:rsidP="009D1423">
      <w:pPr>
        <w:pStyle w:val="Default"/>
        <w:rPr>
          <w:rFonts w:ascii="Times New Roman" w:eastAsia="Times New Roman" w:hAnsi="Times New Roman" w:cs="Times New Roman"/>
          <w:color w:val="2B2B2B"/>
          <w:shd w:val="clear" w:color="auto" w:fill="FFFFFF"/>
          <w:lang w:eastAsia="it-IT"/>
        </w:rPr>
      </w:pPr>
      <w:r w:rsidRPr="00064FDF">
        <w:rPr>
          <w:rFonts w:ascii="Times New Roman" w:eastAsia="Times New Roman" w:hAnsi="Times New Roman" w:cs="Times New Roman"/>
          <w:color w:val="2B2B2B"/>
          <w:shd w:val="clear" w:color="auto" w:fill="FFFFFF"/>
          <w:lang w:eastAsia="it-IT"/>
        </w:rPr>
        <w:t xml:space="preserve">Tabella per la valutazione periodica e finale degli apprendimenti e della programmazione (PTOF) e griglia di valutazione del comportamento (PTOF) </w:t>
      </w:r>
    </w:p>
    <w:p w14:paraId="38E6156E" w14:textId="77777777" w:rsidR="00D21028" w:rsidRPr="00064FDF" w:rsidRDefault="00D21028" w:rsidP="008C3D9D">
      <w:pPr>
        <w:pStyle w:val="p35"/>
        <w:keepNext/>
        <w:spacing w:line="360" w:lineRule="auto"/>
        <w:ind w:left="357"/>
        <w:jc w:val="left"/>
        <w:rPr>
          <w:b/>
        </w:rPr>
      </w:pPr>
    </w:p>
    <w:p w14:paraId="6DD101A9" w14:textId="77777777" w:rsidR="00E620E8" w:rsidRPr="00064FDF" w:rsidRDefault="00E620E8" w:rsidP="009D1423">
      <w:pPr>
        <w:pStyle w:val="p35"/>
        <w:keepNext/>
        <w:numPr>
          <w:ilvl w:val="0"/>
          <w:numId w:val="8"/>
        </w:numPr>
        <w:tabs>
          <w:tab w:val="clear" w:pos="720"/>
          <w:tab w:val="left" w:pos="284"/>
        </w:tabs>
        <w:spacing w:line="360" w:lineRule="auto"/>
        <w:ind w:hanging="720"/>
        <w:jc w:val="left"/>
        <w:rPr>
          <w:b/>
          <w:bCs/>
        </w:rPr>
      </w:pPr>
      <w:r w:rsidRPr="00064FDF">
        <w:rPr>
          <w:b/>
          <w:bCs/>
        </w:rPr>
        <w:t>ALLEGATI AL DOCUMENTO</w:t>
      </w:r>
    </w:p>
    <w:p w14:paraId="0639B565" w14:textId="77777777" w:rsidR="00600AC4" w:rsidRPr="00064FDF" w:rsidRDefault="00600AC4" w:rsidP="0071544B">
      <w:pPr>
        <w:pStyle w:val="NormaleWeb"/>
        <w:numPr>
          <w:ilvl w:val="1"/>
          <w:numId w:val="9"/>
        </w:numPr>
        <w:shd w:val="clear" w:color="auto" w:fill="FFFFFF"/>
        <w:spacing w:before="0" w:beforeAutospacing="0" w:after="192" w:afterAutospacing="0"/>
        <w:textAlignment w:val="baseline"/>
      </w:pPr>
      <w:r w:rsidRPr="00064FDF">
        <w:t>Elenco alunni (NON PUBBLICO)</w:t>
      </w:r>
    </w:p>
    <w:p w14:paraId="6EF0A70D" w14:textId="77777777" w:rsidR="00E620E8" w:rsidRPr="00064FDF" w:rsidRDefault="000749C4" w:rsidP="0071544B">
      <w:pPr>
        <w:pStyle w:val="NormaleWeb"/>
        <w:numPr>
          <w:ilvl w:val="1"/>
          <w:numId w:val="9"/>
        </w:numPr>
        <w:shd w:val="clear" w:color="auto" w:fill="FFFFFF"/>
        <w:spacing w:before="0" w:beforeAutospacing="0" w:after="192" w:afterAutospacing="0"/>
        <w:textAlignment w:val="baseline"/>
      </w:pPr>
      <w:r w:rsidRPr="00064FDF">
        <w:t xml:space="preserve">Schede </w:t>
      </w:r>
      <w:r w:rsidR="00833E57" w:rsidRPr="00064FDF">
        <w:t xml:space="preserve">informative </w:t>
      </w:r>
      <w:r w:rsidR="00E620E8" w:rsidRPr="00064FDF">
        <w:t xml:space="preserve">singole </w:t>
      </w:r>
      <w:r w:rsidRPr="00064FDF">
        <w:t>discipline</w:t>
      </w:r>
    </w:p>
    <w:p w14:paraId="214582E1" w14:textId="77777777" w:rsidR="000749C4" w:rsidRPr="00064FDF" w:rsidRDefault="000749C4" w:rsidP="0071544B">
      <w:pPr>
        <w:pStyle w:val="NormaleWeb"/>
        <w:numPr>
          <w:ilvl w:val="1"/>
          <w:numId w:val="9"/>
        </w:numPr>
        <w:shd w:val="clear" w:color="auto" w:fill="FFFFFF"/>
        <w:spacing w:before="0" w:beforeAutospacing="0" w:after="192" w:afterAutospacing="0"/>
        <w:textAlignment w:val="baseline"/>
      </w:pPr>
      <w:r w:rsidRPr="00064FDF">
        <w:t>Percorsi PCTO</w:t>
      </w:r>
    </w:p>
    <w:p w14:paraId="02BAAD9C" w14:textId="77777777" w:rsidR="00E62623" w:rsidRPr="00064FDF" w:rsidRDefault="00833E57" w:rsidP="0071544B">
      <w:pPr>
        <w:pStyle w:val="NormaleWeb"/>
        <w:numPr>
          <w:ilvl w:val="1"/>
          <w:numId w:val="9"/>
        </w:numPr>
        <w:shd w:val="clear" w:color="auto" w:fill="FFFFFF"/>
        <w:spacing w:before="0" w:beforeAutospacing="0" w:after="192" w:afterAutospacing="0"/>
        <w:textAlignment w:val="baseline"/>
      </w:pPr>
      <w:r w:rsidRPr="00064FDF">
        <w:t>Traccia simulazione seconda prova</w:t>
      </w:r>
    </w:p>
    <w:p w14:paraId="4EA2F22B" w14:textId="77777777" w:rsidR="00600AC4" w:rsidRPr="00064FDF" w:rsidRDefault="00E620E8" w:rsidP="0071544B">
      <w:pPr>
        <w:pStyle w:val="NormaleWeb"/>
        <w:numPr>
          <w:ilvl w:val="1"/>
          <w:numId w:val="9"/>
        </w:numPr>
        <w:shd w:val="clear" w:color="auto" w:fill="FFFFFF"/>
        <w:spacing w:before="0" w:beforeAutospacing="0" w:after="192" w:afterAutospacing="0"/>
        <w:textAlignment w:val="baseline"/>
      </w:pPr>
      <w:r w:rsidRPr="00064FDF">
        <w:t xml:space="preserve">Relazioni </w:t>
      </w:r>
      <w:r w:rsidR="00600AC4" w:rsidRPr="00064FDF">
        <w:t xml:space="preserve">e documentazione </w:t>
      </w:r>
      <w:r w:rsidRPr="00064FDF">
        <w:t>alunni con BES (NON PUBBLICO)</w:t>
      </w:r>
    </w:p>
    <w:p w14:paraId="5C3133D0" w14:textId="77777777" w:rsidR="00745862" w:rsidRPr="00064FDF" w:rsidRDefault="00600AC4" w:rsidP="00600AC4">
      <w:pPr>
        <w:pStyle w:val="p35"/>
        <w:keepNext/>
        <w:spacing w:line="360" w:lineRule="auto"/>
        <w:ind w:left="357"/>
        <w:jc w:val="left"/>
        <w:rPr>
          <w:b/>
        </w:rPr>
      </w:pPr>
      <w:r w:rsidRPr="00064FDF">
        <w:rPr>
          <w:b/>
        </w:rPr>
        <w:lastRenderedPageBreak/>
        <w:t xml:space="preserve"> </w:t>
      </w:r>
    </w:p>
    <w:p w14:paraId="669D9B63" w14:textId="77777777" w:rsidR="00745862" w:rsidRPr="00064FDF" w:rsidRDefault="00745862" w:rsidP="00600AC4">
      <w:pPr>
        <w:pStyle w:val="p35"/>
        <w:keepNext/>
        <w:spacing w:line="360" w:lineRule="auto"/>
        <w:ind w:left="357"/>
        <w:jc w:val="left"/>
        <w:rPr>
          <w:b/>
        </w:rPr>
      </w:pPr>
    </w:p>
    <w:p w14:paraId="475F0339" w14:textId="77777777" w:rsidR="00745862" w:rsidRPr="00064FDF" w:rsidRDefault="00745862" w:rsidP="00600AC4">
      <w:pPr>
        <w:pStyle w:val="p35"/>
        <w:keepNext/>
        <w:spacing w:line="360" w:lineRule="auto"/>
        <w:ind w:left="357"/>
        <w:jc w:val="left"/>
        <w:rPr>
          <w:b/>
        </w:rPr>
      </w:pPr>
    </w:p>
    <w:p w14:paraId="230B8EE1" w14:textId="77777777" w:rsidR="00600AC4" w:rsidRPr="00064FDF" w:rsidRDefault="00600AC4" w:rsidP="00600AC4">
      <w:pPr>
        <w:pStyle w:val="p35"/>
        <w:keepNext/>
        <w:spacing w:line="360" w:lineRule="auto"/>
        <w:ind w:left="357"/>
        <w:jc w:val="left"/>
        <w:rPr>
          <w:b/>
        </w:rPr>
      </w:pPr>
      <w:r w:rsidRPr="00064FDF">
        <w:rPr>
          <w:b/>
        </w:rPr>
        <w:t xml:space="preserve">Documenti a disposizione della commissione </w:t>
      </w:r>
    </w:p>
    <w:p w14:paraId="0D751A2B" w14:textId="77777777" w:rsidR="00600AC4" w:rsidRPr="00064FDF" w:rsidRDefault="00600AC4" w:rsidP="00600AC4">
      <w:pPr>
        <w:pStyle w:val="p35"/>
        <w:spacing w:line="240" w:lineRule="auto"/>
        <w:jc w:val="left"/>
        <w:rPr>
          <w:b/>
        </w:rPr>
      </w:pPr>
      <w:r w:rsidRPr="00064FDF">
        <w:rPr>
          <w:bCs/>
        </w:rPr>
        <w:t>Per la legge sulla Privacy sono depositati in segreteria a disposizione della Commissione i seguenti documenti:</w:t>
      </w:r>
    </w:p>
    <w:p w14:paraId="6079A196" w14:textId="77777777" w:rsidR="00600AC4" w:rsidRPr="00064FDF" w:rsidRDefault="00600AC4" w:rsidP="00600AC4">
      <w:pPr>
        <w:pStyle w:val="p35"/>
        <w:numPr>
          <w:ilvl w:val="0"/>
          <w:numId w:val="5"/>
        </w:numPr>
        <w:spacing w:line="240" w:lineRule="auto"/>
        <w:jc w:val="left"/>
        <w:rPr>
          <w:bCs/>
        </w:rPr>
      </w:pPr>
      <w:r w:rsidRPr="00064FDF">
        <w:rPr>
          <w:bCs/>
        </w:rPr>
        <w:t>Percorso curricolare per obiettivi minimi alunni certificati</w:t>
      </w:r>
    </w:p>
    <w:p w14:paraId="3538D9A6" w14:textId="77777777" w:rsidR="00600AC4" w:rsidRPr="00064FDF" w:rsidRDefault="00600AC4" w:rsidP="00600AC4">
      <w:pPr>
        <w:pStyle w:val="p35"/>
        <w:numPr>
          <w:ilvl w:val="0"/>
          <w:numId w:val="5"/>
        </w:numPr>
        <w:spacing w:line="240" w:lineRule="auto"/>
        <w:jc w:val="left"/>
        <w:rPr>
          <w:bCs/>
        </w:rPr>
      </w:pPr>
      <w:r w:rsidRPr="00064FDF">
        <w:rPr>
          <w:bCs/>
        </w:rPr>
        <w:t>Percorso curricolare con programmazione differenziata alunni certificati</w:t>
      </w:r>
    </w:p>
    <w:p w14:paraId="61028D32" w14:textId="77777777" w:rsidR="00600AC4" w:rsidRPr="00064FDF" w:rsidRDefault="00600AC4" w:rsidP="00600AC4">
      <w:pPr>
        <w:pStyle w:val="p35"/>
        <w:numPr>
          <w:ilvl w:val="0"/>
          <w:numId w:val="5"/>
        </w:numPr>
        <w:spacing w:line="240" w:lineRule="auto"/>
        <w:jc w:val="left"/>
        <w:rPr>
          <w:bCs/>
        </w:rPr>
      </w:pPr>
      <w:r w:rsidRPr="00064FDF">
        <w:rPr>
          <w:bCs/>
        </w:rPr>
        <w:t xml:space="preserve">Indicazioni relative ad alunni con BES </w:t>
      </w:r>
    </w:p>
    <w:p w14:paraId="39EF937A" w14:textId="77777777" w:rsidR="000749C4" w:rsidRPr="00064FDF" w:rsidRDefault="000749C4" w:rsidP="00F92DA1">
      <w:pPr>
        <w:spacing w:after="0" w:line="240" w:lineRule="auto"/>
        <w:jc w:val="both"/>
        <w:rPr>
          <w:rFonts w:ascii="Times New Roman" w:eastAsia="Times New Roman" w:hAnsi="Times New Roman"/>
          <w:bCs/>
          <w:color w:val="000000"/>
          <w:sz w:val="24"/>
          <w:szCs w:val="24"/>
          <w:lang w:eastAsia="it-IT"/>
        </w:rPr>
      </w:pPr>
    </w:p>
    <w:p w14:paraId="36F980C5" w14:textId="47353E5D" w:rsidR="00F92DA1" w:rsidRPr="00064FDF" w:rsidRDefault="00F92DA1" w:rsidP="00F92DA1">
      <w:pPr>
        <w:spacing w:after="0" w:line="240" w:lineRule="auto"/>
        <w:jc w:val="both"/>
        <w:rPr>
          <w:rFonts w:ascii="Times New Roman" w:eastAsia="Times New Roman" w:hAnsi="Times New Roman"/>
          <w:b/>
          <w:color w:val="000000"/>
          <w:sz w:val="24"/>
          <w:szCs w:val="24"/>
          <w:lang w:eastAsia="it-IT"/>
        </w:rPr>
      </w:pPr>
      <w:r w:rsidRPr="00064FDF">
        <w:rPr>
          <w:rFonts w:ascii="Times New Roman" w:eastAsia="Times New Roman" w:hAnsi="Times New Roman"/>
          <w:bCs/>
          <w:color w:val="000000"/>
          <w:sz w:val="24"/>
          <w:szCs w:val="24"/>
          <w:lang w:eastAsia="it-IT"/>
        </w:rPr>
        <w:t>Il documento del Consiglio di Classe è</w:t>
      </w:r>
      <w:r w:rsidR="00562E69" w:rsidRPr="00064FDF">
        <w:rPr>
          <w:rFonts w:ascii="Times New Roman" w:eastAsia="Times New Roman" w:hAnsi="Times New Roman"/>
          <w:bCs/>
          <w:color w:val="000000"/>
          <w:sz w:val="24"/>
          <w:szCs w:val="24"/>
          <w:lang w:eastAsia="it-IT"/>
        </w:rPr>
        <w:t xml:space="preserve"> stato </w:t>
      </w:r>
      <w:r w:rsidRPr="00064FDF">
        <w:rPr>
          <w:rFonts w:ascii="Times New Roman" w:eastAsia="Times New Roman" w:hAnsi="Times New Roman"/>
          <w:bCs/>
          <w:color w:val="000000"/>
          <w:sz w:val="24"/>
          <w:szCs w:val="24"/>
          <w:lang w:eastAsia="it-IT"/>
        </w:rPr>
        <w:t xml:space="preserve">approvato nella </w:t>
      </w:r>
      <w:r w:rsidR="00F565B1" w:rsidRPr="00064FDF">
        <w:rPr>
          <w:rFonts w:ascii="Times New Roman" w:eastAsia="Times New Roman" w:hAnsi="Times New Roman"/>
          <w:bCs/>
          <w:color w:val="000000"/>
          <w:sz w:val="24"/>
          <w:szCs w:val="24"/>
          <w:lang w:eastAsia="it-IT"/>
        </w:rPr>
        <w:t>seduta</w:t>
      </w:r>
      <w:r w:rsidR="00EE39B1">
        <w:rPr>
          <w:rFonts w:ascii="Times New Roman" w:eastAsia="Times New Roman" w:hAnsi="Times New Roman"/>
          <w:bCs/>
          <w:color w:val="000000"/>
          <w:sz w:val="24"/>
          <w:szCs w:val="24"/>
          <w:lang w:eastAsia="it-IT"/>
        </w:rPr>
        <w:t xml:space="preserve"> del 08/05/2024</w:t>
      </w:r>
      <w:r w:rsidRPr="00064FDF">
        <w:rPr>
          <w:rFonts w:ascii="Times New Roman" w:eastAsia="Times New Roman" w:hAnsi="Times New Roman"/>
          <w:bCs/>
          <w:color w:val="000000"/>
          <w:sz w:val="24"/>
          <w:szCs w:val="24"/>
          <w:lang w:eastAsia="it-IT"/>
        </w:rPr>
        <w:t>.</w:t>
      </w:r>
    </w:p>
    <w:p w14:paraId="1CCDCA0E" w14:textId="77777777" w:rsidR="00DE43BC" w:rsidRPr="00064FDF" w:rsidRDefault="00DE43BC" w:rsidP="001B791D">
      <w:pPr>
        <w:pStyle w:val="Titolo2"/>
        <w:jc w:val="left"/>
        <w:rPr>
          <w:rFonts w:ascii="Times New Roman" w:hAnsi="Times New Roman"/>
          <w:szCs w:val="24"/>
          <w:lang w:eastAsia="it-IT"/>
        </w:rPr>
      </w:pPr>
    </w:p>
    <w:p w14:paraId="1DCD2F50" w14:textId="77777777" w:rsidR="00745862" w:rsidRPr="00064FDF" w:rsidRDefault="00745862" w:rsidP="00745862">
      <w:pPr>
        <w:rPr>
          <w:rFonts w:ascii="Times New Roman" w:hAnsi="Times New Roman"/>
          <w:sz w:val="24"/>
          <w:szCs w:val="24"/>
          <w:lang w:eastAsia="it-IT"/>
        </w:rPr>
      </w:pPr>
    </w:p>
    <w:p w14:paraId="137E8ED9" w14:textId="473B3084" w:rsidR="00F92DA1" w:rsidRPr="00064FDF" w:rsidRDefault="00064FDF" w:rsidP="001B791D">
      <w:pPr>
        <w:pStyle w:val="Titolo2"/>
        <w:jc w:val="left"/>
        <w:rPr>
          <w:rFonts w:ascii="Times New Roman" w:hAnsi="Times New Roman"/>
          <w:szCs w:val="24"/>
          <w:lang w:eastAsia="it-IT"/>
        </w:rPr>
      </w:pPr>
      <w:r>
        <w:rPr>
          <w:rFonts w:ascii="Times New Roman" w:hAnsi="Times New Roman"/>
          <w:szCs w:val="24"/>
          <w:lang w:eastAsia="it-IT"/>
        </w:rPr>
        <w:t>I</w:t>
      </w:r>
      <w:r w:rsidR="00F92DA1" w:rsidRPr="00064FDF">
        <w:rPr>
          <w:rFonts w:ascii="Times New Roman" w:hAnsi="Times New Roman"/>
          <w:szCs w:val="24"/>
          <w:lang w:eastAsia="it-IT"/>
        </w:rPr>
        <w:t>L CONSIGLIO DI CLASSE</w:t>
      </w:r>
    </w:p>
    <w:p w14:paraId="793AC670" w14:textId="77777777" w:rsidR="00F92DA1" w:rsidRPr="00064FDF" w:rsidRDefault="00F92DA1" w:rsidP="00C66DC1">
      <w:pPr>
        <w:pStyle w:val="Titolo2"/>
        <w:rPr>
          <w:rFonts w:ascii="Times New Roman" w:hAnsi="Times New Roman"/>
          <w:szCs w:val="24"/>
          <w:lang w:eastAsia="it-IT"/>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268"/>
        <w:gridCol w:w="3260"/>
      </w:tblGrid>
      <w:tr w:rsidR="00F92DA1" w:rsidRPr="00064FDF" w14:paraId="52069A57" w14:textId="77777777" w:rsidTr="00261B3D">
        <w:tc>
          <w:tcPr>
            <w:tcW w:w="3544" w:type="dxa"/>
          </w:tcPr>
          <w:p w14:paraId="5EDBABF3" w14:textId="77777777" w:rsidR="00F92DA1" w:rsidRPr="00064FDF" w:rsidRDefault="00F92DA1" w:rsidP="00261B3D">
            <w:pPr>
              <w:spacing w:after="0" w:line="240" w:lineRule="auto"/>
              <w:jc w:val="center"/>
              <w:rPr>
                <w:rFonts w:ascii="Times New Roman" w:eastAsia="Times New Roman" w:hAnsi="Times New Roman"/>
                <w:b/>
                <w:i/>
                <w:color w:val="000000"/>
                <w:sz w:val="24"/>
                <w:szCs w:val="24"/>
                <w:lang w:eastAsia="it-IT"/>
              </w:rPr>
            </w:pPr>
            <w:r w:rsidRPr="00064FDF">
              <w:rPr>
                <w:rFonts w:ascii="Times New Roman" w:eastAsia="Times New Roman" w:hAnsi="Times New Roman"/>
                <w:b/>
                <w:i/>
                <w:color w:val="000000"/>
                <w:sz w:val="24"/>
                <w:szCs w:val="24"/>
                <w:lang w:eastAsia="it-IT"/>
              </w:rPr>
              <w:t>COMPONENTE</w:t>
            </w:r>
          </w:p>
        </w:tc>
        <w:tc>
          <w:tcPr>
            <w:tcW w:w="2268" w:type="dxa"/>
          </w:tcPr>
          <w:p w14:paraId="2C606D75" w14:textId="77777777" w:rsidR="00F92DA1" w:rsidRPr="00064FDF" w:rsidRDefault="00F565B1" w:rsidP="00261B3D">
            <w:pPr>
              <w:spacing w:after="0" w:line="240" w:lineRule="auto"/>
              <w:jc w:val="center"/>
              <w:rPr>
                <w:rFonts w:ascii="Times New Roman" w:eastAsia="Times New Roman" w:hAnsi="Times New Roman"/>
                <w:b/>
                <w:i/>
                <w:color w:val="000000"/>
                <w:sz w:val="24"/>
                <w:szCs w:val="24"/>
                <w:lang w:eastAsia="it-IT"/>
              </w:rPr>
            </w:pPr>
            <w:r w:rsidRPr="00064FDF">
              <w:rPr>
                <w:rFonts w:ascii="Times New Roman" w:eastAsia="Times New Roman" w:hAnsi="Times New Roman"/>
                <w:b/>
                <w:i/>
                <w:color w:val="000000"/>
                <w:sz w:val="24"/>
                <w:szCs w:val="24"/>
                <w:lang w:eastAsia="it-IT"/>
              </w:rPr>
              <w:t>DISCIPLIN</w:t>
            </w:r>
            <w:r w:rsidR="00F92DA1" w:rsidRPr="00064FDF">
              <w:rPr>
                <w:rFonts w:ascii="Times New Roman" w:eastAsia="Times New Roman" w:hAnsi="Times New Roman"/>
                <w:b/>
                <w:i/>
                <w:color w:val="000000"/>
                <w:sz w:val="24"/>
                <w:szCs w:val="24"/>
                <w:lang w:eastAsia="it-IT"/>
              </w:rPr>
              <w:t>A</w:t>
            </w:r>
          </w:p>
        </w:tc>
        <w:tc>
          <w:tcPr>
            <w:tcW w:w="3260" w:type="dxa"/>
          </w:tcPr>
          <w:p w14:paraId="0A53F5BA" w14:textId="77777777" w:rsidR="00F92DA1" w:rsidRPr="00064FDF" w:rsidRDefault="00F92DA1" w:rsidP="00261B3D">
            <w:pPr>
              <w:spacing w:after="0" w:line="240" w:lineRule="auto"/>
              <w:jc w:val="center"/>
              <w:rPr>
                <w:rFonts w:ascii="Times New Roman" w:eastAsia="Times New Roman" w:hAnsi="Times New Roman"/>
                <w:b/>
                <w:i/>
                <w:color w:val="000000"/>
                <w:sz w:val="24"/>
                <w:szCs w:val="24"/>
                <w:lang w:eastAsia="it-IT"/>
              </w:rPr>
            </w:pPr>
            <w:r w:rsidRPr="00064FDF">
              <w:rPr>
                <w:rFonts w:ascii="Times New Roman" w:eastAsia="Times New Roman" w:hAnsi="Times New Roman"/>
                <w:b/>
                <w:i/>
                <w:color w:val="000000"/>
                <w:sz w:val="24"/>
                <w:szCs w:val="24"/>
                <w:lang w:eastAsia="it-IT"/>
              </w:rPr>
              <w:t>FIRMA</w:t>
            </w:r>
          </w:p>
        </w:tc>
      </w:tr>
      <w:tr w:rsidR="0078707D" w:rsidRPr="00064FDF" w14:paraId="118AAB7E"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625BD72B" w14:textId="3D9712DA" w:rsidR="0078707D" w:rsidRPr="00064FDF" w:rsidRDefault="0078707D" w:rsidP="0078707D">
            <w:pPr>
              <w:spacing w:after="0" w:line="240" w:lineRule="auto"/>
              <w:rPr>
                <w:rFonts w:ascii="Times New Roman" w:eastAsia="Times New Roman" w:hAnsi="Times New Roman"/>
                <w:color w:val="000000"/>
                <w:sz w:val="24"/>
                <w:szCs w:val="24"/>
                <w:lang w:eastAsia="it-IT"/>
              </w:rPr>
            </w:pPr>
            <w:r>
              <w:rPr>
                <w:rFonts w:eastAsia="Times New Roman"/>
                <w:lang w:eastAsia="it-IT"/>
              </w:rPr>
              <w:t>BRUNO CONCETTA</w:t>
            </w:r>
          </w:p>
        </w:tc>
        <w:tc>
          <w:tcPr>
            <w:tcW w:w="2268" w:type="dxa"/>
            <w:tcBorders>
              <w:left w:val="single" w:sz="8" w:space="0" w:color="000000"/>
              <w:bottom w:val="single" w:sz="8" w:space="0" w:color="000000"/>
              <w:right w:val="single" w:sz="8" w:space="0" w:color="000000"/>
            </w:tcBorders>
            <w:shd w:val="clear" w:color="auto" w:fill="auto"/>
            <w:vAlign w:val="center"/>
          </w:tcPr>
          <w:p w14:paraId="785A651C" w14:textId="7C7D507A"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r w:rsidRPr="007676F0">
              <w:rPr>
                <w:rFonts w:eastAsia="Times New Roman"/>
                <w:lang w:eastAsia="it-IT"/>
              </w:rPr>
              <w:t>Storia, Lingua e letteratura italiana</w:t>
            </w:r>
          </w:p>
        </w:tc>
        <w:tc>
          <w:tcPr>
            <w:tcW w:w="3260" w:type="dxa"/>
          </w:tcPr>
          <w:p w14:paraId="3EE5D0DE"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7BBF66FC"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0FE1C842" w14:textId="5D9F95ED" w:rsidR="0078707D" w:rsidRPr="00064FDF" w:rsidRDefault="0078707D" w:rsidP="0078707D">
            <w:pPr>
              <w:spacing w:after="0" w:line="240" w:lineRule="auto"/>
              <w:rPr>
                <w:rFonts w:ascii="Times New Roman" w:eastAsia="Times New Roman" w:hAnsi="Times New Roman"/>
                <w:color w:val="000000"/>
                <w:sz w:val="24"/>
                <w:szCs w:val="24"/>
                <w:lang w:val="en-US" w:eastAsia="it-IT"/>
              </w:rPr>
            </w:pPr>
            <w:r>
              <w:rPr>
                <w:rFonts w:eastAsia="Times New Roman"/>
                <w:lang w:eastAsia="it-IT"/>
              </w:rPr>
              <w:t>GIAMUNDO PASQUALE</w:t>
            </w:r>
          </w:p>
        </w:tc>
        <w:tc>
          <w:tcPr>
            <w:tcW w:w="2268" w:type="dxa"/>
            <w:tcBorders>
              <w:left w:val="single" w:sz="8" w:space="0" w:color="000000"/>
              <w:bottom w:val="single" w:sz="8" w:space="0" w:color="000000"/>
              <w:right w:val="single" w:sz="8" w:space="0" w:color="000000"/>
            </w:tcBorders>
            <w:shd w:val="clear" w:color="auto" w:fill="auto"/>
            <w:vAlign w:val="center"/>
          </w:tcPr>
          <w:p w14:paraId="6E855F0A" w14:textId="77777777" w:rsidR="0078707D" w:rsidRPr="00800273" w:rsidRDefault="0078707D" w:rsidP="0078707D">
            <w:pPr>
              <w:autoSpaceDE w:val="0"/>
              <w:autoSpaceDN w:val="0"/>
              <w:adjustRightInd w:val="0"/>
              <w:spacing w:after="0" w:line="240" w:lineRule="auto"/>
              <w:rPr>
                <w:rFonts w:ascii="Times New Roman" w:eastAsia="Times New Roman" w:hAnsi="Times New Roman"/>
                <w:lang w:eastAsia="it-IT"/>
              </w:rPr>
            </w:pPr>
            <w:r w:rsidRPr="00800273">
              <w:rPr>
                <w:rFonts w:ascii="Times New Roman" w:eastAsia="Times New Roman" w:hAnsi="Times New Roman"/>
                <w:lang w:eastAsia="it-IT"/>
              </w:rPr>
              <w:t>Lab.</w:t>
            </w:r>
            <w:r>
              <w:rPr>
                <w:rFonts w:ascii="Times New Roman" w:eastAsia="Times New Roman" w:hAnsi="Times New Roman"/>
                <w:lang w:eastAsia="it-IT"/>
              </w:rPr>
              <w:t xml:space="preserve"> </w:t>
            </w:r>
            <w:r w:rsidRPr="00800273">
              <w:rPr>
                <w:rFonts w:ascii="Times New Roman" w:eastAsia="Times New Roman" w:hAnsi="Times New Roman"/>
                <w:lang w:eastAsia="it-IT"/>
              </w:rPr>
              <w:t xml:space="preserve">di servizi enogastronomici: Settore </w:t>
            </w:r>
          </w:p>
          <w:p w14:paraId="0D9BF341" w14:textId="77777777" w:rsidR="0078707D" w:rsidRPr="00AD120B" w:rsidRDefault="0078707D" w:rsidP="0078707D">
            <w:pPr>
              <w:autoSpaceDE w:val="0"/>
              <w:autoSpaceDN w:val="0"/>
              <w:adjustRightInd w:val="0"/>
              <w:spacing w:after="0" w:line="240" w:lineRule="auto"/>
              <w:rPr>
                <w:rFonts w:ascii="Times New Roman" w:eastAsia="Times New Roman" w:hAnsi="Times New Roman"/>
                <w:lang w:eastAsia="it-IT"/>
              </w:rPr>
            </w:pPr>
            <w:r w:rsidRPr="00AD120B">
              <w:rPr>
                <w:rFonts w:ascii="Times New Roman" w:eastAsia="Times New Roman" w:hAnsi="Times New Roman"/>
                <w:lang w:eastAsia="it-IT"/>
              </w:rPr>
              <w:t>S</w:t>
            </w:r>
            <w:r>
              <w:rPr>
                <w:rFonts w:ascii="Times New Roman" w:eastAsia="Times New Roman" w:hAnsi="Times New Roman"/>
                <w:lang w:eastAsia="it-IT"/>
              </w:rPr>
              <w:t>ala</w:t>
            </w:r>
            <w:r w:rsidRPr="00AD120B">
              <w:rPr>
                <w:rFonts w:ascii="Times New Roman" w:eastAsia="Times New Roman" w:hAnsi="Times New Roman"/>
                <w:lang w:eastAsia="it-IT"/>
              </w:rPr>
              <w:t xml:space="preserve"> e V</w:t>
            </w:r>
            <w:r>
              <w:rPr>
                <w:rFonts w:ascii="Times New Roman" w:eastAsia="Times New Roman" w:hAnsi="Times New Roman"/>
                <w:lang w:eastAsia="it-IT"/>
              </w:rPr>
              <w:t>endita</w:t>
            </w:r>
          </w:p>
          <w:p w14:paraId="63CC4A64" w14:textId="77777777" w:rsidR="0078707D" w:rsidRPr="00064FDF" w:rsidRDefault="0078707D" w:rsidP="0078707D">
            <w:pPr>
              <w:spacing w:after="0" w:line="240" w:lineRule="auto"/>
              <w:jc w:val="center"/>
              <w:rPr>
                <w:rFonts w:ascii="Times New Roman" w:eastAsia="Times New Roman" w:hAnsi="Times New Roman"/>
                <w:color w:val="000000"/>
                <w:sz w:val="24"/>
                <w:szCs w:val="24"/>
                <w:lang w:val="en-US" w:eastAsia="it-IT"/>
              </w:rPr>
            </w:pPr>
          </w:p>
        </w:tc>
        <w:tc>
          <w:tcPr>
            <w:tcW w:w="3260" w:type="dxa"/>
          </w:tcPr>
          <w:p w14:paraId="2F4EC3EF" w14:textId="77777777" w:rsidR="0078707D" w:rsidRPr="00064FDF" w:rsidRDefault="0078707D" w:rsidP="0078707D">
            <w:pPr>
              <w:spacing w:after="0" w:line="240" w:lineRule="auto"/>
              <w:jc w:val="both"/>
              <w:rPr>
                <w:rFonts w:ascii="Times New Roman" w:eastAsia="Times New Roman" w:hAnsi="Times New Roman"/>
                <w:color w:val="000000"/>
                <w:sz w:val="24"/>
                <w:szCs w:val="24"/>
                <w:lang w:val="en-US" w:eastAsia="it-IT"/>
              </w:rPr>
            </w:pPr>
          </w:p>
        </w:tc>
      </w:tr>
      <w:tr w:rsidR="0078707D" w:rsidRPr="00064FDF" w14:paraId="53FCC4C7"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78DED677" w14:textId="4C9A5999" w:rsidR="0078707D" w:rsidRPr="00064FDF" w:rsidRDefault="0078707D" w:rsidP="0078707D">
            <w:pPr>
              <w:spacing w:after="0" w:line="240" w:lineRule="auto"/>
              <w:rPr>
                <w:rFonts w:ascii="Times New Roman" w:eastAsia="Times New Roman" w:hAnsi="Times New Roman"/>
                <w:color w:val="000000"/>
                <w:sz w:val="24"/>
                <w:szCs w:val="24"/>
                <w:lang w:val="en-US" w:eastAsia="it-IT"/>
              </w:rPr>
            </w:pPr>
            <w:r>
              <w:rPr>
                <w:rFonts w:eastAsia="Times New Roman"/>
                <w:lang w:eastAsia="it-IT"/>
              </w:rPr>
              <w:t>CACACE CONSIGLIA</w:t>
            </w:r>
          </w:p>
        </w:tc>
        <w:tc>
          <w:tcPr>
            <w:tcW w:w="2268" w:type="dxa"/>
            <w:tcBorders>
              <w:left w:val="single" w:sz="8" w:space="0" w:color="000000"/>
              <w:bottom w:val="single" w:sz="8" w:space="0" w:color="000000"/>
              <w:right w:val="single" w:sz="8" w:space="0" w:color="000000"/>
            </w:tcBorders>
            <w:shd w:val="clear" w:color="auto" w:fill="auto"/>
            <w:vAlign w:val="center"/>
          </w:tcPr>
          <w:p w14:paraId="32CFB864" w14:textId="77777777" w:rsidR="0078707D" w:rsidRPr="007676F0" w:rsidRDefault="0078707D" w:rsidP="0078707D">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Lingua: Inglese</w:t>
            </w:r>
          </w:p>
          <w:p w14:paraId="17D69C6D" w14:textId="77777777" w:rsidR="0078707D" w:rsidRPr="00064FDF" w:rsidRDefault="0078707D" w:rsidP="0078707D">
            <w:pPr>
              <w:spacing w:after="0" w:line="240" w:lineRule="auto"/>
              <w:jc w:val="center"/>
              <w:rPr>
                <w:rFonts w:ascii="Times New Roman" w:eastAsia="Times New Roman" w:hAnsi="Times New Roman"/>
                <w:color w:val="000000"/>
                <w:sz w:val="24"/>
                <w:szCs w:val="24"/>
                <w:lang w:val="en-US" w:eastAsia="it-IT"/>
              </w:rPr>
            </w:pPr>
          </w:p>
        </w:tc>
        <w:tc>
          <w:tcPr>
            <w:tcW w:w="3260" w:type="dxa"/>
          </w:tcPr>
          <w:p w14:paraId="1F3BCB8E" w14:textId="77777777" w:rsidR="0078707D" w:rsidRPr="00064FDF" w:rsidRDefault="0078707D" w:rsidP="0078707D">
            <w:pPr>
              <w:spacing w:after="0" w:line="240" w:lineRule="auto"/>
              <w:jc w:val="both"/>
              <w:rPr>
                <w:rFonts w:ascii="Times New Roman" w:eastAsia="Times New Roman" w:hAnsi="Times New Roman"/>
                <w:color w:val="000000"/>
                <w:sz w:val="24"/>
                <w:szCs w:val="24"/>
                <w:lang w:val="en-US" w:eastAsia="it-IT"/>
              </w:rPr>
            </w:pPr>
          </w:p>
        </w:tc>
      </w:tr>
      <w:tr w:rsidR="0078707D" w:rsidRPr="00064FDF" w14:paraId="5E5CF386"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2315D6FE" w14:textId="419C3693" w:rsidR="0078707D" w:rsidRPr="00064FDF" w:rsidRDefault="0078707D" w:rsidP="0078707D">
            <w:pPr>
              <w:spacing w:after="0" w:line="240" w:lineRule="auto"/>
              <w:rPr>
                <w:rFonts w:ascii="Times New Roman" w:eastAsia="Times New Roman" w:hAnsi="Times New Roman"/>
                <w:color w:val="000000"/>
                <w:sz w:val="24"/>
                <w:szCs w:val="24"/>
                <w:lang w:val="en-US" w:eastAsia="it-IT"/>
              </w:rPr>
            </w:pPr>
            <w:r>
              <w:rPr>
                <w:rFonts w:eastAsia="Times New Roman"/>
                <w:lang w:eastAsia="it-IT"/>
              </w:rPr>
              <w:t>MAZZARELLA ELISABETTA EMANUELA</w:t>
            </w:r>
          </w:p>
        </w:tc>
        <w:tc>
          <w:tcPr>
            <w:tcW w:w="2268" w:type="dxa"/>
            <w:tcBorders>
              <w:left w:val="single" w:sz="8" w:space="0" w:color="000000"/>
              <w:bottom w:val="single" w:sz="8" w:space="0" w:color="000000"/>
              <w:right w:val="single" w:sz="8" w:space="0" w:color="000000"/>
            </w:tcBorders>
            <w:shd w:val="clear" w:color="auto" w:fill="auto"/>
            <w:vAlign w:val="center"/>
          </w:tcPr>
          <w:p w14:paraId="65E19B82" w14:textId="77777777" w:rsidR="0078707D" w:rsidRDefault="0078707D" w:rsidP="0078707D">
            <w:pPr>
              <w:autoSpaceDE w:val="0"/>
              <w:autoSpaceDN w:val="0"/>
              <w:adjustRightInd w:val="0"/>
              <w:spacing w:after="0" w:line="240" w:lineRule="auto"/>
            </w:pPr>
            <w:r>
              <w:t>Lab.di servizi di ACCOGLIENZA TURISTICA</w:t>
            </w:r>
          </w:p>
          <w:p w14:paraId="17E599CE" w14:textId="77777777" w:rsidR="0078707D" w:rsidRPr="00064FDF" w:rsidRDefault="0078707D" w:rsidP="0078707D">
            <w:pPr>
              <w:spacing w:after="0" w:line="240" w:lineRule="auto"/>
              <w:jc w:val="center"/>
              <w:rPr>
                <w:rFonts w:ascii="Times New Roman" w:eastAsia="Times New Roman" w:hAnsi="Times New Roman"/>
                <w:color w:val="000000"/>
                <w:sz w:val="24"/>
                <w:szCs w:val="24"/>
                <w:lang w:val="en-US" w:eastAsia="it-IT"/>
              </w:rPr>
            </w:pPr>
          </w:p>
        </w:tc>
        <w:tc>
          <w:tcPr>
            <w:tcW w:w="3260" w:type="dxa"/>
          </w:tcPr>
          <w:p w14:paraId="5E4A2AE8" w14:textId="77777777" w:rsidR="0078707D" w:rsidRPr="00064FDF" w:rsidRDefault="0078707D" w:rsidP="0078707D">
            <w:pPr>
              <w:spacing w:after="0" w:line="240" w:lineRule="auto"/>
              <w:jc w:val="both"/>
              <w:rPr>
                <w:rFonts w:ascii="Times New Roman" w:eastAsia="Times New Roman" w:hAnsi="Times New Roman"/>
                <w:color w:val="000000"/>
                <w:sz w:val="24"/>
                <w:szCs w:val="24"/>
                <w:lang w:val="en-US" w:eastAsia="it-IT"/>
              </w:rPr>
            </w:pPr>
          </w:p>
        </w:tc>
      </w:tr>
      <w:tr w:rsidR="0078707D" w:rsidRPr="00064FDF" w14:paraId="386DA594"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2EF75571" w14:textId="72F9F2C2" w:rsidR="0078707D" w:rsidRPr="00064FDF" w:rsidRDefault="0078707D" w:rsidP="0078707D">
            <w:pPr>
              <w:spacing w:after="0" w:line="240" w:lineRule="auto"/>
              <w:rPr>
                <w:rFonts w:ascii="Times New Roman" w:eastAsia="Times New Roman" w:hAnsi="Times New Roman"/>
                <w:color w:val="000000"/>
                <w:sz w:val="24"/>
                <w:szCs w:val="24"/>
                <w:lang w:val="en-US" w:eastAsia="it-IT"/>
              </w:rPr>
            </w:pPr>
            <w:r>
              <w:rPr>
                <w:rFonts w:eastAsia="Times New Roman"/>
                <w:lang w:eastAsia="it-IT"/>
              </w:rPr>
              <w:t>PALMA MASSIMILIANO</w:t>
            </w:r>
          </w:p>
        </w:tc>
        <w:tc>
          <w:tcPr>
            <w:tcW w:w="2268" w:type="dxa"/>
            <w:tcBorders>
              <w:left w:val="single" w:sz="8" w:space="0" w:color="000000"/>
              <w:bottom w:val="single" w:sz="8" w:space="0" w:color="000000"/>
              <w:right w:val="single" w:sz="8" w:space="0" w:color="000000"/>
            </w:tcBorders>
            <w:shd w:val="clear" w:color="auto" w:fill="auto"/>
            <w:vAlign w:val="center"/>
          </w:tcPr>
          <w:p w14:paraId="1B17B97F" w14:textId="77777777" w:rsidR="0078707D" w:rsidRDefault="0078707D" w:rsidP="0078707D">
            <w:pPr>
              <w:autoSpaceDE w:val="0"/>
              <w:autoSpaceDN w:val="0"/>
              <w:adjustRightInd w:val="0"/>
              <w:spacing w:after="0" w:line="240" w:lineRule="auto"/>
            </w:pPr>
            <w:r>
              <w:t>Lab.di servizi</w:t>
            </w:r>
          </w:p>
          <w:p w14:paraId="619589E5" w14:textId="78340CDB" w:rsidR="0078707D" w:rsidRPr="00064FDF" w:rsidRDefault="0078707D" w:rsidP="0078707D">
            <w:pPr>
              <w:spacing w:after="0" w:line="240" w:lineRule="auto"/>
              <w:jc w:val="center"/>
              <w:rPr>
                <w:rFonts w:ascii="Times New Roman" w:eastAsia="Times New Roman" w:hAnsi="Times New Roman"/>
                <w:color w:val="000000"/>
                <w:sz w:val="24"/>
                <w:szCs w:val="24"/>
                <w:lang w:val="en-US" w:eastAsia="it-IT"/>
              </w:rPr>
            </w:pPr>
            <w:r>
              <w:t>enogastronomici: Settore CUCINA</w:t>
            </w:r>
          </w:p>
        </w:tc>
        <w:tc>
          <w:tcPr>
            <w:tcW w:w="3260" w:type="dxa"/>
          </w:tcPr>
          <w:p w14:paraId="40D7F8B9" w14:textId="77777777" w:rsidR="0078707D" w:rsidRPr="00064FDF" w:rsidRDefault="0078707D" w:rsidP="0078707D">
            <w:pPr>
              <w:spacing w:after="0" w:line="240" w:lineRule="auto"/>
              <w:jc w:val="both"/>
              <w:rPr>
                <w:rFonts w:ascii="Times New Roman" w:eastAsia="Times New Roman" w:hAnsi="Times New Roman"/>
                <w:color w:val="000000"/>
                <w:sz w:val="24"/>
                <w:szCs w:val="24"/>
                <w:lang w:val="en-US" w:eastAsia="it-IT"/>
              </w:rPr>
            </w:pPr>
          </w:p>
        </w:tc>
      </w:tr>
      <w:tr w:rsidR="0078707D" w:rsidRPr="00064FDF" w14:paraId="75515D8F"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6175E678" w14:textId="79A3D59D" w:rsidR="0078707D" w:rsidRPr="00064FDF" w:rsidRDefault="0078707D" w:rsidP="0078707D">
            <w:pPr>
              <w:spacing w:after="0" w:line="240" w:lineRule="auto"/>
              <w:rPr>
                <w:rFonts w:ascii="Times New Roman" w:eastAsia="Times New Roman" w:hAnsi="Times New Roman"/>
                <w:color w:val="000000"/>
                <w:sz w:val="24"/>
                <w:szCs w:val="24"/>
                <w:lang w:eastAsia="it-IT"/>
              </w:rPr>
            </w:pPr>
            <w:r>
              <w:rPr>
                <w:rFonts w:eastAsia="Times New Roman"/>
                <w:lang w:eastAsia="it-IT"/>
              </w:rPr>
              <w:t>MISSO FELICIA</w:t>
            </w:r>
          </w:p>
        </w:tc>
        <w:tc>
          <w:tcPr>
            <w:tcW w:w="2268" w:type="dxa"/>
            <w:tcBorders>
              <w:left w:val="single" w:sz="8" w:space="0" w:color="000000"/>
              <w:bottom w:val="single" w:sz="8" w:space="0" w:color="000000"/>
              <w:right w:val="single" w:sz="8" w:space="0" w:color="000000"/>
            </w:tcBorders>
            <w:shd w:val="clear" w:color="auto" w:fill="auto"/>
            <w:vAlign w:val="center"/>
          </w:tcPr>
          <w:p w14:paraId="7FDE37F3" w14:textId="77777777" w:rsidR="0078707D" w:rsidRPr="007676F0" w:rsidRDefault="0078707D" w:rsidP="0078707D">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Lingua: Francese</w:t>
            </w:r>
          </w:p>
          <w:p w14:paraId="03178348" w14:textId="77777777"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p>
        </w:tc>
        <w:tc>
          <w:tcPr>
            <w:tcW w:w="3260" w:type="dxa"/>
          </w:tcPr>
          <w:p w14:paraId="38141409"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60881DFA"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4D7F21F2" w14:textId="304863A3" w:rsidR="0078707D" w:rsidRPr="00064FDF" w:rsidRDefault="0078707D" w:rsidP="0078707D">
            <w:pPr>
              <w:spacing w:after="0" w:line="240" w:lineRule="auto"/>
              <w:rPr>
                <w:rFonts w:ascii="Times New Roman" w:eastAsia="Times New Roman" w:hAnsi="Times New Roman"/>
                <w:color w:val="000000"/>
                <w:sz w:val="24"/>
                <w:szCs w:val="24"/>
                <w:lang w:eastAsia="it-IT"/>
              </w:rPr>
            </w:pPr>
            <w:r>
              <w:rPr>
                <w:rFonts w:eastAsia="Times New Roman"/>
                <w:lang w:eastAsia="it-IT"/>
              </w:rPr>
              <w:t>CIOCCHI ROBERTO</w:t>
            </w:r>
          </w:p>
        </w:tc>
        <w:tc>
          <w:tcPr>
            <w:tcW w:w="2268" w:type="dxa"/>
            <w:tcBorders>
              <w:left w:val="single" w:sz="8" w:space="0" w:color="000000"/>
              <w:bottom w:val="single" w:sz="8" w:space="0" w:color="000000"/>
              <w:right w:val="single" w:sz="8" w:space="0" w:color="000000"/>
            </w:tcBorders>
            <w:shd w:val="clear" w:color="auto" w:fill="auto"/>
            <w:vAlign w:val="center"/>
          </w:tcPr>
          <w:p w14:paraId="0B155200" w14:textId="77777777" w:rsidR="0078707D" w:rsidRPr="007676F0" w:rsidRDefault="0078707D" w:rsidP="0078707D">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Matematica</w:t>
            </w:r>
          </w:p>
          <w:p w14:paraId="21462971" w14:textId="77777777"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p>
        </w:tc>
        <w:tc>
          <w:tcPr>
            <w:tcW w:w="3260" w:type="dxa"/>
          </w:tcPr>
          <w:p w14:paraId="1BB09671"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4F90935E"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60F2F11C" w14:textId="61671F53" w:rsidR="0078707D" w:rsidRPr="00064FDF" w:rsidRDefault="0078707D" w:rsidP="0078707D">
            <w:pPr>
              <w:spacing w:after="0" w:line="240" w:lineRule="auto"/>
              <w:rPr>
                <w:rFonts w:ascii="Times New Roman" w:eastAsia="Times New Roman" w:hAnsi="Times New Roman"/>
                <w:color w:val="000000"/>
                <w:sz w:val="24"/>
                <w:szCs w:val="24"/>
                <w:lang w:eastAsia="it-IT"/>
              </w:rPr>
            </w:pPr>
            <w:r>
              <w:rPr>
                <w:rFonts w:eastAsia="Times New Roman"/>
                <w:lang w:eastAsia="it-IT"/>
              </w:rPr>
              <w:t>DESIDERIO MANUELA</w:t>
            </w:r>
          </w:p>
        </w:tc>
        <w:tc>
          <w:tcPr>
            <w:tcW w:w="2268" w:type="dxa"/>
            <w:tcBorders>
              <w:left w:val="single" w:sz="8" w:space="0" w:color="000000"/>
              <w:bottom w:val="single" w:sz="8" w:space="0" w:color="000000"/>
              <w:right w:val="single" w:sz="8" w:space="0" w:color="000000"/>
            </w:tcBorders>
            <w:shd w:val="clear" w:color="auto" w:fill="auto"/>
            <w:vAlign w:val="center"/>
          </w:tcPr>
          <w:p w14:paraId="4BF7930E" w14:textId="77777777" w:rsidR="0078707D" w:rsidRPr="007676F0" w:rsidRDefault="0078707D" w:rsidP="0078707D">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Scienza e cultura dell'alimentazione</w:t>
            </w:r>
          </w:p>
          <w:p w14:paraId="6318B196" w14:textId="77777777"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p>
        </w:tc>
        <w:tc>
          <w:tcPr>
            <w:tcW w:w="3260" w:type="dxa"/>
          </w:tcPr>
          <w:p w14:paraId="4561AF58"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6AB47C12"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7872532A" w14:textId="08506208" w:rsidR="0078707D" w:rsidRPr="00064FDF" w:rsidRDefault="0078707D" w:rsidP="0078707D">
            <w:pPr>
              <w:spacing w:after="0" w:line="240" w:lineRule="auto"/>
              <w:rPr>
                <w:rFonts w:ascii="Times New Roman" w:eastAsia="Times New Roman" w:hAnsi="Times New Roman"/>
                <w:color w:val="000000"/>
                <w:sz w:val="24"/>
                <w:szCs w:val="24"/>
                <w:lang w:eastAsia="it-IT"/>
              </w:rPr>
            </w:pPr>
            <w:r>
              <w:rPr>
                <w:color w:val="000000"/>
              </w:rPr>
              <w:t>CACCIAPUOTI VALERIO</w:t>
            </w:r>
          </w:p>
        </w:tc>
        <w:tc>
          <w:tcPr>
            <w:tcW w:w="2268" w:type="dxa"/>
            <w:tcBorders>
              <w:left w:val="single" w:sz="8" w:space="0" w:color="000000"/>
              <w:bottom w:val="single" w:sz="8" w:space="0" w:color="000000"/>
              <w:right w:val="single" w:sz="8" w:space="0" w:color="000000"/>
            </w:tcBorders>
            <w:shd w:val="clear" w:color="auto" w:fill="auto"/>
            <w:vAlign w:val="center"/>
          </w:tcPr>
          <w:p w14:paraId="73D15DBE" w14:textId="77777777" w:rsidR="0078707D" w:rsidRPr="007676F0" w:rsidRDefault="0078707D" w:rsidP="0078707D">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Scienze motorie e sportive</w:t>
            </w:r>
          </w:p>
          <w:p w14:paraId="54ED602D" w14:textId="77777777"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p>
        </w:tc>
        <w:tc>
          <w:tcPr>
            <w:tcW w:w="3260" w:type="dxa"/>
          </w:tcPr>
          <w:p w14:paraId="318F8A2C"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5BF032FD"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2908A052" w14:textId="518EC3FB" w:rsidR="0078707D" w:rsidRPr="00064FDF" w:rsidRDefault="0078707D" w:rsidP="0078707D">
            <w:pPr>
              <w:spacing w:after="0" w:line="240" w:lineRule="auto"/>
              <w:rPr>
                <w:rFonts w:ascii="Times New Roman" w:eastAsia="Times New Roman" w:hAnsi="Times New Roman"/>
                <w:color w:val="000000"/>
                <w:sz w:val="24"/>
                <w:szCs w:val="24"/>
                <w:lang w:eastAsia="it-IT"/>
              </w:rPr>
            </w:pPr>
            <w:r>
              <w:rPr>
                <w:color w:val="000000"/>
              </w:rPr>
              <w:t>COSTA GIUSEPPINA</w:t>
            </w:r>
          </w:p>
        </w:tc>
        <w:tc>
          <w:tcPr>
            <w:tcW w:w="2268" w:type="dxa"/>
            <w:tcBorders>
              <w:left w:val="single" w:sz="8" w:space="0" w:color="000000"/>
              <w:bottom w:val="single" w:sz="8" w:space="0" w:color="000000"/>
              <w:right w:val="single" w:sz="8" w:space="0" w:color="000000"/>
            </w:tcBorders>
            <w:shd w:val="clear" w:color="auto" w:fill="auto"/>
            <w:vAlign w:val="center"/>
          </w:tcPr>
          <w:p w14:paraId="4206442D" w14:textId="77777777" w:rsidR="0078707D" w:rsidRPr="007676F0" w:rsidRDefault="0078707D" w:rsidP="0078707D">
            <w:pPr>
              <w:autoSpaceDE w:val="0"/>
              <w:autoSpaceDN w:val="0"/>
              <w:adjustRightInd w:val="0"/>
              <w:spacing w:after="0" w:line="240" w:lineRule="auto"/>
              <w:rPr>
                <w:rFonts w:ascii="Times New Roman" w:eastAsia="Times New Roman" w:hAnsi="Times New Roman"/>
                <w:sz w:val="24"/>
                <w:szCs w:val="24"/>
                <w:lang w:eastAsia="it-IT"/>
              </w:rPr>
            </w:pPr>
            <w:r w:rsidRPr="007676F0">
              <w:rPr>
                <w:rFonts w:ascii="Times New Roman" w:eastAsia="Times New Roman" w:hAnsi="Times New Roman"/>
                <w:sz w:val="24"/>
                <w:szCs w:val="24"/>
                <w:lang w:eastAsia="it-IT"/>
              </w:rPr>
              <w:t>Religione cattolica</w:t>
            </w:r>
          </w:p>
          <w:p w14:paraId="4AFB4534" w14:textId="77777777"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p>
        </w:tc>
        <w:tc>
          <w:tcPr>
            <w:tcW w:w="3260" w:type="dxa"/>
          </w:tcPr>
          <w:p w14:paraId="249AA672"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2CA83637"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28E0EA01" w14:textId="18058F7D" w:rsidR="0078707D" w:rsidRPr="00064FDF" w:rsidRDefault="0078707D" w:rsidP="0078707D">
            <w:pPr>
              <w:spacing w:after="0" w:line="240" w:lineRule="auto"/>
              <w:rPr>
                <w:rFonts w:ascii="Times New Roman" w:eastAsia="Times New Roman" w:hAnsi="Times New Roman"/>
                <w:color w:val="000000"/>
                <w:sz w:val="24"/>
                <w:szCs w:val="24"/>
                <w:lang w:eastAsia="it-IT"/>
              </w:rPr>
            </w:pPr>
            <w:r>
              <w:lastRenderedPageBreak/>
              <w:t>FRATTOLUSO ALFREDO</w:t>
            </w:r>
          </w:p>
        </w:tc>
        <w:tc>
          <w:tcPr>
            <w:tcW w:w="2268" w:type="dxa"/>
            <w:tcBorders>
              <w:left w:val="single" w:sz="8" w:space="0" w:color="000000"/>
              <w:bottom w:val="single" w:sz="8" w:space="0" w:color="000000"/>
              <w:right w:val="single" w:sz="8" w:space="0" w:color="000000"/>
            </w:tcBorders>
            <w:shd w:val="clear" w:color="auto" w:fill="auto"/>
            <w:vAlign w:val="center"/>
          </w:tcPr>
          <w:p w14:paraId="05723975" w14:textId="1400A7F5" w:rsidR="0078707D" w:rsidRPr="007676F0" w:rsidRDefault="0078707D" w:rsidP="0078707D">
            <w:pPr>
              <w:pStyle w:val="Nessunaspaziatura"/>
              <w:spacing w:line="480" w:lineRule="auto"/>
              <w:jc w:val="both"/>
              <w:rPr>
                <w:rFonts w:ascii="Times New Roman" w:hAnsi="Times New Roman"/>
                <w:sz w:val="24"/>
                <w:szCs w:val="24"/>
              </w:rPr>
            </w:pPr>
            <w:r>
              <w:rPr>
                <w:rFonts w:ascii="Times New Roman" w:hAnsi="Times New Roman"/>
              </w:rPr>
              <w:t xml:space="preserve">Diritto </w:t>
            </w:r>
            <w:r w:rsidRPr="00AD120B">
              <w:rPr>
                <w:rFonts w:ascii="Times New Roman" w:hAnsi="Times New Roman"/>
              </w:rPr>
              <w:t>e</w:t>
            </w:r>
            <w:r>
              <w:rPr>
                <w:rFonts w:ascii="Times New Roman" w:hAnsi="Times New Roman"/>
              </w:rPr>
              <w:t xml:space="preserve"> </w:t>
            </w:r>
            <w:r w:rsidRPr="00AD120B">
              <w:rPr>
                <w:rFonts w:ascii="Times New Roman" w:hAnsi="Times New Roman"/>
              </w:rPr>
              <w:t>T</w:t>
            </w:r>
            <w:r>
              <w:rPr>
                <w:rFonts w:ascii="Times New Roman" w:hAnsi="Times New Roman"/>
              </w:rPr>
              <w:t>ec.</w:t>
            </w:r>
            <w:r>
              <w:rPr>
                <w:rFonts w:ascii="Times New Roman" w:hAnsi="Times New Roman"/>
                <w:sz w:val="24"/>
                <w:szCs w:val="24"/>
              </w:rPr>
              <w:t xml:space="preserve"> Amministrat.</w:t>
            </w:r>
            <w:r w:rsidRPr="007676F0">
              <w:rPr>
                <w:rFonts w:ascii="Times New Roman" w:hAnsi="Times New Roman"/>
                <w:sz w:val="24"/>
                <w:szCs w:val="24"/>
              </w:rPr>
              <w:t xml:space="preserve"> della struttura ricettiva </w:t>
            </w:r>
          </w:p>
          <w:p w14:paraId="577DF6E3" w14:textId="77777777"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p>
        </w:tc>
        <w:tc>
          <w:tcPr>
            <w:tcW w:w="3260" w:type="dxa"/>
          </w:tcPr>
          <w:p w14:paraId="16754A18"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5B1F44DA"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69012E07" w14:textId="57DAE97B" w:rsidR="0078707D" w:rsidRPr="00064FDF" w:rsidRDefault="0078707D" w:rsidP="0078707D">
            <w:pPr>
              <w:spacing w:after="0" w:line="240" w:lineRule="auto"/>
              <w:rPr>
                <w:rFonts w:ascii="Times New Roman" w:eastAsia="Times New Roman" w:hAnsi="Times New Roman"/>
                <w:color w:val="000000"/>
                <w:sz w:val="24"/>
                <w:szCs w:val="24"/>
                <w:lang w:eastAsia="it-IT"/>
              </w:rPr>
            </w:pPr>
            <w:r>
              <w:t>COSTANZO ALFONSINA</w:t>
            </w:r>
          </w:p>
        </w:tc>
        <w:tc>
          <w:tcPr>
            <w:tcW w:w="2268" w:type="dxa"/>
            <w:tcBorders>
              <w:left w:val="single" w:sz="8" w:space="0" w:color="000000"/>
              <w:bottom w:val="single" w:sz="8" w:space="0" w:color="000000"/>
              <w:right w:val="single" w:sz="8" w:space="0" w:color="000000"/>
            </w:tcBorders>
            <w:shd w:val="clear" w:color="auto" w:fill="auto"/>
            <w:vAlign w:val="center"/>
          </w:tcPr>
          <w:p w14:paraId="6D4FAEF6" w14:textId="0A12FF72"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r>
              <w:rPr>
                <w:rFonts w:ascii="Times New Roman" w:hAnsi="Times New Roman"/>
              </w:rPr>
              <w:t>Sostegno</w:t>
            </w:r>
          </w:p>
        </w:tc>
        <w:tc>
          <w:tcPr>
            <w:tcW w:w="3260" w:type="dxa"/>
          </w:tcPr>
          <w:p w14:paraId="24F80D34"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5ACD6A87"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45872980" w14:textId="240715A4" w:rsidR="0078707D" w:rsidRPr="00064FDF" w:rsidRDefault="0078707D" w:rsidP="0078707D">
            <w:pPr>
              <w:spacing w:after="0" w:line="240" w:lineRule="auto"/>
              <w:rPr>
                <w:rFonts w:ascii="Times New Roman" w:eastAsia="Times New Roman" w:hAnsi="Times New Roman"/>
                <w:color w:val="000000"/>
                <w:sz w:val="24"/>
                <w:szCs w:val="24"/>
                <w:lang w:eastAsia="it-IT"/>
              </w:rPr>
            </w:pPr>
            <w:r>
              <w:t>NOBISSO MARIA</w:t>
            </w:r>
          </w:p>
        </w:tc>
        <w:tc>
          <w:tcPr>
            <w:tcW w:w="2268" w:type="dxa"/>
            <w:tcBorders>
              <w:left w:val="single" w:sz="8" w:space="0" w:color="000000"/>
              <w:bottom w:val="single" w:sz="8" w:space="0" w:color="000000"/>
              <w:right w:val="single" w:sz="8" w:space="0" w:color="000000"/>
            </w:tcBorders>
            <w:shd w:val="clear" w:color="auto" w:fill="auto"/>
            <w:vAlign w:val="center"/>
          </w:tcPr>
          <w:p w14:paraId="6D4FF8CD" w14:textId="15DE65E6"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r>
              <w:rPr>
                <w:rFonts w:ascii="Times New Roman" w:hAnsi="Times New Roman"/>
              </w:rPr>
              <w:t>Sostegno</w:t>
            </w:r>
          </w:p>
        </w:tc>
        <w:tc>
          <w:tcPr>
            <w:tcW w:w="3260" w:type="dxa"/>
          </w:tcPr>
          <w:p w14:paraId="3008C07E"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r w:rsidR="0078707D" w:rsidRPr="00064FDF" w14:paraId="6417A87A" w14:textId="77777777" w:rsidTr="00003B88">
        <w:trPr>
          <w:trHeight w:val="640"/>
        </w:trPr>
        <w:tc>
          <w:tcPr>
            <w:tcW w:w="3544" w:type="dxa"/>
            <w:tcBorders>
              <w:bottom w:val="single" w:sz="8" w:space="0" w:color="000000"/>
              <w:right w:val="single" w:sz="8" w:space="0" w:color="000000"/>
            </w:tcBorders>
            <w:shd w:val="clear" w:color="auto" w:fill="auto"/>
            <w:vAlign w:val="center"/>
          </w:tcPr>
          <w:p w14:paraId="15C754FD" w14:textId="18CEE6FA" w:rsidR="0078707D" w:rsidRDefault="0078707D" w:rsidP="0078707D">
            <w:pPr>
              <w:spacing w:after="0" w:line="240" w:lineRule="auto"/>
              <w:rPr>
                <w:rFonts w:ascii="Times New Roman" w:eastAsia="Times New Roman" w:hAnsi="Times New Roman"/>
                <w:color w:val="000000"/>
                <w:sz w:val="24"/>
                <w:szCs w:val="24"/>
                <w:lang w:eastAsia="it-IT"/>
              </w:rPr>
            </w:pPr>
            <w:r>
              <w:t>IACOLARE SILVANA</w:t>
            </w:r>
          </w:p>
        </w:tc>
        <w:tc>
          <w:tcPr>
            <w:tcW w:w="2268" w:type="dxa"/>
            <w:tcBorders>
              <w:left w:val="single" w:sz="8" w:space="0" w:color="000000"/>
              <w:bottom w:val="single" w:sz="8" w:space="0" w:color="000000"/>
              <w:right w:val="single" w:sz="8" w:space="0" w:color="000000"/>
            </w:tcBorders>
            <w:shd w:val="clear" w:color="auto" w:fill="auto"/>
            <w:vAlign w:val="center"/>
          </w:tcPr>
          <w:p w14:paraId="1B143CE3" w14:textId="0FF7E5D9" w:rsidR="0078707D" w:rsidRPr="00064FDF" w:rsidRDefault="0078707D" w:rsidP="0078707D">
            <w:pPr>
              <w:spacing w:after="0" w:line="240" w:lineRule="auto"/>
              <w:jc w:val="center"/>
              <w:rPr>
                <w:rFonts w:ascii="Times New Roman" w:eastAsia="Times New Roman" w:hAnsi="Times New Roman"/>
                <w:color w:val="000000"/>
                <w:sz w:val="24"/>
                <w:szCs w:val="24"/>
                <w:lang w:eastAsia="it-IT"/>
              </w:rPr>
            </w:pPr>
            <w:r>
              <w:rPr>
                <w:rFonts w:ascii="Times New Roman" w:hAnsi="Times New Roman"/>
              </w:rPr>
              <w:t>Tecnica delle comunicazioni</w:t>
            </w:r>
          </w:p>
        </w:tc>
        <w:tc>
          <w:tcPr>
            <w:tcW w:w="3260" w:type="dxa"/>
          </w:tcPr>
          <w:p w14:paraId="7270952C" w14:textId="77777777" w:rsidR="0078707D" w:rsidRPr="00064FDF" w:rsidRDefault="0078707D" w:rsidP="0078707D">
            <w:pPr>
              <w:spacing w:after="0" w:line="240" w:lineRule="auto"/>
              <w:jc w:val="both"/>
              <w:rPr>
                <w:rFonts w:ascii="Times New Roman" w:eastAsia="Times New Roman" w:hAnsi="Times New Roman"/>
                <w:color w:val="000000"/>
                <w:sz w:val="24"/>
                <w:szCs w:val="24"/>
                <w:lang w:eastAsia="it-IT"/>
              </w:rPr>
            </w:pPr>
          </w:p>
        </w:tc>
      </w:tr>
    </w:tbl>
    <w:p w14:paraId="4C3497FF" w14:textId="77777777" w:rsidR="00F92DA1" w:rsidRPr="00064FDF" w:rsidRDefault="00F92DA1" w:rsidP="00F92DA1">
      <w:pPr>
        <w:spacing w:after="0" w:line="240" w:lineRule="auto"/>
        <w:jc w:val="both"/>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r w:rsidRPr="00064FDF">
        <w:rPr>
          <w:rFonts w:ascii="Times New Roman" w:eastAsia="Times New Roman" w:hAnsi="Times New Roman"/>
          <w:color w:val="000000"/>
          <w:sz w:val="24"/>
          <w:szCs w:val="24"/>
          <w:lang w:eastAsia="it-IT"/>
        </w:rPr>
        <w:tab/>
      </w:r>
    </w:p>
    <w:p w14:paraId="18B7FE6F" w14:textId="77777777" w:rsidR="00F92DA1" w:rsidRPr="00064FDF" w:rsidRDefault="00174689" w:rsidP="008401E2">
      <w:pPr>
        <w:spacing w:after="0" w:line="240" w:lineRule="auto"/>
        <w:rPr>
          <w:rFonts w:ascii="Times New Roman" w:eastAsia="Times New Roman" w:hAnsi="Times New Roman"/>
          <w:color w:val="000000"/>
          <w:sz w:val="24"/>
          <w:szCs w:val="24"/>
          <w:lang w:eastAsia="it-IT"/>
        </w:rPr>
      </w:pPr>
      <w:r w:rsidRPr="00064FDF">
        <w:rPr>
          <w:rFonts w:ascii="Times New Roman" w:eastAsia="Times New Roman" w:hAnsi="Times New Roman"/>
          <w:color w:val="000000"/>
          <w:sz w:val="24"/>
          <w:szCs w:val="24"/>
          <w:lang w:eastAsia="it-IT"/>
        </w:rPr>
        <w:t>IL</w:t>
      </w:r>
      <w:r w:rsidR="00F92DA1" w:rsidRPr="00064FDF">
        <w:rPr>
          <w:rFonts w:ascii="Times New Roman" w:eastAsia="Times New Roman" w:hAnsi="Times New Roman"/>
          <w:color w:val="000000"/>
          <w:sz w:val="24"/>
          <w:szCs w:val="24"/>
          <w:lang w:eastAsia="it-IT"/>
        </w:rPr>
        <w:t xml:space="preserve"> COORDINAT</w:t>
      </w:r>
      <w:r w:rsidRPr="00064FDF">
        <w:rPr>
          <w:rFonts w:ascii="Times New Roman" w:eastAsia="Times New Roman" w:hAnsi="Times New Roman"/>
          <w:color w:val="000000"/>
          <w:sz w:val="24"/>
          <w:szCs w:val="24"/>
          <w:lang w:eastAsia="it-IT"/>
        </w:rPr>
        <w:t>OR</w:t>
      </w:r>
      <w:r w:rsidR="00F92DA1" w:rsidRPr="00064FDF">
        <w:rPr>
          <w:rFonts w:ascii="Times New Roman" w:eastAsia="Times New Roman" w:hAnsi="Times New Roman"/>
          <w:color w:val="000000"/>
          <w:sz w:val="24"/>
          <w:szCs w:val="24"/>
          <w:lang w:eastAsia="it-IT"/>
        </w:rPr>
        <w:t xml:space="preserve">E </w:t>
      </w:r>
      <w:r w:rsidR="00F92DA1" w:rsidRPr="00064FDF">
        <w:rPr>
          <w:rFonts w:ascii="Times New Roman" w:eastAsia="Times New Roman" w:hAnsi="Times New Roman"/>
          <w:color w:val="000000"/>
          <w:sz w:val="24"/>
          <w:szCs w:val="24"/>
          <w:lang w:eastAsia="it-IT"/>
        </w:rPr>
        <w:tab/>
      </w:r>
      <w:r w:rsidR="008401E2" w:rsidRPr="00064FDF">
        <w:rPr>
          <w:rFonts w:ascii="Times New Roman" w:eastAsia="Times New Roman" w:hAnsi="Times New Roman"/>
          <w:color w:val="000000"/>
          <w:sz w:val="24"/>
          <w:szCs w:val="24"/>
          <w:lang w:eastAsia="it-IT"/>
        </w:rPr>
        <w:t xml:space="preserve">                  </w:t>
      </w:r>
      <w:r w:rsidR="00F92DA1" w:rsidRPr="00064FDF">
        <w:rPr>
          <w:rFonts w:ascii="Times New Roman" w:eastAsia="Times New Roman" w:hAnsi="Times New Roman"/>
          <w:color w:val="000000"/>
          <w:sz w:val="24"/>
          <w:szCs w:val="24"/>
          <w:lang w:eastAsia="it-IT"/>
        </w:rPr>
        <w:tab/>
      </w:r>
      <w:r w:rsidR="008401E2" w:rsidRPr="00064FDF">
        <w:rPr>
          <w:rFonts w:ascii="Times New Roman" w:eastAsia="Times New Roman" w:hAnsi="Times New Roman"/>
          <w:color w:val="000000"/>
          <w:sz w:val="24"/>
          <w:szCs w:val="24"/>
          <w:lang w:eastAsia="it-IT"/>
        </w:rPr>
        <w:t xml:space="preserve">                           </w:t>
      </w:r>
      <w:r w:rsidR="00F92DA1" w:rsidRPr="00064FDF">
        <w:rPr>
          <w:rFonts w:ascii="Times New Roman" w:eastAsia="Times New Roman" w:hAnsi="Times New Roman"/>
          <w:color w:val="000000"/>
          <w:sz w:val="24"/>
          <w:szCs w:val="24"/>
          <w:lang w:eastAsia="it-IT"/>
        </w:rPr>
        <w:tab/>
        <w:t xml:space="preserve"> IL </w:t>
      </w:r>
      <w:r w:rsidR="00F92DA1" w:rsidRPr="00064FDF">
        <w:rPr>
          <w:rFonts w:ascii="Times New Roman" w:eastAsia="Times New Roman" w:hAnsi="Times New Roman"/>
          <w:caps/>
          <w:color w:val="000000"/>
          <w:sz w:val="24"/>
          <w:szCs w:val="24"/>
          <w:lang w:eastAsia="it-IT"/>
        </w:rPr>
        <w:t>dirigente scolastico</w:t>
      </w:r>
    </w:p>
    <w:p w14:paraId="14B22801" w14:textId="364F6129" w:rsidR="0023617F" w:rsidRDefault="0078707D" w:rsidP="009B3CA4">
      <w:pPr>
        <w:rPr>
          <w:rFonts w:ascii="Times New Roman" w:eastAsia="Times New Roman" w:hAnsi="Times New Roman"/>
          <w:color w:val="000000"/>
          <w:sz w:val="24"/>
          <w:szCs w:val="24"/>
          <w:lang w:eastAsia="it-IT"/>
        </w:rPr>
      </w:pPr>
      <w:r>
        <w:rPr>
          <w:rFonts w:ascii="Times New Roman" w:eastAsia="Times New Roman" w:hAnsi="Times New Roman"/>
          <w:color w:val="000000"/>
          <w:sz w:val="24"/>
          <w:szCs w:val="24"/>
          <w:lang w:eastAsia="it-IT"/>
        </w:rPr>
        <w:t xml:space="preserve">Prof. Ciocchi Roberto                   </w:t>
      </w:r>
      <w:r w:rsidR="00F92DA1" w:rsidRPr="00064FDF">
        <w:rPr>
          <w:rFonts w:ascii="Times New Roman" w:eastAsia="Times New Roman" w:hAnsi="Times New Roman"/>
          <w:color w:val="000000"/>
          <w:sz w:val="24"/>
          <w:szCs w:val="24"/>
          <w:lang w:eastAsia="it-IT"/>
        </w:rPr>
        <w:t xml:space="preserve">                 </w:t>
      </w:r>
      <w:r w:rsidR="008401E2" w:rsidRPr="00064FDF">
        <w:rPr>
          <w:rFonts w:ascii="Times New Roman" w:eastAsia="Times New Roman" w:hAnsi="Times New Roman"/>
          <w:color w:val="000000"/>
          <w:sz w:val="24"/>
          <w:szCs w:val="24"/>
          <w:lang w:eastAsia="it-IT"/>
        </w:rPr>
        <w:t xml:space="preserve">                      </w:t>
      </w:r>
      <w:r w:rsidR="00F92DA1" w:rsidRPr="00064FDF">
        <w:rPr>
          <w:rFonts w:ascii="Times New Roman" w:eastAsia="Times New Roman" w:hAnsi="Times New Roman"/>
          <w:color w:val="000000"/>
          <w:sz w:val="24"/>
          <w:szCs w:val="24"/>
          <w:lang w:eastAsia="it-IT"/>
        </w:rPr>
        <w:t xml:space="preserve">                _________________________</w:t>
      </w:r>
    </w:p>
    <w:p w14:paraId="0E75BF70" w14:textId="77777777" w:rsidR="003B52BE" w:rsidRDefault="003B52BE" w:rsidP="00761DF1">
      <w:pPr>
        <w:jc w:val="center"/>
        <w:rPr>
          <w:rFonts w:ascii="Times New Roman" w:hAnsi="Times New Roman"/>
          <w:b/>
          <w:sz w:val="56"/>
          <w:szCs w:val="56"/>
        </w:rPr>
      </w:pPr>
    </w:p>
    <w:p w14:paraId="2007F1DA" w14:textId="77777777" w:rsidR="003B52BE" w:rsidRDefault="003B52BE" w:rsidP="00761DF1">
      <w:pPr>
        <w:jc w:val="center"/>
        <w:rPr>
          <w:rFonts w:ascii="Times New Roman" w:hAnsi="Times New Roman"/>
          <w:b/>
          <w:sz w:val="56"/>
          <w:szCs w:val="56"/>
        </w:rPr>
      </w:pPr>
    </w:p>
    <w:p w14:paraId="09BC269F" w14:textId="77777777" w:rsidR="003B52BE" w:rsidRDefault="003B52BE" w:rsidP="00761DF1">
      <w:pPr>
        <w:jc w:val="center"/>
        <w:rPr>
          <w:rFonts w:ascii="Times New Roman" w:hAnsi="Times New Roman"/>
          <w:b/>
          <w:sz w:val="56"/>
          <w:szCs w:val="56"/>
        </w:rPr>
      </w:pPr>
    </w:p>
    <w:p w14:paraId="283B7C13" w14:textId="77777777" w:rsidR="003B52BE" w:rsidRDefault="003B52BE" w:rsidP="00761DF1">
      <w:pPr>
        <w:jc w:val="center"/>
        <w:rPr>
          <w:rFonts w:ascii="Times New Roman" w:hAnsi="Times New Roman"/>
          <w:b/>
          <w:sz w:val="56"/>
          <w:szCs w:val="56"/>
        </w:rPr>
      </w:pPr>
    </w:p>
    <w:p w14:paraId="68C1ED85" w14:textId="77777777" w:rsidR="003B52BE" w:rsidRDefault="003B52BE" w:rsidP="00761DF1">
      <w:pPr>
        <w:jc w:val="center"/>
        <w:rPr>
          <w:rFonts w:ascii="Times New Roman" w:hAnsi="Times New Roman"/>
          <w:b/>
          <w:sz w:val="56"/>
          <w:szCs w:val="56"/>
        </w:rPr>
      </w:pPr>
    </w:p>
    <w:p w14:paraId="2FCB8EA1" w14:textId="77777777" w:rsidR="003B52BE" w:rsidRDefault="003B52BE" w:rsidP="00761DF1">
      <w:pPr>
        <w:jc w:val="center"/>
        <w:rPr>
          <w:rFonts w:ascii="Times New Roman" w:hAnsi="Times New Roman"/>
          <w:b/>
          <w:sz w:val="56"/>
          <w:szCs w:val="56"/>
        </w:rPr>
      </w:pPr>
    </w:p>
    <w:p w14:paraId="6F5D9920" w14:textId="77777777" w:rsidR="00761DF1" w:rsidRPr="003072BF" w:rsidRDefault="00761DF1" w:rsidP="00761DF1">
      <w:pPr>
        <w:rPr>
          <w:rFonts w:ascii="Arial" w:hAnsi="Arial" w:cs="Arial"/>
          <w:sz w:val="24"/>
          <w:szCs w:val="24"/>
        </w:rPr>
      </w:pPr>
    </w:p>
    <w:p w14:paraId="3A520B7C" w14:textId="77777777" w:rsidR="00761DF1" w:rsidRPr="003072BF" w:rsidRDefault="00761DF1" w:rsidP="00761DF1">
      <w:pPr>
        <w:jc w:val="both"/>
        <w:rPr>
          <w:rFonts w:ascii="Arial" w:hAnsi="Arial" w:cs="Arial"/>
          <w:b/>
          <w:sz w:val="24"/>
          <w:szCs w:val="24"/>
        </w:rPr>
      </w:pPr>
    </w:p>
    <w:p w14:paraId="788F5BD3" w14:textId="77777777" w:rsidR="00761DF1" w:rsidRDefault="00761DF1" w:rsidP="00761DF1">
      <w:pPr>
        <w:spacing w:after="0" w:line="360" w:lineRule="auto"/>
        <w:rPr>
          <w:rFonts w:ascii="Times New Roman" w:hAnsi="Times New Roman"/>
        </w:rPr>
      </w:pPr>
    </w:p>
    <w:p w14:paraId="2EC2AE4E" w14:textId="77777777" w:rsidR="00761DF1" w:rsidRDefault="00761DF1" w:rsidP="00761DF1">
      <w:pPr>
        <w:spacing w:after="0" w:line="360" w:lineRule="auto"/>
        <w:rPr>
          <w:rFonts w:ascii="Times New Roman" w:hAnsi="Times New Roman"/>
        </w:rPr>
      </w:pPr>
    </w:p>
    <w:p w14:paraId="7DA5BB87" w14:textId="77777777" w:rsidR="00761DF1" w:rsidRDefault="00761DF1" w:rsidP="00761DF1">
      <w:pPr>
        <w:spacing w:after="0" w:line="360" w:lineRule="auto"/>
        <w:rPr>
          <w:rFonts w:ascii="Times New Roman" w:hAnsi="Times New Roman"/>
        </w:rPr>
      </w:pPr>
    </w:p>
    <w:p w14:paraId="5A181809" w14:textId="77777777" w:rsidR="00761DF1" w:rsidRDefault="00761DF1" w:rsidP="00761DF1">
      <w:pPr>
        <w:spacing w:after="0" w:line="360" w:lineRule="auto"/>
        <w:rPr>
          <w:rFonts w:ascii="Times New Roman" w:hAnsi="Times New Roman"/>
        </w:rPr>
      </w:pPr>
    </w:p>
    <w:p w14:paraId="695F03FC" w14:textId="77777777" w:rsidR="00761DF1" w:rsidRDefault="00761DF1" w:rsidP="00761DF1">
      <w:pPr>
        <w:spacing w:after="0" w:line="360" w:lineRule="auto"/>
        <w:rPr>
          <w:rFonts w:ascii="Times New Roman" w:hAnsi="Times New Roman"/>
        </w:rPr>
      </w:pPr>
    </w:p>
    <w:p w14:paraId="7D28B7E7" w14:textId="77777777" w:rsidR="00761DF1" w:rsidRDefault="00761DF1" w:rsidP="00761DF1">
      <w:pPr>
        <w:pStyle w:val="Titolo2"/>
        <w:rPr>
          <w:rFonts w:ascii="Times New Roman" w:hAnsi="Times New Roman"/>
          <w:sz w:val="56"/>
          <w:szCs w:val="56"/>
        </w:rPr>
      </w:pPr>
    </w:p>
    <w:p w14:paraId="1E242590" w14:textId="77777777" w:rsidR="00761DF1" w:rsidRDefault="00761DF1" w:rsidP="00761DF1">
      <w:pPr>
        <w:pStyle w:val="Titolo2"/>
        <w:rPr>
          <w:rFonts w:ascii="Times New Roman" w:hAnsi="Times New Roman"/>
          <w:sz w:val="56"/>
          <w:szCs w:val="56"/>
        </w:rPr>
      </w:pPr>
    </w:p>
    <w:p w14:paraId="6BC1B68A" w14:textId="77777777" w:rsidR="00761DF1" w:rsidRDefault="00761DF1" w:rsidP="00761DF1">
      <w:pPr>
        <w:pStyle w:val="Titolo2"/>
        <w:rPr>
          <w:rFonts w:ascii="Times New Roman" w:hAnsi="Times New Roman"/>
          <w:sz w:val="56"/>
          <w:szCs w:val="56"/>
        </w:rPr>
      </w:pPr>
      <w:r w:rsidRPr="00BA7A7A">
        <w:rPr>
          <w:rFonts w:ascii="Times New Roman" w:hAnsi="Times New Roman"/>
          <w:sz w:val="56"/>
          <w:szCs w:val="56"/>
        </w:rPr>
        <w:t>ALLEGATO 2</w:t>
      </w:r>
    </w:p>
    <w:p w14:paraId="0184B2F0" w14:textId="77777777" w:rsidR="00761DF1" w:rsidRDefault="00761DF1" w:rsidP="00761DF1"/>
    <w:p w14:paraId="5AD15CC1" w14:textId="77777777" w:rsidR="00761DF1" w:rsidRDefault="00761DF1" w:rsidP="00761DF1"/>
    <w:p w14:paraId="2CE04177" w14:textId="77777777" w:rsidR="00761DF1" w:rsidRDefault="00761DF1" w:rsidP="00761DF1"/>
    <w:p w14:paraId="323C4002" w14:textId="77777777" w:rsidR="00761DF1" w:rsidRDefault="00761DF1" w:rsidP="00761DF1"/>
    <w:p w14:paraId="4C705508" w14:textId="77777777" w:rsidR="00761DF1" w:rsidRDefault="00761DF1" w:rsidP="00761DF1"/>
    <w:p w14:paraId="0C7AF89D" w14:textId="77777777" w:rsidR="00761DF1" w:rsidRPr="00A8213E" w:rsidRDefault="00761DF1" w:rsidP="00761DF1"/>
    <w:p w14:paraId="64A0574E" w14:textId="77777777" w:rsidR="00761DF1" w:rsidRPr="00BA7A7A" w:rsidRDefault="00761DF1" w:rsidP="00761DF1">
      <w:pPr>
        <w:pStyle w:val="Textbody"/>
        <w:jc w:val="center"/>
        <w:rPr>
          <w:rFonts w:ascii="Times New Roman" w:hAnsi="Times New Roman" w:cs="Times New Roman"/>
          <w:sz w:val="56"/>
          <w:szCs w:val="56"/>
        </w:rPr>
      </w:pPr>
      <w:r w:rsidRPr="00BA7A7A">
        <w:rPr>
          <w:rFonts w:ascii="Times New Roman" w:hAnsi="Times New Roman" w:cs="Times New Roman"/>
          <w:sz w:val="56"/>
          <w:szCs w:val="56"/>
        </w:rPr>
        <w:t>SCHEDE INFORMATIVE SU SINGOLE DISCIPLINE</w:t>
      </w:r>
    </w:p>
    <w:p w14:paraId="764234FB" w14:textId="77777777" w:rsidR="00761DF1" w:rsidRPr="00BA7A7A" w:rsidRDefault="00761DF1" w:rsidP="00761DF1">
      <w:pPr>
        <w:pStyle w:val="Titolo2"/>
        <w:rPr>
          <w:rFonts w:ascii="Times New Roman" w:hAnsi="Times New Roman"/>
          <w:sz w:val="56"/>
          <w:szCs w:val="56"/>
        </w:rPr>
      </w:pPr>
    </w:p>
    <w:p w14:paraId="64F785BB" w14:textId="77777777" w:rsidR="00761DF1" w:rsidRDefault="00761DF1" w:rsidP="00761DF1">
      <w:pPr>
        <w:spacing w:after="0" w:line="360" w:lineRule="auto"/>
        <w:rPr>
          <w:rFonts w:ascii="Times New Roman" w:hAnsi="Times New Roman"/>
        </w:rPr>
      </w:pPr>
    </w:p>
    <w:p w14:paraId="06D23D37" w14:textId="77777777" w:rsidR="00761DF1" w:rsidRPr="00A8213E" w:rsidRDefault="00761DF1" w:rsidP="00761DF1">
      <w:pPr>
        <w:rPr>
          <w:rFonts w:ascii="Times New Roman" w:hAnsi="Times New Roman"/>
        </w:rPr>
      </w:pPr>
    </w:p>
    <w:p w14:paraId="4A831822" w14:textId="77777777" w:rsidR="00761DF1" w:rsidRPr="00A8213E" w:rsidRDefault="00761DF1" w:rsidP="00761DF1">
      <w:pPr>
        <w:rPr>
          <w:rFonts w:ascii="Times New Roman" w:hAnsi="Times New Roman"/>
        </w:rPr>
      </w:pPr>
    </w:p>
    <w:p w14:paraId="2241B030" w14:textId="77777777" w:rsidR="00761DF1" w:rsidRPr="00A8213E" w:rsidRDefault="00761DF1" w:rsidP="00761DF1">
      <w:pPr>
        <w:rPr>
          <w:rFonts w:ascii="Times New Roman" w:hAnsi="Times New Roman"/>
        </w:rPr>
      </w:pPr>
    </w:p>
    <w:p w14:paraId="4D10E120" w14:textId="77777777" w:rsidR="00761DF1" w:rsidRPr="00A8213E" w:rsidRDefault="00761DF1" w:rsidP="00761DF1">
      <w:pPr>
        <w:rPr>
          <w:rFonts w:ascii="Times New Roman" w:hAnsi="Times New Roman"/>
        </w:rPr>
      </w:pPr>
    </w:p>
    <w:p w14:paraId="1B99719A" w14:textId="77777777" w:rsidR="00761DF1" w:rsidRPr="00A8213E" w:rsidRDefault="00761DF1" w:rsidP="00761DF1">
      <w:pPr>
        <w:rPr>
          <w:rFonts w:ascii="Times New Roman" w:hAnsi="Times New Roman"/>
        </w:rPr>
      </w:pPr>
    </w:p>
    <w:p w14:paraId="68A7E6C7" w14:textId="77777777" w:rsidR="00761DF1" w:rsidRPr="00A8213E" w:rsidRDefault="00761DF1" w:rsidP="00761DF1">
      <w:pPr>
        <w:rPr>
          <w:rFonts w:ascii="Times New Roman" w:hAnsi="Times New Roman"/>
        </w:rPr>
      </w:pPr>
    </w:p>
    <w:p w14:paraId="0C4D453A" w14:textId="77777777" w:rsidR="00761DF1" w:rsidRPr="00A8213E" w:rsidRDefault="00761DF1" w:rsidP="00761DF1">
      <w:pPr>
        <w:rPr>
          <w:rFonts w:ascii="Times New Roman" w:hAnsi="Times New Roman"/>
        </w:rPr>
      </w:pPr>
    </w:p>
    <w:p w14:paraId="0B6568E3" w14:textId="77777777" w:rsidR="00761DF1" w:rsidRPr="00A8213E" w:rsidRDefault="00761DF1" w:rsidP="00761DF1">
      <w:pPr>
        <w:rPr>
          <w:rFonts w:ascii="Times New Roman" w:hAnsi="Times New Roman"/>
        </w:rPr>
      </w:pPr>
    </w:p>
    <w:p w14:paraId="4C758363" w14:textId="77777777" w:rsidR="00761DF1" w:rsidRPr="00A8213E" w:rsidRDefault="00761DF1" w:rsidP="00761DF1">
      <w:pPr>
        <w:rPr>
          <w:rFonts w:ascii="Times New Roman" w:hAnsi="Times New Roman"/>
        </w:rPr>
      </w:pPr>
    </w:p>
    <w:p w14:paraId="533E4C46" w14:textId="77777777" w:rsidR="00761DF1" w:rsidRPr="00A8213E" w:rsidRDefault="00761DF1" w:rsidP="00761DF1">
      <w:pPr>
        <w:rPr>
          <w:rFonts w:ascii="Times New Roman" w:hAnsi="Times New Roman"/>
        </w:rPr>
      </w:pPr>
    </w:p>
    <w:p w14:paraId="1800F512" w14:textId="77777777" w:rsidR="00761DF1" w:rsidRPr="00A8213E" w:rsidRDefault="00761DF1" w:rsidP="00761DF1">
      <w:pPr>
        <w:rPr>
          <w:rFonts w:ascii="Times New Roman" w:hAnsi="Times New Roman"/>
        </w:rPr>
      </w:pPr>
    </w:p>
    <w:p w14:paraId="77C66CA2" w14:textId="77777777" w:rsidR="00761DF1" w:rsidRPr="00A8213E" w:rsidRDefault="00761DF1" w:rsidP="00761DF1">
      <w:pPr>
        <w:rPr>
          <w:rFonts w:ascii="Times New Roman" w:hAnsi="Times New Roman"/>
        </w:rPr>
      </w:pPr>
    </w:p>
    <w:p w14:paraId="12426C6E" w14:textId="77777777" w:rsidR="00761DF1" w:rsidRPr="00A8213E" w:rsidRDefault="00761DF1" w:rsidP="00761DF1">
      <w:pPr>
        <w:rPr>
          <w:rFonts w:ascii="Times New Roman" w:hAnsi="Times New Roman"/>
        </w:rPr>
      </w:pPr>
    </w:p>
    <w:p w14:paraId="194668E4" w14:textId="77777777" w:rsidR="00761DF1" w:rsidRPr="00A8213E" w:rsidRDefault="00761DF1" w:rsidP="00761DF1">
      <w:pPr>
        <w:rPr>
          <w:rFonts w:ascii="Times New Roman" w:hAnsi="Times New Roman"/>
        </w:rPr>
      </w:pPr>
    </w:p>
    <w:p w14:paraId="3D32BDC2" w14:textId="77777777" w:rsidR="00761DF1" w:rsidRPr="00A8213E" w:rsidRDefault="00761DF1" w:rsidP="00761DF1">
      <w:pPr>
        <w:rPr>
          <w:rFonts w:ascii="Times New Roman" w:hAnsi="Times New Roman"/>
        </w:rPr>
      </w:pPr>
    </w:p>
    <w:p w14:paraId="1E4F3538" w14:textId="78C7195B" w:rsidR="00761DF1" w:rsidRDefault="00761DF1" w:rsidP="009B3CA4">
      <w:pPr>
        <w:rPr>
          <w:rFonts w:ascii="Times New Roman" w:eastAsia="Times New Roman" w:hAnsi="Times New Roman"/>
          <w:color w:val="000000"/>
          <w:sz w:val="24"/>
          <w:szCs w:val="24"/>
          <w:lang w:eastAsia="it-IT"/>
        </w:rPr>
      </w:pPr>
    </w:p>
    <w:p w14:paraId="0924B651" w14:textId="05CB8A2D" w:rsidR="001D1BBC" w:rsidRDefault="001D1BBC" w:rsidP="009B3CA4">
      <w:pPr>
        <w:rPr>
          <w:rFonts w:ascii="Times New Roman" w:eastAsia="Times New Roman" w:hAnsi="Times New Roman"/>
          <w:color w:val="000000"/>
          <w:sz w:val="24"/>
          <w:szCs w:val="24"/>
          <w:lang w:eastAsia="it-IT"/>
        </w:rPr>
      </w:pPr>
    </w:p>
    <w:p w14:paraId="0E4F4528" w14:textId="77777777" w:rsidR="001D1BBC" w:rsidRPr="001D1BBC" w:rsidRDefault="001D1BBC" w:rsidP="001D1BBC">
      <w:pPr>
        <w:rPr>
          <w:rFonts w:ascii="Times New Roman" w:hAnsi="Times New Roman"/>
          <w:sz w:val="24"/>
          <w:szCs w:val="24"/>
        </w:rPr>
      </w:pPr>
      <w:r w:rsidRPr="001D1BBC">
        <w:rPr>
          <w:rFonts w:ascii="Times New Roman" w:hAnsi="Times New Roman"/>
        </w:rPr>
        <w:t xml:space="preserve">  </w:t>
      </w:r>
      <w:r w:rsidRPr="001D1BBC">
        <w:rPr>
          <w:rFonts w:ascii="Times New Roman" w:hAnsi="Times New Roman"/>
          <w:sz w:val="24"/>
          <w:szCs w:val="24"/>
        </w:rPr>
        <w:t>Scheda informativa su singole discipline Prof. CONCETTA BRUNO</w:t>
      </w:r>
    </w:p>
    <w:p w14:paraId="121CCF60" w14:textId="77777777" w:rsidR="001D1BBC" w:rsidRPr="001D1BBC" w:rsidRDefault="001D1BBC" w:rsidP="001D1BBC">
      <w:pPr>
        <w:jc w:val="center"/>
        <w:rPr>
          <w:rFonts w:ascii="Times New Roman" w:hAnsi="Times New Roman"/>
          <w:b/>
          <w:sz w:val="24"/>
          <w:szCs w:val="24"/>
        </w:rPr>
      </w:pPr>
      <w:r w:rsidRPr="001D1BBC">
        <w:rPr>
          <w:rFonts w:ascii="Times New Roman" w:hAnsi="Times New Roman"/>
          <w:b/>
          <w:sz w:val="24"/>
          <w:szCs w:val="24"/>
        </w:rPr>
        <w:t>ITALIANO – V A</w:t>
      </w:r>
    </w:p>
    <w:tbl>
      <w:tblPr>
        <w:tblW w:w="99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14"/>
        <w:gridCol w:w="1394"/>
        <w:gridCol w:w="1771"/>
        <w:gridCol w:w="639"/>
        <w:gridCol w:w="546"/>
        <w:gridCol w:w="4225"/>
        <w:gridCol w:w="1365"/>
        <w:gridCol w:w="21"/>
      </w:tblGrid>
      <w:tr w:rsidR="001D1BBC" w:rsidRPr="001D1BBC" w14:paraId="6509BB23" w14:textId="77777777" w:rsidTr="00003B88">
        <w:trPr>
          <w:gridAfter w:val="1"/>
          <w:wAfter w:w="21" w:type="dxa"/>
          <w:jc w:val="center"/>
        </w:trPr>
        <w:tc>
          <w:tcPr>
            <w:tcW w:w="4364" w:type="dxa"/>
            <w:gridSpan w:val="5"/>
            <w:tcBorders>
              <w:top w:val="single" w:sz="8" w:space="0" w:color="000000"/>
              <w:left w:val="single" w:sz="8" w:space="0" w:color="000000"/>
              <w:bottom w:val="single" w:sz="8" w:space="0" w:color="000000"/>
              <w:right w:val="single" w:sz="8" w:space="0" w:color="000000"/>
            </w:tcBorders>
            <w:shd w:val="clear" w:color="auto" w:fill="auto"/>
          </w:tcPr>
          <w:p w14:paraId="764C400F"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COMPETENZE RAGGIUNTE alla fine dell’anno per la disciplina:</w:t>
            </w:r>
          </w:p>
        </w:tc>
        <w:tc>
          <w:tcPr>
            <w:tcW w:w="5590"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66426367"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Collocazione nel tempo e nello spazio dei principali fenomeni culturali di fine Ottocento e del Novecento)</w:t>
            </w:r>
          </w:p>
          <w:p w14:paraId="1BEC4C3F"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Individuazione dei temi fondamentali di un testo.</w:t>
            </w:r>
          </w:p>
          <w:p w14:paraId="5335E0F5"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Contestualizzazione del testo in relazione al periodo storico.</w:t>
            </w:r>
          </w:p>
          <w:p w14:paraId="5503E933"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Confronto tra correnti e testi dello stesso autore e di autori diversi, individuando analogie e differenze.</w:t>
            </w:r>
          </w:p>
          <w:p w14:paraId="12162D56"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Rielaborazione personale dei contenuti di un testo.</w:t>
            </w:r>
          </w:p>
          <w:p w14:paraId="77D5ED9E"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Produzione scritta di testi coerenti e coesi.</w:t>
            </w:r>
          </w:p>
        </w:tc>
      </w:tr>
      <w:tr w:rsidR="001D1BBC" w:rsidRPr="001D1BBC" w14:paraId="628C3B77" w14:textId="77777777" w:rsidTr="00003B8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Before w:val="1"/>
          <w:wBefore w:w="14" w:type="dxa"/>
          <w:trHeight w:val="1380"/>
        </w:trPr>
        <w:tc>
          <w:tcPr>
            <w:tcW w:w="9961" w:type="dxa"/>
            <w:gridSpan w:val="7"/>
          </w:tcPr>
          <w:p w14:paraId="415D078E" w14:textId="77777777" w:rsidR="001D1BBC" w:rsidRPr="001D1BBC" w:rsidRDefault="001D1BBC" w:rsidP="001D1BBC">
            <w:pPr>
              <w:spacing w:after="0" w:line="240" w:lineRule="auto"/>
              <w:ind w:left="175"/>
              <w:rPr>
                <w:rFonts w:ascii="Arial" w:eastAsia="Times New Roman" w:hAnsi="Arial" w:cs="Arial"/>
                <w:color w:val="404040"/>
                <w:sz w:val="20"/>
                <w:szCs w:val="20"/>
                <w:lang w:eastAsia="it-IT"/>
              </w:rPr>
            </w:pPr>
            <w:r w:rsidRPr="001D1BBC">
              <w:rPr>
                <w:rFonts w:ascii="Times New Roman" w:eastAsia="Times New Roman" w:hAnsi="Times New Roman"/>
                <w:b/>
                <w:color w:val="000000"/>
                <w:u w:val="single"/>
                <w:lang w:eastAsia="it-IT"/>
              </w:rPr>
              <w:t>CONOSCENZE</w:t>
            </w:r>
            <w:r w:rsidRPr="001D1BBC">
              <w:rPr>
                <w:rFonts w:ascii="Times New Roman" w:eastAsia="Times New Roman" w:hAnsi="Times New Roman"/>
                <w:b/>
                <w:color w:val="000000"/>
                <w:sz w:val="24"/>
                <w:szCs w:val="24"/>
                <w:u w:val="single"/>
                <w:lang w:eastAsia="it-IT"/>
              </w:rPr>
              <w:t>:</w:t>
            </w:r>
            <w:r w:rsidRPr="001D1BBC">
              <w:rPr>
                <w:rFonts w:ascii="Times New Roman" w:eastAsia="Times New Roman" w:hAnsi="Times New Roman"/>
                <w:sz w:val="24"/>
                <w:szCs w:val="24"/>
                <w:lang w:eastAsia="it-IT"/>
              </w:rPr>
              <w:t xml:space="preserve"> </w:t>
            </w:r>
          </w:p>
          <w:p w14:paraId="28F7A442"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Arial" w:eastAsia="Times New Roman" w:hAnsi="Arial" w:cs="Arial"/>
                <w:color w:val="404040"/>
                <w:sz w:val="20"/>
                <w:szCs w:val="20"/>
                <w:lang w:eastAsia="it-IT"/>
              </w:rPr>
              <w:t xml:space="preserve"> </w:t>
            </w:r>
            <w:r w:rsidRPr="001D1BBC">
              <w:rPr>
                <w:rFonts w:ascii="Times New Roman" w:eastAsia="Times New Roman" w:hAnsi="Times New Roman"/>
                <w:sz w:val="24"/>
                <w:szCs w:val="24"/>
                <w:lang w:eastAsia="it-IT"/>
              </w:rPr>
              <w:t>Conoscenza dei caratteri fondamentali delle epoche considerate (Seconda metà dell’Ottocento - Novecento).</w:t>
            </w:r>
          </w:p>
          <w:p w14:paraId="3F65515E"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Conoscenza dei caratteri fondamentali della civiltà e della cultura.</w:t>
            </w:r>
          </w:p>
          <w:p w14:paraId="2CEF5160" w14:textId="77777777" w:rsidR="001D1BBC" w:rsidRPr="001D1BBC" w:rsidRDefault="001D1BBC" w:rsidP="008527F3">
            <w:pPr>
              <w:numPr>
                <w:ilvl w:val="0"/>
                <w:numId w:val="17"/>
              </w:numPr>
              <w:tabs>
                <w:tab w:val="left" w:pos="175"/>
                <w:tab w:val="left" w:pos="360"/>
              </w:tabs>
              <w:spacing w:after="0" w:line="240" w:lineRule="auto"/>
              <w:ind w:left="175" w:hanging="141"/>
              <w:rPr>
                <w:rFonts w:ascii="Times New Roman" w:eastAsia="Times New Roman" w:hAnsi="Times New Roman"/>
                <w:sz w:val="24"/>
                <w:szCs w:val="24"/>
                <w:lang w:eastAsia="it-IT"/>
              </w:rPr>
            </w:pPr>
            <w:r w:rsidRPr="001D1BBC">
              <w:rPr>
                <w:rFonts w:ascii="Times New Roman" w:eastAsia="Times New Roman" w:hAnsi="Times New Roman"/>
                <w:sz w:val="24"/>
                <w:szCs w:val="24"/>
                <w:lang w:eastAsia="it-IT"/>
              </w:rPr>
              <w:t>Conoscenza delle posizioni ideologiche di autori significativi.</w:t>
            </w:r>
          </w:p>
          <w:p w14:paraId="74119BA0"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tc>
      </w:tr>
      <w:tr w:rsidR="001D1BBC" w:rsidRPr="001D1BBC" w14:paraId="058BBCB1" w14:textId="77777777" w:rsidTr="00003B8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Before w:val="1"/>
          <w:wBefore w:w="14" w:type="dxa"/>
          <w:trHeight w:val="116"/>
        </w:trPr>
        <w:tc>
          <w:tcPr>
            <w:tcW w:w="1394" w:type="dxa"/>
          </w:tcPr>
          <w:p w14:paraId="38D22543"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 xml:space="preserve">Modulo </w:t>
            </w:r>
          </w:p>
        </w:tc>
        <w:tc>
          <w:tcPr>
            <w:tcW w:w="2410" w:type="dxa"/>
            <w:gridSpan w:val="2"/>
          </w:tcPr>
          <w:p w14:paraId="70EC5DCB"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 xml:space="preserve">Titolo </w:t>
            </w:r>
          </w:p>
        </w:tc>
        <w:tc>
          <w:tcPr>
            <w:tcW w:w="4771" w:type="dxa"/>
            <w:gridSpan w:val="2"/>
          </w:tcPr>
          <w:p w14:paraId="36D72883"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Contenuti  disciplinari</w:t>
            </w:r>
          </w:p>
        </w:tc>
        <w:tc>
          <w:tcPr>
            <w:tcW w:w="1386" w:type="dxa"/>
            <w:gridSpan w:val="2"/>
          </w:tcPr>
          <w:p w14:paraId="7739F57D"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 xml:space="preserve">Tempi </w:t>
            </w:r>
          </w:p>
        </w:tc>
      </w:tr>
      <w:tr w:rsidR="001D1BBC" w:rsidRPr="001D1BBC" w14:paraId="436A8029" w14:textId="77777777" w:rsidTr="00003B8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Before w:val="1"/>
          <w:wBefore w:w="14" w:type="dxa"/>
          <w:trHeight w:val="116"/>
        </w:trPr>
        <w:tc>
          <w:tcPr>
            <w:tcW w:w="1394" w:type="dxa"/>
          </w:tcPr>
          <w:p w14:paraId="5CD28494"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1</w:t>
            </w:r>
          </w:p>
        </w:tc>
        <w:tc>
          <w:tcPr>
            <w:tcW w:w="2410" w:type="dxa"/>
            <w:gridSpan w:val="2"/>
          </w:tcPr>
          <w:p w14:paraId="1334F709"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 xml:space="preserve">NATURALISMO </w:t>
            </w:r>
          </w:p>
          <w:p w14:paraId="71F5E2DE"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E</w:t>
            </w:r>
          </w:p>
          <w:p w14:paraId="010D4D3F"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4"/>
                <w:szCs w:val="24"/>
              </w:rPr>
              <w:t>VERISMO</w:t>
            </w:r>
          </w:p>
        </w:tc>
        <w:tc>
          <w:tcPr>
            <w:tcW w:w="4771" w:type="dxa"/>
            <w:gridSpan w:val="2"/>
          </w:tcPr>
          <w:p w14:paraId="76592141"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Dal Naturalismo agli scrittori veristi italiani.</w:t>
            </w:r>
          </w:p>
          <w:p w14:paraId="545DC3BB"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Il Naturalismo in Italia.</w:t>
            </w:r>
          </w:p>
          <w:p w14:paraId="2C2AD1C0"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Giovanni Verga.</w:t>
            </w:r>
          </w:p>
          <w:p w14:paraId="01BD6D0C"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La visione del mondo e la poetica verista.</w:t>
            </w:r>
          </w:p>
          <w:p w14:paraId="5B0D24F9"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Da “Vita dei campi”  “Rosso Malpelo”.</w:t>
            </w:r>
          </w:p>
          <w:p w14:paraId="22504678"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I Malavoglia, “ Padron ‘Ntoni e il giovane “Ntoni”: due visioni del mondo a confronto.</w:t>
            </w:r>
          </w:p>
          <w:p w14:paraId="7CAC242F"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r w:rsidRPr="001D1BBC">
              <w:rPr>
                <w:rFonts w:ascii="Times New Roman" w:hAnsi="Times New Roman"/>
                <w:sz w:val="21"/>
                <w:szCs w:val="21"/>
              </w:rPr>
              <w:t>Il Mastro-don Gesualdo.</w:t>
            </w:r>
          </w:p>
          <w:p w14:paraId="72F520EC" w14:textId="77777777" w:rsidR="001D1BBC" w:rsidRPr="001D1BBC" w:rsidRDefault="001D1BBC" w:rsidP="001D1BBC">
            <w:pPr>
              <w:autoSpaceDE w:val="0"/>
              <w:autoSpaceDN w:val="0"/>
              <w:adjustRightInd w:val="0"/>
              <w:spacing w:after="0" w:line="240" w:lineRule="auto"/>
              <w:rPr>
                <w:rFonts w:ascii="Times New Roman" w:hAnsi="Times New Roman"/>
                <w:sz w:val="21"/>
                <w:szCs w:val="21"/>
              </w:rPr>
            </w:pPr>
          </w:p>
        </w:tc>
        <w:tc>
          <w:tcPr>
            <w:tcW w:w="1386" w:type="dxa"/>
            <w:gridSpan w:val="2"/>
          </w:tcPr>
          <w:p w14:paraId="40FCF5B2"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Settembre-ottobre</w:t>
            </w:r>
          </w:p>
        </w:tc>
      </w:tr>
      <w:tr w:rsidR="001D1BBC" w:rsidRPr="001D1BBC" w14:paraId="78B2C718" w14:textId="77777777" w:rsidTr="00003B8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Before w:val="1"/>
          <w:wBefore w:w="14" w:type="dxa"/>
          <w:trHeight w:val="2184"/>
        </w:trPr>
        <w:tc>
          <w:tcPr>
            <w:tcW w:w="1394" w:type="dxa"/>
          </w:tcPr>
          <w:p w14:paraId="67C37E35"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51CDA4E0"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2</w:t>
            </w:r>
          </w:p>
        </w:tc>
        <w:tc>
          <w:tcPr>
            <w:tcW w:w="2410" w:type="dxa"/>
            <w:gridSpan w:val="2"/>
          </w:tcPr>
          <w:p w14:paraId="593AF53F" w14:textId="77777777" w:rsidR="001D1BBC" w:rsidRPr="001D1BBC" w:rsidRDefault="001D1BBC" w:rsidP="001D1BBC">
            <w:pPr>
              <w:autoSpaceDE w:val="0"/>
              <w:autoSpaceDN w:val="0"/>
              <w:adjustRightInd w:val="0"/>
              <w:spacing w:after="0" w:line="240" w:lineRule="auto"/>
              <w:rPr>
                <w:rFonts w:ascii="Arial" w:hAnsi="Arial" w:cs="Arial"/>
                <w:smallCaps/>
                <w:sz w:val="18"/>
                <w:szCs w:val="18"/>
              </w:rPr>
            </w:pPr>
          </w:p>
          <w:p w14:paraId="45DF63DA" w14:textId="77777777" w:rsidR="001D1BBC" w:rsidRPr="001D1BBC" w:rsidRDefault="001D1BBC" w:rsidP="001D1BBC">
            <w:pPr>
              <w:rPr>
                <w:rFonts w:ascii="Times New Roman" w:hAnsi="Times New Roman"/>
                <w:b/>
                <w:bCs/>
                <w:sz w:val="24"/>
                <w:szCs w:val="24"/>
              </w:rPr>
            </w:pPr>
            <w:r w:rsidRPr="001D1BBC">
              <w:rPr>
                <w:rFonts w:ascii="Arial" w:hAnsi="Arial" w:cs="Arial"/>
                <w:b/>
                <w:sz w:val="24"/>
                <w:szCs w:val="24"/>
              </w:rPr>
              <w:t>La FAMIGLIA: NIDO O TRAPPOLA?</w:t>
            </w:r>
          </w:p>
        </w:tc>
        <w:tc>
          <w:tcPr>
            <w:tcW w:w="4771" w:type="dxa"/>
            <w:gridSpan w:val="2"/>
          </w:tcPr>
          <w:p w14:paraId="2606869A"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636684B4" w14:textId="77777777" w:rsidR="001D1BBC" w:rsidRPr="001D1BBC" w:rsidRDefault="001D1BBC" w:rsidP="001D1BBC">
            <w:pPr>
              <w:rPr>
                <w:rFonts w:ascii="Arial" w:hAnsi="Arial" w:cs="Arial"/>
                <w:sz w:val="18"/>
                <w:szCs w:val="18"/>
              </w:rPr>
            </w:pPr>
            <w:r w:rsidRPr="001D1BBC">
              <w:rPr>
                <w:rFonts w:ascii="Arial" w:hAnsi="Arial" w:cs="Arial"/>
                <w:b/>
                <w:sz w:val="18"/>
                <w:szCs w:val="18"/>
              </w:rPr>
              <w:t>IL DECADENTISMO</w:t>
            </w:r>
            <w:r w:rsidRPr="001D1BBC">
              <w:rPr>
                <w:rFonts w:ascii="Arial" w:hAnsi="Arial" w:cs="Arial"/>
                <w:sz w:val="18"/>
                <w:szCs w:val="18"/>
              </w:rPr>
              <w:t>, UNA CORRENTE CULTURALE DI DIMENSIONE EUROPEA</w:t>
            </w:r>
          </w:p>
          <w:p w14:paraId="6EFDE785" w14:textId="77777777" w:rsidR="001D1BBC" w:rsidRPr="001D1BBC" w:rsidRDefault="001D1BBC" w:rsidP="001D1BBC">
            <w:pPr>
              <w:rPr>
                <w:rFonts w:ascii="Arial" w:hAnsi="Arial" w:cs="Arial"/>
                <w:sz w:val="18"/>
                <w:szCs w:val="18"/>
              </w:rPr>
            </w:pPr>
            <w:r w:rsidRPr="001D1BBC">
              <w:rPr>
                <w:rFonts w:ascii="Arial" w:hAnsi="Arial" w:cs="Arial"/>
                <w:b/>
                <w:sz w:val="18"/>
                <w:szCs w:val="18"/>
              </w:rPr>
              <w:t>GIOVANNI PASCOLI</w:t>
            </w:r>
            <w:r w:rsidRPr="001D1BBC">
              <w:rPr>
                <w:rFonts w:ascii="Arial" w:hAnsi="Arial" w:cs="Arial"/>
                <w:sz w:val="18"/>
                <w:szCs w:val="18"/>
              </w:rPr>
              <w:t>: La vita, La visione del mondo, La poetica, La produzione poetica I temi della poesia pascoliana e le soluzioni formali. Da “Myricae”:  “ “Lavandare”, “X Agosto”,”Il fanciullino”</w:t>
            </w:r>
          </w:p>
          <w:p w14:paraId="1DA7DC5E" w14:textId="77777777" w:rsidR="001D1BBC" w:rsidRPr="001D1BBC" w:rsidRDefault="001D1BBC" w:rsidP="001D1BBC">
            <w:pPr>
              <w:spacing w:after="0" w:line="240" w:lineRule="auto"/>
              <w:rPr>
                <w:rFonts w:ascii="Arial" w:hAnsi="Arial" w:cs="Arial"/>
                <w:sz w:val="18"/>
                <w:szCs w:val="18"/>
              </w:rPr>
            </w:pPr>
            <w:r w:rsidRPr="001D1BBC">
              <w:rPr>
                <w:rFonts w:ascii="Arial" w:hAnsi="Arial" w:cs="Arial"/>
                <w:b/>
                <w:sz w:val="18"/>
                <w:szCs w:val="18"/>
              </w:rPr>
              <w:t>LUIGI PIRANDELLO</w:t>
            </w:r>
            <w:r w:rsidRPr="001D1BBC">
              <w:rPr>
                <w:rFonts w:ascii="Arial" w:hAnsi="Arial" w:cs="Arial"/>
                <w:sz w:val="18"/>
                <w:szCs w:val="18"/>
              </w:rPr>
              <w:t xml:space="preserve"> :La vita, La visione del mondo: il vitalismo, la crisi dell’identità individuale, la “trappola” della vita sociale, il relativismo conoscitivo. La poetica dell’”umorismo”. Le opere</w:t>
            </w:r>
          </w:p>
          <w:p w14:paraId="4BBDD026" w14:textId="77777777" w:rsidR="001D1BBC" w:rsidRPr="001D1BBC" w:rsidRDefault="001D1BBC" w:rsidP="001D1BBC">
            <w:pPr>
              <w:rPr>
                <w:rFonts w:ascii="Arial" w:hAnsi="Arial" w:cs="Arial"/>
                <w:sz w:val="18"/>
                <w:szCs w:val="18"/>
              </w:rPr>
            </w:pPr>
            <w:r w:rsidRPr="001D1BBC">
              <w:rPr>
                <w:rFonts w:ascii="Arial" w:hAnsi="Arial" w:cs="Arial"/>
                <w:sz w:val="18"/>
                <w:szCs w:val="18"/>
              </w:rPr>
              <w:t>Da “Novelle per un anno”, “La Patente”</w:t>
            </w:r>
          </w:p>
        </w:tc>
        <w:tc>
          <w:tcPr>
            <w:tcW w:w="1386" w:type="dxa"/>
            <w:gridSpan w:val="2"/>
          </w:tcPr>
          <w:p w14:paraId="4BE71F04" w14:textId="77777777" w:rsidR="001D1BBC" w:rsidRPr="001D1BBC" w:rsidRDefault="001D1BBC" w:rsidP="001D1BBC">
            <w:pPr>
              <w:autoSpaceDE w:val="0"/>
              <w:autoSpaceDN w:val="0"/>
              <w:adjustRightInd w:val="0"/>
              <w:spacing w:after="0" w:line="240" w:lineRule="auto"/>
              <w:jc w:val="center"/>
              <w:rPr>
                <w:rFonts w:ascii="Times New Roman" w:hAnsi="Times New Roman"/>
                <w:b/>
                <w:bCs/>
                <w:sz w:val="21"/>
                <w:szCs w:val="21"/>
              </w:rPr>
            </w:pPr>
          </w:p>
          <w:p w14:paraId="7C9DB4CA" w14:textId="77777777" w:rsidR="001D1BBC" w:rsidRPr="001D1BBC" w:rsidRDefault="001D1BBC" w:rsidP="001D1BBC">
            <w:pPr>
              <w:autoSpaceDE w:val="0"/>
              <w:autoSpaceDN w:val="0"/>
              <w:adjustRightInd w:val="0"/>
              <w:spacing w:after="0" w:line="240" w:lineRule="auto"/>
              <w:jc w:val="center"/>
              <w:rPr>
                <w:rFonts w:ascii="Times New Roman" w:hAnsi="Times New Roman"/>
                <w:b/>
                <w:bCs/>
                <w:sz w:val="21"/>
                <w:szCs w:val="21"/>
              </w:rPr>
            </w:pPr>
          </w:p>
          <w:p w14:paraId="492DAF81" w14:textId="77777777" w:rsidR="001D1BBC" w:rsidRPr="001D1BBC" w:rsidRDefault="001D1BBC" w:rsidP="001D1BBC">
            <w:pPr>
              <w:autoSpaceDE w:val="0"/>
              <w:autoSpaceDN w:val="0"/>
              <w:adjustRightInd w:val="0"/>
              <w:spacing w:after="0" w:line="240" w:lineRule="auto"/>
              <w:jc w:val="center"/>
              <w:rPr>
                <w:rFonts w:ascii="Times New Roman" w:hAnsi="Times New Roman"/>
                <w:b/>
                <w:bCs/>
                <w:sz w:val="21"/>
                <w:szCs w:val="21"/>
              </w:rPr>
            </w:pPr>
            <w:r w:rsidRPr="001D1BBC">
              <w:rPr>
                <w:rFonts w:ascii="Times New Roman" w:hAnsi="Times New Roman"/>
                <w:b/>
                <w:bCs/>
                <w:sz w:val="21"/>
                <w:szCs w:val="21"/>
              </w:rPr>
              <w:t>Ottobre- novembre- dicembre</w:t>
            </w:r>
          </w:p>
        </w:tc>
      </w:tr>
      <w:tr w:rsidR="001D1BBC" w:rsidRPr="001D1BBC" w14:paraId="152E45AC" w14:textId="77777777" w:rsidTr="00003B8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Before w:val="1"/>
          <w:wBefore w:w="14" w:type="dxa"/>
          <w:trHeight w:val="1984"/>
        </w:trPr>
        <w:tc>
          <w:tcPr>
            <w:tcW w:w="1394" w:type="dxa"/>
          </w:tcPr>
          <w:p w14:paraId="7D8CDEBF"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204A4F7B"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3</w:t>
            </w:r>
          </w:p>
        </w:tc>
        <w:tc>
          <w:tcPr>
            <w:tcW w:w="2410" w:type="dxa"/>
            <w:gridSpan w:val="2"/>
          </w:tcPr>
          <w:p w14:paraId="5DD7F288" w14:textId="77777777" w:rsidR="001D1BBC" w:rsidRPr="001D1BBC" w:rsidRDefault="001D1BBC" w:rsidP="001D1BBC">
            <w:pPr>
              <w:rPr>
                <w:rFonts w:ascii="Times New Roman" w:hAnsi="Times New Roman"/>
                <w:b/>
                <w:bCs/>
                <w:sz w:val="21"/>
                <w:szCs w:val="21"/>
              </w:rPr>
            </w:pPr>
            <w:r w:rsidRPr="001D1BBC">
              <w:rPr>
                <w:rFonts w:ascii="Arial" w:hAnsi="Arial" w:cs="Arial"/>
                <w:b/>
                <w:sz w:val="24"/>
                <w:szCs w:val="24"/>
              </w:rPr>
              <w:t>LA GUERRA, TRA IMPOTENZA E SOGNI DI ONNIPOTENZA</w:t>
            </w:r>
            <w:r w:rsidRPr="001D1BBC">
              <w:rPr>
                <w:rFonts w:ascii="Times New Roman" w:hAnsi="Times New Roman"/>
                <w:b/>
                <w:bCs/>
                <w:sz w:val="21"/>
                <w:szCs w:val="21"/>
              </w:rPr>
              <w:t xml:space="preserve"> </w:t>
            </w:r>
          </w:p>
        </w:tc>
        <w:tc>
          <w:tcPr>
            <w:tcW w:w="4771" w:type="dxa"/>
            <w:gridSpan w:val="2"/>
          </w:tcPr>
          <w:p w14:paraId="408024DF"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63663904" w14:textId="67AD9CC2" w:rsidR="001D1BBC" w:rsidRDefault="001D1BBC" w:rsidP="001D1BBC">
            <w:pPr>
              <w:spacing w:after="0" w:line="240" w:lineRule="auto"/>
              <w:rPr>
                <w:rFonts w:ascii="Arial" w:hAnsi="Arial" w:cs="Arial"/>
                <w:sz w:val="18"/>
                <w:szCs w:val="18"/>
              </w:rPr>
            </w:pPr>
            <w:r w:rsidRPr="001D1BBC">
              <w:rPr>
                <w:rFonts w:ascii="Arial" w:hAnsi="Arial" w:cs="Arial"/>
                <w:b/>
                <w:sz w:val="18"/>
                <w:szCs w:val="18"/>
              </w:rPr>
              <w:t xml:space="preserve">GABRIELE D’ANNUNZIO </w:t>
            </w:r>
            <w:r w:rsidRPr="001D1BBC">
              <w:rPr>
                <w:rFonts w:ascii="Arial" w:hAnsi="Arial" w:cs="Arial"/>
                <w:sz w:val="18"/>
                <w:szCs w:val="18"/>
              </w:rPr>
              <w:t>La vita, L’estetismo e la sua crisi , D’Annunzio e Nietzsche, Il superuomo e l’esteta, I romanzi del superuomo, L’evoluzione ideologica di D’Annunzio, Il programma politico del superuomo. Il piacere. “La pioggia nel pineto”</w:t>
            </w:r>
          </w:p>
          <w:p w14:paraId="1ACC4889" w14:textId="69E93DDB" w:rsidR="00D839EB" w:rsidRDefault="00D839EB" w:rsidP="001D1BBC">
            <w:pPr>
              <w:spacing w:after="0" w:line="240" w:lineRule="auto"/>
              <w:rPr>
                <w:rFonts w:ascii="Arial" w:hAnsi="Arial" w:cs="Arial"/>
                <w:sz w:val="18"/>
                <w:szCs w:val="18"/>
              </w:rPr>
            </w:pPr>
          </w:p>
          <w:p w14:paraId="53A7EB16" w14:textId="77777777" w:rsidR="00D839EB" w:rsidRPr="00D839EB" w:rsidRDefault="00D839EB" w:rsidP="00D839EB">
            <w:pPr>
              <w:spacing w:after="0" w:line="240" w:lineRule="auto"/>
              <w:rPr>
                <w:rFonts w:ascii="Arial" w:hAnsi="Arial" w:cs="Arial"/>
                <w:sz w:val="18"/>
                <w:szCs w:val="18"/>
              </w:rPr>
            </w:pPr>
            <w:r w:rsidRPr="00D839EB">
              <w:rPr>
                <w:rFonts w:ascii="Arial" w:hAnsi="Arial" w:cs="Arial"/>
                <w:b/>
                <w:sz w:val="18"/>
                <w:szCs w:val="18"/>
              </w:rPr>
              <w:t>GIUSEPPE UNGARETTI</w:t>
            </w:r>
            <w:r w:rsidRPr="00D839EB">
              <w:rPr>
                <w:rFonts w:ascii="Arial" w:hAnsi="Arial" w:cs="Arial"/>
                <w:sz w:val="18"/>
                <w:szCs w:val="18"/>
              </w:rPr>
              <w:tab/>
              <w:t xml:space="preserve">: La vita. La poetica. Le </w:t>
            </w:r>
          </w:p>
          <w:p w14:paraId="6BF286DA" w14:textId="77777777" w:rsidR="00D839EB" w:rsidRPr="00D839EB" w:rsidRDefault="00D839EB" w:rsidP="00D839EB">
            <w:pPr>
              <w:spacing w:after="0" w:line="240" w:lineRule="auto"/>
              <w:rPr>
                <w:rFonts w:ascii="Arial" w:hAnsi="Arial" w:cs="Arial"/>
                <w:sz w:val="18"/>
                <w:szCs w:val="18"/>
              </w:rPr>
            </w:pPr>
            <w:r w:rsidRPr="00D839EB">
              <w:rPr>
                <w:rFonts w:ascii="Arial" w:hAnsi="Arial" w:cs="Arial"/>
                <w:sz w:val="18"/>
                <w:szCs w:val="18"/>
              </w:rPr>
              <w:t xml:space="preserve">opere. LE POESIE DELLA GUERRA: “Veglia”, </w:t>
            </w:r>
          </w:p>
          <w:p w14:paraId="522C4D8F" w14:textId="77777777" w:rsidR="00D839EB" w:rsidRPr="00D839EB" w:rsidRDefault="00D839EB" w:rsidP="00D839EB">
            <w:pPr>
              <w:spacing w:after="0" w:line="240" w:lineRule="auto"/>
              <w:rPr>
                <w:rFonts w:ascii="Arial" w:hAnsi="Arial" w:cs="Arial"/>
                <w:sz w:val="18"/>
                <w:szCs w:val="18"/>
              </w:rPr>
            </w:pPr>
            <w:r w:rsidRPr="00D839EB">
              <w:rPr>
                <w:rFonts w:ascii="Arial" w:hAnsi="Arial" w:cs="Arial"/>
                <w:sz w:val="18"/>
                <w:szCs w:val="18"/>
              </w:rPr>
              <w:t>“Fratelli”, “Soldati”; “San Martino del Carso”.</w:t>
            </w:r>
          </w:p>
          <w:p w14:paraId="08A8443D" w14:textId="4830494C" w:rsidR="00D839EB" w:rsidRPr="00D839EB" w:rsidRDefault="00D839EB" w:rsidP="00D839EB">
            <w:pPr>
              <w:spacing w:after="0" w:line="240" w:lineRule="auto"/>
              <w:rPr>
                <w:rFonts w:ascii="Arial" w:hAnsi="Arial" w:cs="Arial"/>
                <w:sz w:val="18"/>
                <w:szCs w:val="18"/>
              </w:rPr>
            </w:pPr>
            <w:r>
              <w:rPr>
                <w:rFonts w:ascii="Arial" w:hAnsi="Arial" w:cs="Arial"/>
                <w:b/>
                <w:sz w:val="18"/>
                <w:szCs w:val="18"/>
              </w:rPr>
              <w:lastRenderedPageBreak/>
              <w:t xml:space="preserve"> PRIMO LEVI :</w:t>
            </w:r>
            <w:r w:rsidRPr="00D839EB">
              <w:rPr>
                <w:rFonts w:ascii="Arial" w:hAnsi="Arial" w:cs="Arial"/>
                <w:sz w:val="18"/>
                <w:szCs w:val="18"/>
              </w:rPr>
              <w:t xml:space="preserve"> La vita. Le opere. L’esperienza nei </w:t>
            </w:r>
          </w:p>
          <w:p w14:paraId="751D7CBA" w14:textId="49F2968D" w:rsidR="00D839EB" w:rsidRDefault="00D839EB" w:rsidP="00D839EB">
            <w:pPr>
              <w:spacing w:after="0" w:line="240" w:lineRule="auto"/>
              <w:rPr>
                <w:rFonts w:ascii="Arial" w:hAnsi="Arial" w:cs="Arial"/>
                <w:sz w:val="18"/>
                <w:szCs w:val="18"/>
              </w:rPr>
            </w:pPr>
            <w:r w:rsidRPr="00D839EB">
              <w:rPr>
                <w:rFonts w:ascii="Arial" w:hAnsi="Arial" w:cs="Arial"/>
                <w:sz w:val="18"/>
                <w:szCs w:val="18"/>
              </w:rPr>
              <w:t>campi di concentramento. Poesia “Se questo è un</w:t>
            </w:r>
            <w:r>
              <w:rPr>
                <w:rFonts w:ascii="Arial" w:hAnsi="Arial" w:cs="Arial"/>
                <w:sz w:val="18"/>
                <w:szCs w:val="18"/>
              </w:rPr>
              <w:t xml:space="preserve"> uomo”</w:t>
            </w:r>
          </w:p>
          <w:p w14:paraId="0F135435" w14:textId="57766C16" w:rsidR="00D839EB" w:rsidRPr="001D1BBC" w:rsidRDefault="00D839EB" w:rsidP="001D1BBC">
            <w:pPr>
              <w:spacing w:after="0" w:line="240" w:lineRule="auto"/>
              <w:rPr>
                <w:rFonts w:ascii="Arial" w:hAnsi="Arial" w:cs="Arial"/>
                <w:sz w:val="18"/>
                <w:szCs w:val="18"/>
              </w:rPr>
            </w:pPr>
          </w:p>
        </w:tc>
        <w:tc>
          <w:tcPr>
            <w:tcW w:w="1386" w:type="dxa"/>
            <w:gridSpan w:val="2"/>
          </w:tcPr>
          <w:p w14:paraId="73923CE2"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4C369CD1"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662ADB5C"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Dicembre- gennaio- febbraio</w:t>
            </w:r>
          </w:p>
        </w:tc>
      </w:tr>
      <w:tr w:rsidR="001D1BBC" w:rsidRPr="001D1BBC" w14:paraId="200B3FA9" w14:textId="77777777" w:rsidTr="00003B8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Before w:val="1"/>
          <w:wBefore w:w="14" w:type="dxa"/>
          <w:trHeight w:val="1168"/>
        </w:trPr>
        <w:tc>
          <w:tcPr>
            <w:tcW w:w="1394" w:type="dxa"/>
          </w:tcPr>
          <w:p w14:paraId="2B338485"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726F9C29"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3</w:t>
            </w:r>
          </w:p>
        </w:tc>
        <w:tc>
          <w:tcPr>
            <w:tcW w:w="2410" w:type="dxa"/>
            <w:gridSpan w:val="2"/>
          </w:tcPr>
          <w:p w14:paraId="3EC6B36D"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67DE310A" w14:textId="77777777" w:rsidR="001D1BBC" w:rsidRPr="001D1BBC" w:rsidRDefault="001D1BBC" w:rsidP="001D1BBC">
            <w:pPr>
              <w:rPr>
                <w:rFonts w:ascii="Times New Roman" w:hAnsi="Times New Roman"/>
                <w:b/>
                <w:bCs/>
                <w:sz w:val="21"/>
                <w:szCs w:val="21"/>
              </w:rPr>
            </w:pPr>
            <w:r w:rsidRPr="001D1BBC">
              <w:rPr>
                <w:rFonts w:ascii="Arial" w:hAnsi="Arial" w:cs="Arial"/>
                <w:b/>
                <w:sz w:val="24"/>
                <w:szCs w:val="24"/>
              </w:rPr>
              <w:t>LA CONDIZIONE ESISTENZIALE: DISINCANTO, PESSIMISMO E SPERANZA</w:t>
            </w:r>
          </w:p>
        </w:tc>
        <w:tc>
          <w:tcPr>
            <w:tcW w:w="4771" w:type="dxa"/>
            <w:gridSpan w:val="2"/>
          </w:tcPr>
          <w:p w14:paraId="520C41AC" w14:textId="77777777" w:rsidR="001D1BBC" w:rsidRPr="001D1BBC" w:rsidRDefault="001D1BBC" w:rsidP="001D1BBC">
            <w:pPr>
              <w:spacing w:after="0" w:line="240" w:lineRule="auto"/>
              <w:rPr>
                <w:rFonts w:ascii="Times New Roman" w:hAnsi="Times New Roman"/>
                <w:b/>
                <w:bCs/>
                <w:sz w:val="21"/>
                <w:szCs w:val="21"/>
              </w:rPr>
            </w:pPr>
          </w:p>
          <w:p w14:paraId="3B4032AF" w14:textId="77777777" w:rsidR="001D1BBC" w:rsidRPr="001D1BBC" w:rsidRDefault="001D1BBC" w:rsidP="001D1BBC">
            <w:pPr>
              <w:spacing w:after="0" w:line="240" w:lineRule="auto"/>
              <w:rPr>
                <w:rFonts w:ascii="Arial" w:hAnsi="Arial" w:cs="Arial"/>
                <w:sz w:val="18"/>
                <w:szCs w:val="18"/>
              </w:rPr>
            </w:pPr>
            <w:r w:rsidRPr="001D1BBC">
              <w:rPr>
                <w:rFonts w:ascii="Arial" w:hAnsi="Arial" w:cs="Arial"/>
                <w:b/>
                <w:sz w:val="18"/>
                <w:szCs w:val="18"/>
              </w:rPr>
              <w:t xml:space="preserve">ITALO SVEVO </w:t>
            </w:r>
            <w:r w:rsidRPr="001D1BBC">
              <w:rPr>
                <w:rFonts w:ascii="Arial" w:hAnsi="Arial" w:cs="Arial"/>
                <w:sz w:val="18"/>
                <w:szCs w:val="18"/>
              </w:rPr>
              <w:t xml:space="preserve">La vita, La cultura di Svevo: i maestri di pensiero e i maestri letterari,I rapporti con il marxismo e la psicoanalisi,Il tema dell’inettitudine e i primi romanzi, “Una vita” e “Senilità” </w:t>
            </w:r>
          </w:p>
          <w:p w14:paraId="28E53D31" w14:textId="77777777" w:rsidR="001D1BBC" w:rsidRPr="001D1BBC" w:rsidRDefault="001D1BBC" w:rsidP="001D1BBC">
            <w:pPr>
              <w:spacing w:after="0" w:line="240" w:lineRule="auto"/>
              <w:rPr>
                <w:rFonts w:ascii="Arial" w:hAnsi="Arial" w:cs="Arial"/>
                <w:sz w:val="18"/>
                <w:szCs w:val="18"/>
              </w:rPr>
            </w:pPr>
            <w:r w:rsidRPr="001D1BBC">
              <w:rPr>
                <w:rFonts w:ascii="Arial" w:hAnsi="Arial" w:cs="Arial"/>
                <w:sz w:val="18"/>
                <w:szCs w:val="18"/>
              </w:rPr>
              <w:t>“La coscienza di Zeno”: il nuovo impianto narrativo, il “tempo misto”, le vicende, le caratteristiche del protagonista, l’inettitudine come condizione aperta</w:t>
            </w:r>
          </w:p>
          <w:p w14:paraId="7D693D90" w14:textId="77777777" w:rsidR="001D1BBC" w:rsidRPr="001D1BBC" w:rsidRDefault="001D1BBC" w:rsidP="001D1BBC">
            <w:pPr>
              <w:spacing w:after="0" w:line="240" w:lineRule="auto"/>
              <w:rPr>
                <w:rFonts w:ascii="Arial" w:hAnsi="Arial" w:cs="Arial"/>
                <w:sz w:val="18"/>
                <w:szCs w:val="18"/>
              </w:rPr>
            </w:pPr>
            <w:r w:rsidRPr="001D1BBC">
              <w:rPr>
                <w:rFonts w:ascii="Arial" w:hAnsi="Arial" w:cs="Arial"/>
                <w:sz w:val="18"/>
                <w:szCs w:val="18"/>
              </w:rPr>
              <w:t>Da “La coscienza di Zeno”, “Il fumo”</w:t>
            </w:r>
          </w:p>
          <w:p w14:paraId="496BC96E" w14:textId="77777777" w:rsidR="001D1BBC" w:rsidRPr="001D1BBC" w:rsidRDefault="001D1BBC" w:rsidP="001D1BBC">
            <w:pPr>
              <w:spacing w:after="0" w:line="240" w:lineRule="auto"/>
              <w:rPr>
                <w:rFonts w:ascii="Arial" w:hAnsi="Arial" w:cs="Arial"/>
                <w:sz w:val="18"/>
                <w:szCs w:val="18"/>
              </w:rPr>
            </w:pPr>
          </w:p>
          <w:p w14:paraId="471B4E36" w14:textId="77777777" w:rsidR="001D1BBC" w:rsidRPr="001D1BBC" w:rsidRDefault="001D1BBC" w:rsidP="001D1BBC">
            <w:pPr>
              <w:spacing w:after="0" w:line="240" w:lineRule="auto"/>
              <w:rPr>
                <w:rFonts w:ascii="Arial" w:hAnsi="Arial" w:cs="Arial"/>
                <w:b/>
                <w:sz w:val="18"/>
                <w:szCs w:val="18"/>
              </w:rPr>
            </w:pPr>
            <w:r w:rsidRPr="001D1BBC">
              <w:rPr>
                <w:rFonts w:ascii="Arial" w:hAnsi="Arial" w:cs="Arial"/>
                <w:b/>
                <w:sz w:val="18"/>
                <w:szCs w:val="18"/>
              </w:rPr>
              <w:t>L’ERMETISMO</w:t>
            </w:r>
          </w:p>
          <w:p w14:paraId="7D9451DE" w14:textId="77777777" w:rsidR="001D1BBC" w:rsidRPr="001D1BBC" w:rsidRDefault="001D1BBC" w:rsidP="001D1BBC">
            <w:pPr>
              <w:rPr>
                <w:rFonts w:ascii="Arial" w:hAnsi="Arial" w:cs="Arial"/>
                <w:b/>
                <w:sz w:val="18"/>
                <w:szCs w:val="18"/>
              </w:rPr>
            </w:pPr>
          </w:p>
          <w:p w14:paraId="3E15B333" w14:textId="0019431A" w:rsidR="001D1BBC" w:rsidRDefault="001D1BBC" w:rsidP="001D1BBC">
            <w:pPr>
              <w:rPr>
                <w:rFonts w:ascii="Arial" w:hAnsi="Arial" w:cs="Arial"/>
                <w:sz w:val="18"/>
                <w:szCs w:val="18"/>
              </w:rPr>
            </w:pPr>
            <w:r w:rsidRPr="001D1BBC">
              <w:rPr>
                <w:rFonts w:ascii="Arial" w:hAnsi="Arial" w:cs="Arial"/>
                <w:b/>
                <w:sz w:val="18"/>
                <w:szCs w:val="18"/>
              </w:rPr>
              <w:t xml:space="preserve">SALVATORE QUASIMODO </w:t>
            </w:r>
            <w:r w:rsidRPr="001D1BBC">
              <w:rPr>
                <w:rFonts w:ascii="Arial" w:hAnsi="Arial" w:cs="Arial"/>
                <w:sz w:val="18"/>
                <w:szCs w:val="18"/>
              </w:rPr>
              <w:t>La vita, La visione del mondo e la poetica. Le raccolte “Ed è subito sera”. “Alle fronde dei Salici”</w:t>
            </w:r>
          </w:p>
          <w:p w14:paraId="1E8FF05D" w14:textId="2319FE03" w:rsidR="00D839EB" w:rsidRPr="00D839EB" w:rsidRDefault="00D839EB" w:rsidP="00D839EB">
            <w:pPr>
              <w:rPr>
                <w:rFonts w:ascii="Arial" w:hAnsi="Arial" w:cs="Arial"/>
                <w:sz w:val="18"/>
                <w:szCs w:val="18"/>
              </w:rPr>
            </w:pPr>
            <w:r w:rsidRPr="00D839EB">
              <w:rPr>
                <w:rFonts w:ascii="Arial" w:hAnsi="Arial" w:cs="Arial"/>
                <w:b/>
                <w:sz w:val="18"/>
                <w:szCs w:val="18"/>
              </w:rPr>
              <w:t>ITALO CALVINO</w:t>
            </w:r>
            <w:r w:rsidRPr="00D839EB">
              <w:rPr>
                <w:rFonts w:ascii="Arial" w:hAnsi="Arial" w:cs="Arial"/>
                <w:sz w:val="18"/>
                <w:szCs w:val="18"/>
              </w:rPr>
              <w:tab/>
              <w:t xml:space="preserve">: La vita, le opere, il pensiero e la </w:t>
            </w:r>
          </w:p>
          <w:p w14:paraId="642FF05E" w14:textId="1304EE8A" w:rsidR="00D839EB" w:rsidRPr="001D1BBC" w:rsidRDefault="00D839EB" w:rsidP="00D839EB">
            <w:pPr>
              <w:rPr>
                <w:rFonts w:ascii="Arial" w:hAnsi="Arial" w:cs="Arial"/>
                <w:sz w:val="18"/>
                <w:szCs w:val="18"/>
              </w:rPr>
            </w:pPr>
            <w:r w:rsidRPr="00D839EB">
              <w:rPr>
                <w:rFonts w:ascii="Arial" w:hAnsi="Arial" w:cs="Arial"/>
                <w:sz w:val="18"/>
                <w:szCs w:val="18"/>
              </w:rPr>
              <w:t>poetica. “La nuvola di Smog”</w:t>
            </w:r>
          </w:p>
          <w:p w14:paraId="4DC774F1" w14:textId="29874203" w:rsidR="001D1BBC" w:rsidRPr="001D1BBC" w:rsidRDefault="001D1BBC" w:rsidP="001D1BBC">
            <w:pPr>
              <w:rPr>
                <w:rFonts w:ascii="Arial" w:hAnsi="Arial" w:cs="Arial"/>
                <w:sz w:val="18"/>
                <w:szCs w:val="18"/>
              </w:rPr>
            </w:pPr>
            <w:r w:rsidRPr="001D1BBC">
              <w:rPr>
                <w:rFonts w:ascii="Arial" w:hAnsi="Arial" w:cs="Arial"/>
                <w:sz w:val="18"/>
                <w:szCs w:val="18"/>
              </w:rPr>
              <w:t xml:space="preserve"> </w:t>
            </w:r>
          </w:p>
        </w:tc>
        <w:tc>
          <w:tcPr>
            <w:tcW w:w="1386" w:type="dxa"/>
            <w:gridSpan w:val="2"/>
          </w:tcPr>
          <w:p w14:paraId="77DE1265"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1D74AC86"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Marzo - aprile- maggio</w:t>
            </w:r>
          </w:p>
        </w:tc>
      </w:tr>
      <w:tr w:rsidR="001D1BBC" w:rsidRPr="001D1BBC" w14:paraId="1D409137" w14:textId="77777777" w:rsidTr="00003B88">
        <w:trPr>
          <w:gridBefore w:val="1"/>
          <w:gridAfter w:val="1"/>
          <w:wBefore w:w="14" w:type="dxa"/>
          <w:wAfter w:w="21" w:type="dxa"/>
          <w:trHeight w:val="827"/>
          <w:jc w:val="center"/>
        </w:trPr>
        <w:tc>
          <w:tcPr>
            <w:tcW w:w="3165" w:type="dxa"/>
            <w:gridSpan w:val="2"/>
            <w:tcBorders>
              <w:left w:val="single" w:sz="8" w:space="0" w:color="000000"/>
              <w:bottom w:val="single" w:sz="8" w:space="0" w:color="000000"/>
              <w:right w:val="single" w:sz="8" w:space="0" w:color="000000"/>
            </w:tcBorders>
            <w:shd w:val="clear" w:color="auto" w:fill="auto"/>
            <w:tcMar>
              <w:top w:w="0" w:type="dxa"/>
            </w:tcMar>
          </w:tcPr>
          <w:p w14:paraId="6A960BF6"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ABILITA’:</w:t>
            </w:r>
          </w:p>
        </w:tc>
        <w:tc>
          <w:tcPr>
            <w:tcW w:w="6775" w:type="dxa"/>
            <w:gridSpan w:val="4"/>
            <w:tcBorders>
              <w:bottom w:val="single" w:sz="8" w:space="0" w:color="000000"/>
              <w:right w:val="single" w:sz="8" w:space="0" w:color="000000"/>
            </w:tcBorders>
            <w:shd w:val="clear" w:color="auto" w:fill="auto"/>
            <w:tcMar>
              <w:top w:w="0" w:type="dxa"/>
              <w:left w:w="0" w:type="dxa"/>
            </w:tcMar>
            <w:vAlign w:val="center"/>
          </w:tcPr>
          <w:p w14:paraId="1955C6D8" w14:textId="77777777" w:rsidR="001D1BBC" w:rsidRPr="001D1BBC" w:rsidRDefault="001D1BBC" w:rsidP="008527F3">
            <w:pPr>
              <w:numPr>
                <w:ilvl w:val="0"/>
                <w:numId w:val="17"/>
              </w:numPr>
              <w:autoSpaceDE w:val="0"/>
              <w:autoSpaceDN w:val="0"/>
              <w:adjustRightInd w:val="0"/>
              <w:spacing w:after="0" w:line="240" w:lineRule="auto"/>
              <w:contextualSpacing/>
              <w:rPr>
                <w:rFonts w:ascii="Times New Roman" w:hAnsi="Times New Roman"/>
                <w:sz w:val="24"/>
                <w:szCs w:val="24"/>
              </w:rPr>
            </w:pPr>
            <w:r w:rsidRPr="001D1BBC">
              <w:rPr>
                <w:rFonts w:ascii="Times New Roman" w:hAnsi="Times New Roman"/>
                <w:sz w:val="24"/>
                <w:szCs w:val="24"/>
              </w:rPr>
              <w:t>Comprensione di testi di vario genere</w:t>
            </w:r>
          </w:p>
          <w:p w14:paraId="0ABA0438" w14:textId="77777777" w:rsidR="001D1BBC" w:rsidRPr="001D1BBC" w:rsidRDefault="001D1BBC" w:rsidP="008527F3">
            <w:pPr>
              <w:numPr>
                <w:ilvl w:val="0"/>
                <w:numId w:val="17"/>
              </w:numPr>
              <w:autoSpaceDE w:val="0"/>
              <w:autoSpaceDN w:val="0"/>
              <w:adjustRightInd w:val="0"/>
              <w:spacing w:after="0" w:line="240" w:lineRule="auto"/>
              <w:contextualSpacing/>
              <w:rPr>
                <w:rFonts w:ascii="Times New Roman" w:hAnsi="Times New Roman"/>
                <w:sz w:val="24"/>
                <w:szCs w:val="24"/>
              </w:rPr>
            </w:pPr>
            <w:r w:rsidRPr="001D1BBC">
              <w:rPr>
                <w:rFonts w:ascii="Times New Roman" w:hAnsi="Times New Roman"/>
                <w:sz w:val="24"/>
                <w:szCs w:val="24"/>
              </w:rPr>
              <w:t>Padronanza delle tecniche di scrittura e analisi</w:t>
            </w:r>
          </w:p>
        </w:tc>
      </w:tr>
      <w:tr w:rsidR="001D1BBC" w:rsidRPr="001D1BBC" w14:paraId="49F60269" w14:textId="77777777" w:rsidTr="00003B88">
        <w:trPr>
          <w:gridBefore w:val="1"/>
          <w:gridAfter w:val="1"/>
          <w:wBefore w:w="14" w:type="dxa"/>
          <w:wAfter w:w="21" w:type="dxa"/>
          <w:trHeight w:val="2580"/>
          <w:jc w:val="center"/>
        </w:trPr>
        <w:tc>
          <w:tcPr>
            <w:tcW w:w="3165" w:type="dxa"/>
            <w:gridSpan w:val="2"/>
            <w:tcBorders>
              <w:left w:val="single" w:sz="8" w:space="0" w:color="000000"/>
              <w:bottom w:val="single" w:sz="8" w:space="0" w:color="000000"/>
              <w:right w:val="single" w:sz="8" w:space="0" w:color="000000"/>
            </w:tcBorders>
            <w:shd w:val="clear" w:color="auto" w:fill="auto"/>
            <w:tcMar>
              <w:top w:w="0" w:type="dxa"/>
            </w:tcMar>
          </w:tcPr>
          <w:p w14:paraId="510FBFA6" w14:textId="77777777" w:rsidR="001D1BBC" w:rsidRPr="001D1BBC" w:rsidRDefault="001D1BBC" w:rsidP="001D1BBC">
            <w:pPr>
              <w:suppressLineNumbers/>
              <w:suppressAutoHyphens/>
              <w:spacing w:after="283" w:line="240" w:lineRule="auto"/>
              <w:rPr>
                <w:rFonts w:ascii="Times New Roman" w:eastAsia="SimSun" w:hAnsi="Times New Roman"/>
                <w:b/>
                <w:bCs/>
                <w:kern w:val="2"/>
                <w:u w:val="single"/>
                <w:lang w:eastAsia="zh-CN" w:bidi="hi-IN"/>
              </w:rPr>
            </w:pPr>
            <w:r w:rsidRPr="001D1BBC">
              <w:rPr>
                <w:rFonts w:ascii="Times New Roman" w:eastAsia="SimSun" w:hAnsi="Times New Roman"/>
                <w:b/>
                <w:bCs/>
                <w:kern w:val="2"/>
                <w:u w:val="single"/>
                <w:lang w:eastAsia="zh-CN" w:bidi="hi-IN"/>
              </w:rPr>
              <w:t>METODOLOGIE:</w:t>
            </w:r>
          </w:p>
        </w:tc>
        <w:tc>
          <w:tcPr>
            <w:tcW w:w="6775" w:type="dxa"/>
            <w:gridSpan w:val="4"/>
            <w:tcBorders>
              <w:bottom w:val="single" w:sz="8" w:space="0" w:color="000000"/>
              <w:right w:val="single" w:sz="8" w:space="0" w:color="000000"/>
            </w:tcBorders>
            <w:shd w:val="clear" w:color="auto" w:fill="auto"/>
            <w:tcMar>
              <w:top w:w="0" w:type="dxa"/>
              <w:left w:w="0" w:type="dxa"/>
            </w:tcMar>
            <w:vAlign w:val="center"/>
          </w:tcPr>
          <w:p w14:paraId="643826E2"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lezioni di diversa natura (frontale, dialogata, riassuntiva)</w:t>
            </w:r>
          </w:p>
          <w:p w14:paraId="5938954D"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distribuzione di incarichi su attività di comune interesse</w:t>
            </w:r>
          </w:p>
          <w:p w14:paraId="6AC485B5"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costruzione di mappe concettuali</w:t>
            </w:r>
          </w:p>
          <w:p w14:paraId="104A6FB0"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accertamento dei prerequisiti prima di ogni nuova fase di lavoro</w:t>
            </w:r>
          </w:p>
          <w:p w14:paraId="12AB5AE1"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lettura e discussione guidata dei testi</w:t>
            </w:r>
          </w:p>
          <w:p w14:paraId="52CA1618"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dibattito a tema</w:t>
            </w:r>
          </w:p>
          <w:p w14:paraId="2DBE84F1"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lavoro per gruppi</w:t>
            </w:r>
          </w:p>
          <w:p w14:paraId="00FECC73" w14:textId="77777777" w:rsidR="001D1BBC" w:rsidRPr="001D1BBC" w:rsidRDefault="001D1BBC" w:rsidP="008527F3">
            <w:pPr>
              <w:numPr>
                <w:ilvl w:val="0"/>
                <w:numId w:val="18"/>
              </w:numPr>
              <w:spacing w:after="283" w:line="240" w:lineRule="auto"/>
              <w:ind w:left="252" w:right="567" w:hanging="252"/>
              <w:jc w:val="both"/>
              <w:rPr>
                <w:rFonts w:ascii="Times New Roman" w:hAnsi="Times New Roman"/>
              </w:rPr>
            </w:pPr>
            <w:r w:rsidRPr="001D1BBC">
              <w:rPr>
                <w:rFonts w:ascii="Times New Roman" w:hAnsi="Times New Roman"/>
                <w:sz w:val="24"/>
                <w:szCs w:val="24"/>
              </w:rPr>
              <w:t>ricerca-azione</w:t>
            </w:r>
          </w:p>
        </w:tc>
      </w:tr>
      <w:tr w:rsidR="001D1BBC" w:rsidRPr="001D1BBC" w14:paraId="75CA9B1D" w14:textId="77777777" w:rsidTr="00003B88">
        <w:trPr>
          <w:gridBefore w:val="1"/>
          <w:gridAfter w:val="1"/>
          <w:wBefore w:w="14" w:type="dxa"/>
          <w:wAfter w:w="21" w:type="dxa"/>
          <w:jc w:val="center"/>
        </w:trPr>
        <w:tc>
          <w:tcPr>
            <w:tcW w:w="3165" w:type="dxa"/>
            <w:gridSpan w:val="2"/>
            <w:tcBorders>
              <w:left w:val="single" w:sz="8" w:space="0" w:color="000000"/>
              <w:bottom w:val="single" w:sz="8" w:space="0" w:color="000000"/>
              <w:right w:val="single" w:sz="8" w:space="0" w:color="000000"/>
            </w:tcBorders>
            <w:shd w:val="clear" w:color="auto" w:fill="auto"/>
            <w:tcMar>
              <w:top w:w="0" w:type="dxa"/>
            </w:tcMar>
          </w:tcPr>
          <w:p w14:paraId="7DC75D8B"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CRITERI DI VALUTAZIONE:</w:t>
            </w:r>
          </w:p>
        </w:tc>
        <w:tc>
          <w:tcPr>
            <w:tcW w:w="6775" w:type="dxa"/>
            <w:gridSpan w:val="4"/>
            <w:tcBorders>
              <w:bottom w:val="single" w:sz="8" w:space="0" w:color="000000"/>
              <w:right w:val="single" w:sz="8" w:space="0" w:color="000000"/>
            </w:tcBorders>
            <w:shd w:val="clear" w:color="auto" w:fill="auto"/>
            <w:tcMar>
              <w:top w:w="0" w:type="dxa"/>
              <w:left w:w="0" w:type="dxa"/>
            </w:tcMar>
            <w:vAlign w:val="center"/>
          </w:tcPr>
          <w:p w14:paraId="645C9C46"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CRITERI  PER LE VERIFICHE FORMATIVE  “IN ITINERE”:</w:t>
            </w:r>
          </w:p>
          <w:p w14:paraId="4FE41028"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 xml:space="preserve">la comprensione </w:t>
            </w:r>
          </w:p>
          <w:p w14:paraId="7B4CA97E"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 xml:space="preserve">la padronanza dei contenuti </w:t>
            </w:r>
          </w:p>
          <w:p w14:paraId="470F343E"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 xml:space="preserve">l’organicità di pensiero </w:t>
            </w:r>
          </w:p>
          <w:p w14:paraId="2D5416E6"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la correttezza formale (ortografica e morfosintattica, adeguatezza del lessico, coesione testuale)</w:t>
            </w:r>
          </w:p>
          <w:p w14:paraId="0DFF505F"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la capacità critica</w:t>
            </w:r>
          </w:p>
          <w:p w14:paraId="16BB05AF" w14:textId="77777777" w:rsidR="001D1BBC" w:rsidRPr="001D1BBC" w:rsidRDefault="001D1BBC" w:rsidP="001D1BBC">
            <w:pPr>
              <w:spacing w:after="0" w:line="240" w:lineRule="auto"/>
              <w:ind w:right="567"/>
              <w:jc w:val="both"/>
              <w:rPr>
                <w:rFonts w:ascii="Times New Roman" w:hAnsi="Times New Roman"/>
                <w:sz w:val="24"/>
                <w:szCs w:val="24"/>
              </w:rPr>
            </w:pPr>
            <w:r w:rsidRPr="001D1BBC">
              <w:rPr>
                <w:rFonts w:ascii="Times New Roman" w:hAnsi="Times New Roman"/>
                <w:sz w:val="24"/>
                <w:szCs w:val="24"/>
              </w:rPr>
              <w:t>Nella valutazione periodica e finale si è tenuto conto  dei seguenti indicatori:</w:t>
            </w:r>
          </w:p>
          <w:p w14:paraId="1FD5D4C1"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COMPORTAMENTO (responsabile, corretto, poco controllato, scorretto, ….)</w:t>
            </w:r>
          </w:p>
          <w:p w14:paraId="694FC335"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lastRenderedPageBreak/>
              <w:t>IMPEGNO (costante, saltuario, inadeguato, assente, ….)</w:t>
            </w:r>
          </w:p>
          <w:p w14:paraId="3400B2F4"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METODO DI STUDIO (costruttivo, sterile,  poco proficuo)</w:t>
            </w:r>
          </w:p>
          <w:p w14:paraId="19DE074C" w14:textId="77777777" w:rsidR="001D1BBC" w:rsidRPr="001D1BBC" w:rsidRDefault="001D1BBC" w:rsidP="008527F3">
            <w:pPr>
              <w:numPr>
                <w:ilvl w:val="0"/>
                <w:numId w:val="18"/>
              </w:numPr>
              <w:spacing w:after="0" w:line="240" w:lineRule="auto"/>
              <w:ind w:left="252" w:right="567" w:hanging="252"/>
              <w:jc w:val="both"/>
              <w:rPr>
                <w:rFonts w:ascii="Times New Roman" w:hAnsi="Times New Roman"/>
                <w:sz w:val="24"/>
                <w:szCs w:val="24"/>
              </w:rPr>
            </w:pPr>
            <w:r w:rsidRPr="001D1BBC">
              <w:rPr>
                <w:rFonts w:ascii="Times New Roman" w:hAnsi="Times New Roman"/>
                <w:sz w:val="24"/>
                <w:szCs w:val="24"/>
              </w:rPr>
              <w:t xml:space="preserve">PROGRESSO (notevole, lieve, irrilevante, trascurabile, nullo) </w:t>
            </w:r>
          </w:p>
        </w:tc>
      </w:tr>
      <w:tr w:rsidR="001D1BBC" w:rsidRPr="001D1BBC" w14:paraId="61201599" w14:textId="77777777" w:rsidTr="00003B88">
        <w:trPr>
          <w:gridBefore w:val="1"/>
          <w:gridAfter w:val="1"/>
          <w:wBefore w:w="14" w:type="dxa"/>
          <w:wAfter w:w="21" w:type="dxa"/>
          <w:jc w:val="center"/>
        </w:trPr>
        <w:tc>
          <w:tcPr>
            <w:tcW w:w="3165" w:type="dxa"/>
            <w:gridSpan w:val="2"/>
            <w:tcBorders>
              <w:left w:val="single" w:sz="8" w:space="0" w:color="000000"/>
              <w:bottom w:val="single" w:sz="8" w:space="0" w:color="000000"/>
              <w:right w:val="single" w:sz="8" w:space="0" w:color="000000"/>
            </w:tcBorders>
            <w:shd w:val="clear" w:color="auto" w:fill="auto"/>
            <w:tcMar>
              <w:top w:w="0" w:type="dxa"/>
            </w:tcMar>
          </w:tcPr>
          <w:p w14:paraId="78ADA3B0"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lastRenderedPageBreak/>
              <w:t>TESTI e MATERIALI / STRUMENTI ADOTTATI:</w:t>
            </w:r>
          </w:p>
        </w:tc>
        <w:tc>
          <w:tcPr>
            <w:tcW w:w="6775" w:type="dxa"/>
            <w:gridSpan w:val="4"/>
            <w:tcBorders>
              <w:bottom w:val="single" w:sz="8" w:space="0" w:color="000000"/>
              <w:right w:val="single" w:sz="8" w:space="0" w:color="000000"/>
            </w:tcBorders>
            <w:shd w:val="clear" w:color="auto" w:fill="auto"/>
            <w:tcMar>
              <w:top w:w="0" w:type="dxa"/>
              <w:left w:w="0" w:type="dxa"/>
            </w:tcMar>
            <w:vAlign w:val="center"/>
          </w:tcPr>
          <w:p w14:paraId="386D9664"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 xml:space="preserve">Impiego del manuale (Autori: P. Di Sacco, P.Manfredi Titolo: Scoprirai Leggendo Editore: Paravia)  nel modo più completo possibile con l'aiuto e le indicazioni dell'insegnante. </w:t>
            </w:r>
          </w:p>
          <w:p w14:paraId="5F2F531E" w14:textId="77777777" w:rsidR="001D1BBC" w:rsidRPr="001D1BBC" w:rsidRDefault="001D1BBC" w:rsidP="001D1BBC">
            <w:pPr>
              <w:tabs>
                <w:tab w:val="left" w:pos="214"/>
                <w:tab w:val="left" w:pos="1418"/>
                <w:tab w:val="left" w:pos="2149"/>
                <w:tab w:val="left" w:pos="2869"/>
                <w:tab w:val="left" w:pos="3589"/>
                <w:tab w:val="left" w:pos="4309"/>
                <w:tab w:val="left" w:pos="5029"/>
                <w:tab w:val="left" w:pos="5749"/>
                <w:tab w:val="left" w:pos="6469"/>
                <w:tab w:val="left" w:pos="7189"/>
                <w:tab w:val="left" w:pos="7909"/>
                <w:tab w:val="left" w:pos="8629"/>
                <w:tab w:val="left" w:pos="9349"/>
                <w:tab w:val="left" w:pos="10069"/>
                <w:tab w:val="left" w:pos="10789"/>
                <w:tab w:val="left" w:pos="11509"/>
                <w:tab w:val="left" w:pos="12229"/>
                <w:tab w:val="left" w:pos="12949"/>
                <w:tab w:val="left" w:pos="13669"/>
                <w:tab w:val="left" w:pos="14389"/>
                <w:tab w:val="left" w:pos="15109"/>
                <w:tab w:val="left" w:pos="15829"/>
                <w:tab w:val="left" w:pos="16549"/>
                <w:tab w:val="left" w:pos="17269"/>
                <w:tab w:val="left" w:pos="17989"/>
                <w:tab w:val="left" w:pos="18709"/>
                <w:tab w:val="left" w:pos="19429"/>
                <w:tab w:val="left" w:pos="20149"/>
                <w:tab w:val="left" w:pos="20869"/>
                <w:tab w:val="left" w:pos="21589"/>
                <w:tab w:val="left" w:pos="22309"/>
                <w:tab w:val="left" w:pos="23029"/>
                <w:tab w:val="left" w:pos="23749"/>
                <w:tab w:val="left" w:pos="24469"/>
                <w:tab w:val="left" w:pos="25189"/>
                <w:tab w:val="left" w:pos="25909"/>
                <w:tab w:val="left" w:pos="26629"/>
                <w:tab w:val="left" w:pos="27349"/>
              </w:tabs>
              <w:suppressAutoHyphens/>
              <w:spacing w:after="0" w:line="240" w:lineRule="auto"/>
              <w:rPr>
                <w:rFonts w:ascii="Times New Roman" w:hAnsi="Times New Roman"/>
                <w:sz w:val="24"/>
                <w:szCs w:val="24"/>
              </w:rPr>
            </w:pPr>
            <w:r w:rsidRPr="001D1BBC">
              <w:rPr>
                <w:rFonts w:ascii="Times New Roman" w:hAnsi="Times New Roman"/>
                <w:sz w:val="24"/>
                <w:szCs w:val="24"/>
              </w:rPr>
              <w:t>Documenti e articoli giornalistici</w:t>
            </w:r>
          </w:p>
          <w:p w14:paraId="3594891B" w14:textId="77777777" w:rsidR="001D1BBC" w:rsidRPr="001D1BBC" w:rsidRDefault="001D1BBC" w:rsidP="001D1BBC">
            <w:pPr>
              <w:tabs>
                <w:tab w:val="left" w:pos="214"/>
              </w:tabs>
              <w:spacing w:after="0" w:line="240" w:lineRule="auto"/>
              <w:rPr>
                <w:rFonts w:ascii="Times New Roman" w:hAnsi="Times New Roman"/>
                <w:sz w:val="24"/>
                <w:szCs w:val="24"/>
              </w:rPr>
            </w:pPr>
            <w:r w:rsidRPr="001D1BBC">
              <w:rPr>
                <w:rFonts w:ascii="Times New Roman" w:hAnsi="Times New Roman"/>
                <w:sz w:val="24"/>
                <w:szCs w:val="24"/>
              </w:rPr>
              <w:t>Schede di autoapprendimento e di verifica</w:t>
            </w:r>
          </w:p>
          <w:p w14:paraId="1E5C972B" w14:textId="77777777" w:rsidR="001D1BBC" w:rsidRPr="001D1BBC" w:rsidRDefault="001D1BBC" w:rsidP="001D1BBC">
            <w:pPr>
              <w:tabs>
                <w:tab w:val="left" w:pos="214"/>
              </w:tabs>
              <w:spacing w:after="0" w:line="240" w:lineRule="auto"/>
              <w:rPr>
                <w:rFonts w:ascii="Times New Roman" w:hAnsi="Times New Roman"/>
                <w:sz w:val="24"/>
                <w:szCs w:val="24"/>
              </w:rPr>
            </w:pPr>
            <w:r w:rsidRPr="001D1BBC">
              <w:rPr>
                <w:rFonts w:ascii="Times New Roman" w:hAnsi="Times New Roman"/>
                <w:sz w:val="24"/>
                <w:szCs w:val="24"/>
              </w:rPr>
              <w:t>Mappe concettuali</w:t>
            </w:r>
          </w:p>
        </w:tc>
      </w:tr>
    </w:tbl>
    <w:p w14:paraId="26E98BA4" w14:textId="77777777" w:rsidR="001D1BBC" w:rsidRPr="001D1BBC" w:rsidRDefault="001D1BBC" w:rsidP="001D1BBC">
      <w:pPr>
        <w:rPr>
          <w:rFonts w:ascii="Times New Roman" w:hAnsi="Times New Roman"/>
        </w:rPr>
      </w:pPr>
      <w:r w:rsidRPr="001D1BBC">
        <w:rPr>
          <w:rFonts w:ascii="Times New Roman" w:hAnsi="Times New Roman"/>
          <w:b/>
          <w:sz w:val="24"/>
          <w:szCs w:val="24"/>
        </w:rPr>
        <w:t xml:space="preserve">                                                                                                                     </w:t>
      </w:r>
      <w:r w:rsidRPr="001D1BBC">
        <w:rPr>
          <w:rFonts w:ascii="Times New Roman" w:hAnsi="Times New Roman"/>
        </w:rPr>
        <w:t xml:space="preserve">      DOCENTE</w:t>
      </w:r>
    </w:p>
    <w:p w14:paraId="689ECC1F" w14:textId="77777777" w:rsidR="001D1BBC" w:rsidRPr="001D1BBC" w:rsidRDefault="001D1BBC" w:rsidP="001D1BBC">
      <w:pPr>
        <w:jc w:val="center"/>
        <w:rPr>
          <w:rFonts w:ascii="Times New Roman" w:hAnsi="Times New Roman"/>
        </w:rPr>
      </w:pPr>
      <w:r w:rsidRPr="001D1BBC">
        <w:rPr>
          <w:rFonts w:ascii="Times New Roman" w:hAnsi="Times New Roman"/>
        </w:rPr>
        <w:t xml:space="preserve">                                                                                                               CONCETTA BRUNO</w:t>
      </w:r>
    </w:p>
    <w:p w14:paraId="2F09AE49" w14:textId="77777777" w:rsidR="001D1BBC" w:rsidRPr="001D1BBC" w:rsidRDefault="001D1BBC" w:rsidP="001D1BBC">
      <w:pPr>
        <w:rPr>
          <w:rFonts w:ascii="Times New Roman" w:hAnsi="Times New Roman"/>
          <w:sz w:val="24"/>
          <w:szCs w:val="24"/>
        </w:rPr>
      </w:pPr>
      <w:bookmarkStart w:id="6" w:name="_Hlk135426205"/>
      <w:r w:rsidRPr="001D1BBC">
        <w:rPr>
          <w:rFonts w:ascii="Times New Roman" w:hAnsi="Times New Roman"/>
          <w:sz w:val="24"/>
          <w:szCs w:val="24"/>
        </w:rPr>
        <w:t>Scheda informativa su singole discipline</w:t>
      </w:r>
    </w:p>
    <w:bookmarkEnd w:id="6"/>
    <w:p w14:paraId="181C81F4" w14:textId="77777777" w:rsidR="001D1BBC" w:rsidRDefault="001D1BBC" w:rsidP="001D1BBC">
      <w:pPr>
        <w:jc w:val="center"/>
        <w:rPr>
          <w:rFonts w:ascii="Times New Roman" w:hAnsi="Times New Roman"/>
          <w:b/>
          <w:sz w:val="24"/>
          <w:szCs w:val="24"/>
        </w:rPr>
      </w:pPr>
    </w:p>
    <w:p w14:paraId="0D5612B0" w14:textId="77777777" w:rsidR="001D1BBC" w:rsidRDefault="001D1BBC" w:rsidP="001D1BBC">
      <w:pPr>
        <w:jc w:val="center"/>
        <w:rPr>
          <w:rFonts w:ascii="Times New Roman" w:hAnsi="Times New Roman"/>
          <w:b/>
          <w:sz w:val="24"/>
          <w:szCs w:val="24"/>
        </w:rPr>
      </w:pPr>
    </w:p>
    <w:p w14:paraId="216FE503" w14:textId="73B8A31A" w:rsidR="001D1BBC" w:rsidRPr="001D1BBC" w:rsidRDefault="001D1BBC" w:rsidP="001D1BBC">
      <w:pPr>
        <w:jc w:val="center"/>
        <w:rPr>
          <w:rFonts w:ascii="Times New Roman" w:hAnsi="Times New Roman"/>
          <w:bCs/>
        </w:rPr>
      </w:pPr>
      <w:r w:rsidRPr="001D1BBC">
        <w:rPr>
          <w:rFonts w:ascii="Times New Roman" w:hAnsi="Times New Roman"/>
          <w:b/>
          <w:sz w:val="24"/>
          <w:szCs w:val="24"/>
        </w:rPr>
        <w:t>STORIA V A</w:t>
      </w:r>
    </w:p>
    <w:tbl>
      <w:tblPr>
        <w:tblW w:w="994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33"/>
        <w:gridCol w:w="4499"/>
        <w:gridCol w:w="56"/>
        <w:gridCol w:w="5348"/>
        <w:gridCol w:w="12"/>
      </w:tblGrid>
      <w:tr w:rsidR="001D1BBC" w:rsidRPr="001D1BBC" w14:paraId="0CE30C06" w14:textId="77777777" w:rsidTr="00003B88">
        <w:trPr>
          <w:gridAfter w:val="1"/>
          <w:wAfter w:w="12" w:type="dxa"/>
          <w:jc w:val="center"/>
        </w:trPr>
        <w:tc>
          <w:tcPr>
            <w:tcW w:w="4532" w:type="dxa"/>
            <w:gridSpan w:val="2"/>
            <w:tcBorders>
              <w:top w:val="single" w:sz="8" w:space="0" w:color="000000"/>
              <w:left w:val="single" w:sz="8" w:space="0" w:color="000000"/>
              <w:bottom w:val="single" w:sz="8" w:space="0" w:color="000000"/>
              <w:right w:val="single" w:sz="8" w:space="0" w:color="000000"/>
            </w:tcBorders>
            <w:shd w:val="clear" w:color="auto" w:fill="auto"/>
          </w:tcPr>
          <w:p w14:paraId="5CB16A4C"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COMPETENZE RAGGIUNTE alla fine dell’anno per la disciplina:</w:t>
            </w:r>
          </w:p>
        </w:tc>
        <w:tc>
          <w:tcPr>
            <w:tcW w:w="5404"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1D47C705"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Individuare le problematiche essenziali di un fatto o di un’epoca</w:t>
            </w:r>
          </w:p>
          <w:p w14:paraId="65AAC363"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 xml:space="preserve">Individuare persistenze e mutamenti </w:t>
            </w:r>
          </w:p>
          <w:p w14:paraId="63168C1F"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Sapersi orientare nel tempo e nello spazio</w:t>
            </w:r>
          </w:p>
          <w:p w14:paraId="730A7553"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Saper utilizzare mappe, tabelle e grafici e avviarsi alla produzione di mappe</w:t>
            </w:r>
          </w:p>
          <w:p w14:paraId="7343D8DA" w14:textId="77777777" w:rsidR="001D1BBC" w:rsidRPr="001D1BBC" w:rsidRDefault="001D1BBC" w:rsidP="001D1BBC">
            <w:pPr>
              <w:autoSpaceDE w:val="0"/>
              <w:autoSpaceDN w:val="0"/>
              <w:adjustRightInd w:val="0"/>
              <w:spacing w:after="0" w:line="240" w:lineRule="auto"/>
              <w:rPr>
                <w:rFonts w:ascii="Times New Roman" w:hAnsi="Times New Roman"/>
              </w:rPr>
            </w:pPr>
            <w:r w:rsidRPr="001D1BBC">
              <w:rPr>
                <w:rFonts w:ascii="Times New Roman" w:hAnsi="Times New Roman"/>
                <w:sz w:val="24"/>
                <w:szCs w:val="24"/>
              </w:rPr>
              <w:t>Saper elaborare un tema di contenuto storico</w:t>
            </w:r>
          </w:p>
        </w:tc>
      </w:tr>
      <w:tr w:rsidR="001D1BBC" w:rsidRPr="001D1BBC" w14:paraId="16BA3DA9" w14:textId="77777777" w:rsidTr="00003B88">
        <w:trPr>
          <w:gridBefore w:val="1"/>
          <w:wBefore w:w="33" w:type="dxa"/>
          <w:jc w:val="center"/>
        </w:trPr>
        <w:tc>
          <w:tcPr>
            <w:tcW w:w="4555" w:type="dxa"/>
            <w:gridSpan w:val="2"/>
            <w:tcBorders>
              <w:top w:val="single" w:sz="8" w:space="0" w:color="000000"/>
              <w:left w:val="single" w:sz="8" w:space="0" w:color="000000"/>
              <w:bottom w:val="single" w:sz="8" w:space="0" w:color="000000"/>
              <w:right w:val="single" w:sz="8" w:space="0" w:color="000000"/>
            </w:tcBorders>
            <w:shd w:val="clear" w:color="auto" w:fill="auto"/>
          </w:tcPr>
          <w:p w14:paraId="7D50FA26"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CONOSCENZE o CONTENUTI TRATTATI:</w:t>
            </w:r>
          </w:p>
          <w:p w14:paraId="269977F2" w14:textId="77777777" w:rsidR="001D1BBC" w:rsidRPr="001D1BBC" w:rsidRDefault="001D1BBC" w:rsidP="001D1BBC">
            <w:pPr>
              <w:suppressLineNumbers/>
              <w:suppressAutoHyphens/>
              <w:spacing w:after="283" w:line="240" w:lineRule="auto"/>
              <w:rPr>
                <w:rFonts w:ascii="Times New Roman" w:eastAsia="SimSun" w:hAnsi="Times New Roman"/>
                <w:b/>
                <w:bCs/>
                <w:color w:val="222222"/>
                <w:kern w:val="2"/>
                <w:lang w:eastAsia="zh-CN" w:bidi="hi-IN"/>
              </w:rPr>
            </w:pPr>
            <w:r w:rsidRPr="001D1BBC">
              <w:rPr>
                <w:rFonts w:ascii="Times New Roman" w:eastAsia="SimSun" w:hAnsi="Times New Roman"/>
                <w:b/>
                <w:bCs/>
                <w:color w:val="000000"/>
                <w:kern w:val="2"/>
                <w:u w:val="single"/>
                <w:lang w:eastAsia="zh-CN" w:bidi="hi-IN"/>
              </w:rPr>
              <w:t>(anche attraverso UDA o moduli)</w:t>
            </w:r>
          </w:p>
        </w:tc>
        <w:tc>
          <w:tcPr>
            <w:tcW w:w="5360"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689B475E"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Conoscenza dei principali avvenimenti storici del Novecento</w:t>
            </w:r>
          </w:p>
          <w:p w14:paraId="280DD3CA"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Conoscenza delle trasformazioni e mutamenti nei sistemi sociali</w:t>
            </w:r>
          </w:p>
          <w:p w14:paraId="3582C2C7"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 xml:space="preserve">Conoscenza delle radici storiche delle istituzioni democratiche </w:t>
            </w:r>
          </w:p>
          <w:p w14:paraId="74771053"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highlight w:val="green"/>
                <w:u w:val="single"/>
                <w:lang w:eastAsia="zh-CN" w:bidi="hi-IN"/>
              </w:rPr>
            </w:pPr>
          </w:p>
        </w:tc>
      </w:tr>
      <w:tr w:rsidR="001D1BBC" w:rsidRPr="001D1BBC" w14:paraId="321A8255" w14:textId="77777777" w:rsidTr="00003B88">
        <w:trPr>
          <w:gridBefore w:val="1"/>
          <w:wBefore w:w="33" w:type="dxa"/>
          <w:jc w:val="center"/>
        </w:trPr>
        <w:tc>
          <w:tcPr>
            <w:tcW w:w="9915" w:type="dxa"/>
            <w:gridSpan w:val="4"/>
            <w:tcBorders>
              <w:left w:val="single" w:sz="8" w:space="0" w:color="000000"/>
              <w:bottom w:val="single" w:sz="8" w:space="0" w:color="000000"/>
              <w:right w:val="single" w:sz="8" w:space="0" w:color="000000"/>
            </w:tcBorders>
            <w:shd w:val="clear" w:color="auto" w:fill="auto"/>
            <w:tcMar>
              <w:top w:w="0" w:type="dxa"/>
            </w:tcMar>
          </w:tcPr>
          <w:tbl>
            <w:tblPr>
              <w:tblW w:w="9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7"/>
              <w:gridCol w:w="2496"/>
              <w:gridCol w:w="5151"/>
              <w:gridCol w:w="7"/>
              <w:gridCol w:w="1274"/>
              <w:gridCol w:w="14"/>
            </w:tblGrid>
            <w:tr w:rsidR="001D1BBC" w:rsidRPr="001D1BBC" w14:paraId="63984448" w14:textId="77777777" w:rsidTr="00003B88">
              <w:trPr>
                <w:gridAfter w:val="1"/>
                <w:wAfter w:w="14" w:type="dxa"/>
                <w:trHeight w:val="225"/>
              </w:trPr>
              <w:tc>
                <w:tcPr>
                  <w:tcW w:w="917" w:type="dxa"/>
                </w:tcPr>
                <w:p w14:paraId="01DC3977"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 xml:space="preserve">Modulo </w:t>
                  </w:r>
                </w:p>
              </w:tc>
              <w:tc>
                <w:tcPr>
                  <w:tcW w:w="2496" w:type="dxa"/>
                </w:tcPr>
                <w:p w14:paraId="78953F20"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 xml:space="preserve">Titolo </w:t>
                  </w:r>
                </w:p>
              </w:tc>
              <w:tc>
                <w:tcPr>
                  <w:tcW w:w="5151" w:type="dxa"/>
                </w:tcPr>
                <w:p w14:paraId="10A3B7F9"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Contenuti  disciplinari</w:t>
                  </w:r>
                </w:p>
              </w:tc>
              <w:tc>
                <w:tcPr>
                  <w:tcW w:w="1281" w:type="dxa"/>
                  <w:gridSpan w:val="2"/>
                </w:tcPr>
                <w:p w14:paraId="73D593E9"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 xml:space="preserve">Tempi </w:t>
                  </w:r>
                </w:p>
              </w:tc>
            </w:tr>
            <w:tr w:rsidR="001D1BBC" w:rsidRPr="001D1BBC" w14:paraId="5B37AC2C" w14:textId="77777777" w:rsidTr="00003B88">
              <w:trPr>
                <w:gridAfter w:val="1"/>
                <w:wAfter w:w="14" w:type="dxa"/>
                <w:trHeight w:val="1488"/>
              </w:trPr>
              <w:tc>
                <w:tcPr>
                  <w:tcW w:w="917" w:type="dxa"/>
                </w:tcPr>
                <w:p w14:paraId="63807B0F"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52FDE6C9"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1</w:t>
                  </w:r>
                </w:p>
              </w:tc>
              <w:tc>
                <w:tcPr>
                  <w:tcW w:w="2496" w:type="dxa"/>
                </w:tcPr>
                <w:p w14:paraId="718B7BEB" w14:textId="77777777" w:rsidR="001D1BBC" w:rsidRPr="001D1BBC" w:rsidRDefault="001D1BBC" w:rsidP="001D1BBC">
                  <w:pPr>
                    <w:autoSpaceDE w:val="0"/>
                    <w:autoSpaceDN w:val="0"/>
                    <w:adjustRightInd w:val="0"/>
                    <w:spacing w:after="0" w:line="240" w:lineRule="auto"/>
                    <w:rPr>
                      <w:rFonts w:ascii="Times New Roman" w:hAnsi="Times New Roman"/>
                      <w:b/>
                      <w:color w:val="040404"/>
                      <w:w w:val="83"/>
                      <w:sz w:val="24"/>
                      <w:szCs w:val="24"/>
                    </w:rPr>
                  </w:pPr>
                </w:p>
                <w:p w14:paraId="0F1DCA7B"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color w:val="040404"/>
                      <w:w w:val="83"/>
                      <w:sz w:val="24"/>
                      <w:szCs w:val="24"/>
                    </w:rPr>
                    <w:t>L</w:t>
                  </w:r>
                  <w:r w:rsidRPr="001D1BBC">
                    <w:rPr>
                      <w:rFonts w:ascii="Times New Roman" w:hAnsi="Times New Roman"/>
                      <w:b/>
                      <w:color w:val="202020"/>
                      <w:w w:val="83"/>
                      <w:sz w:val="24"/>
                      <w:szCs w:val="24"/>
                    </w:rPr>
                    <w:t xml:space="preserve">A </w:t>
                  </w:r>
                  <w:r w:rsidRPr="001D1BBC">
                    <w:rPr>
                      <w:rFonts w:ascii="Times New Roman" w:hAnsi="Times New Roman"/>
                      <w:b/>
                      <w:color w:val="040404"/>
                      <w:w w:val="83"/>
                      <w:sz w:val="24"/>
                      <w:szCs w:val="24"/>
                    </w:rPr>
                    <w:t>C</w:t>
                  </w:r>
                  <w:r w:rsidRPr="001D1BBC">
                    <w:rPr>
                      <w:rFonts w:ascii="Times New Roman" w:hAnsi="Times New Roman"/>
                      <w:b/>
                      <w:color w:val="202020"/>
                      <w:w w:val="83"/>
                      <w:sz w:val="24"/>
                      <w:szCs w:val="24"/>
                    </w:rPr>
                    <w:t>RIS</w:t>
                  </w:r>
                  <w:r w:rsidRPr="001D1BBC">
                    <w:rPr>
                      <w:rFonts w:ascii="Times New Roman" w:hAnsi="Times New Roman"/>
                      <w:b/>
                      <w:color w:val="040404"/>
                      <w:w w:val="83"/>
                      <w:sz w:val="24"/>
                      <w:szCs w:val="24"/>
                    </w:rPr>
                    <w:t xml:space="preserve">I </w:t>
                  </w:r>
                  <w:r w:rsidRPr="001D1BBC">
                    <w:rPr>
                      <w:rFonts w:ascii="Times New Roman" w:hAnsi="Times New Roman"/>
                      <w:b/>
                      <w:color w:val="202020"/>
                      <w:w w:val="83"/>
                      <w:sz w:val="24"/>
                      <w:szCs w:val="24"/>
                    </w:rPr>
                    <w:t>DELLA C</w:t>
                  </w:r>
                  <w:r w:rsidRPr="001D1BBC">
                    <w:rPr>
                      <w:rFonts w:ascii="Times New Roman" w:hAnsi="Times New Roman"/>
                      <w:b/>
                      <w:color w:val="3E3E3E"/>
                      <w:w w:val="83"/>
                      <w:sz w:val="24"/>
                      <w:szCs w:val="24"/>
                    </w:rPr>
                    <w:t>I</w:t>
                  </w:r>
                  <w:r w:rsidRPr="001D1BBC">
                    <w:rPr>
                      <w:rFonts w:ascii="Times New Roman" w:hAnsi="Times New Roman"/>
                      <w:b/>
                      <w:color w:val="202020"/>
                      <w:w w:val="83"/>
                      <w:sz w:val="24"/>
                      <w:szCs w:val="24"/>
                    </w:rPr>
                    <w:t>V</w:t>
                  </w:r>
                  <w:r w:rsidRPr="001D1BBC">
                    <w:rPr>
                      <w:rFonts w:ascii="Times New Roman" w:hAnsi="Times New Roman"/>
                      <w:b/>
                      <w:color w:val="040404"/>
                      <w:w w:val="83"/>
                      <w:sz w:val="24"/>
                      <w:szCs w:val="24"/>
                    </w:rPr>
                    <w:t>I</w:t>
                  </w:r>
                  <w:r w:rsidRPr="001D1BBC">
                    <w:rPr>
                      <w:rFonts w:ascii="Times New Roman" w:hAnsi="Times New Roman"/>
                      <w:b/>
                      <w:color w:val="202020"/>
                      <w:w w:val="83"/>
                      <w:sz w:val="24"/>
                      <w:szCs w:val="24"/>
                    </w:rPr>
                    <w:t>LTÀ E</w:t>
                  </w:r>
                  <w:r w:rsidRPr="001D1BBC">
                    <w:rPr>
                      <w:rFonts w:ascii="Times New Roman" w:hAnsi="Times New Roman"/>
                      <w:b/>
                      <w:color w:val="040404"/>
                      <w:w w:val="83"/>
                      <w:sz w:val="24"/>
                      <w:szCs w:val="24"/>
                    </w:rPr>
                    <w:t>UROPE</w:t>
                  </w:r>
                  <w:r w:rsidRPr="001D1BBC">
                    <w:rPr>
                      <w:rFonts w:ascii="Times New Roman" w:hAnsi="Times New Roman"/>
                      <w:b/>
                      <w:color w:val="202020"/>
                      <w:w w:val="83"/>
                      <w:sz w:val="24"/>
                      <w:szCs w:val="24"/>
                    </w:rPr>
                    <w:t>A</w:t>
                  </w:r>
                </w:p>
              </w:tc>
              <w:tc>
                <w:tcPr>
                  <w:tcW w:w="5151" w:type="dxa"/>
                </w:tcPr>
                <w:p w14:paraId="04ED7793"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p w14:paraId="2511004C"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L’'Europa e il mondo all'inizio del Novecento; l'Italia giolittiana</w:t>
                  </w:r>
                </w:p>
                <w:p w14:paraId="18451870"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La Prima guerra mondiale: le sue cause, i suoi esiti; la cultura del nazionalismo</w:t>
                  </w:r>
                </w:p>
                <w:p w14:paraId="2DC73656"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tc>
              <w:tc>
                <w:tcPr>
                  <w:tcW w:w="1281" w:type="dxa"/>
                  <w:gridSpan w:val="2"/>
                </w:tcPr>
                <w:p w14:paraId="4E7C5D2E"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p>
                <w:p w14:paraId="140F82AF"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Settembre</w:t>
                  </w:r>
                </w:p>
                <w:p w14:paraId="3215264D"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Ottobre</w:t>
                  </w:r>
                </w:p>
                <w:p w14:paraId="706B30AF" w14:textId="77777777" w:rsidR="001D1BBC" w:rsidRPr="001D1BBC" w:rsidRDefault="001D1BBC" w:rsidP="001D1BBC">
                  <w:pPr>
                    <w:autoSpaceDE w:val="0"/>
                    <w:autoSpaceDN w:val="0"/>
                    <w:adjustRightInd w:val="0"/>
                    <w:spacing w:after="0" w:line="240" w:lineRule="auto"/>
                    <w:rPr>
                      <w:rFonts w:ascii="Times New Roman" w:hAnsi="Times New Roman"/>
                      <w:b/>
                      <w:bCs/>
                      <w:sz w:val="21"/>
                      <w:szCs w:val="21"/>
                    </w:rPr>
                  </w:pPr>
                  <w:r w:rsidRPr="001D1BBC">
                    <w:rPr>
                      <w:rFonts w:ascii="Times New Roman" w:hAnsi="Times New Roman"/>
                      <w:b/>
                      <w:bCs/>
                      <w:sz w:val="21"/>
                      <w:szCs w:val="21"/>
                    </w:rPr>
                    <w:t>Novembre</w:t>
                  </w:r>
                </w:p>
              </w:tc>
            </w:tr>
            <w:tr w:rsidR="001D1BBC" w:rsidRPr="001D1BBC" w14:paraId="3BE1F0B3" w14:textId="77777777" w:rsidTr="00003B88">
              <w:trPr>
                <w:gridAfter w:val="1"/>
                <w:wAfter w:w="14" w:type="dxa"/>
                <w:trHeight w:val="2474"/>
              </w:trPr>
              <w:tc>
                <w:tcPr>
                  <w:tcW w:w="917" w:type="dxa"/>
                </w:tcPr>
                <w:p w14:paraId="01D504E8"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p w14:paraId="6429E17D"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2</w:t>
                  </w:r>
                </w:p>
              </w:tc>
              <w:tc>
                <w:tcPr>
                  <w:tcW w:w="2496" w:type="dxa"/>
                </w:tcPr>
                <w:p w14:paraId="35BC74DF"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p w14:paraId="19DC4E2E"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color w:val="202020"/>
                      <w:w w:val="83"/>
                      <w:sz w:val="24"/>
                      <w:szCs w:val="24"/>
                    </w:rPr>
                    <w:t>T</w:t>
                  </w:r>
                  <w:r w:rsidRPr="001D1BBC">
                    <w:rPr>
                      <w:rFonts w:ascii="Times New Roman" w:hAnsi="Times New Roman"/>
                      <w:b/>
                      <w:color w:val="040404"/>
                      <w:w w:val="83"/>
                      <w:sz w:val="24"/>
                      <w:szCs w:val="24"/>
                    </w:rPr>
                    <w:t>O</w:t>
                  </w:r>
                  <w:r w:rsidRPr="001D1BBC">
                    <w:rPr>
                      <w:rFonts w:ascii="Times New Roman" w:hAnsi="Times New Roman"/>
                      <w:b/>
                      <w:color w:val="202020"/>
                      <w:w w:val="83"/>
                      <w:sz w:val="24"/>
                      <w:szCs w:val="24"/>
                    </w:rPr>
                    <w:t>TALITAR</w:t>
                  </w:r>
                  <w:r w:rsidRPr="001D1BBC">
                    <w:rPr>
                      <w:rFonts w:ascii="Times New Roman" w:hAnsi="Times New Roman"/>
                      <w:b/>
                      <w:color w:val="3E3E3E"/>
                      <w:w w:val="83"/>
                      <w:sz w:val="24"/>
                      <w:szCs w:val="24"/>
                    </w:rPr>
                    <w:t>I</w:t>
                  </w:r>
                  <w:r w:rsidRPr="001D1BBC">
                    <w:rPr>
                      <w:rFonts w:ascii="Times New Roman" w:hAnsi="Times New Roman"/>
                      <w:b/>
                      <w:color w:val="202020"/>
                      <w:w w:val="83"/>
                      <w:sz w:val="24"/>
                      <w:szCs w:val="24"/>
                    </w:rPr>
                    <w:t>SMI E DEMOC</w:t>
                  </w:r>
                  <w:r w:rsidRPr="001D1BBC">
                    <w:rPr>
                      <w:rFonts w:ascii="Times New Roman" w:hAnsi="Times New Roman"/>
                      <w:b/>
                      <w:color w:val="040404"/>
                      <w:w w:val="83"/>
                      <w:sz w:val="24"/>
                      <w:szCs w:val="24"/>
                    </w:rPr>
                    <w:t>RA</w:t>
                  </w:r>
                  <w:r w:rsidRPr="001D1BBC">
                    <w:rPr>
                      <w:rFonts w:ascii="Times New Roman" w:hAnsi="Times New Roman"/>
                      <w:b/>
                      <w:color w:val="202020"/>
                      <w:w w:val="83"/>
                      <w:sz w:val="24"/>
                      <w:szCs w:val="24"/>
                    </w:rPr>
                    <w:t>ZIE</w:t>
                  </w:r>
                </w:p>
              </w:tc>
              <w:tc>
                <w:tcPr>
                  <w:tcW w:w="5151" w:type="dxa"/>
                </w:tcPr>
                <w:p w14:paraId="33AFF2E9"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p w14:paraId="000690F7"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La Rivoluzione russa; lo Stalinismo</w:t>
                  </w:r>
                </w:p>
                <w:p w14:paraId="16F40FAD"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Il fascismo: la presa del potere e la dittatura</w:t>
                  </w:r>
                </w:p>
                <w:p w14:paraId="2C0A1F51"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Il dopoguerra nel mondo, la crisi del '29 e il New Deal</w:t>
                  </w:r>
                </w:p>
                <w:p w14:paraId="1B6021CA"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La Resistenza in Europa e in Italia</w:t>
                  </w:r>
                </w:p>
                <w:p w14:paraId="51FD0EF5"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tc>
              <w:tc>
                <w:tcPr>
                  <w:tcW w:w="1281" w:type="dxa"/>
                  <w:gridSpan w:val="2"/>
                </w:tcPr>
                <w:p w14:paraId="7433BF44"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p w14:paraId="003D93FC"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Dicembre</w:t>
                  </w:r>
                </w:p>
                <w:p w14:paraId="5562DCD3"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Gennaio</w:t>
                  </w:r>
                </w:p>
                <w:p w14:paraId="4CBE5FEC"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Febbraio</w:t>
                  </w:r>
                </w:p>
                <w:p w14:paraId="3E72BDB9"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Marzo</w:t>
                  </w:r>
                </w:p>
                <w:p w14:paraId="52E525A4"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tc>
            </w:tr>
            <w:tr w:rsidR="001D1BBC" w:rsidRPr="001D1BBC" w14:paraId="13647B89" w14:textId="77777777" w:rsidTr="00003B88">
              <w:tc>
                <w:tcPr>
                  <w:tcW w:w="917" w:type="dxa"/>
                </w:tcPr>
                <w:p w14:paraId="65DBE0FC"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3</w:t>
                  </w:r>
                </w:p>
              </w:tc>
              <w:tc>
                <w:tcPr>
                  <w:tcW w:w="2496" w:type="dxa"/>
                </w:tcPr>
                <w:p w14:paraId="3F531B35"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p w14:paraId="72479D2A"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LA CIVILTA’ MONDIALE DEL NOVECENTO</w:t>
                  </w:r>
                </w:p>
              </w:tc>
              <w:tc>
                <w:tcPr>
                  <w:tcW w:w="5158" w:type="dxa"/>
                  <w:gridSpan w:val="2"/>
                </w:tcPr>
                <w:p w14:paraId="40653717" w14:textId="77777777" w:rsidR="001D1BBC" w:rsidRPr="001D1BBC" w:rsidRDefault="001D1BBC" w:rsidP="001D1BBC">
                  <w:pPr>
                    <w:autoSpaceDE w:val="0"/>
                    <w:autoSpaceDN w:val="0"/>
                    <w:adjustRightInd w:val="0"/>
                    <w:spacing w:after="0" w:line="240" w:lineRule="auto"/>
                    <w:rPr>
                      <w:rFonts w:ascii="Times New Roman" w:hAnsi="Times New Roman"/>
                      <w:bCs/>
                      <w:sz w:val="24"/>
                      <w:szCs w:val="24"/>
                    </w:rPr>
                  </w:pPr>
                  <w:r w:rsidRPr="001D1BBC">
                    <w:rPr>
                      <w:rFonts w:ascii="Times New Roman" w:hAnsi="Times New Roman"/>
                      <w:bCs/>
                      <w:sz w:val="24"/>
                      <w:szCs w:val="24"/>
                    </w:rPr>
                    <w:t>La Germania dalla Repubblica Di Weimar all’affermazione della dittatura Nazista</w:t>
                  </w:r>
                </w:p>
                <w:p w14:paraId="05FF3750"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Cs/>
                      <w:sz w:val="24"/>
                      <w:szCs w:val="24"/>
                    </w:rPr>
                    <w:t>La  Seconda guerra mondiale;</w:t>
                  </w:r>
                </w:p>
                <w:p w14:paraId="2AF9B641" w14:textId="58CDC60F" w:rsidR="001D1BBC" w:rsidRPr="001D1BBC" w:rsidRDefault="00D839EB" w:rsidP="001D1BB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La guerra fredda</w:t>
                  </w:r>
                </w:p>
                <w:p w14:paraId="48D1AC50"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tc>
              <w:tc>
                <w:tcPr>
                  <w:tcW w:w="1288" w:type="dxa"/>
                  <w:gridSpan w:val="2"/>
                </w:tcPr>
                <w:p w14:paraId="2ECC4497"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Aprile</w:t>
                  </w:r>
                </w:p>
                <w:p w14:paraId="6D70324A"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r w:rsidRPr="001D1BBC">
                    <w:rPr>
                      <w:rFonts w:ascii="Times New Roman" w:hAnsi="Times New Roman"/>
                      <w:b/>
                      <w:bCs/>
                      <w:sz w:val="24"/>
                      <w:szCs w:val="24"/>
                    </w:rPr>
                    <w:t>Maggio</w:t>
                  </w:r>
                </w:p>
                <w:p w14:paraId="04462E22" w14:textId="77777777" w:rsidR="001D1BBC" w:rsidRPr="001D1BBC" w:rsidRDefault="001D1BBC" w:rsidP="001D1BBC">
                  <w:pPr>
                    <w:autoSpaceDE w:val="0"/>
                    <w:autoSpaceDN w:val="0"/>
                    <w:adjustRightInd w:val="0"/>
                    <w:spacing w:after="0" w:line="240" w:lineRule="auto"/>
                    <w:rPr>
                      <w:rFonts w:ascii="Times New Roman" w:hAnsi="Times New Roman"/>
                      <w:b/>
                      <w:bCs/>
                      <w:sz w:val="24"/>
                      <w:szCs w:val="24"/>
                    </w:rPr>
                  </w:pPr>
                </w:p>
              </w:tc>
            </w:tr>
          </w:tbl>
          <w:p w14:paraId="10E3FE8E" w14:textId="77777777" w:rsidR="001D1BBC" w:rsidRPr="001D1BBC" w:rsidRDefault="001D1BBC" w:rsidP="001D1BBC">
            <w:pPr>
              <w:autoSpaceDE w:val="0"/>
              <w:autoSpaceDN w:val="0"/>
              <w:adjustRightInd w:val="0"/>
              <w:spacing w:after="0" w:line="240" w:lineRule="auto"/>
              <w:rPr>
                <w:rFonts w:ascii="Times New Roman" w:hAnsi="Times New Roman"/>
                <w:b/>
                <w:sz w:val="24"/>
                <w:szCs w:val="24"/>
              </w:rPr>
            </w:pPr>
            <w:r w:rsidRPr="001D1BBC">
              <w:rPr>
                <w:rFonts w:ascii="Times New Roman" w:hAnsi="Times New Roman"/>
                <w:b/>
                <w:sz w:val="24"/>
                <w:szCs w:val="24"/>
              </w:rPr>
              <w:t>Temi di CITTADINANZA E COSTITUZIONE</w:t>
            </w:r>
          </w:p>
          <w:p w14:paraId="15A94184"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-Educazione alla Cittadinanza Digitale</w:t>
            </w:r>
          </w:p>
          <w:p w14:paraId="194313B6"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-Dittatura e Democrazia</w:t>
            </w:r>
          </w:p>
          <w:p w14:paraId="3D57EDC8"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 La Costituzione Italiana</w:t>
            </w:r>
          </w:p>
          <w:p w14:paraId="7149E220"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 Il bullismo</w:t>
            </w:r>
          </w:p>
          <w:p w14:paraId="3A74E8FA"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p>
        </w:tc>
      </w:tr>
      <w:tr w:rsidR="001D1BBC" w:rsidRPr="001D1BBC" w14:paraId="2CEB8358" w14:textId="77777777" w:rsidTr="00003B88">
        <w:trPr>
          <w:gridBefore w:val="1"/>
          <w:wBefore w:w="33" w:type="dxa"/>
          <w:jc w:val="center"/>
        </w:trPr>
        <w:tc>
          <w:tcPr>
            <w:tcW w:w="4555" w:type="dxa"/>
            <w:gridSpan w:val="2"/>
            <w:tcBorders>
              <w:left w:val="single" w:sz="8" w:space="0" w:color="000000"/>
              <w:bottom w:val="single" w:sz="8" w:space="0" w:color="000000"/>
              <w:right w:val="single" w:sz="8" w:space="0" w:color="000000"/>
            </w:tcBorders>
            <w:shd w:val="clear" w:color="auto" w:fill="auto"/>
            <w:tcMar>
              <w:top w:w="0" w:type="dxa"/>
            </w:tcMar>
          </w:tcPr>
          <w:p w14:paraId="3E06C39B"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lastRenderedPageBreak/>
              <w:t>ABILITA’:</w:t>
            </w:r>
          </w:p>
        </w:tc>
        <w:tc>
          <w:tcPr>
            <w:tcW w:w="5360" w:type="dxa"/>
            <w:gridSpan w:val="2"/>
            <w:tcBorders>
              <w:bottom w:val="single" w:sz="8" w:space="0" w:color="000000"/>
              <w:right w:val="single" w:sz="8" w:space="0" w:color="000000"/>
            </w:tcBorders>
            <w:shd w:val="clear" w:color="auto" w:fill="auto"/>
            <w:tcMar>
              <w:top w:w="0" w:type="dxa"/>
              <w:left w:w="0" w:type="dxa"/>
            </w:tcMar>
            <w:vAlign w:val="center"/>
          </w:tcPr>
          <w:p w14:paraId="248AEB26"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Saper cogliere le varie connessioni che interagiscono in un fatto, in un fenomeno o in un periodo storico</w:t>
            </w:r>
          </w:p>
          <w:p w14:paraId="006BE27B"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Saper leggere con una minima autonomia critica una fonte o un documento storico</w:t>
            </w:r>
          </w:p>
          <w:p w14:paraId="45DC3BB6" w14:textId="77777777" w:rsidR="001D1BBC" w:rsidRPr="001D1BBC" w:rsidRDefault="001D1BBC" w:rsidP="001D1BBC">
            <w:pPr>
              <w:autoSpaceDE w:val="0"/>
              <w:autoSpaceDN w:val="0"/>
              <w:adjustRightInd w:val="0"/>
              <w:spacing w:after="0" w:line="240" w:lineRule="auto"/>
              <w:rPr>
                <w:rFonts w:ascii="Times New Roman" w:hAnsi="Times New Roman"/>
                <w:highlight w:val="green"/>
              </w:rPr>
            </w:pPr>
            <w:r w:rsidRPr="001D1BBC">
              <w:rPr>
                <w:rFonts w:ascii="Times New Roman" w:hAnsi="Times New Roman"/>
                <w:sz w:val="24"/>
                <w:szCs w:val="24"/>
              </w:rPr>
              <w:t>Saper problematizzare fatti di particolare rilevanza storica</w:t>
            </w:r>
          </w:p>
        </w:tc>
      </w:tr>
      <w:tr w:rsidR="001D1BBC" w:rsidRPr="001D1BBC" w14:paraId="7D1010F1" w14:textId="77777777" w:rsidTr="00003B88">
        <w:trPr>
          <w:gridBefore w:val="1"/>
          <w:wBefore w:w="33" w:type="dxa"/>
          <w:jc w:val="center"/>
        </w:trPr>
        <w:tc>
          <w:tcPr>
            <w:tcW w:w="4555" w:type="dxa"/>
            <w:gridSpan w:val="2"/>
            <w:tcBorders>
              <w:left w:val="single" w:sz="8" w:space="0" w:color="000000"/>
              <w:bottom w:val="single" w:sz="8" w:space="0" w:color="000000"/>
              <w:right w:val="single" w:sz="8" w:space="0" w:color="000000"/>
            </w:tcBorders>
            <w:shd w:val="clear" w:color="auto" w:fill="auto"/>
            <w:tcMar>
              <w:top w:w="0" w:type="dxa"/>
            </w:tcMar>
          </w:tcPr>
          <w:p w14:paraId="621A9E2F"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METODOLOGIE:</w:t>
            </w:r>
          </w:p>
        </w:tc>
        <w:tc>
          <w:tcPr>
            <w:tcW w:w="5360" w:type="dxa"/>
            <w:gridSpan w:val="2"/>
            <w:tcBorders>
              <w:bottom w:val="single" w:sz="8" w:space="0" w:color="000000"/>
              <w:right w:val="single" w:sz="8" w:space="0" w:color="000000"/>
            </w:tcBorders>
            <w:shd w:val="clear" w:color="auto" w:fill="auto"/>
            <w:tcMar>
              <w:top w:w="0" w:type="dxa"/>
              <w:left w:w="0" w:type="dxa"/>
            </w:tcMar>
            <w:vAlign w:val="center"/>
          </w:tcPr>
          <w:p w14:paraId="32335B66"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 xml:space="preserve">Lezione frontale; Lezione interattiva (Discussione,delucidazioni); </w:t>
            </w:r>
          </w:p>
          <w:p w14:paraId="7746283A"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Lettura e analisi di testi, documenti, fonti, film</w:t>
            </w:r>
          </w:p>
          <w:p w14:paraId="5982208C" w14:textId="77777777" w:rsidR="001D1BBC" w:rsidRPr="001D1BBC" w:rsidRDefault="001D1BBC" w:rsidP="001D1BBC">
            <w:pPr>
              <w:autoSpaceDE w:val="0"/>
              <w:autoSpaceDN w:val="0"/>
              <w:adjustRightInd w:val="0"/>
              <w:spacing w:after="0"/>
              <w:rPr>
                <w:rFonts w:ascii="Times New Roman" w:hAnsi="Times New Roman"/>
                <w:sz w:val="24"/>
                <w:szCs w:val="24"/>
              </w:rPr>
            </w:pPr>
            <w:r w:rsidRPr="001D1BBC">
              <w:rPr>
                <w:rFonts w:ascii="Times New Roman" w:hAnsi="Times New Roman"/>
                <w:sz w:val="24"/>
                <w:szCs w:val="24"/>
              </w:rPr>
              <w:t>Cooperative learning (Lavoro collettivo)</w:t>
            </w:r>
          </w:p>
          <w:p w14:paraId="70276EDA" w14:textId="77777777" w:rsidR="001D1BBC" w:rsidRPr="001D1BBC" w:rsidRDefault="001D1BBC" w:rsidP="001D1BBC">
            <w:pPr>
              <w:autoSpaceDE w:val="0"/>
              <w:autoSpaceDN w:val="0"/>
              <w:adjustRightInd w:val="0"/>
              <w:spacing w:after="0"/>
              <w:rPr>
                <w:rFonts w:ascii="Times New Roman" w:hAnsi="Times New Roman"/>
                <w:sz w:val="24"/>
                <w:szCs w:val="24"/>
              </w:rPr>
            </w:pPr>
            <w:r w:rsidRPr="001D1BBC">
              <w:rPr>
                <w:rFonts w:ascii="Times New Roman" w:hAnsi="Times New Roman"/>
                <w:sz w:val="24"/>
                <w:szCs w:val="24"/>
              </w:rPr>
              <w:t>Costruzione di cronologie, mappe concettuali, schemi</w:t>
            </w:r>
          </w:p>
          <w:p w14:paraId="33D492CA" w14:textId="77777777" w:rsidR="001D1BBC" w:rsidRPr="001D1BBC" w:rsidRDefault="001D1BBC" w:rsidP="001D1BBC">
            <w:pPr>
              <w:widowControl w:val="0"/>
              <w:autoSpaceDE w:val="0"/>
              <w:autoSpaceDN w:val="0"/>
              <w:adjustRightInd w:val="0"/>
              <w:spacing w:after="0" w:line="240" w:lineRule="auto"/>
              <w:ind w:left="6" w:right="68"/>
              <w:jc w:val="both"/>
              <w:rPr>
                <w:rFonts w:ascii="Times New Roman" w:eastAsia="Times New Roman" w:hAnsi="Times New Roman"/>
                <w:highlight w:val="green"/>
                <w:lang w:eastAsia="it-IT"/>
              </w:rPr>
            </w:pPr>
            <w:r w:rsidRPr="001D1BBC">
              <w:rPr>
                <w:rFonts w:ascii="Times New Roman" w:hAnsi="Times New Roman"/>
                <w:sz w:val="24"/>
                <w:szCs w:val="24"/>
              </w:rPr>
              <w:t>Brevi relazioni</w:t>
            </w:r>
          </w:p>
        </w:tc>
      </w:tr>
      <w:tr w:rsidR="001D1BBC" w:rsidRPr="001D1BBC" w14:paraId="7CB53DF3" w14:textId="77777777" w:rsidTr="00003B88">
        <w:trPr>
          <w:gridBefore w:val="1"/>
          <w:wBefore w:w="33" w:type="dxa"/>
          <w:trHeight w:val="5108"/>
          <w:jc w:val="center"/>
        </w:trPr>
        <w:tc>
          <w:tcPr>
            <w:tcW w:w="4555" w:type="dxa"/>
            <w:gridSpan w:val="2"/>
            <w:tcBorders>
              <w:left w:val="single" w:sz="8" w:space="0" w:color="000000"/>
              <w:bottom w:val="single" w:sz="8" w:space="0" w:color="000000"/>
              <w:right w:val="single" w:sz="8" w:space="0" w:color="000000"/>
            </w:tcBorders>
            <w:shd w:val="clear" w:color="auto" w:fill="auto"/>
            <w:tcMar>
              <w:top w:w="0" w:type="dxa"/>
            </w:tcMar>
          </w:tcPr>
          <w:p w14:paraId="6C66EB47"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lastRenderedPageBreak/>
              <w:t>CRITERI DI VALUTAZIONE:</w:t>
            </w:r>
          </w:p>
        </w:tc>
        <w:tc>
          <w:tcPr>
            <w:tcW w:w="5360" w:type="dxa"/>
            <w:gridSpan w:val="2"/>
            <w:tcBorders>
              <w:bottom w:val="single" w:sz="8" w:space="0" w:color="000000"/>
              <w:right w:val="single" w:sz="8" w:space="0" w:color="000000"/>
            </w:tcBorders>
            <w:shd w:val="clear" w:color="auto" w:fill="auto"/>
            <w:tcMar>
              <w:top w:w="0" w:type="dxa"/>
              <w:left w:w="0" w:type="dxa"/>
            </w:tcMar>
            <w:vAlign w:val="center"/>
          </w:tcPr>
          <w:p w14:paraId="435CFB34" w14:textId="77777777" w:rsidR="001D1BBC" w:rsidRPr="001D1BBC" w:rsidRDefault="001D1BBC" w:rsidP="001D1BBC">
            <w:pPr>
              <w:spacing w:after="0"/>
              <w:rPr>
                <w:rFonts w:ascii="Times New Roman" w:hAnsi="Times New Roman"/>
                <w:sz w:val="24"/>
                <w:szCs w:val="24"/>
              </w:rPr>
            </w:pPr>
            <w:r w:rsidRPr="001D1BBC">
              <w:rPr>
                <w:rFonts w:ascii="Times New Roman" w:hAnsi="Times New Roman"/>
                <w:sz w:val="24"/>
                <w:szCs w:val="24"/>
              </w:rPr>
              <w:t>CRITERI  PER LE VERIFICHE FORMATIVE  “IN ITINERE”</w:t>
            </w:r>
          </w:p>
          <w:p w14:paraId="611DCFD5"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 xml:space="preserve">la comprensione </w:t>
            </w:r>
          </w:p>
          <w:p w14:paraId="4FBB0554"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 xml:space="preserve">la padronanza dei contenuti </w:t>
            </w:r>
          </w:p>
          <w:p w14:paraId="54C85762"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 xml:space="preserve">l’organicità di pensiero </w:t>
            </w:r>
          </w:p>
          <w:p w14:paraId="24CD2BB6"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la correttezza formale (ortografica e morfosintattica, adeguatezza del lessico, coesione testuale)</w:t>
            </w:r>
          </w:p>
          <w:p w14:paraId="6E12A82D"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la capacità critica</w:t>
            </w:r>
          </w:p>
          <w:p w14:paraId="5CCAB5FD" w14:textId="77777777" w:rsidR="001D1BBC" w:rsidRPr="001D1BBC" w:rsidRDefault="001D1BBC" w:rsidP="001D1BBC">
            <w:pPr>
              <w:tabs>
                <w:tab w:val="left" w:pos="360"/>
              </w:tabs>
              <w:ind w:left="360" w:hanging="360"/>
              <w:jc w:val="both"/>
              <w:rPr>
                <w:rFonts w:ascii="Times New Roman" w:hAnsi="Times New Roman"/>
                <w:sz w:val="24"/>
                <w:szCs w:val="24"/>
              </w:rPr>
            </w:pPr>
            <w:r w:rsidRPr="001D1BBC">
              <w:rPr>
                <w:rFonts w:ascii="Times New Roman" w:hAnsi="Times New Roman"/>
                <w:sz w:val="24"/>
                <w:szCs w:val="24"/>
                <w:u w:val="single"/>
              </w:rPr>
              <w:t>Nella valutazione periodica e finale si è tenuto conto  dei seguenti indicatori</w:t>
            </w:r>
            <w:r w:rsidRPr="001D1BBC">
              <w:rPr>
                <w:rFonts w:ascii="Times New Roman" w:hAnsi="Times New Roman"/>
                <w:sz w:val="24"/>
                <w:szCs w:val="24"/>
              </w:rPr>
              <w:t>:</w:t>
            </w:r>
          </w:p>
          <w:p w14:paraId="67B49DA0"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COMPORTAMENTO (responsabile, corretto, poco controllato, scorretto)</w:t>
            </w:r>
          </w:p>
          <w:p w14:paraId="170FE07D"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IMPEGNO (costante, saltuario, inadeguato, assente)</w:t>
            </w:r>
          </w:p>
          <w:p w14:paraId="5723DB53"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METODO DI STUDIO (costruttivo, sterile,  poco proficuo)</w:t>
            </w:r>
          </w:p>
          <w:p w14:paraId="15A1D6AC" w14:textId="77777777" w:rsidR="001D1BBC" w:rsidRPr="001D1BBC" w:rsidRDefault="001D1BBC" w:rsidP="008527F3">
            <w:pPr>
              <w:numPr>
                <w:ilvl w:val="0"/>
                <w:numId w:val="19"/>
              </w:numPr>
              <w:tabs>
                <w:tab w:val="left" w:pos="213"/>
                <w:tab w:val="left" w:pos="360"/>
              </w:tabs>
              <w:spacing w:after="0" w:line="240" w:lineRule="auto"/>
              <w:ind w:left="252" w:hanging="284"/>
              <w:jc w:val="both"/>
              <w:rPr>
                <w:rFonts w:ascii="Times New Roman" w:hAnsi="Times New Roman"/>
                <w:sz w:val="24"/>
                <w:szCs w:val="24"/>
              </w:rPr>
            </w:pPr>
            <w:r w:rsidRPr="001D1BBC">
              <w:rPr>
                <w:rFonts w:ascii="Times New Roman" w:hAnsi="Times New Roman"/>
                <w:sz w:val="24"/>
                <w:szCs w:val="24"/>
              </w:rPr>
              <w:t xml:space="preserve">PROGRESSO (notevole, lieve, irrilevante, trascurabile, nullo) </w:t>
            </w:r>
          </w:p>
        </w:tc>
      </w:tr>
      <w:tr w:rsidR="001D1BBC" w:rsidRPr="001D1BBC" w14:paraId="67C53E3F" w14:textId="77777777" w:rsidTr="00003B88">
        <w:trPr>
          <w:gridBefore w:val="1"/>
          <w:wBefore w:w="33" w:type="dxa"/>
          <w:jc w:val="center"/>
        </w:trPr>
        <w:tc>
          <w:tcPr>
            <w:tcW w:w="4555" w:type="dxa"/>
            <w:gridSpan w:val="2"/>
            <w:tcBorders>
              <w:left w:val="single" w:sz="8" w:space="0" w:color="000000"/>
              <w:bottom w:val="single" w:sz="8" w:space="0" w:color="000000"/>
              <w:right w:val="single" w:sz="8" w:space="0" w:color="000000"/>
            </w:tcBorders>
            <w:shd w:val="clear" w:color="auto" w:fill="auto"/>
            <w:tcMar>
              <w:top w:w="0" w:type="dxa"/>
            </w:tcMar>
          </w:tcPr>
          <w:p w14:paraId="50169FB1" w14:textId="77777777" w:rsidR="001D1BBC" w:rsidRPr="001D1BBC" w:rsidRDefault="001D1BBC" w:rsidP="001D1BBC">
            <w:pPr>
              <w:suppressLineNumbers/>
              <w:suppressAutoHyphens/>
              <w:spacing w:after="283" w:line="240" w:lineRule="auto"/>
              <w:rPr>
                <w:rFonts w:ascii="Times New Roman" w:eastAsia="SimSun" w:hAnsi="Times New Roman"/>
                <w:b/>
                <w:bCs/>
                <w:color w:val="000000"/>
                <w:kern w:val="2"/>
                <w:u w:val="single"/>
                <w:lang w:eastAsia="zh-CN" w:bidi="hi-IN"/>
              </w:rPr>
            </w:pPr>
            <w:r w:rsidRPr="001D1BBC">
              <w:rPr>
                <w:rFonts w:ascii="Times New Roman" w:eastAsia="SimSun" w:hAnsi="Times New Roman"/>
                <w:b/>
                <w:bCs/>
                <w:color w:val="000000"/>
                <w:kern w:val="2"/>
                <w:u w:val="single"/>
                <w:lang w:eastAsia="zh-CN" w:bidi="hi-IN"/>
              </w:rPr>
              <w:t>TESTI e MATERIALI / STRUMENTI ADOTTATI:</w:t>
            </w:r>
          </w:p>
        </w:tc>
        <w:tc>
          <w:tcPr>
            <w:tcW w:w="5360" w:type="dxa"/>
            <w:gridSpan w:val="2"/>
            <w:tcBorders>
              <w:bottom w:val="single" w:sz="8" w:space="0" w:color="000000"/>
              <w:right w:val="single" w:sz="8" w:space="0" w:color="000000"/>
            </w:tcBorders>
            <w:shd w:val="clear" w:color="auto" w:fill="auto"/>
            <w:tcMar>
              <w:top w:w="0" w:type="dxa"/>
              <w:left w:w="0" w:type="dxa"/>
            </w:tcMar>
            <w:vAlign w:val="center"/>
          </w:tcPr>
          <w:p w14:paraId="0EF9326E" w14:textId="77777777" w:rsidR="001D1BBC" w:rsidRPr="001D1BBC" w:rsidRDefault="001D1BBC" w:rsidP="001D1BBC">
            <w:pPr>
              <w:autoSpaceDE w:val="0"/>
              <w:autoSpaceDN w:val="0"/>
              <w:adjustRightInd w:val="0"/>
              <w:spacing w:after="0" w:line="240" w:lineRule="auto"/>
              <w:rPr>
                <w:rFonts w:ascii="Times New Roman" w:hAnsi="Times New Roman"/>
                <w:sz w:val="24"/>
                <w:szCs w:val="24"/>
              </w:rPr>
            </w:pPr>
            <w:r w:rsidRPr="001D1BBC">
              <w:rPr>
                <w:rFonts w:ascii="Times New Roman" w:hAnsi="Times New Roman"/>
                <w:sz w:val="24"/>
                <w:szCs w:val="24"/>
              </w:rPr>
              <w:t>-Libro di testo:AA.VV. “La nostra avventura”- Bruno Mondadori</w:t>
            </w:r>
          </w:p>
          <w:p w14:paraId="0910535F" w14:textId="77777777" w:rsidR="001D1BBC" w:rsidRPr="001D1BBC" w:rsidRDefault="001D1BBC" w:rsidP="008527F3">
            <w:pPr>
              <w:numPr>
                <w:ilvl w:val="0"/>
                <w:numId w:val="19"/>
              </w:numPr>
              <w:spacing w:after="0" w:line="240" w:lineRule="auto"/>
              <w:ind w:left="252" w:hanging="284"/>
              <w:jc w:val="both"/>
              <w:rPr>
                <w:rFonts w:ascii="Times New Roman" w:hAnsi="Times New Roman"/>
                <w:sz w:val="24"/>
                <w:szCs w:val="24"/>
              </w:rPr>
            </w:pPr>
            <w:r w:rsidRPr="001D1BBC">
              <w:rPr>
                <w:rFonts w:ascii="Times New Roman" w:hAnsi="Times New Roman"/>
                <w:sz w:val="24"/>
                <w:szCs w:val="24"/>
              </w:rPr>
              <w:t>Dispense</w:t>
            </w:r>
          </w:p>
          <w:p w14:paraId="525B19D5" w14:textId="77777777" w:rsidR="001D1BBC" w:rsidRPr="001D1BBC" w:rsidRDefault="001D1BBC" w:rsidP="008527F3">
            <w:pPr>
              <w:numPr>
                <w:ilvl w:val="0"/>
                <w:numId w:val="19"/>
              </w:numPr>
              <w:spacing w:after="0" w:line="240" w:lineRule="auto"/>
              <w:ind w:left="252" w:hanging="284"/>
              <w:jc w:val="both"/>
              <w:rPr>
                <w:rFonts w:ascii="Times New Roman" w:hAnsi="Times New Roman"/>
                <w:sz w:val="24"/>
                <w:szCs w:val="24"/>
              </w:rPr>
            </w:pPr>
            <w:r w:rsidRPr="001D1BBC">
              <w:rPr>
                <w:rFonts w:ascii="Times New Roman" w:hAnsi="Times New Roman"/>
                <w:sz w:val="24"/>
                <w:szCs w:val="24"/>
              </w:rPr>
              <w:t>Schede di lavoro</w:t>
            </w:r>
          </w:p>
          <w:p w14:paraId="0BFAF4AC" w14:textId="77777777" w:rsidR="001D1BBC" w:rsidRPr="001D1BBC" w:rsidRDefault="001D1BBC" w:rsidP="008527F3">
            <w:pPr>
              <w:numPr>
                <w:ilvl w:val="0"/>
                <w:numId w:val="19"/>
              </w:numPr>
              <w:spacing w:after="0" w:line="240" w:lineRule="auto"/>
              <w:ind w:left="252" w:hanging="284"/>
              <w:jc w:val="both"/>
              <w:rPr>
                <w:rFonts w:ascii="Times New Roman" w:hAnsi="Times New Roman"/>
                <w:sz w:val="24"/>
                <w:szCs w:val="24"/>
              </w:rPr>
            </w:pPr>
            <w:r w:rsidRPr="001D1BBC">
              <w:rPr>
                <w:rFonts w:ascii="Times New Roman" w:hAnsi="Times New Roman"/>
                <w:sz w:val="24"/>
                <w:szCs w:val="24"/>
              </w:rPr>
              <w:t>Materiali multimediali per la LIM</w:t>
            </w:r>
          </w:p>
          <w:p w14:paraId="35891A5D" w14:textId="77777777" w:rsidR="001D1BBC" w:rsidRPr="001D1BBC" w:rsidRDefault="001D1BBC" w:rsidP="008527F3">
            <w:pPr>
              <w:numPr>
                <w:ilvl w:val="0"/>
                <w:numId w:val="19"/>
              </w:numPr>
              <w:spacing w:after="0" w:line="240" w:lineRule="auto"/>
              <w:ind w:left="252" w:hanging="284"/>
              <w:jc w:val="both"/>
              <w:rPr>
                <w:rFonts w:ascii="Times New Roman" w:hAnsi="Times New Roman"/>
                <w:sz w:val="24"/>
                <w:szCs w:val="24"/>
              </w:rPr>
            </w:pPr>
          </w:p>
        </w:tc>
      </w:tr>
    </w:tbl>
    <w:p w14:paraId="14F1D646" w14:textId="77777777" w:rsidR="001D1BBC" w:rsidRPr="001D1BBC" w:rsidRDefault="001D1BBC" w:rsidP="001D1BBC">
      <w:pPr>
        <w:jc w:val="center"/>
        <w:rPr>
          <w:rFonts w:ascii="Times New Roman" w:hAnsi="Times New Roman"/>
        </w:rPr>
      </w:pPr>
      <w:r w:rsidRPr="001D1BBC">
        <w:rPr>
          <w:rFonts w:ascii="Times New Roman" w:hAnsi="Times New Roman"/>
        </w:rPr>
        <w:t xml:space="preserve">  </w:t>
      </w:r>
    </w:p>
    <w:p w14:paraId="1CB5F7AD" w14:textId="77777777" w:rsidR="001D1BBC" w:rsidRPr="001D1BBC" w:rsidRDefault="001D1BBC" w:rsidP="001D1BBC">
      <w:pPr>
        <w:jc w:val="center"/>
        <w:rPr>
          <w:rFonts w:ascii="Times New Roman" w:hAnsi="Times New Roman"/>
        </w:rPr>
      </w:pPr>
    </w:p>
    <w:p w14:paraId="0BEB5CD3" w14:textId="77777777" w:rsidR="001D1BBC" w:rsidRPr="001D1BBC" w:rsidRDefault="001D1BBC" w:rsidP="001D1BBC">
      <w:pPr>
        <w:jc w:val="center"/>
        <w:rPr>
          <w:rFonts w:ascii="Times New Roman" w:hAnsi="Times New Roman"/>
        </w:rPr>
      </w:pPr>
      <w:r w:rsidRPr="001D1BBC">
        <w:rPr>
          <w:rFonts w:ascii="Times New Roman" w:hAnsi="Times New Roman"/>
        </w:rPr>
        <w:t xml:space="preserve">                                                                                                                            DOCENTE</w:t>
      </w:r>
    </w:p>
    <w:p w14:paraId="5F54CE3C" w14:textId="71E2D87B" w:rsidR="001D1BBC" w:rsidRDefault="001D1BBC" w:rsidP="001D1BBC">
      <w:pPr>
        <w:rPr>
          <w:rFonts w:ascii="Times New Roman" w:hAnsi="Times New Roman"/>
        </w:rPr>
      </w:pPr>
      <w:r w:rsidRPr="001D1BBC">
        <w:rPr>
          <w:rFonts w:ascii="Times New Roman" w:hAnsi="Times New Roman"/>
        </w:rPr>
        <w:t xml:space="preserve">                                                                                                                           CONCETTA BRUNO</w:t>
      </w:r>
    </w:p>
    <w:p w14:paraId="2697D235" w14:textId="3CE6AC22" w:rsidR="001D1BBC" w:rsidRDefault="001D1BBC" w:rsidP="001D1BBC">
      <w:pPr>
        <w:rPr>
          <w:rFonts w:ascii="Times New Roman" w:hAnsi="Times New Roman"/>
        </w:rPr>
      </w:pPr>
    </w:p>
    <w:p w14:paraId="78665AA2" w14:textId="71852BDF" w:rsidR="001D1BBC" w:rsidRDefault="001D1BBC" w:rsidP="001D1BBC">
      <w:pPr>
        <w:rPr>
          <w:rFonts w:ascii="Times New Roman" w:hAnsi="Times New Roman"/>
        </w:rPr>
      </w:pPr>
    </w:p>
    <w:p w14:paraId="1CF108CB" w14:textId="45100984" w:rsidR="001D1BBC" w:rsidRDefault="001D1BBC" w:rsidP="001D1BBC">
      <w:pPr>
        <w:rPr>
          <w:rFonts w:ascii="Times New Roman" w:hAnsi="Times New Roman"/>
        </w:rPr>
      </w:pPr>
    </w:p>
    <w:p w14:paraId="1349D63C" w14:textId="03DC4BA4" w:rsidR="001D1BBC" w:rsidRDefault="001D1BBC" w:rsidP="001D1BBC">
      <w:pPr>
        <w:rPr>
          <w:rFonts w:ascii="Times New Roman" w:hAnsi="Times New Roman"/>
        </w:rPr>
      </w:pPr>
    </w:p>
    <w:p w14:paraId="354E8EE5" w14:textId="35BEC380" w:rsidR="001D1BBC" w:rsidRDefault="001D1BBC" w:rsidP="001D1BBC">
      <w:pPr>
        <w:rPr>
          <w:rFonts w:ascii="Times New Roman" w:hAnsi="Times New Roman"/>
        </w:rPr>
      </w:pPr>
    </w:p>
    <w:p w14:paraId="725EE781" w14:textId="747C4CB6" w:rsidR="001D1BBC" w:rsidRDefault="001D1BBC" w:rsidP="001D1BBC">
      <w:pPr>
        <w:rPr>
          <w:rFonts w:ascii="Times New Roman" w:hAnsi="Times New Roman"/>
        </w:rPr>
      </w:pPr>
    </w:p>
    <w:p w14:paraId="5F97C672" w14:textId="3FA64BA9" w:rsidR="001D1BBC" w:rsidRDefault="001D1BBC" w:rsidP="001D1BBC">
      <w:pPr>
        <w:rPr>
          <w:rFonts w:ascii="Times New Roman" w:hAnsi="Times New Roman"/>
        </w:rPr>
      </w:pPr>
    </w:p>
    <w:p w14:paraId="69B16AA8" w14:textId="609007FD" w:rsidR="001D1BBC" w:rsidRDefault="001D1BBC" w:rsidP="001D1BBC">
      <w:pPr>
        <w:rPr>
          <w:rFonts w:ascii="Times New Roman" w:hAnsi="Times New Roman"/>
        </w:rPr>
      </w:pPr>
    </w:p>
    <w:p w14:paraId="108F5665" w14:textId="56AD40FE" w:rsidR="001D1BBC" w:rsidRDefault="001D1BBC" w:rsidP="001D1BBC">
      <w:pPr>
        <w:rPr>
          <w:rFonts w:ascii="Times New Roman" w:hAnsi="Times New Roman"/>
        </w:rPr>
      </w:pPr>
    </w:p>
    <w:p w14:paraId="4FA32E15" w14:textId="384E51FB" w:rsidR="001D1BBC" w:rsidRDefault="001D1BBC" w:rsidP="001D1BBC">
      <w:pPr>
        <w:rPr>
          <w:rFonts w:ascii="Times New Roman" w:hAnsi="Times New Roman"/>
        </w:rPr>
      </w:pPr>
    </w:p>
    <w:p w14:paraId="2FABCED2" w14:textId="3A0B6D97" w:rsidR="001D1BBC" w:rsidRDefault="001D1BBC" w:rsidP="001D1BBC">
      <w:pPr>
        <w:rPr>
          <w:rFonts w:ascii="Times New Roman" w:hAnsi="Times New Roman"/>
        </w:rPr>
      </w:pPr>
    </w:p>
    <w:p w14:paraId="6378102C" w14:textId="41696B4D" w:rsidR="001D1BBC" w:rsidRDefault="001D1BBC" w:rsidP="001D1BBC">
      <w:pPr>
        <w:rPr>
          <w:rFonts w:ascii="Times New Roman" w:hAnsi="Times New Roman"/>
        </w:rPr>
      </w:pPr>
    </w:p>
    <w:p w14:paraId="254C660F" w14:textId="191B7263" w:rsidR="00003B88" w:rsidRPr="00003B88" w:rsidRDefault="00003B88" w:rsidP="00003B88">
      <w:pPr>
        <w:autoSpaceDE w:val="0"/>
        <w:autoSpaceDN w:val="0"/>
        <w:adjustRightInd w:val="0"/>
        <w:spacing w:after="0" w:line="240" w:lineRule="auto"/>
        <w:rPr>
          <w:rFonts w:ascii="Times New Roman" w:hAnsi="Times New Roman"/>
          <w:sz w:val="28"/>
          <w:szCs w:val="28"/>
        </w:rPr>
      </w:pPr>
      <w:r w:rsidRPr="00003B88">
        <w:rPr>
          <w:rFonts w:ascii="Times New Roman" w:hAnsi="Times New Roman"/>
          <w:sz w:val="28"/>
          <w:szCs w:val="28"/>
        </w:rPr>
        <w:lastRenderedPageBreak/>
        <w:t xml:space="preserve">SCHEDA INFORMATIVA </w:t>
      </w:r>
      <w:r>
        <w:rPr>
          <w:rFonts w:ascii="Times New Roman" w:hAnsi="Times New Roman"/>
          <w:sz w:val="28"/>
          <w:szCs w:val="28"/>
        </w:rPr>
        <w:t xml:space="preserve">ANALITICA RELATIVA </w:t>
      </w:r>
      <w:r w:rsidRPr="00003B88">
        <w:rPr>
          <w:rFonts w:ascii="Times New Roman" w:hAnsi="Times New Roman"/>
          <w:sz w:val="28"/>
          <w:szCs w:val="28"/>
        </w:rPr>
        <w:t>ALLA  DISCIPLINA: ACCOGLIENZA TURISTICA</w:t>
      </w:r>
    </w:p>
    <w:p w14:paraId="7EF425AC" w14:textId="77777777" w:rsidR="00003B88" w:rsidRPr="00003B88" w:rsidRDefault="00003B88" w:rsidP="00003B88">
      <w:pPr>
        <w:autoSpaceDE w:val="0"/>
        <w:autoSpaceDN w:val="0"/>
        <w:adjustRightInd w:val="0"/>
        <w:spacing w:after="0" w:line="240" w:lineRule="auto"/>
        <w:rPr>
          <w:rFonts w:ascii="Times New Roman" w:hAnsi="Times New Roman"/>
          <w:sz w:val="28"/>
          <w:szCs w:val="28"/>
        </w:rPr>
      </w:pPr>
    </w:p>
    <w:p w14:paraId="77564655" w14:textId="77777777" w:rsidR="00003B88" w:rsidRPr="00003B88" w:rsidRDefault="00003B88" w:rsidP="00003B88">
      <w:pPr>
        <w:autoSpaceDE w:val="0"/>
        <w:autoSpaceDN w:val="0"/>
        <w:adjustRightInd w:val="0"/>
        <w:spacing w:after="0" w:line="240" w:lineRule="auto"/>
        <w:rPr>
          <w:rFonts w:ascii="Times New Roman" w:hAnsi="Times New Roman"/>
          <w:sz w:val="28"/>
          <w:szCs w:val="28"/>
        </w:rPr>
      </w:pPr>
      <w:r w:rsidRPr="00003B88">
        <w:rPr>
          <w:rFonts w:ascii="Times New Roman" w:hAnsi="Times New Roman"/>
          <w:sz w:val="28"/>
          <w:szCs w:val="28"/>
        </w:rPr>
        <w:t xml:space="preserve">CLASSE 5°A </w:t>
      </w:r>
    </w:p>
    <w:p w14:paraId="43D52370" w14:textId="77777777" w:rsidR="00003B88" w:rsidRPr="00003B88" w:rsidRDefault="00003B88" w:rsidP="00003B88">
      <w:pPr>
        <w:pBdr>
          <w:bottom w:val="single" w:sz="12" w:space="12" w:color="auto"/>
        </w:pBdr>
        <w:autoSpaceDE w:val="0"/>
        <w:autoSpaceDN w:val="0"/>
        <w:adjustRightInd w:val="0"/>
        <w:spacing w:after="0" w:line="240" w:lineRule="auto"/>
        <w:jc w:val="center"/>
        <w:rPr>
          <w:rFonts w:ascii="Times New Roman" w:hAnsi="Times New Roman"/>
          <w:sz w:val="28"/>
          <w:szCs w:val="28"/>
        </w:rPr>
      </w:pPr>
    </w:p>
    <w:p w14:paraId="62BD6391"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rPr>
      </w:pPr>
    </w:p>
    <w:p w14:paraId="16A19063"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6"/>
          <w:szCs w:val="26"/>
        </w:rPr>
        <w:t xml:space="preserve">                                                  </w:t>
      </w:r>
      <w:r w:rsidRPr="00003B88">
        <w:rPr>
          <w:rFonts w:ascii="Times New Roman" w:hAnsi="Times New Roman"/>
          <w:sz w:val="24"/>
          <w:szCs w:val="24"/>
        </w:rPr>
        <w:t>DOCENTE: Elisabetta E. Mazzarella</w:t>
      </w:r>
    </w:p>
    <w:p w14:paraId="4F2CF038" w14:textId="77777777" w:rsidR="00003B88" w:rsidRPr="00003B88" w:rsidRDefault="00003B88" w:rsidP="00003B88">
      <w:pPr>
        <w:autoSpaceDE w:val="0"/>
        <w:autoSpaceDN w:val="0"/>
        <w:adjustRightInd w:val="0"/>
        <w:spacing w:after="0" w:line="240" w:lineRule="auto"/>
        <w:jc w:val="center"/>
        <w:rPr>
          <w:rFonts w:ascii="Times New Roman" w:hAnsi="Times New Roman"/>
          <w:sz w:val="24"/>
          <w:szCs w:val="24"/>
        </w:rPr>
      </w:pPr>
    </w:p>
    <w:p w14:paraId="0A086E69" w14:textId="77777777" w:rsidR="00003B88" w:rsidRPr="00003B88" w:rsidRDefault="00003B88" w:rsidP="00003B88">
      <w:pPr>
        <w:autoSpaceDE w:val="0"/>
        <w:autoSpaceDN w:val="0"/>
        <w:adjustRightInd w:val="0"/>
        <w:spacing w:after="0" w:line="240" w:lineRule="auto"/>
        <w:rPr>
          <w:rFonts w:ascii="Times New Roman" w:hAnsi="Times New Roman"/>
          <w:sz w:val="24"/>
          <w:szCs w:val="24"/>
          <w:u w:val="single"/>
        </w:rPr>
      </w:pPr>
      <w:r w:rsidRPr="00003B88">
        <w:rPr>
          <w:rFonts w:ascii="Times New Roman" w:hAnsi="Times New Roman"/>
          <w:sz w:val="24"/>
          <w:szCs w:val="24"/>
        </w:rPr>
        <w:t xml:space="preserve">                                                          </w:t>
      </w:r>
      <w:r w:rsidRPr="00003B88">
        <w:rPr>
          <w:rFonts w:ascii="Times New Roman" w:hAnsi="Times New Roman"/>
          <w:sz w:val="24"/>
          <w:szCs w:val="24"/>
          <w:u w:val="single"/>
        </w:rPr>
        <w:t>Anno Scolastico 2023//2024</w:t>
      </w:r>
    </w:p>
    <w:p w14:paraId="0080725D" w14:textId="77777777" w:rsidR="00003B88" w:rsidRPr="00003B88" w:rsidRDefault="00003B88" w:rsidP="00003B88">
      <w:pPr>
        <w:autoSpaceDE w:val="0"/>
        <w:autoSpaceDN w:val="0"/>
        <w:adjustRightInd w:val="0"/>
        <w:spacing w:after="0" w:line="240" w:lineRule="auto"/>
        <w:jc w:val="center"/>
        <w:rPr>
          <w:rFonts w:ascii="Times New Roman" w:hAnsi="Times New Roman"/>
          <w:sz w:val="24"/>
          <w:szCs w:val="24"/>
          <w:u w:val="single"/>
        </w:rPr>
      </w:pPr>
    </w:p>
    <w:p w14:paraId="5AB00072" w14:textId="77777777" w:rsidR="00003B88" w:rsidRPr="00003B88" w:rsidRDefault="00003B88" w:rsidP="00003B88">
      <w:pPr>
        <w:autoSpaceDE w:val="0"/>
        <w:autoSpaceDN w:val="0"/>
        <w:adjustRightInd w:val="0"/>
        <w:spacing w:after="0" w:line="240" w:lineRule="auto"/>
        <w:jc w:val="center"/>
        <w:rPr>
          <w:rFonts w:ascii="Times New Roman" w:hAnsi="Times New Roman"/>
          <w:b/>
          <w:sz w:val="24"/>
          <w:szCs w:val="24"/>
          <w:u w:val="single"/>
        </w:rPr>
      </w:pPr>
    </w:p>
    <w:p w14:paraId="2D0E0B21" w14:textId="77777777" w:rsidR="00003B88" w:rsidRPr="00003B88" w:rsidRDefault="00003B88" w:rsidP="00003B88">
      <w:pPr>
        <w:autoSpaceDE w:val="0"/>
        <w:autoSpaceDN w:val="0"/>
        <w:adjustRightInd w:val="0"/>
        <w:spacing w:after="0" w:line="240" w:lineRule="auto"/>
        <w:jc w:val="center"/>
        <w:rPr>
          <w:rFonts w:ascii="Times New Roman" w:hAnsi="Times New Roman"/>
          <w:b/>
          <w:sz w:val="24"/>
          <w:szCs w:val="24"/>
          <w:u w:val="single"/>
        </w:rPr>
      </w:pPr>
      <w:r w:rsidRPr="00003B88">
        <w:rPr>
          <w:rFonts w:ascii="Times New Roman" w:hAnsi="Times New Roman"/>
          <w:b/>
          <w:sz w:val="24"/>
          <w:szCs w:val="24"/>
          <w:u w:val="single"/>
        </w:rPr>
        <w:t>OBIETTIVI DISCIPLINARI CONSEGUITI</w:t>
      </w:r>
    </w:p>
    <w:p w14:paraId="0ECDBDA5" w14:textId="77777777" w:rsidR="00003B88" w:rsidRPr="00003B88" w:rsidRDefault="00003B88" w:rsidP="00003B88">
      <w:pPr>
        <w:autoSpaceDE w:val="0"/>
        <w:autoSpaceDN w:val="0"/>
        <w:adjustRightInd w:val="0"/>
        <w:spacing w:after="0" w:line="240" w:lineRule="auto"/>
        <w:jc w:val="center"/>
        <w:rPr>
          <w:rFonts w:ascii="Times New Roman" w:hAnsi="Times New Roman"/>
          <w:b/>
          <w:sz w:val="24"/>
          <w:szCs w:val="24"/>
          <w:u w:val="single"/>
        </w:rPr>
      </w:pPr>
    </w:p>
    <w:p w14:paraId="05F10F74" w14:textId="77777777" w:rsidR="00003B88" w:rsidRPr="00003B88" w:rsidRDefault="00003B88" w:rsidP="00003B88">
      <w:pPr>
        <w:autoSpaceDE w:val="0"/>
        <w:autoSpaceDN w:val="0"/>
        <w:adjustRightInd w:val="0"/>
        <w:spacing w:after="0" w:line="240" w:lineRule="auto"/>
        <w:rPr>
          <w:rFonts w:ascii="Times New Roman" w:hAnsi="Times New Roman"/>
          <w:b/>
          <w:bCs/>
          <w:i/>
          <w:iCs/>
          <w:sz w:val="24"/>
          <w:szCs w:val="24"/>
        </w:rPr>
      </w:pPr>
      <w:r w:rsidRPr="00003B88">
        <w:rPr>
          <w:rFonts w:ascii="Times New Roman" w:hAnsi="Times New Roman"/>
          <w:b/>
          <w:bCs/>
          <w:i/>
          <w:iCs/>
          <w:sz w:val="24"/>
          <w:szCs w:val="24"/>
        </w:rPr>
        <w:t>CONOSCENZE</w:t>
      </w:r>
    </w:p>
    <w:p w14:paraId="0BEA8493"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si ritiene che gli studenti abbiano acquisito:</w:t>
      </w:r>
    </w:p>
    <w:p w14:paraId="3EECAE0E" w14:textId="77777777" w:rsidR="00003B88" w:rsidRPr="00003B88" w:rsidRDefault="00003B88" w:rsidP="008527F3">
      <w:pPr>
        <w:numPr>
          <w:ilvl w:val="0"/>
          <w:numId w:val="20"/>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conoscenza dell’articolazione del mercato turistico</w:t>
      </w:r>
    </w:p>
    <w:p w14:paraId="18DE20D6" w14:textId="77777777" w:rsidR="00003B88" w:rsidRPr="00003B88" w:rsidRDefault="00003B88" w:rsidP="008527F3">
      <w:pPr>
        <w:numPr>
          <w:ilvl w:val="0"/>
          <w:numId w:val="20"/>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conoscenza dei concetti e le pratiche fondamentali del marketing alberghiero</w:t>
      </w:r>
    </w:p>
    <w:p w14:paraId="1C9E6BBD" w14:textId="77777777" w:rsidR="00003B88" w:rsidRPr="00003B88" w:rsidRDefault="00003B88" w:rsidP="008527F3">
      <w:pPr>
        <w:numPr>
          <w:ilvl w:val="0"/>
          <w:numId w:val="20"/>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conoscenza delle formule di arrangiamento alberghiero</w:t>
      </w:r>
    </w:p>
    <w:p w14:paraId="0497FBC5" w14:textId="77777777" w:rsidR="00003B88" w:rsidRPr="00003B88" w:rsidRDefault="00003B88" w:rsidP="008527F3">
      <w:pPr>
        <w:numPr>
          <w:ilvl w:val="0"/>
          <w:numId w:val="20"/>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conoscenza delle principali procedure di front e back office nelle varie fasi del ciclo cliente.</w:t>
      </w:r>
    </w:p>
    <w:p w14:paraId="55A25A54" w14:textId="77777777" w:rsidR="00003B88" w:rsidRPr="00003B88" w:rsidRDefault="00003B88" w:rsidP="008527F3">
      <w:pPr>
        <w:numPr>
          <w:ilvl w:val="0"/>
          <w:numId w:val="20"/>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Le ADV: definizione, struttura e modalità operative</w:t>
      </w:r>
    </w:p>
    <w:p w14:paraId="50703755" w14:textId="77777777" w:rsidR="00003B88" w:rsidRPr="00003B88" w:rsidRDefault="00003B88" w:rsidP="00003B88">
      <w:pPr>
        <w:autoSpaceDE w:val="0"/>
        <w:autoSpaceDN w:val="0"/>
        <w:adjustRightInd w:val="0"/>
        <w:spacing w:after="0" w:line="240" w:lineRule="auto"/>
        <w:ind w:left="405"/>
        <w:rPr>
          <w:rFonts w:ascii="Times New Roman" w:hAnsi="Times New Roman"/>
          <w:sz w:val="24"/>
          <w:szCs w:val="24"/>
        </w:rPr>
      </w:pPr>
    </w:p>
    <w:p w14:paraId="7C07AA84" w14:textId="77777777" w:rsidR="00003B88" w:rsidRPr="00003B88" w:rsidRDefault="00003B88" w:rsidP="00003B88">
      <w:pPr>
        <w:autoSpaceDE w:val="0"/>
        <w:autoSpaceDN w:val="0"/>
        <w:adjustRightInd w:val="0"/>
        <w:spacing w:after="0" w:line="240" w:lineRule="auto"/>
        <w:rPr>
          <w:rFonts w:ascii="Times New Roman" w:hAnsi="Times New Roman"/>
          <w:b/>
          <w:bCs/>
          <w:i/>
          <w:iCs/>
          <w:sz w:val="24"/>
          <w:szCs w:val="24"/>
        </w:rPr>
      </w:pPr>
      <w:r w:rsidRPr="00003B88">
        <w:rPr>
          <w:rFonts w:ascii="Times New Roman" w:hAnsi="Times New Roman"/>
          <w:b/>
          <w:bCs/>
          <w:i/>
          <w:iCs/>
          <w:sz w:val="24"/>
          <w:szCs w:val="24"/>
        </w:rPr>
        <w:t>COMPETENZE</w:t>
      </w:r>
    </w:p>
    <w:p w14:paraId="4D2586B5"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Si ritiene che gli allievi abbiano acquisito:</w:t>
      </w:r>
    </w:p>
    <w:p w14:paraId="33ADB83A" w14:textId="77777777" w:rsidR="00003B88" w:rsidRPr="00003B88" w:rsidRDefault="00003B88" w:rsidP="008527F3">
      <w:pPr>
        <w:numPr>
          <w:ilvl w:val="0"/>
          <w:numId w:val="21"/>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competenza nel realizzare pacchetti di offerta turistica</w:t>
      </w:r>
    </w:p>
    <w:p w14:paraId="2A81672F" w14:textId="77777777" w:rsidR="00003B88" w:rsidRPr="00003B88" w:rsidRDefault="00003B88" w:rsidP="00003B88">
      <w:pPr>
        <w:autoSpaceDE w:val="0"/>
        <w:autoSpaceDN w:val="0"/>
        <w:adjustRightInd w:val="0"/>
        <w:spacing w:after="0" w:line="240" w:lineRule="auto"/>
        <w:ind w:left="720"/>
        <w:rPr>
          <w:rFonts w:ascii="Times New Roman" w:hAnsi="Times New Roman"/>
          <w:sz w:val="24"/>
          <w:szCs w:val="24"/>
        </w:rPr>
      </w:pPr>
    </w:p>
    <w:p w14:paraId="41602EF2" w14:textId="77777777" w:rsidR="00003B88" w:rsidRPr="00003B88" w:rsidRDefault="00003B88" w:rsidP="008527F3">
      <w:pPr>
        <w:numPr>
          <w:ilvl w:val="0"/>
          <w:numId w:val="21"/>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competenza di applicare le procedure di registrazione del ciclo cliente dalla fase Ante -In e Post</w:t>
      </w:r>
    </w:p>
    <w:p w14:paraId="21F5CE96" w14:textId="77777777" w:rsidR="00003B88" w:rsidRPr="00003B88" w:rsidRDefault="00003B88" w:rsidP="008527F3">
      <w:pPr>
        <w:numPr>
          <w:ilvl w:val="0"/>
          <w:numId w:val="21"/>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 competenza di promuovere beni culturali, ambientali, enogastronomiche e folkloristiche del proprio territorio</w:t>
      </w:r>
    </w:p>
    <w:p w14:paraId="6E030DB5"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p>
    <w:p w14:paraId="0631C1F5"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p>
    <w:p w14:paraId="3DEA8861" w14:textId="77777777" w:rsidR="00003B88" w:rsidRPr="00003B88" w:rsidRDefault="00003B88" w:rsidP="00003B88">
      <w:pPr>
        <w:autoSpaceDE w:val="0"/>
        <w:autoSpaceDN w:val="0"/>
        <w:adjustRightInd w:val="0"/>
        <w:spacing w:after="0" w:line="240" w:lineRule="auto"/>
        <w:rPr>
          <w:rFonts w:ascii="Times New Roman" w:hAnsi="Times New Roman"/>
          <w:b/>
          <w:bCs/>
          <w:i/>
          <w:iCs/>
          <w:sz w:val="24"/>
          <w:szCs w:val="24"/>
        </w:rPr>
      </w:pPr>
      <w:r w:rsidRPr="00003B88">
        <w:rPr>
          <w:rFonts w:ascii="Times New Roman" w:hAnsi="Times New Roman"/>
          <w:b/>
          <w:bCs/>
          <w:i/>
          <w:iCs/>
          <w:sz w:val="24"/>
          <w:szCs w:val="24"/>
        </w:rPr>
        <w:t>ABILITA’</w:t>
      </w:r>
    </w:p>
    <w:p w14:paraId="697EC9CD"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Si ritiene che gli allievi abbiano acquisito</w:t>
      </w:r>
    </w:p>
    <w:p w14:paraId="4010B223" w14:textId="77777777" w:rsidR="00003B88" w:rsidRPr="00003B88" w:rsidRDefault="00003B88" w:rsidP="00003B88">
      <w:pPr>
        <w:autoSpaceDE w:val="0"/>
        <w:autoSpaceDN w:val="0"/>
        <w:adjustRightInd w:val="0"/>
        <w:spacing w:after="0" w:line="240" w:lineRule="auto"/>
        <w:ind w:left="720"/>
        <w:rPr>
          <w:rFonts w:ascii="Times New Roman" w:hAnsi="Times New Roman"/>
          <w:sz w:val="24"/>
          <w:szCs w:val="24"/>
        </w:rPr>
      </w:pPr>
    </w:p>
    <w:p w14:paraId="5B8EBB6F" w14:textId="77777777" w:rsidR="00003B88" w:rsidRPr="00003B88" w:rsidRDefault="00003B88" w:rsidP="008527F3">
      <w:pPr>
        <w:numPr>
          <w:ilvl w:val="0"/>
          <w:numId w:val="22"/>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Capacità di promuovere i servizi della struttura ricettiva utilizzando diverse tecniche comunicative</w:t>
      </w:r>
    </w:p>
    <w:p w14:paraId="0DB97F8C" w14:textId="77777777" w:rsidR="00003B88" w:rsidRPr="00003B88" w:rsidRDefault="00003B88" w:rsidP="008527F3">
      <w:pPr>
        <w:numPr>
          <w:ilvl w:val="0"/>
          <w:numId w:val="22"/>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Saper gestire aspetti delle fasi del ciclo/cliente</w:t>
      </w:r>
    </w:p>
    <w:p w14:paraId="205ED8C1" w14:textId="77777777" w:rsidR="00003B88" w:rsidRPr="00003B88" w:rsidRDefault="00003B88" w:rsidP="008527F3">
      <w:pPr>
        <w:numPr>
          <w:ilvl w:val="0"/>
          <w:numId w:val="22"/>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Saper relazionarsi in modo positivo con i colleghi di lavoro</w:t>
      </w:r>
    </w:p>
    <w:p w14:paraId="71AE351C"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p>
    <w:p w14:paraId="43385A93"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p>
    <w:p w14:paraId="63F7865A" w14:textId="77777777" w:rsidR="00003B88" w:rsidRPr="00003B88" w:rsidRDefault="00003B88" w:rsidP="00003B88">
      <w:pPr>
        <w:autoSpaceDE w:val="0"/>
        <w:autoSpaceDN w:val="0"/>
        <w:adjustRightInd w:val="0"/>
        <w:spacing w:after="0" w:line="240" w:lineRule="auto"/>
        <w:ind w:left="720"/>
        <w:rPr>
          <w:rFonts w:ascii="Times New Roman" w:hAnsi="Times New Roman"/>
          <w:sz w:val="24"/>
          <w:szCs w:val="24"/>
        </w:rPr>
      </w:pPr>
    </w:p>
    <w:p w14:paraId="29EA1971"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 xml:space="preserve">                                              </w:t>
      </w:r>
      <w:r w:rsidRPr="00003B88">
        <w:rPr>
          <w:rFonts w:ascii="Times New Roman" w:hAnsi="Times New Roman"/>
          <w:b/>
          <w:sz w:val="28"/>
          <w:szCs w:val="28"/>
        </w:rPr>
        <w:t>CONTENUTI DISCIPLINARI</w:t>
      </w:r>
    </w:p>
    <w:p w14:paraId="14DEC95D" w14:textId="77777777" w:rsidR="00003B88" w:rsidRPr="00003B88" w:rsidRDefault="00003B88" w:rsidP="00003B88">
      <w:pPr>
        <w:autoSpaceDE w:val="0"/>
        <w:autoSpaceDN w:val="0"/>
        <w:adjustRightInd w:val="0"/>
        <w:spacing w:after="0" w:line="240" w:lineRule="auto"/>
        <w:jc w:val="center"/>
        <w:rPr>
          <w:rFonts w:ascii="Times New Roman" w:hAnsi="Times New Roman"/>
          <w:b/>
          <w:sz w:val="28"/>
          <w:szCs w:val="28"/>
        </w:rPr>
      </w:pPr>
    </w:p>
    <w:p w14:paraId="41DFA8EF" w14:textId="77777777" w:rsidR="00003B88" w:rsidRPr="00003B88" w:rsidRDefault="00003B88" w:rsidP="00003B88">
      <w:pPr>
        <w:autoSpaceDE w:val="0"/>
        <w:autoSpaceDN w:val="0"/>
        <w:adjustRightInd w:val="0"/>
        <w:spacing w:after="0" w:line="240" w:lineRule="auto"/>
        <w:jc w:val="center"/>
        <w:rPr>
          <w:rFonts w:ascii="Times New Roman" w:hAnsi="Times New Roman"/>
          <w:b/>
          <w:sz w:val="24"/>
          <w:szCs w:val="24"/>
        </w:rPr>
      </w:pPr>
      <w:r w:rsidRPr="00003B88">
        <w:rPr>
          <w:rFonts w:ascii="Times New Roman" w:hAnsi="Times New Roman"/>
          <w:b/>
          <w:sz w:val="24"/>
          <w:szCs w:val="24"/>
        </w:rPr>
        <w:t>ARGOMENTI SVOLTI DURANTE L’ANNO</w:t>
      </w:r>
    </w:p>
    <w:p w14:paraId="3C60C2D9" w14:textId="77777777" w:rsidR="00003B88" w:rsidRPr="00003B88" w:rsidRDefault="00003B88" w:rsidP="00003B88">
      <w:pPr>
        <w:autoSpaceDE w:val="0"/>
        <w:autoSpaceDN w:val="0"/>
        <w:adjustRightInd w:val="0"/>
        <w:spacing w:after="0" w:line="240" w:lineRule="auto"/>
        <w:jc w:val="center"/>
        <w:rPr>
          <w:rFonts w:ascii="Times New Roman" w:hAnsi="Times New Roman"/>
          <w:b/>
          <w:sz w:val="23"/>
          <w:szCs w:val="23"/>
        </w:rPr>
      </w:pPr>
      <w:r w:rsidRPr="00003B88">
        <w:rPr>
          <w:rFonts w:ascii="Times New Roman" w:hAnsi="Times New Roman"/>
          <w:b/>
          <w:sz w:val="23"/>
          <w:szCs w:val="23"/>
        </w:rPr>
        <w:t>ENTRO IL 15 MAGGIO</w:t>
      </w:r>
    </w:p>
    <w:p w14:paraId="671FD97E" w14:textId="77777777" w:rsidR="00003B88" w:rsidRPr="00003B88" w:rsidRDefault="00003B88" w:rsidP="00003B88">
      <w:pPr>
        <w:autoSpaceDE w:val="0"/>
        <w:autoSpaceDN w:val="0"/>
        <w:adjustRightInd w:val="0"/>
        <w:spacing w:after="0" w:line="240" w:lineRule="auto"/>
        <w:jc w:val="center"/>
        <w:rPr>
          <w:rFonts w:ascii="Times New Roman" w:hAnsi="Times New Roman"/>
          <w:b/>
          <w:sz w:val="23"/>
          <w:szCs w:val="2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7"/>
        <w:gridCol w:w="1987"/>
        <w:gridCol w:w="5476"/>
        <w:gridCol w:w="1430"/>
      </w:tblGrid>
      <w:tr w:rsidR="00003B88" w:rsidRPr="00003B88" w14:paraId="4642BC36"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4BE7AEB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lastRenderedPageBreak/>
              <w:t xml:space="preserve">Modulo </w:t>
            </w:r>
          </w:p>
        </w:tc>
        <w:tc>
          <w:tcPr>
            <w:tcW w:w="1028" w:type="pct"/>
            <w:tcBorders>
              <w:top w:val="single" w:sz="4" w:space="0" w:color="000000"/>
              <w:left w:val="single" w:sz="4" w:space="0" w:color="000000"/>
              <w:bottom w:val="single" w:sz="4" w:space="0" w:color="000000"/>
              <w:right w:val="single" w:sz="4" w:space="0" w:color="000000"/>
            </w:tcBorders>
            <w:hideMark/>
          </w:tcPr>
          <w:p w14:paraId="122734B9"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 xml:space="preserve">Titolo </w:t>
            </w:r>
          </w:p>
        </w:tc>
        <w:tc>
          <w:tcPr>
            <w:tcW w:w="2805" w:type="pct"/>
            <w:tcBorders>
              <w:top w:val="single" w:sz="4" w:space="0" w:color="000000"/>
              <w:left w:val="single" w:sz="4" w:space="0" w:color="000000"/>
              <w:bottom w:val="single" w:sz="4" w:space="0" w:color="000000"/>
              <w:right w:val="single" w:sz="4" w:space="0" w:color="000000"/>
            </w:tcBorders>
            <w:hideMark/>
          </w:tcPr>
          <w:p w14:paraId="051E493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Contenuti  disciplinari</w:t>
            </w:r>
          </w:p>
        </w:tc>
        <w:tc>
          <w:tcPr>
            <w:tcW w:w="701" w:type="pct"/>
            <w:tcBorders>
              <w:top w:val="single" w:sz="4" w:space="0" w:color="000000"/>
              <w:left w:val="single" w:sz="4" w:space="0" w:color="000000"/>
              <w:bottom w:val="single" w:sz="4" w:space="0" w:color="000000"/>
              <w:right w:val="single" w:sz="4" w:space="0" w:color="000000"/>
            </w:tcBorders>
            <w:hideMark/>
          </w:tcPr>
          <w:p w14:paraId="75EAA82D"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 xml:space="preserve">Tempi </w:t>
            </w:r>
          </w:p>
        </w:tc>
      </w:tr>
      <w:tr w:rsidR="00003B88" w:rsidRPr="00003B88" w14:paraId="5D367935"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093B32D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1</w:t>
            </w:r>
          </w:p>
        </w:tc>
        <w:tc>
          <w:tcPr>
            <w:tcW w:w="1028" w:type="pct"/>
            <w:tcBorders>
              <w:top w:val="single" w:sz="4" w:space="0" w:color="000000"/>
              <w:left w:val="single" w:sz="4" w:space="0" w:color="000000"/>
              <w:bottom w:val="single" w:sz="4" w:space="0" w:color="000000"/>
              <w:right w:val="single" w:sz="4" w:space="0" w:color="000000"/>
            </w:tcBorders>
            <w:hideMark/>
          </w:tcPr>
          <w:p w14:paraId="3F19558A"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turismo congressuale</w:t>
            </w:r>
          </w:p>
        </w:tc>
        <w:tc>
          <w:tcPr>
            <w:tcW w:w="2805" w:type="pct"/>
            <w:tcBorders>
              <w:top w:val="single" w:sz="4" w:space="0" w:color="000000"/>
              <w:left w:val="single" w:sz="4" w:space="0" w:color="000000"/>
              <w:bottom w:val="single" w:sz="4" w:space="0" w:color="000000"/>
              <w:right w:val="single" w:sz="4" w:space="0" w:color="000000"/>
            </w:tcBorders>
          </w:tcPr>
          <w:p w14:paraId="49F37243"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B735A18"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Concetti fondamentali</w:t>
            </w:r>
          </w:p>
          <w:p w14:paraId="335417D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Varie tipologie di riunioni</w:t>
            </w:r>
          </w:p>
          <w:p w14:paraId="3C22A99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8D182BE"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389167E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3D4CABB7"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4164634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43422FF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Secondo quadrimestre</w:t>
            </w:r>
          </w:p>
        </w:tc>
      </w:tr>
      <w:tr w:rsidR="00003B88" w:rsidRPr="00003B88" w14:paraId="04B1B1F1"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0DD4D0B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2</w:t>
            </w:r>
          </w:p>
        </w:tc>
        <w:tc>
          <w:tcPr>
            <w:tcW w:w="1028" w:type="pct"/>
            <w:tcBorders>
              <w:top w:val="single" w:sz="4" w:space="0" w:color="000000"/>
              <w:left w:val="single" w:sz="4" w:space="0" w:color="000000"/>
              <w:bottom w:val="single" w:sz="4" w:space="0" w:color="000000"/>
              <w:right w:val="single" w:sz="4" w:space="0" w:color="000000"/>
            </w:tcBorders>
            <w:hideMark/>
          </w:tcPr>
          <w:p w14:paraId="38584DAE"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marketing turistico</w:t>
            </w:r>
          </w:p>
        </w:tc>
        <w:tc>
          <w:tcPr>
            <w:tcW w:w="2805" w:type="pct"/>
            <w:tcBorders>
              <w:top w:val="single" w:sz="4" w:space="0" w:color="000000"/>
              <w:left w:val="single" w:sz="4" w:space="0" w:color="000000"/>
              <w:bottom w:val="single" w:sz="4" w:space="0" w:color="000000"/>
              <w:right w:val="single" w:sz="4" w:space="0" w:color="000000"/>
            </w:tcBorders>
          </w:tcPr>
          <w:p w14:paraId="2EA8EB7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marketing  esperienzale</w:t>
            </w:r>
          </w:p>
          <w:p w14:paraId="215D4916"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 xml:space="preserve">L’importanza di internet e il web marketing </w:t>
            </w:r>
          </w:p>
          <w:p w14:paraId="12C98E36"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Le nuove figure professionali</w:t>
            </w:r>
          </w:p>
          <w:p w14:paraId="5961707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0A23ECE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F434C4E"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73D31AA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Secondo quadrimestre</w:t>
            </w:r>
          </w:p>
        </w:tc>
      </w:tr>
      <w:tr w:rsidR="00003B88" w:rsidRPr="00003B88" w14:paraId="15F41394"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30040C0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3</w:t>
            </w:r>
          </w:p>
        </w:tc>
        <w:tc>
          <w:tcPr>
            <w:tcW w:w="1028" w:type="pct"/>
            <w:tcBorders>
              <w:top w:val="single" w:sz="4" w:space="0" w:color="000000"/>
              <w:left w:val="single" w:sz="4" w:space="0" w:color="000000"/>
              <w:bottom w:val="single" w:sz="4" w:space="0" w:color="000000"/>
              <w:right w:val="single" w:sz="4" w:space="0" w:color="000000"/>
            </w:tcBorders>
            <w:hideMark/>
          </w:tcPr>
          <w:p w14:paraId="264EE341"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La valorizzazione del territorio</w:t>
            </w:r>
          </w:p>
        </w:tc>
        <w:tc>
          <w:tcPr>
            <w:tcW w:w="2805" w:type="pct"/>
            <w:tcBorders>
              <w:top w:val="single" w:sz="4" w:space="0" w:color="000000"/>
              <w:left w:val="single" w:sz="4" w:space="0" w:color="000000"/>
              <w:bottom w:val="single" w:sz="4" w:space="0" w:color="000000"/>
              <w:right w:val="single" w:sz="4" w:space="0" w:color="000000"/>
            </w:tcBorders>
          </w:tcPr>
          <w:p w14:paraId="3B71059D"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79F1191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La destinazione e il prodotto turistico</w:t>
            </w:r>
          </w:p>
          <w:p w14:paraId="315BBAD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 servizi di trasporto</w:t>
            </w:r>
          </w:p>
          <w:p w14:paraId="271C2C0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Folklore del proprio territorio</w:t>
            </w:r>
          </w:p>
          <w:p w14:paraId="7ED161BA"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419F1953"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0F9B6FA1"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59162B3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42857C08"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Primo quadrimestre</w:t>
            </w:r>
          </w:p>
        </w:tc>
      </w:tr>
      <w:tr w:rsidR="00003B88" w:rsidRPr="00003B88" w14:paraId="454BF960"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4F9FD1F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4</w:t>
            </w:r>
          </w:p>
        </w:tc>
        <w:tc>
          <w:tcPr>
            <w:tcW w:w="1028" w:type="pct"/>
            <w:tcBorders>
              <w:top w:val="single" w:sz="4" w:space="0" w:color="000000"/>
              <w:left w:val="single" w:sz="4" w:space="0" w:color="000000"/>
              <w:bottom w:val="single" w:sz="4" w:space="0" w:color="000000"/>
              <w:right w:val="single" w:sz="4" w:space="0" w:color="000000"/>
            </w:tcBorders>
            <w:hideMark/>
          </w:tcPr>
          <w:p w14:paraId="4147736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La comunicazione</w:t>
            </w:r>
          </w:p>
        </w:tc>
        <w:tc>
          <w:tcPr>
            <w:tcW w:w="2805" w:type="pct"/>
            <w:tcBorders>
              <w:top w:val="single" w:sz="4" w:space="0" w:color="000000"/>
              <w:left w:val="single" w:sz="4" w:space="0" w:color="000000"/>
              <w:bottom w:val="single" w:sz="4" w:space="0" w:color="000000"/>
              <w:right w:val="single" w:sz="4" w:space="0" w:color="000000"/>
            </w:tcBorders>
          </w:tcPr>
          <w:p w14:paraId="6D225156"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58974F2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La comunicazione esterna e interna</w:t>
            </w:r>
          </w:p>
          <w:p w14:paraId="3FC5196F"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Le iniziative promozionali nelle strutture ricettive</w:t>
            </w:r>
          </w:p>
          <w:p w14:paraId="076D97F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 servizi extra in hotel</w:t>
            </w:r>
          </w:p>
          <w:p w14:paraId="126C5E2A"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62652CE6"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5E7863DF"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4B9C4691"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Primo quadrimestre</w:t>
            </w:r>
          </w:p>
        </w:tc>
      </w:tr>
      <w:tr w:rsidR="00003B88" w:rsidRPr="00003B88" w14:paraId="502D1C12"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0EAAA368"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5</w:t>
            </w:r>
          </w:p>
        </w:tc>
        <w:tc>
          <w:tcPr>
            <w:tcW w:w="1028" w:type="pct"/>
            <w:tcBorders>
              <w:top w:val="single" w:sz="4" w:space="0" w:color="000000"/>
              <w:left w:val="single" w:sz="4" w:space="0" w:color="000000"/>
              <w:bottom w:val="single" w:sz="4" w:space="0" w:color="000000"/>
              <w:right w:val="single" w:sz="4" w:space="0" w:color="000000"/>
            </w:tcBorders>
            <w:hideMark/>
          </w:tcPr>
          <w:p w14:paraId="434B83D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Lavorare al front office</w:t>
            </w:r>
          </w:p>
        </w:tc>
        <w:tc>
          <w:tcPr>
            <w:tcW w:w="2805" w:type="pct"/>
            <w:tcBorders>
              <w:top w:val="single" w:sz="4" w:space="0" w:color="000000"/>
              <w:left w:val="single" w:sz="4" w:space="0" w:color="000000"/>
              <w:bottom w:val="single" w:sz="4" w:space="0" w:color="000000"/>
              <w:right w:val="single" w:sz="4" w:space="0" w:color="000000"/>
            </w:tcBorders>
          </w:tcPr>
          <w:p w14:paraId="430E2F71"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23ED573"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ruolo del receptionist</w:t>
            </w:r>
          </w:p>
          <w:p w14:paraId="0F8F56A0"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Front Office</w:t>
            </w:r>
          </w:p>
          <w:p w14:paraId="08FAF44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L’importanza del reparto in hotel</w:t>
            </w:r>
          </w:p>
          <w:p w14:paraId="1E7AB59E"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Le fasi operative del ciclo cliente</w:t>
            </w:r>
          </w:p>
          <w:p w14:paraId="6496361A"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71A67D20"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B1B343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7DAF7BC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Primo quadrimestre</w:t>
            </w:r>
          </w:p>
        </w:tc>
      </w:tr>
      <w:tr w:rsidR="00003B88" w:rsidRPr="00003B88" w14:paraId="70D3BA20"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6D9ACC28"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 xml:space="preserve">6 </w:t>
            </w:r>
          </w:p>
        </w:tc>
        <w:tc>
          <w:tcPr>
            <w:tcW w:w="1028" w:type="pct"/>
            <w:tcBorders>
              <w:top w:val="single" w:sz="4" w:space="0" w:color="000000"/>
              <w:left w:val="single" w:sz="4" w:space="0" w:color="000000"/>
              <w:bottom w:val="single" w:sz="4" w:space="0" w:color="000000"/>
              <w:right w:val="single" w:sz="4" w:space="0" w:color="000000"/>
            </w:tcBorders>
            <w:hideMark/>
          </w:tcPr>
          <w:p w14:paraId="669710C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Le Adv</w:t>
            </w:r>
          </w:p>
          <w:p w14:paraId="4C6B215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44EA12C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 pacchetti turistici</w:t>
            </w:r>
          </w:p>
          <w:p w14:paraId="62DECA15"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7FB828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 pacchetti alberghieri</w:t>
            </w:r>
          </w:p>
        </w:tc>
        <w:tc>
          <w:tcPr>
            <w:tcW w:w="2805" w:type="pct"/>
            <w:tcBorders>
              <w:top w:val="single" w:sz="4" w:space="0" w:color="000000"/>
              <w:left w:val="single" w:sz="4" w:space="0" w:color="000000"/>
              <w:bottom w:val="single" w:sz="4" w:space="0" w:color="000000"/>
              <w:right w:val="single" w:sz="4" w:space="0" w:color="000000"/>
            </w:tcBorders>
          </w:tcPr>
          <w:p w14:paraId="26CAB13C"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Le tipologie di Adv</w:t>
            </w:r>
          </w:p>
          <w:p w14:paraId="48FE15E0"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Rapporti tra Adv ed albergo la prenotazione indiretta</w:t>
            </w:r>
          </w:p>
          <w:p w14:paraId="569A0C5D"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voucher</w:t>
            </w:r>
          </w:p>
          <w:p w14:paraId="6ED92B64"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Le tipologie di pacchetti turistici</w:t>
            </w:r>
          </w:p>
          <w:p w14:paraId="1C6292D7"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0CA81129"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Iniziative promozionali</w:t>
            </w:r>
          </w:p>
          <w:p w14:paraId="26A6F736"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6E6697A0"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Secondo quadrimestre</w:t>
            </w:r>
          </w:p>
        </w:tc>
      </w:tr>
      <w:tr w:rsidR="00003B88" w:rsidRPr="00003B88" w14:paraId="6F7516BA" w14:textId="77777777" w:rsidTr="00003B88">
        <w:tc>
          <w:tcPr>
            <w:tcW w:w="465" w:type="pct"/>
            <w:tcBorders>
              <w:top w:val="single" w:sz="4" w:space="0" w:color="000000"/>
              <w:left w:val="single" w:sz="4" w:space="0" w:color="000000"/>
              <w:bottom w:val="single" w:sz="4" w:space="0" w:color="000000"/>
              <w:right w:val="single" w:sz="4" w:space="0" w:color="000000"/>
            </w:tcBorders>
            <w:hideMark/>
          </w:tcPr>
          <w:p w14:paraId="05985823"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7</w:t>
            </w:r>
          </w:p>
        </w:tc>
        <w:tc>
          <w:tcPr>
            <w:tcW w:w="1028" w:type="pct"/>
            <w:tcBorders>
              <w:top w:val="single" w:sz="4" w:space="0" w:color="000000"/>
              <w:left w:val="single" w:sz="4" w:space="0" w:color="000000"/>
              <w:bottom w:val="single" w:sz="4" w:space="0" w:color="000000"/>
              <w:right w:val="single" w:sz="4" w:space="0" w:color="000000"/>
            </w:tcBorders>
            <w:hideMark/>
          </w:tcPr>
          <w:p w14:paraId="4079E997"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Valorizzazione e distribuzione del prodotto turistico</w:t>
            </w:r>
          </w:p>
        </w:tc>
        <w:tc>
          <w:tcPr>
            <w:tcW w:w="2805" w:type="pct"/>
            <w:tcBorders>
              <w:top w:val="single" w:sz="4" w:space="0" w:color="000000"/>
              <w:left w:val="single" w:sz="4" w:space="0" w:color="000000"/>
              <w:bottom w:val="single" w:sz="4" w:space="0" w:color="000000"/>
              <w:right w:val="single" w:sz="4" w:space="0" w:color="000000"/>
            </w:tcBorders>
          </w:tcPr>
          <w:p w14:paraId="20032C8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prodotto turistico</w:t>
            </w:r>
          </w:p>
          <w:p w14:paraId="34CF4B39"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Il turismo sostenibile ed il turismo responsabile</w:t>
            </w:r>
          </w:p>
          <w:p w14:paraId="0F8594F0"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12AF7CC1"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7151A91D"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p w14:paraId="64D1B5CB"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p>
        </w:tc>
        <w:tc>
          <w:tcPr>
            <w:tcW w:w="701" w:type="pct"/>
            <w:tcBorders>
              <w:top w:val="single" w:sz="4" w:space="0" w:color="000000"/>
              <w:left w:val="single" w:sz="4" w:space="0" w:color="000000"/>
              <w:bottom w:val="single" w:sz="4" w:space="0" w:color="000000"/>
              <w:right w:val="single" w:sz="4" w:space="0" w:color="000000"/>
            </w:tcBorders>
            <w:hideMark/>
          </w:tcPr>
          <w:p w14:paraId="5C381B1D"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Primo e secondo quadrimestre</w:t>
            </w:r>
          </w:p>
        </w:tc>
      </w:tr>
    </w:tbl>
    <w:p w14:paraId="79F5CCB0" w14:textId="77777777" w:rsidR="00003B88" w:rsidRPr="00003B88" w:rsidRDefault="00003B88" w:rsidP="00003B88">
      <w:pPr>
        <w:autoSpaceDE w:val="0"/>
        <w:autoSpaceDN w:val="0"/>
        <w:adjustRightInd w:val="0"/>
        <w:spacing w:after="0" w:line="240" w:lineRule="auto"/>
        <w:ind w:left="720"/>
        <w:rPr>
          <w:rFonts w:ascii="Times New Roman" w:hAnsi="Times New Roman"/>
          <w:b/>
          <w:sz w:val="24"/>
          <w:szCs w:val="24"/>
        </w:rPr>
      </w:pPr>
    </w:p>
    <w:p w14:paraId="65BA6429" w14:textId="77777777" w:rsidR="00003B88" w:rsidRPr="00003B88" w:rsidRDefault="00003B88" w:rsidP="00003B88">
      <w:pPr>
        <w:autoSpaceDE w:val="0"/>
        <w:autoSpaceDN w:val="0"/>
        <w:adjustRightInd w:val="0"/>
        <w:spacing w:after="0" w:line="240" w:lineRule="auto"/>
        <w:ind w:left="720"/>
        <w:rPr>
          <w:rFonts w:ascii="Times New Roman" w:hAnsi="Times New Roman"/>
          <w:b/>
          <w:bCs/>
          <w:sz w:val="24"/>
          <w:szCs w:val="24"/>
        </w:rPr>
      </w:pPr>
      <w:r w:rsidRPr="00003B88">
        <w:rPr>
          <w:rFonts w:ascii="Times New Roman" w:hAnsi="Times New Roman"/>
          <w:b/>
          <w:bCs/>
          <w:sz w:val="24"/>
          <w:szCs w:val="24"/>
        </w:rPr>
        <w:t>METODI DIDATTICI</w:t>
      </w:r>
    </w:p>
    <w:p w14:paraId="3AA16C36" w14:textId="77777777" w:rsidR="00003B88" w:rsidRPr="00003B88" w:rsidRDefault="00003B88" w:rsidP="00003B88">
      <w:pPr>
        <w:autoSpaceDE w:val="0"/>
        <w:autoSpaceDN w:val="0"/>
        <w:adjustRightInd w:val="0"/>
        <w:spacing w:after="0" w:line="240" w:lineRule="auto"/>
        <w:ind w:left="720"/>
        <w:rPr>
          <w:rFonts w:ascii="Times New Roman" w:hAnsi="Times New Roman"/>
          <w:b/>
          <w:bCs/>
          <w:sz w:val="24"/>
          <w:szCs w:val="24"/>
        </w:rPr>
      </w:pPr>
    </w:p>
    <w:p w14:paraId="5DC11BFF" w14:textId="77777777" w:rsidR="00003B88" w:rsidRPr="00003B88" w:rsidRDefault="00003B88" w:rsidP="008527F3">
      <w:pPr>
        <w:numPr>
          <w:ilvl w:val="0"/>
          <w:numId w:val="23"/>
        </w:numPr>
        <w:autoSpaceDE w:val="0"/>
        <w:autoSpaceDN w:val="0"/>
        <w:adjustRightInd w:val="0"/>
        <w:spacing w:after="0" w:line="240" w:lineRule="auto"/>
        <w:rPr>
          <w:rFonts w:ascii="Times New Roman" w:hAnsi="Times New Roman"/>
          <w:sz w:val="24"/>
          <w:szCs w:val="24"/>
          <w:u w:val="single"/>
        </w:rPr>
      </w:pPr>
      <w:r w:rsidRPr="00003B88">
        <w:rPr>
          <w:rFonts w:ascii="Times New Roman" w:hAnsi="Times New Roman"/>
          <w:sz w:val="24"/>
          <w:szCs w:val="24"/>
        </w:rPr>
        <w:t>dibattito aperto per favorire un atteggiamento critico e propositivo</w:t>
      </w:r>
    </w:p>
    <w:p w14:paraId="545BF14F" w14:textId="77777777" w:rsidR="00003B88" w:rsidRPr="00003B88" w:rsidRDefault="00003B88" w:rsidP="008527F3">
      <w:pPr>
        <w:numPr>
          <w:ilvl w:val="0"/>
          <w:numId w:val="23"/>
        </w:numPr>
        <w:autoSpaceDE w:val="0"/>
        <w:autoSpaceDN w:val="0"/>
        <w:adjustRightInd w:val="0"/>
        <w:spacing w:after="0" w:line="240" w:lineRule="auto"/>
        <w:rPr>
          <w:rFonts w:ascii="Times New Roman" w:hAnsi="Times New Roman"/>
          <w:sz w:val="24"/>
          <w:szCs w:val="24"/>
          <w:u w:val="single"/>
        </w:rPr>
      </w:pPr>
      <w:r w:rsidRPr="00003B88">
        <w:rPr>
          <w:rFonts w:ascii="Times New Roman" w:hAnsi="Times New Roman"/>
          <w:sz w:val="24"/>
          <w:szCs w:val="24"/>
        </w:rPr>
        <w:t xml:space="preserve">lezione interattiva </w:t>
      </w:r>
    </w:p>
    <w:p w14:paraId="66453E36" w14:textId="77777777" w:rsidR="00003B88" w:rsidRPr="00003B88" w:rsidRDefault="00003B88" w:rsidP="008527F3">
      <w:pPr>
        <w:numPr>
          <w:ilvl w:val="0"/>
          <w:numId w:val="23"/>
        </w:numPr>
        <w:autoSpaceDE w:val="0"/>
        <w:autoSpaceDN w:val="0"/>
        <w:adjustRightInd w:val="0"/>
        <w:spacing w:after="0" w:line="240" w:lineRule="auto"/>
        <w:rPr>
          <w:rFonts w:ascii="Times New Roman" w:hAnsi="Times New Roman"/>
          <w:sz w:val="24"/>
          <w:szCs w:val="24"/>
          <w:u w:val="single"/>
        </w:rPr>
      </w:pPr>
      <w:r w:rsidRPr="00003B88">
        <w:rPr>
          <w:rFonts w:ascii="Times New Roman" w:hAnsi="Times New Roman"/>
          <w:sz w:val="24"/>
          <w:szCs w:val="24"/>
        </w:rPr>
        <w:lastRenderedPageBreak/>
        <w:t>lavoro in coppia</w:t>
      </w:r>
    </w:p>
    <w:p w14:paraId="097087A5" w14:textId="77777777" w:rsidR="00003B88" w:rsidRPr="00003B88" w:rsidRDefault="00003B88" w:rsidP="00003B88">
      <w:pPr>
        <w:autoSpaceDE w:val="0"/>
        <w:autoSpaceDN w:val="0"/>
        <w:adjustRightInd w:val="0"/>
        <w:spacing w:after="0" w:line="240" w:lineRule="auto"/>
        <w:rPr>
          <w:rFonts w:ascii="Times New Roman" w:hAnsi="Times New Roman"/>
          <w:sz w:val="24"/>
          <w:szCs w:val="24"/>
          <w:u w:val="single"/>
        </w:rPr>
      </w:pPr>
    </w:p>
    <w:p w14:paraId="3D10793E"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p>
    <w:p w14:paraId="3C08111F" w14:textId="77777777" w:rsidR="00003B88" w:rsidRPr="00003B88" w:rsidRDefault="00003B88" w:rsidP="00003B88">
      <w:pPr>
        <w:autoSpaceDE w:val="0"/>
        <w:autoSpaceDN w:val="0"/>
        <w:adjustRightInd w:val="0"/>
        <w:spacing w:after="0" w:line="240" w:lineRule="auto"/>
        <w:rPr>
          <w:rFonts w:ascii="Times New Roman" w:hAnsi="Times New Roman"/>
          <w:b/>
          <w:sz w:val="24"/>
          <w:szCs w:val="24"/>
        </w:rPr>
      </w:pPr>
      <w:r w:rsidRPr="00003B88">
        <w:rPr>
          <w:rFonts w:ascii="Times New Roman" w:hAnsi="Times New Roman"/>
          <w:b/>
          <w:sz w:val="24"/>
          <w:szCs w:val="24"/>
        </w:rPr>
        <w:t xml:space="preserve">   MEZZI E STRUMENTI</w:t>
      </w:r>
    </w:p>
    <w:p w14:paraId="1C85A4AF" w14:textId="77777777" w:rsidR="00003B88" w:rsidRPr="00003B88" w:rsidRDefault="00003B88" w:rsidP="00003B88">
      <w:pPr>
        <w:autoSpaceDE w:val="0"/>
        <w:autoSpaceDN w:val="0"/>
        <w:adjustRightInd w:val="0"/>
        <w:spacing w:after="0" w:line="240" w:lineRule="auto"/>
        <w:jc w:val="center"/>
        <w:rPr>
          <w:rFonts w:ascii="Times New Roman" w:hAnsi="Times New Roman"/>
          <w:sz w:val="24"/>
          <w:szCs w:val="24"/>
          <w:u w:val="single"/>
        </w:rPr>
      </w:pPr>
    </w:p>
    <w:p w14:paraId="4E0B9FEB" w14:textId="77777777" w:rsidR="00003B88" w:rsidRPr="00003B88" w:rsidRDefault="00003B88" w:rsidP="008527F3">
      <w:pPr>
        <w:numPr>
          <w:ilvl w:val="0"/>
          <w:numId w:val="24"/>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libro di testo</w:t>
      </w:r>
    </w:p>
    <w:p w14:paraId="2F02EC1D" w14:textId="77777777" w:rsidR="00003B88" w:rsidRPr="00003B88" w:rsidRDefault="00003B88" w:rsidP="008527F3">
      <w:pPr>
        <w:numPr>
          <w:ilvl w:val="0"/>
          <w:numId w:val="24"/>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laboratorio informatico</w:t>
      </w:r>
    </w:p>
    <w:p w14:paraId="1E28E409" w14:textId="77777777" w:rsidR="00003B88" w:rsidRPr="00003B88" w:rsidRDefault="00003B88" w:rsidP="008527F3">
      <w:pPr>
        <w:numPr>
          <w:ilvl w:val="0"/>
          <w:numId w:val="24"/>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web</w:t>
      </w:r>
    </w:p>
    <w:p w14:paraId="21C0FC65" w14:textId="77777777" w:rsidR="00003B88" w:rsidRPr="00003B88" w:rsidRDefault="00003B88" w:rsidP="008527F3">
      <w:pPr>
        <w:numPr>
          <w:ilvl w:val="0"/>
          <w:numId w:val="24"/>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lavoro di ricerca</w:t>
      </w:r>
    </w:p>
    <w:p w14:paraId="039F8157" w14:textId="77777777" w:rsidR="00003B88" w:rsidRPr="00003B88" w:rsidRDefault="00003B88" w:rsidP="008527F3">
      <w:pPr>
        <w:numPr>
          <w:ilvl w:val="0"/>
          <w:numId w:val="24"/>
        </w:num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schede operative</w:t>
      </w:r>
    </w:p>
    <w:p w14:paraId="1931A77F" w14:textId="77777777" w:rsidR="00003B88" w:rsidRPr="00003B88" w:rsidRDefault="00003B88" w:rsidP="00003B88">
      <w:pPr>
        <w:autoSpaceDE w:val="0"/>
        <w:autoSpaceDN w:val="0"/>
        <w:adjustRightInd w:val="0"/>
        <w:spacing w:after="0" w:line="240" w:lineRule="auto"/>
        <w:ind w:left="720"/>
        <w:rPr>
          <w:rFonts w:ascii="Times New Roman" w:hAnsi="Times New Roman"/>
          <w:sz w:val="24"/>
          <w:szCs w:val="24"/>
        </w:rPr>
      </w:pPr>
    </w:p>
    <w:p w14:paraId="20F37227" w14:textId="77777777" w:rsidR="00003B88" w:rsidRPr="00003B88" w:rsidRDefault="00003B88" w:rsidP="00003B88">
      <w:pPr>
        <w:autoSpaceDE w:val="0"/>
        <w:autoSpaceDN w:val="0"/>
        <w:adjustRightInd w:val="0"/>
        <w:spacing w:after="0" w:line="240" w:lineRule="auto"/>
        <w:rPr>
          <w:rFonts w:ascii="Times New Roman" w:hAnsi="Times New Roman"/>
          <w:b/>
          <w:sz w:val="24"/>
          <w:szCs w:val="24"/>
        </w:rPr>
      </w:pPr>
      <w:r w:rsidRPr="00003B88">
        <w:rPr>
          <w:rFonts w:ascii="Times New Roman" w:hAnsi="Times New Roman"/>
          <w:b/>
          <w:sz w:val="24"/>
          <w:szCs w:val="24"/>
        </w:rPr>
        <w:t xml:space="preserve">  LIBRO DI TESTO UTILIZZATI</w:t>
      </w:r>
    </w:p>
    <w:p w14:paraId="366F12CB" w14:textId="77777777" w:rsidR="00003B88" w:rsidRPr="00003B88" w:rsidRDefault="00003B88" w:rsidP="00003B88">
      <w:pPr>
        <w:autoSpaceDE w:val="0"/>
        <w:autoSpaceDN w:val="0"/>
        <w:adjustRightInd w:val="0"/>
        <w:spacing w:after="0" w:line="240" w:lineRule="auto"/>
        <w:jc w:val="center"/>
        <w:rPr>
          <w:rFonts w:ascii="Times New Roman" w:hAnsi="Times New Roman"/>
          <w:sz w:val="24"/>
          <w:szCs w:val="24"/>
          <w:u w:val="single"/>
        </w:rPr>
      </w:pPr>
    </w:p>
    <w:p w14:paraId="5E30BA4E"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Autori: Evangelisti  Malandra</w:t>
      </w:r>
    </w:p>
    <w:p w14:paraId="0E6823E5"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Titolo: BENVENUTI COMPACT</w:t>
      </w:r>
    </w:p>
    <w:p w14:paraId="4C35CEB3"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4"/>
          <w:szCs w:val="24"/>
        </w:rPr>
        <w:t>Editore: Paramond</w:t>
      </w:r>
    </w:p>
    <w:p w14:paraId="47477FF2"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p>
    <w:p w14:paraId="1D04355E" w14:textId="77777777" w:rsidR="00003B88" w:rsidRPr="00003B88" w:rsidRDefault="00003B88" w:rsidP="00003B88">
      <w:pPr>
        <w:autoSpaceDE w:val="0"/>
        <w:autoSpaceDN w:val="0"/>
        <w:adjustRightInd w:val="0"/>
        <w:spacing w:after="0" w:line="240" w:lineRule="auto"/>
        <w:rPr>
          <w:rFonts w:ascii="Times New Roman" w:hAnsi="Times New Roman"/>
          <w:b/>
          <w:bCs/>
          <w:sz w:val="23"/>
          <w:szCs w:val="23"/>
        </w:rPr>
      </w:pPr>
      <w:r w:rsidRPr="00003B88">
        <w:rPr>
          <w:rFonts w:ascii="Times New Roman" w:hAnsi="Times New Roman"/>
          <w:b/>
          <w:bCs/>
          <w:sz w:val="23"/>
          <w:szCs w:val="23"/>
        </w:rPr>
        <w:t>ALTRI SUSSIDI DIDATTICI:</w:t>
      </w:r>
    </w:p>
    <w:p w14:paraId="45801171" w14:textId="77777777" w:rsidR="00003B88" w:rsidRPr="00003B88" w:rsidRDefault="00003B88" w:rsidP="00003B88">
      <w:pPr>
        <w:autoSpaceDE w:val="0"/>
        <w:autoSpaceDN w:val="0"/>
        <w:adjustRightInd w:val="0"/>
        <w:spacing w:after="0" w:line="240" w:lineRule="auto"/>
        <w:rPr>
          <w:rFonts w:ascii="Times New Roman" w:hAnsi="Times New Roman"/>
          <w:bCs/>
          <w:sz w:val="23"/>
          <w:szCs w:val="23"/>
        </w:rPr>
      </w:pPr>
      <w:r w:rsidRPr="00003B88">
        <w:rPr>
          <w:rFonts w:ascii="Times New Roman" w:hAnsi="Times New Roman"/>
          <w:b/>
          <w:bCs/>
          <w:sz w:val="23"/>
          <w:szCs w:val="23"/>
        </w:rPr>
        <w:t>Benvenuti da noi,</w:t>
      </w:r>
      <w:r w:rsidRPr="00003B88">
        <w:rPr>
          <w:rFonts w:ascii="Times New Roman" w:hAnsi="Times New Roman"/>
          <w:bCs/>
          <w:sz w:val="23"/>
          <w:szCs w:val="23"/>
        </w:rPr>
        <w:t xml:space="preserve"> corso e laboratorio di accoglienza turistica, Paramond</w:t>
      </w:r>
    </w:p>
    <w:p w14:paraId="5D2A0207" w14:textId="77777777" w:rsidR="00003B88" w:rsidRPr="00003B88" w:rsidRDefault="00003B88" w:rsidP="00003B88">
      <w:pPr>
        <w:autoSpaceDE w:val="0"/>
        <w:autoSpaceDN w:val="0"/>
        <w:adjustRightInd w:val="0"/>
        <w:spacing w:after="0" w:line="240" w:lineRule="auto"/>
        <w:rPr>
          <w:rFonts w:ascii="Times New Roman" w:hAnsi="Times New Roman"/>
          <w:bCs/>
          <w:sz w:val="23"/>
          <w:szCs w:val="23"/>
        </w:rPr>
      </w:pPr>
      <w:r w:rsidRPr="00003B88">
        <w:rPr>
          <w:rFonts w:ascii="Times New Roman" w:hAnsi="Times New Roman"/>
          <w:bCs/>
          <w:sz w:val="23"/>
          <w:szCs w:val="23"/>
        </w:rPr>
        <w:t>Consultato per la parte laboratoriale</w:t>
      </w:r>
    </w:p>
    <w:p w14:paraId="2F9CA88D" w14:textId="77777777" w:rsidR="00003B88" w:rsidRPr="00003B88" w:rsidRDefault="00003B88" w:rsidP="00003B88">
      <w:pPr>
        <w:autoSpaceDE w:val="0"/>
        <w:autoSpaceDN w:val="0"/>
        <w:adjustRightInd w:val="0"/>
        <w:spacing w:after="0" w:line="240" w:lineRule="auto"/>
        <w:rPr>
          <w:rFonts w:ascii="Times New Roman" w:hAnsi="Times New Roman"/>
          <w:bCs/>
          <w:sz w:val="23"/>
          <w:szCs w:val="23"/>
        </w:rPr>
      </w:pPr>
    </w:p>
    <w:p w14:paraId="27FAF32E" w14:textId="77777777" w:rsidR="00003B88" w:rsidRPr="00003B88" w:rsidRDefault="00003B88" w:rsidP="00003B88">
      <w:pPr>
        <w:autoSpaceDE w:val="0"/>
        <w:autoSpaceDN w:val="0"/>
        <w:adjustRightInd w:val="0"/>
        <w:spacing w:after="0" w:line="240" w:lineRule="auto"/>
        <w:rPr>
          <w:rFonts w:ascii="Times New Roman" w:hAnsi="Times New Roman"/>
          <w:bCs/>
          <w:sz w:val="24"/>
          <w:szCs w:val="24"/>
        </w:rPr>
      </w:pPr>
      <w:r w:rsidRPr="00003B88">
        <w:rPr>
          <w:rFonts w:ascii="Times New Roman" w:hAnsi="Times New Roman"/>
          <w:bCs/>
          <w:sz w:val="23"/>
          <w:szCs w:val="23"/>
        </w:rPr>
        <w:t xml:space="preserve">                                                             </w:t>
      </w:r>
      <w:r w:rsidRPr="00003B88">
        <w:rPr>
          <w:rFonts w:ascii="Times New Roman" w:hAnsi="Times New Roman"/>
          <w:b/>
          <w:bCs/>
          <w:sz w:val="23"/>
          <w:szCs w:val="23"/>
        </w:rPr>
        <w:t xml:space="preserve">  </w:t>
      </w:r>
      <w:r w:rsidRPr="00003B88">
        <w:rPr>
          <w:rFonts w:ascii="Times New Roman" w:hAnsi="Times New Roman"/>
          <w:b/>
          <w:bCs/>
          <w:sz w:val="24"/>
          <w:szCs w:val="24"/>
        </w:rPr>
        <w:t>VALUTAZIONE</w:t>
      </w:r>
    </w:p>
    <w:p w14:paraId="614FE9E6" w14:textId="77777777" w:rsidR="00003B88" w:rsidRPr="00003B88" w:rsidRDefault="00003B88" w:rsidP="00003B88">
      <w:pPr>
        <w:autoSpaceDE w:val="0"/>
        <w:autoSpaceDN w:val="0"/>
        <w:adjustRightInd w:val="0"/>
        <w:spacing w:after="0" w:line="240" w:lineRule="auto"/>
        <w:rPr>
          <w:rFonts w:ascii="Times New Roman" w:hAnsi="Times New Roman"/>
          <w:b/>
          <w:bCs/>
          <w:sz w:val="24"/>
          <w:szCs w:val="24"/>
        </w:rPr>
      </w:pPr>
    </w:p>
    <w:p w14:paraId="51CD139D" w14:textId="77777777" w:rsidR="00003B88" w:rsidRPr="00003B88" w:rsidRDefault="00003B88" w:rsidP="00003B88">
      <w:pPr>
        <w:autoSpaceDE w:val="0"/>
        <w:autoSpaceDN w:val="0"/>
        <w:adjustRightInd w:val="0"/>
        <w:spacing w:after="0" w:line="240" w:lineRule="auto"/>
        <w:rPr>
          <w:rFonts w:ascii="Times New Roman" w:hAnsi="Times New Roman"/>
          <w:b/>
          <w:bCs/>
          <w:sz w:val="23"/>
          <w:szCs w:val="23"/>
        </w:rPr>
      </w:pPr>
      <w:r w:rsidRPr="00003B88">
        <w:rPr>
          <w:rFonts w:ascii="Times New Roman" w:hAnsi="Times New Roman"/>
          <w:b/>
          <w:bCs/>
          <w:sz w:val="23"/>
          <w:szCs w:val="23"/>
        </w:rPr>
        <w:t xml:space="preserve">CRITERI E STRUMENTI DI VALUTAZIONE ADOTTATI </w:t>
      </w:r>
    </w:p>
    <w:p w14:paraId="43765FED" w14:textId="77777777" w:rsidR="00003B88" w:rsidRPr="00003B88" w:rsidRDefault="00003B88" w:rsidP="00003B88">
      <w:pPr>
        <w:autoSpaceDE w:val="0"/>
        <w:autoSpaceDN w:val="0"/>
        <w:adjustRightInd w:val="0"/>
        <w:spacing w:after="0" w:line="240" w:lineRule="auto"/>
        <w:rPr>
          <w:rFonts w:ascii="Times New Roman" w:hAnsi="Times New Roman"/>
          <w:bCs/>
        </w:rPr>
      </w:pPr>
      <w:r w:rsidRPr="00003B88">
        <w:rPr>
          <w:rFonts w:ascii="Times New Roman" w:hAnsi="Times New Roman"/>
          <w:bCs/>
        </w:rPr>
        <w:t>Elementi che concorrono alla formazione del voto:</w:t>
      </w:r>
    </w:p>
    <w:p w14:paraId="2F4AE489" w14:textId="77777777" w:rsidR="00003B88" w:rsidRPr="00003B88" w:rsidRDefault="00003B88" w:rsidP="008527F3">
      <w:pPr>
        <w:numPr>
          <w:ilvl w:val="0"/>
          <w:numId w:val="25"/>
        </w:numPr>
        <w:autoSpaceDE w:val="0"/>
        <w:autoSpaceDN w:val="0"/>
        <w:adjustRightInd w:val="0"/>
        <w:spacing w:after="0" w:line="240" w:lineRule="auto"/>
        <w:rPr>
          <w:rFonts w:ascii="Times New Roman" w:hAnsi="Times New Roman"/>
          <w:bCs/>
        </w:rPr>
      </w:pPr>
      <w:r w:rsidRPr="00003B88">
        <w:rPr>
          <w:rFonts w:ascii="Times New Roman" w:hAnsi="Times New Roman"/>
          <w:bCs/>
        </w:rPr>
        <w:t>Comportamento</w:t>
      </w:r>
    </w:p>
    <w:p w14:paraId="672E22A6" w14:textId="77777777" w:rsidR="00003B88" w:rsidRPr="00003B88" w:rsidRDefault="00003B88" w:rsidP="008527F3">
      <w:pPr>
        <w:numPr>
          <w:ilvl w:val="0"/>
          <w:numId w:val="25"/>
        </w:numPr>
        <w:autoSpaceDE w:val="0"/>
        <w:autoSpaceDN w:val="0"/>
        <w:adjustRightInd w:val="0"/>
        <w:spacing w:after="0" w:line="240" w:lineRule="auto"/>
        <w:rPr>
          <w:rFonts w:ascii="Times New Roman" w:hAnsi="Times New Roman"/>
          <w:bCs/>
        </w:rPr>
      </w:pPr>
      <w:r w:rsidRPr="00003B88">
        <w:rPr>
          <w:rFonts w:ascii="Times New Roman" w:hAnsi="Times New Roman"/>
          <w:bCs/>
        </w:rPr>
        <w:t>Miglioramenti rispetto ai livelli di partenza</w:t>
      </w:r>
    </w:p>
    <w:p w14:paraId="6FF43410" w14:textId="77777777" w:rsidR="00003B88" w:rsidRPr="00003B88" w:rsidRDefault="00003B88" w:rsidP="008527F3">
      <w:pPr>
        <w:numPr>
          <w:ilvl w:val="0"/>
          <w:numId w:val="25"/>
        </w:numPr>
        <w:autoSpaceDE w:val="0"/>
        <w:autoSpaceDN w:val="0"/>
        <w:adjustRightInd w:val="0"/>
        <w:spacing w:after="0" w:line="240" w:lineRule="auto"/>
        <w:rPr>
          <w:rFonts w:ascii="Times New Roman" w:hAnsi="Times New Roman"/>
          <w:bCs/>
        </w:rPr>
      </w:pPr>
      <w:r w:rsidRPr="00003B88">
        <w:rPr>
          <w:rFonts w:ascii="Times New Roman" w:hAnsi="Times New Roman"/>
          <w:bCs/>
        </w:rPr>
        <w:t>Interazioni verbali</w:t>
      </w:r>
    </w:p>
    <w:p w14:paraId="067E2A06" w14:textId="77777777" w:rsidR="00003B88" w:rsidRPr="00003B88" w:rsidRDefault="00003B88" w:rsidP="00003B88">
      <w:pPr>
        <w:autoSpaceDE w:val="0"/>
        <w:autoSpaceDN w:val="0"/>
        <w:adjustRightInd w:val="0"/>
        <w:spacing w:after="0" w:line="240" w:lineRule="auto"/>
        <w:rPr>
          <w:rFonts w:ascii="Times New Roman" w:hAnsi="Times New Roman"/>
          <w:bCs/>
        </w:rPr>
      </w:pPr>
    </w:p>
    <w:p w14:paraId="311EE459" w14:textId="77777777" w:rsidR="00003B88" w:rsidRPr="00003B88" w:rsidRDefault="00003B88" w:rsidP="00003B88">
      <w:pPr>
        <w:autoSpaceDE w:val="0"/>
        <w:autoSpaceDN w:val="0"/>
        <w:adjustRightInd w:val="0"/>
        <w:spacing w:after="0" w:line="240" w:lineRule="auto"/>
        <w:rPr>
          <w:rFonts w:ascii="Times New Roman" w:hAnsi="Times New Roman"/>
          <w:sz w:val="24"/>
          <w:szCs w:val="24"/>
        </w:rPr>
      </w:pPr>
      <w:r w:rsidRPr="00003B88">
        <w:rPr>
          <w:rFonts w:ascii="Times New Roman" w:hAnsi="Times New Roman"/>
          <w:sz w:val="28"/>
          <w:szCs w:val="28"/>
        </w:rPr>
        <w:t xml:space="preserve"> </w:t>
      </w:r>
      <w:r w:rsidRPr="00003B88">
        <w:rPr>
          <w:rFonts w:ascii="Times New Roman" w:hAnsi="Times New Roman"/>
          <w:sz w:val="24"/>
          <w:szCs w:val="24"/>
        </w:rPr>
        <w:t xml:space="preserve"> </w:t>
      </w:r>
      <w:r w:rsidRPr="00003B88">
        <w:rPr>
          <w:rFonts w:ascii="Times New Roman" w:hAnsi="Times New Roman"/>
          <w:b/>
          <w:sz w:val="24"/>
          <w:szCs w:val="24"/>
        </w:rPr>
        <w:t>TIPOLOGIE DELLE PROVE DI VERIFICA ADOTTATE</w:t>
      </w:r>
    </w:p>
    <w:p w14:paraId="092AFEB4" w14:textId="77777777" w:rsidR="00003B88" w:rsidRPr="00003B88" w:rsidRDefault="00003B88" w:rsidP="00003B88">
      <w:pPr>
        <w:autoSpaceDE w:val="0"/>
        <w:autoSpaceDN w:val="0"/>
        <w:adjustRightInd w:val="0"/>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2444"/>
        <w:gridCol w:w="2445"/>
        <w:gridCol w:w="2445"/>
      </w:tblGrid>
      <w:tr w:rsidR="00003B88" w:rsidRPr="00003B88" w14:paraId="77FECB19" w14:textId="77777777" w:rsidTr="00003B88">
        <w:tc>
          <w:tcPr>
            <w:tcW w:w="2444" w:type="dxa"/>
            <w:tcBorders>
              <w:top w:val="single" w:sz="4" w:space="0" w:color="000000"/>
              <w:left w:val="single" w:sz="4" w:space="0" w:color="000000"/>
              <w:bottom w:val="single" w:sz="4" w:space="0" w:color="000000"/>
              <w:right w:val="single" w:sz="4" w:space="0" w:color="000000"/>
            </w:tcBorders>
            <w:hideMark/>
          </w:tcPr>
          <w:p w14:paraId="517A0719"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b/>
                <w:bCs/>
                <w:sz w:val="21"/>
                <w:szCs w:val="21"/>
              </w:rPr>
              <w:t>TIPO</w:t>
            </w:r>
          </w:p>
        </w:tc>
        <w:tc>
          <w:tcPr>
            <w:tcW w:w="2444" w:type="dxa"/>
            <w:tcBorders>
              <w:top w:val="single" w:sz="4" w:space="0" w:color="000000"/>
              <w:left w:val="single" w:sz="4" w:space="0" w:color="000000"/>
              <w:bottom w:val="single" w:sz="4" w:space="0" w:color="000000"/>
              <w:right w:val="single" w:sz="4" w:space="0" w:color="000000"/>
            </w:tcBorders>
          </w:tcPr>
          <w:p w14:paraId="516F1D67"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Numero prove</w:t>
            </w:r>
          </w:p>
          <w:p w14:paraId="2EC7D1A9"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primo quadrimestre</w:t>
            </w:r>
          </w:p>
          <w:p w14:paraId="42C300AF"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p>
        </w:tc>
        <w:tc>
          <w:tcPr>
            <w:tcW w:w="2445" w:type="dxa"/>
            <w:tcBorders>
              <w:top w:val="single" w:sz="4" w:space="0" w:color="000000"/>
              <w:left w:val="single" w:sz="4" w:space="0" w:color="000000"/>
              <w:bottom w:val="single" w:sz="4" w:space="0" w:color="000000"/>
              <w:right w:val="single" w:sz="4" w:space="0" w:color="000000"/>
            </w:tcBorders>
          </w:tcPr>
          <w:p w14:paraId="4DFE0D91"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Numero prove</w:t>
            </w:r>
          </w:p>
          <w:p w14:paraId="265B6545"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secondo</w:t>
            </w:r>
          </w:p>
          <w:p w14:paraId="1B48C9A2"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quadrimestre</w:t>
            </w:r>
          </w:p>
          <w:p w14:paraId="526BFCDB"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p>
        </w:tc>
        <w:tc>
          <w:tcPr>
            <w:tcW w:w="2445" w:type="dxa"/>
            <w:tcBorders>
              <w:top w:val="single" w:sz="4" w:space="0" w:color="000000"/>
              <w:left w:val="single" w:sz="4" w:space="0" w:color="000000"/>
              <w:bottom w:val="single" w:sz="4" w:space="0" w:color="000000"/>
              <w:right w:val="single" w:sz="4" w:space="0" w:color="000000"/>
            </w:tcBorders>
          </w:tcPr>
          <w:p w14:paraId="13D02F75"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p>
          <w:p w14:paraId="34B96370" w14:textId="77777777" w:rsidR="00003B88" w:rsidRPr="00003B88" w:rsidRDefault="00003B88" w:rsidP="00003B88">
            <w:pPr>
              <w:autoSpaceDE w:val="0"/>
              <w:autoSpaceDN w:val="0"/>
              <w:adjustRightInd w:val="0"/>
              <w:spacing w:after="0" w:line="240" w:lineRule="auto"/>
              <w:rPr>
                <w:rFonts w:ascii="Times New Roman" w:hAnsi="Times New Roman"/>
                <w:b/>
                <w:bCs/>
                <w:sz w:val="21"/>
                <w:szCs w:val="21"/>
              </w:rPr>
            </w:pPr>
            <w:r w:rsidRPr="00003B88">
              <w:rPr>
                <w:rFonts w:ascii="Times New Roman" w:hAnsi="Times New Roman"/>
                <w:b/>
                <w:bCs/>
                <w:sz w:val="21"/>
                <w:szCs w:val="21"/>
              </w:rPr>
              <w:t>Tempo assegnato</w:t>
            </w:r>
          </w:p>
          <w:p w14:paraId="4728818D"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p>
        </w:tc>
      </w:tr>
      <w:tr w:rsidR="00003B88" w:rsidRPr="00003B88" w14:paraId="1C06D535" w14:textId="77777777" w:rsidTr="00003B88">
        <w:tc>
          <w:tcPr>
            <w:tcW w:w="2444" w:type="dxa"/>
            <w:tcBorders>
              <w:top w:val="single" w:sz="4" w:space="0" w:color="000000"/>
              <w:left w:val="single" w:sz="4" w:space="0" w:color="000000"/>
              <w:bottom w:val="single" w:sz="4" w:space="0" w:color="000000"/>
              <w:right w:val="single" w:sz="4" w:space="0" w:color="000000"/>
            </w:tcBorders>
            <w:hideMark/>
          </w:tcPr>
          <w:p w14:paraId="04C265DD"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Verifiche orali</w:t>
            </w:r>
          </w:p>
        </w:tc>
        <w:tc>
          <w:tcPr>
            <w:tcW w:w="2444" w:type="dxa"/>
            <w:tcBorders>
              <w:top w:val="single" w:sz="4" w:space="0" w:color="000000"/>
              <w:left w:val="single" w:sz="4" w:space="0" w:color="000000"/>
              <w:bottom w:val="single" w:sz="4" w:space="0" w:color="000000"/>
              <w:right w:val="single" w:sz="4" w:space="0" w:color="000000"/>
            </w:tcBorders>
            <w:hideMark/>
          </w:tcPr>
          <w:p w14:paraId="30CA726E"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due</w:t>
            </w:r>
          </w:p>
        </w:tc>
        <w:tc>
          <w:tcPr>
            <w:tcW w:w="2445" w:type="dxa"/>
            <w:tcBorders>
              <w:top w:val="single" w:sz="4" w:space="0" w:color="000000"/>
              <w:left w:val="single" w:sz="4" w:space="0" w:color="000000"/>
              <w:bottom w:val="single" w:sz="4" w:space="0" w:color="000000"/>
              <w:right w:val="single" w:sz="4" w:space="0" w:color="000000"/>
            </w:tcBorders>
            <w:hideMark/>
          </w:tcPr>
          <w:p w14:paraId="6194A0B4"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due</w:t>
            </w:r>
          </w:p>
        </w:tc>
        <w:tc>
          <w:tcPr>
            <w:tcW w:w="2445" w:type="dxa"/>
            <w:tcBorders>
              <w:top w:val="single" w:sz="4" w:space="0" w:color="000000"/>
              <w:left w:val="single" w:sz="4" w:space="0" w:color="000000"/>
              <w:bottom w:val="single" w:sz="4" w:space="0" w:color="000000"/>
              <w:right w:val="single" w:sz="4" w:space="0" w:color="000000"/>
            </w:tcBorders>
            <w:hideMark/>
          </w:tcPr>
          <w:p w14:paraId="1DE602D1"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Secondo la necessità</w:t>
            </w:r>
          </w:p>
        </w:tc>
      </w:tr>
      <w:tr w:rsidR="00003B88" w:rsidRPr="00003B88" w14:paraId="4F6DB914" w14:textId="77777777" w:rsidTr="00003B88">
        <w:tc>
          <w:tcPr>
            <w:tcW w:w="2444" w:type="dxa"/>
            <w:tcBorders>
              <w:top w:val="single" w:sz="4" w:space="0" w:color="000000"/>
              <w:left w:val="single" w:sz="4" w:space="0" w:color="000000"/>
              <w:bottom w:val="single" w:sz="4" w:space="0" w:color="000000"/>
              <w:right w:val="single" w:sz="4" w:space="0" w:color="000000"/>
            </w:tcBorders>
            <w:hideMark/>
          </w:tcPr>
          <w:p w14:paraId="4D2E1E75"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Esercitazioni pratiche</w:t>
            </w:r>
          </w:p>
        </w:tc>
        <w:tc>
          <w:tcPr>
            <w:tcW w:w="2444" w:type="dxa"/>
            <w:tcBorders>
              <w:top w:val="single" w:sz="4" w:space="0" w:color="000000"/>
              <w:left w:val="single" w:sz="4" w:space="0" w:color="000000"/>
              <w:bottom w:val="single" w:sz="4" w:space="0" w:color="000000"/>
              <w:right w:val="single" w:sz="4" w:space="0" w:color="000000"/>
            </w:tcBorders>
            <w:hideMark/>
          </w:tcPr>
          <w:p w14:paraId="7D533DED"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4</w:t>
            </w:r>
          </w:p>
        </w:tc>
        <w:tc>
          <w:tcPr>
            <w:tcW w:w="2445" w:type="dxa"/>
            <w:tcBorders>
              <w:top w:val="single" w:sz="4" w:space="0" w:color="000000"/>
              <w:left w:val="single" w:sz="4" w:space="0" w:color="000000"/>
              <w:bottom w:val="single" w:sz="4" w:space="0" w:color="000000"/>
              <w:right w:val="single" w:sz="4" w:space="0" w:color="000000"/>
            </w:tcBorders>
            <w:hideMark/>
          </w:tcPr>
          <w:p w14:paraId="7D7B9B9D"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4</w:t>
            </w:r>
          </w:p>
        </w:tc>
        <w:tc>
          <w:tcPr>
            <w:tcW w:w="2445" w:type="dxa"/>
            <w:tcBorders>
              <w:top w:val="single" w:sz="4" w:space="0" w:color="000000"/>
              <w:left w:val="single" w:sz="4" w:space="0" w:color="000000"/>
              <w:bottom w:val="single" w:sz="4" w:space="0" w:color="000000"/>
              <w:right w:val="single" w:sz="4" w:space="0" w:color="000000"/>
            </w:tcBorders>
            <w:hideMark/>
          </w:tcPr>
          <w:p w14:paraId="0A0DD33E" w14:textId="77777777" w:rsidR="00003B88" w:rsidRPr="00003B88" w:rsidRDefault="00003B88" w:rsidP="00003B88">
            <w:pPr>
              <w:autoSpaceDE w:val="0"/>
              <w:autoSpaceDN w:val="0"/>
              <w:adjustRightInd w:val="0"/>
              <w:spacing w:after="0" w:line="240" w:lineRule="auto"/>
              <w:jc w:val="center"/>
              <w:rPr>
                <w:rFonts w:ascii="Times New Roman" w:hAnsi="Times New Roman"/>
                <w:sz w:val="28"/>
                <w:szCs w:val="28"/>
                <w:u w:val="single"/>
              </w:rPr>
            </w:pPr>
            <w:r w:rsidRPr="00003B88">
              <w:rPr>
                <w:rFonts w:ascii="Times New Roman" w:hAnsi="Times New Roman"/>
                <w:sz w:val="28"/>
                <w:szCs w:val="28"/>
                <w:u w:val="single"/>
              </w:rPr>
              <w:t>Secondo la necessità</w:t>
            </w:r>
          </w:p>
        </w:tc>
      </w:tr>
    </w:tbl>
    <w:p w14:paraId="3F622003" w14:textId="77777777" w:rsidR="00003B88" w:rsidRPr="00003B88" w:rsidRDefault="00003B88" w:rsidP="00003B88">
      <w:pPr>
        <w:autoSpaceDE w:val="0"/>
        <w:autoSpaceDN w:val="0"/>
        <w:adjustRightInd w:val="0"/>
        <w:spacing w:after="0" w:line="240" w:lineRule="auto"/>
        <w:rPr>
          <w:rFonts w:ascii="Times New Roman" w:hAnsi="Times New Roman"/>
          <w:sz w:val="19"/>
          <w:szCs w:val="19"/>
        </w:rPr>
      </w:pPr>
      <w:r w:rsidRPr="00003B88">
        <w:rPr>
          <w:rFonts w:ascii="Times New Roman" w:hAnsi="Times New Roman"/>
          <w:sz w:val="19"/>
          <w:szCs w:val="19"/>
        </w:rPr>
        <w:t>ES. Interrogazioni orali, test a risposta multipla, svolgimento di esercizi, compiti scritti etc.</w:t>
      </w:r>
    </w:p>
    <w:p w14:paraId="3272F493" w14:textId="77777777" w:rsidR="00003B88" w:rsidRPr="00003B88" w:rsidRDefault="00003B88" w:rsidP="00003B88">
      <w:pPr>
        <w:autoSpaceDE w:val="0"/>
        <w:autoSpaceDN w:val="0"/>
        <w:adjustRightInd w:val="0"/>
        <w:spacing w:after="0" w:line="240" w:lineRule="auto"/>
        <w:rPr>
          <w:rFonts w:ascii="Times New Roman" w:hAnsi="Times New Roman"/>
          <w:sz w:val="19"/>
          <w:szCs w:val="19"/>
        </w:rPr>
      </w:pPr>
    </w:p>
    <w:p w14:paraId="7F1D6AF0" w14:textId="77777777" w:rsidR="00003B88" w:rsidRPr="00003B88" w:rsidRDefault="00003B88" w:rsidP="00003B88">
      <w:pPr>
        <w:autoSpaceDE w:val="0"/>
        <w:autoSpaceDN w:val="0"/>
        <w:adjustRightInd w:val="0"/>
        <w:spacing w:after="0" w:line="240" w:lineRule="auto"/>
        <w:rPr>
          <w:rFonts w:ascii="Times New Roman" w:hAnsi="Times New Roman"/>
          <w:b/>
          <w:bCs/>
          <w:sz w:val="24"/>
          <w:szCs w:val="24"/>
        </w:rPr>
      </w:pPr>
    </w:p>
    <w:p w14:paraId="269C7A97" w14:textId="77777777" w:rsidR="00003B88" w:rsidRPr="00003B88" w:rsidRDefault="00003B88" w:rsidP="00003B88">
      <w:pPr>
        <w:autoSpaceDE w:val="0"/>
        <w:autoSpaceDN w:val="0"/>
        <w:adjustRightInd w:val="0"/>
        <w:spacing w:after="0" w:line="240" w:lineRule="auto"/>
        <w:rPr>
          <w:rFonts w:ascii="Times New Roman" w:hAnsi="Times New Roman"/>
          <w:b/>
          <w:bCs/>
          <w:sz w:val="19"/>
          <w:szCs w:val="19"/>
        </w:rPr>
      </w:pPr>
    </w:p>
    <w:p w14:paraId="19776BFE" w14:textId="77777777" w:rsidR="000626AC" w:rsidRDefault="00003B88" w:rsidP="00003B88">
      <w:pPr>
        <w:rPr>
          <w:rFonts w:ascii="Times New Roman" w:hAnsi="Times New Roman"/>
        </w:rPr>
      </w:pPr>
      <w:r w:rsidRPr="00003B88">
        <w:rPr>
          <w:rFonts w:ascii="Times New Roman" w:hAnsi="Times New Roman"/>
        </w:rPr>
        <w:t xml:space="preserve">DATA, 15/05/2024                                                                               Prof.ssa Elisabetta E. Mazzarella       </w:t>
      </w:r>
    </w:p>
    <w:p w14:paraId="4E4FE25A" w14:textId="77777777" w:rsidR="000626AC" w:rsidRDefault="000626AC" w:rsidP="00003B88">
      <w:pPr>
        <w:rPr>
          <w:rFonts w:ascii="Times New Roman" w:hAnsi="Times New Roman"/>
        </w:rPr>
      </w:pPr>
    </w:p>
    <w:p w14:paraId="7480FCD0" w14:textId="77777777" w:rsidR="000626AC" w:rsidRDefault="000626AC" w:rsidP="00003B88">
      <w:pPr>
        <w:rPr>
          <w:rFonts w:ascii="Times New Roman" w:hAnsi="Times New Roman"/>
        </w:rPr>
      </w:pPr>
    </w:p>
    <w:p w14:paraId="7A5231FA" w14:textId="77777777" w:rsidR="000626AC" w:rsidRDefault="000626AC" w:rsidP="00003B88">
      <w:pPr>
        <w:rPr>
          <w:rFonts w:ascii="Times New Roman" w:hAnsi="Times New Roman"/>
        </w:rPr>
      </w:pPr>
    </w:p>
    <w:p w14:paraId="28550A82" w14:textId="77777777" w:rsidR="000626AC" w:rsidRDefault="000626AC" w:rsidP="00003B88">
      <w:pPr>
        <w:rPr>
          <w:rFonts w:ascii="Times New Roman" w:hAnsi="Times New Roman"/>
        </w:rPr>
      </w:pPr>
    </w:p>
    <w:p w14:paraId="4640B393" w14:textId="77777777" w:rsidR="000626AC" w:rsidRDefault="000626AC" w:rsidP="00003B88">
      <w:pPr>
        <w:rPr>
          <w:rFonts w:ascii="Times New Roman" w:hAnsi="Times New Roman"/>
        </w:rPr>
      </w:pPr>
    </w:p>
    <w:p w14:paraId="6BCC171B" w14:textId="77777777" w:rsidR="000626AC" w:rsidRDefault="000626AC" w:rsidP="00003B88">
      <w:pPr>
        <w:rPr>
          <w:rFonts w:ascii="Times New Roman" w:hAnsi="Times New Roman"/>
        </w:rPr>
      </w:pPr>
    </w:p>
    <w:p w14:paraId="5C987CC6" w14:textId="77777777" w:rsidR="000626AC" w:rsidRDefault="000626AC" w:rsidP="00003B88">
      <w:pPr>
        <w:rPr>
          <w:rFonts w:ascii="Times New Roman" w:hAnsi="Times New Roman"/>
        </w:rPr>
      </w:pPr>
    </w:p>
    <w:p w14:paraId="30CFAA8C" w14:textId="77777777" w:rsidR="000626AC" w:rsidRDefault="000626AC" w:rsidP="00003B88">
      <w:pPr>
        <w:rPr>
          <w:rFonts w:ascii="Times New Roman" w:hAnsi="Times New Roman"/>
        </w:rPr>
      </w:pPr>
    </w:p>
    <w:p w14:paraId="327779F7" w14:textId="77777777" w:rsidR="000626AC" w:rsidRDefault="000626AC" w:rsidP="00003B88">
      <w:pPr>
        <w:rPr>
          <w:rFonts w:ascii="Times New Roman" w:hAnsi="Times New Roman"/>
        </w:rPr>
      </w:pPr>
    </w:p>
    <w:p w14:paraId="46D141E8" w14:textId="77777777" w:rsidR="000626AC" w:rsidRDefault="000626AC" w:rsidP="00003B88">
      <w:pPr>
        <w:rPr>
          <w:rFonts w:ascii="Times New Roman" w:hAnsi="Times New Roman"/>
        </w:rPr>
      </w:pPr>
    </w:p>
    <w:p w14:paraId="604A3434" w14:textId="77777777" w:rsidR="000626AC" w:rsidRDefault="000626AC" w:rsidP="00003B88">
      <w:pPr>
        <w:rPr>
          <w:rFonts w:ascii="Times New Roman" w:hAnsi="Times New Roman"/>
        </w:rPr>
      </w:pPr>
    </w:p>
    <w:p w14:paraId="5C17C101" w14:textId="7CD3B16A" w:rsidR="00003B88" w:rsidRPr="00003B88" w:rsidRDefault="00003B88" w:rsidP="00003B88">
      <w:pPr>
        <w:rPr>
          <w:rFonts w:ascii="Times New Roman" w:hAnsi="Times New Roman"/>
        </w:rPr>
      </w:pPr>
      <w:r w:rsidRPr="00003B88">
        <w:rPr>
          <w:rFonts w:ascii="Times New Roman" w:hAnsi="Times New Roman"/>
        </w:rPr>
        <w:t xml:space="preserve"> </w:t>
      </w:r>
    </w:p>
    <w:p w14:paraId="16542E83" w14:textId="77777777" w:rsidR="00003B88" w:rsidRPr="00003B88" w:rsidRDefault="00003B88" w:rsidP="00003B88">
      <w:pPr>
        <w:rPr>
          <w:rFonts w:ascii="Times New Roman" w:hAnsi="Times New Roman"/>
          <w:b/>
          <w:bCs/>
          <w:u w:val="single"/>
        </w:rPr>
      </w:pPr>
    </w:p>
    <w:p w14:paraId="368927B0" w14:textId="77777777" w:rsidR="00003B88" w:rsidRPr="00003B88" w:rsidRDefault="00003B88" w:rsidP="00003B88">
      <w:pPr>
        <w:adjustRightInd w:val="0"/>
        <w:spacing w:after="0" w:line="240" w:lineRule="auto"/>
        <w:rPr>
          <w:rFonts w:ascii="Times New Roman" w:eastAsia="Times New Roman" w:hAnsi="Times New Roman"/>
          <w:sz w:val="24"/>
          <w:szCs w:val="24"/>
          <w:lang w:eastAsia="it-IT"/>
        </w:rPr>
      </w:pPr>
    </w:p>
    <w:p w14:paraId="04462E96" w14:textId="77777777" w:rsidR="001D1BBC" w:rsidRPr="001D1BBC" w:rsidRDefault="001D1BBC" w:rsidP="001D1BBC"/>
    <w:p w14:paraId="25A3278E" w14:textId="73CF5867" w:rsidR="000626AC" w:rsidRPr="000626AC" w:rsidRDefault="000626AC" w:rsidP="000626AC">
      <w:pPr>
        <w:widowControl w:val="0"/>
        <w:autoSpaceDE w:val="0"/>
        <w:autoSpaceDN w:val="0"/>
        <w:spacing w:before="57" w:after="0" w:line="240" w:lineRule="auto"/>
        <w:ind w:left="2666" w:right="2580"/>
        <w:jc w:val="center"/>
        <w:rPr>
          <w:rFonts w:ascii="Times New Roman" w:eastAsia="Times New Roman" w:hAnsi="Times New Roman"/>
          <w:b/>
          <w:bCs/>
          <w:sz w:val="32"/>
          <w:szCs w:val="32"/>
        </w:rPr>
      </w:pPr>
      <w:r>
        <w:rPr>
          <w:rFonts w:ascii="Times New Roman" w:eastAsia="Times New Roman" w:hAnsi="Times New Roman"/>
          <w:b/>
          <w:bCs/>
          <w:sz w:val="32"/>
          <w:szCs w:val="32"/>
        </w:rPr>
        <w:t>ALLEGAT</w:t>
      </w:r>
      <w:r w:rsidRPr="000626AC">
        <w:rPr>
          <w:rFonts w:ascii="Times New Roman" w:eastAsia="Times New Roman" w:hAnsi="Times New Roman"/>
          <w:b/>
          <w:bCs/>
          <w:sz w:val="32"/>
          <w:szCs w:val="32"/>
        </w:rPr>
        <w:t>O</w:t>
      </w:r>
      <w:r w:rsidRPr="000626AC">
        <w:rPr>
          <w:rFonts w:ascii="Times New Roman" w:eastAsia="Times New Roman" w:hAnsi="Times New Roman"/>
          <w:b/>
          <w:bCs/>
          <w:spacing w:val="-13"/>
          <w:sz w:val="32"/>
          <w:szCs w:val="32"/>
        </w:rPr>
        <w:t xml:space="preserve"> </w:t>
      </w:r>
      <w:r w:rsidRPr="000626AC">
        <w:rPr>
          <w:rFonts w:ascii="Times New Roman" w:eastAsia="Times New Roman" w:hAnsi="Times New Roman"/>
          <w:b/>
          <w:bCs/>
          <w:sz w:val="32"/>
          <w:szCs w:val="32"/>
        </w:rPr>
        <w:t>n.</w:t>
      </w:r>
      <w:r w:rsidRPr="000626AC">
        <w:rPr>
          <w:rFonts w:ascii="Times New Roman" w:eastAsia="Times New Roman" w:hAnsi="Times New Roman"/>
          <w:b/>
          <w:bCs/>
          <w:spacing w:val="-5"/>
          <w:sz w:val="32"/>
          <w:szCs w:val="32"/>
        </w:rPr>
        <w:t xml:space="preserve"> </w:t>
      </w:r>
      <w:r w:rsidRPr="000626AC">
        <w:rPr>
          <w:rFonts w:ascii="Times New Roman" w:eastAsia="Times New Roman" w:hAnsi="Times New Roman"/>
          <w:b/>
          <w:bCs/>
          <w:sz w:val="32"/>
          <w:szCs w:val="32"/>
        </w:rPr>
        <w:t>2</w:t>
      </w:r>
    </w:p>
    <w:p w14:paraId="7F313FD5" w14:textId="77777777" w:rsidR="000626AC" w:rsidRPr="000626AC" w:rsidRDefault="000626AC" w:rsidP="000626AC">
      <w:pPr>
        <w:widowControl w:val="0"/>
        <w:autoSpaceDE w:val="0"/>
        <w:autoSpaceDN w:val="0"/>
        <w:spacing w:before="182" w:after="0" w:line="240" w:lineRule="auto"/>
        <w:ind w:left="2666" w:right="2595"/>
        <w:jc w:val="center"/>
        <w:rPr>
          <w:rFonts w:ascii="Times New Roman" w:eastAsia="Times New Roman" w:hAnsi="Times New Roman"/>
          <w:sz w:val="28"/>
          <w:szCs w:val="28"/>
        </w:rPr>
      </w:pPr>
      <w:r w:rsidRPr="000626AC">
        <w:rPr>
          <w:rFonts w:ascii="Times New Roman" w:eastAsia="Times New Roman" w:hAnsi="Times New Roman"/>
          <w:sz w:val="28"/>
          <w:szCs w:val="28"/>
        </w:rPr>
        <w:t>Scheda</w:t>
      </w:r>
      <w:r w:rsidRPr="000626AC">
        <w:rPr>
          <w:rFonts w:ascii="Times New Roman" w:eastAsia="Times New Roman" w:hAnsi="Times New Roman"/>
          <w:spacing w:val="-15"/>
          <w:sz w:val="28"/>
          <w:szCs w:val="28"/>
        </w:rPr>
        <w:t xml:space="preserve"> </w:t>
      </w:r>
      <w:r w:rsidRPr="000626AC">
        <w:rPr>
          <w:rFonts w:ascii="Times New Roman" w:eastAsia="Times New Roman" w:hAnsi="Times New Roman"/>
          <w:sz w:val="28"/>
          <w:szCs w:val="28"/>
        </w:rPr>
        <w:t>informativo-analitica</w:t>
      </w:r>
    </w:p>
    <w:p w14:paraId="1F6AD900" w14:textId="77777777" w:rsidR="000626AC" w:rsidRPr="000626AC" w:rsidRDefault="000626AC" w:rsidP="000626AC">
      <w:pPr>
        <w:widowControl w:val="0"/>
        <w:autoSpaceDE w:val="0"/>
        <w:autoSpaceDN w:val="0"/>
        <w:spacing w:before="182" w:after="0" w:line="240" w:lineRule="auto"/>
        <w:ind w:left="2666" w:right="2599"/>
        <w:jc w:val="center"/>
        <w:rPr>
          <w:rFonts w:ascii="Times New Roman" w:eastAsia="Times New Roman" w:hAnsi="Times New Roman"/>
          <w:b/>
          <w:i/>
          <w:sz w:val="28"/>
        </w:rPr>
      </w:pPr>
      <w:r w:rsidRPr="000626AC">
        <w:rPr>
          <w:rFonts w:ascii="Times New Roman" w:eastAsia="Times New Roman" w:hAnsi="Times New Roman"/>
          <w:i/>
          <w:spacing w:val="-2"/>
          <w:sz w:val="28"/>
        </w:rPr>
        <w:t>“</w:t>
      </w:r>
      <w:r w:rsidRPr="000626AC">
        <w:rPr>
          <w:rFonts w:ascii="Times New Roman" w:eastAsia="Times New Roman" w:hAnsi="Times New Roman"/>
          <w:b/>
          <w:i/>
          <w:spacing w:val="-2"/>
          <w:sz w:val="28"/>
        </w:rPr>
        <w:t>Scienza</w:t>
      </w:r>
      <w:r w:rsidRPr="000626AC">
        <w:rPr>
          <w:rFonts w:ascii="Times New Roman" w:eastAsia="Times New Roman" w:hAnsi="Times New Roman"/>
          <w:b/>
          <w:i/>
          <w:spacing w:val="-12"/>
          <w:sz w:val="28"/>
        </w:rPr>
        <w:t xml:space="preserve"> </w:t>
      </w:r>
      <w:r w:rsidRPr="000626AC">
        <w:rPr>
          <w:rFonts w:ascii="Times New Roman" w:eastAsia="Times New Roman" w:hAnsi="Times New Roman"/>
          <w:b/>
          <w:i/>
          <w:spacing w:val="-1"/>
          <w:sz w:val="28"/>
        </w:rPr>
        <w:t>e</w:t>
      </w:r>
      <w:r w:rsidRPr="000626AC">
        <w:rPr>
          <w:rFonts w:ascii="Times New Roman" w:eastAsia="Times New Roman" w:hAnsi="Times New Roman"/>
          <w:b/>
          <w:i/>
          <w:spacing w:val="-13"/>
          <w:sz w:val="28"/>
        </w:rPr>
        <w:t xml:space="preserve"> </w:t>
      </w:r>
      <w:r w:rsidRPr="000626AC">
        <w:rPr>
          <w:rFonts w:ascii="Times New Roman" w:eastAsia="Times New Roman" w:hAnsi="Times New Roman"/>
          <w:b/>
          <w:i/>
          <w:spacing w:val="-1"/>
          <w:sz w:val="28"/>
        </w:rPr>
        <w:t>Cultura</w:t>
      </w:r>
      <w:r w:rsidRPr="000626AC">
        <w:rPr>
          <w:rFonts w:ascii="Times New Roman" w:eastAsia="Times New Roman" w:hAnsi="Times New Roman"/>
          <w:b/>
          <w:i/>
          <w:spacing w:val="-16"/>
          <w:sz w:val="28"/>
        </w:rPr>
        <w:t xml:space="preserve"> </w:t>
      </w:r>
      <w:r w:rsidRPr="000626AC">
        <w:rPr>
          <w:rFonts w:ascii="Times New Roman" w:eastAsia="Times New Roman" w:hAnsi="Times New Roman"/>
          <w:b/>
          <w:i/>
          <w:spacing w:val="-1"/>
          <w:sz w:val="28"/>
        </w:rPr>
        <w:t>dell’Alimentazione”</w:t>
      </w:r>
    </w:p>
    <w:p w14:paraId="611389F9" w14:textId="77777777" w:rsidR="000626AC" w:rsidRPr="000626AC" w:rsidRDefault="000626AC" w:rsidP="000626AC">
      <w:pPr>
        <w:widowControl w:val="0"/>
        <w:autoSpaceDE w:val="0"/>
        <w:autoSpaceDN w:val="0"/>
        <w:spacing w:before="186" w:after="0" w:line="240" w:lineRule="auto"/>
        <w:ind w:left="2666" w:right="2590"/>
        <w:jc w:val="center"/>
        <w:rPr>
          <w:rFonts w:ascii="Times New Roman" w:eastAsia="Times New Roman" w:hAnsi="Times New Roman"/>
          <w:sz w:val="28"/>
          <w:szCs w:val="28"/>
        </w:rPr>
      </w:pPr>
      <w:r w:rsidRPr="000626AC">
        <w:rPr>
          <w:rFonts w:ascii="Times New Roman" w:eastAsia="Times New Roman" w:hAnsi="Times New Roman"/>
          <w:sz w:val="28"/>
          <w:szCs w:val="28"/>
        </w:rPr>
        <w:t>Classe</w:t>
      </w:r>
      <w:r w:rsidRPr="000626AC">
        <w:rPr>
          <w:rFonts w:ascii="Times New Roman" w:eastAsia="Times New Roman" w:hAnsi="Times New Roman"/>
          <w:spacing w:val="-9"/>
          <w:sz w:val="28"/>
          <w:szCs w:val="28"/>
        </w:rPr>
        <w:t xml:space="preserve"> </w:t>
      </w:r>
      <w:r w:rsidRPr="000626AC">
        <w:rPr>
          <w:rFonts w:ascii="Times New Roman" w:eastAsia="Times New Roman" w:hAnsi="Times New Roman"/>
          <w:sz w:val="28"/>
          <w:szCs w:val="28"/>
        </w:rPr>
        <w:t>V</w:t>
      </w:r>
      <w:r w:rsidRPr="000626AC">
        <w:rPr>
          <w:rFonts w:ascii="Times New Roman" w:eastAsia="Times New Roman" w:hAnsi="Times New Roman"/>
          <w:spacing w:val="-11"/>
          <w:sz w:val="28"/>
          <w:szCs w:val="28"/>
        </w:rPr>
        <w:t xml:space="preserve"> </w:t>
      </w:r>
      <w:r w:rsidRPr="000626AC">
        <w:rPr>
          <w:rFonts w:ascii="Times New Roman" w:eastAsia="Times New Roman" w:hAnsi="Times New Roman"/>
          <w:sz w:val="28"/>
          <w:szCs w:val="28"/>
        </w:rPr>
        <w:t>A</w:t>
      </w:r>
    </w:p>
    <w:p w14:paraId="45A0FF68" w14:textId="77777777" w:rsidR="000626AC" w:rsidRPr="000626AC" w:rsidRDefault="000626AC" w:rsidP="000626AC">
      <w:pPr>
        <w:widowControl w:val="0"/>
        <w:autoSpaceDE w:val="0"/>
        <w:autoSpaceDN w:val="0"/>
        <w:spacing w:before="2" w:after="0" w:line="240" w:lineRule="auto"/>
        <w:rPr>
          <w:rFonts w:ascii="Times New Roman" w:eastAsia="Times New Roman" w:hAnsi="Times New Roman"/>
          <w:sz w:val="44"/>
          <w:szCs w:val="28"/>
        </w:rPr>
      </w:pPr>
    </w:p>
    <w:p w14:paraId="4C730C7A" w14:textId="77777777" w:rsidR="000626AC" w:rsidRPr="000626AC" w:rsidRDefault="000626AC" w:rsidP="000626AC">
      <w:pPr>
        <w:widowControl w:val="0"/>
        <w:autoSpaceDE w:val="0"/>
        <w:autoSpaceDN w:val="0"/>
        <w:spacing w:after="0" w:line="480" w:lineRule="auto"/>
        <w:ind w:left="2666" w:right="2588"/>
        <w:jc w:val="center"/>
        <w:rPr>
          <w:rFonts w:ascii="Times New Roman" w:eastAsia="Times New Roman" w:hAnsi="Times New Roman"/>
          <w:sz w:val="28"/>
          <w:szCs w:val="28"/>
        </w:rPr>
      </w:pPr>
      <w:r w:rsidRPr="000626AC">
        <w:rPr>
          <w:rFonts w:ascii="Times New Roman" w:eastAsia="Times New Roman" w:hAnsi="Times New Roman"/>
          <w:sz w:val="28"/>
          <w:szCs w:val="28"/>
        </w:rPr>
        <w:t>Docente: prof.ssa Desiderio Manuela</w:t>
      </w:r>
      <w:r w:rsidRPr="000626AC">
        <w:rPr>
          <w:rFonts w:ascii="Times New Roman" w:eastAsia="Times New Roman" w:hAnsi="Times New Roman"/>
          <w:spacing w:val="-68"/>
          <w:sz w:val="28"/>
          <w:szCs w:val="28"/>
        </w:rPr>
        <w:t xml:space="preserve"> </w:t>
      </w:r>
      <w:r w:rsidRPr="000626AC">
        <w:rPr>
          <w:rFonts w:ascii="Times New Roman" w:eastAsia="Times New Roman" w:hAnsi="Times New Roman"/>
          <w:sz w:val="28"/>
          <w:szCs w:val="28"/>
          <w:u w:val="single"/>
        </w:rPr>
        <w:t>Anno</w:t>
      </w:r>
      <w:r w:rsidRPr="000626AC">
        <w:rPr>
          <w:rFonts w:ascii="Times New Roman" w:eastAsia="Times New Roman" w:hAnsi="Times New Roman"/>
          <w:spacing w:val="-11"/>
          <w:sz w:val="28"/>
          <w:szCs w:val="28"/>
          <w:u w:val="single"/>
        </w:rPr>
        <w:t xml:space="preserve"> </w:t>
      </w:r>
      <w:r w:rsidRPr="000626AC">
        <w:rPr>
          <w:rFonts w:ascii="Times New Roman" w:eastAsia="Times New Roman" w:hAnsi="Times New Roman"/>
          <w:sz w:val="28"/>
          <w:szCs w:val="28"/>
          <w:u w:val="single"/>
        </w:rPr>
        <w:t>Scolastico</w:t>
      </w:r>
      <w:r w:rsidRPr="000626AC">
        <w:rPr>
          <w:rFonts w:ascii="Times New Roman" w:eastAsia="Times New Roman" w:hAnsi="Times New Roman"/>
          <w:spacing w:val="-7"/>
          <w:sz w:val="28"/>
          <w:szCs w:val="28"/>
          <w:u w:val="single"/>
        </w:rPr>
        <w:t xml:space="preserve"> </w:t>
      </w:r>
      <w:r w:rsidRPr="000626AC">
        <w:rPr>
          <w:rFonts w:ascii="Times New Roman" w:eastAsia="Times New Roman" w:hAnsi="Times New Roman"/>
          <w:sz w:val="28"/>
          <w:szCs w:val="28"/>
          <w:u w:val="single"/>
        </w:rPr>
        <w:t>2023/2024</w:t>
      </w:r>
    </w:p>
    <w:p w14:paraId="74B27A09"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7E00A3AD"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79942027" w14:textId="77777777" w:rsidR="000626AC" w:rsidRPr="000626AC" w:rsidRDefault="000626AC" w:rsidP="000626AC">
      <w:pPr>
        <w:widowControl w:val="0"/>
        <w:autoSpaceDE w:val="0"/>
        <w:autoSpaceDN w:val="0"/>
        <w:spacing w:before="9" w:after="1" w:line="240" w:lineRule="auto"/>
        <w:rPr>
          <w:rFonts w:ascii="Times New Roman" w:eastAsia="Times New Roman" w:hAnsi="Times New Roman"/>
          <w:sz w:val="28"/>
          <w:szCs w:val="28"/>
        </w:rPr>
      </w:pPr>
    </w:p>
    <w:tbl>
      <w:tblPr>
        <w:tblStyle w:val="TableNormal1"/>
        <w:tblW w:w="0" w:type="auto"/>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15"/>
        <w:gridCol w:w="5871"/>
      </w:tblGrid>
      <w:tr w:rsidR="000626AC" w:rsidRPr="000626AC" w14:paraId="6B041376" w14:textId="77777777" w:rsidTr="000626AC">
        <w:trPr>
          <w:trHeight w:val="8345"/>
        </w:trPr>
        <w:tc>
          <w:tcPr>
            <w:tcW w:w="3515" w:type="dxa"/>
          </w:tcPr>
          <w:p w14:paraId="42A25F32" w14:textId="77777777" w:rsidR="000626AC" w:rsidRPr="000626AC" w:rsidRDefault="000626AC" w:rsidP="000626AC">
            <w:pPr>
              <w:spacing w:before="22" w:after="0" w:line="240" w:lineRule="auto"/>
              <w:ind w:left="40"/>
              <w:rPr>
                <w:rFonts w:ascii="Times New Roman" w:eastAsia="Times New Roman" w:hAnsi="Times New Roman"/>
                <w:b/>
                <w:sz w:val="24"/>
              </w:rPr>
            </w:pPr>
            <w:r w:rsidRPr="000626AC">
              <w:rPr>
                <w:rFonts w:ascii="Times New Roman" w:eastAsia="Times New Roman" w:hAnsi="Times New Roman"/>
                <w:b/>
                <w:spacing w:val="-1"/>
                <w:sz w:val="24"/>
                <w:u w:val="thick"/>
              </w:rPr>
              <w:lastRenderedPageBreak/>
              <w:t>COMPETENZE</w:t>
            </w:r>
            <w:r w:rsidRPr="000626AC">
              <w:rPr>
                <w:rFonts w:ascii="Times New Roman" w:eastAsia="Times New Roman" w:hAnsi="Times New Roman"/>
                <w:b/>
                <w:spacing w:val="-11"/>
                <w:sz w:val="24"/>
                <w:u w:val="thick"/>
              </w:rPr>
              <w:t xml:space="preserve"> </w:t>
            </w:r>
            <w:r w:rsidRPr="000626AC">
              <w:rPr>
                <w:rFonts w:ascii="Times New Roman" w:eastAsia="Times New Roman" w:hAnsi="Times New Roman"/>
                <w:b/>
                <w:spacing w:val="-1"/>
                <w:sz w:val="24"/>
                <w:u w:val="thick"/>
              </w:rPr>
              <w:t>RAGGIUNTE</w:t>
            </w:r>
          </w:p>
          <w:p w14:paraId="6A2AD1B6" w14:textId="77777777" w:rsidR="000626AC" w:rsidRPr="000626AC" w:rsidRDefault="000626AC" w:rsidP="000626AC">
            <w:pPr>
              <w:spacing w:after="0" w:line="242" w:lineRule="auto"/>
              <w:ind w:left="40"/>
              <w:rPr>
                <w:rFonts w:ascii="Times New Roman" w:eastAsia="Times New Roman" w:hAnsi="Times New Roman"/>
                <w:b/>
                <w:sz w:val="24"/>
              </w:rPr>
            </w:pPr>
            <w:r w:rsidRPr="000626AC">
              <w:rPr>
                <w:rFonts w:ascii="Times New Roman" w:eastAsia="Times New Roman" w:hAnsi="Times New Roman"/>
                <w:b/>
                <w:spacing w:val="-1"/>
                <w:sz w:val="24"/>
                <w:u w:val="thick"/>
              </w:rPr>
              <w:t>alla</w:t>
            </w:r>
            <w:r w:rsidRPr="000626AC">
              <w:rPr>
                <w:rFonts w:ascii="Times New Roman" w:eastAsia="Times New Roman" w:hAnsi="Times New Roman"/>
                <w:b/>
                <w:spacing w:val="-17"/>
                <w:sz w:val="24"/>
                <w:u w:val="thick"/>
              </w:rPr>
              <w:t xml:space="preserve"> </w:t>
            </w:r>
            <w:r w:rsidRPr="000626AC">
              <w:rPr>
                <w:rFonts w:ascii="Times New Roman" w:eastAsia="Times New Roman" w:hAnsi="Times New Roman"/>
                <w:b/>
                <w:spacing w:val="-1"/>
                <w:sz w:val="24"/>
                <w:u w:val="thick"/>
              </w:rPr>
              <w:t>fine</w:t>
            </w:r>
            <w:r w:rsidRPr="000626AC">
              <w:rPr>
                <w:rFonts w:ascii="Times New Roman" w:eastAsia="Times New Roman" w:hAnsi="Times New Roman"/>
                <w:b/>
                <w:spacing w:val="-15"/>
                <w:sz w:val="24"/>
                <w:u w:val="thick"/>
              </w:rPr>
              <w:t xml:space="preserve"> </w:t>
            </w:r>
            <w:r w:rsidRPr="000626AC">
              <w:rPr>
                <w:rFonts w:ascii="Times New Roman" w:eastAsia="Times New Roman" w:hAnsi="Times New Roman"/>
                <w:b/>
                <w:spacing w:val="-1"/>
                <w:sz w:val="24"/>
                <w:u w:val="thick"/>
              </w:rPr>
              <w:t>dell’anno</w:t>
            </w:r>
            <w:r w:rsidRPr="000626AC">
              <w:rPr>
                <w:rFonts w:ascii="Times New Roman" w:eastAsia="Times New Roman" w:hAnsi="Times New Roman"/>
                <w:b/>
                <w:spacing w:val="-16"/>
                <w:sz w:val="24"/>
                <w:u w:val="thick"/>
              </w:rPr>
              <w:t xml:space="preserve"> </w:t>
            </w:r>
            <w:r w:rsidRPr="000626AC">
              <w:rPr>
                <w:rFonts w:ascii="Times New Roman" w:eastAsia="Times New Roman" w:hAnsi="Times New Roman"/>
                <w:b/>
                <w:sz w:val="24"/>
                <w:u w:val="thick"/>
              </w:rPr>
              <w:t>per</w:t>
            </w:r>
            <w:r w:rsidRPr="000626AC">
              <w:rPr>
                <w:rFonts w:ascii="Times New Roman" w:eastAsia="Times New Roman" w:hAnsi="Times New Roman"/>
                <w:b/>
                <w:spacing w:val="-19"/>
                <w:sz w:val="24"/>
                <w:u w:val="thick"/>
              </w:rPr>
              <w:t xml:space="preserve"> </w:t>
            </w:r>
            <w:r w:rsidRPr="000626AC">
              <w:rPr>
                <w:rFonts w:ascii="Times New Roman" w:eastAsia="Times New Roman" w:hAnsi="Times New Roman"/>
                <w:b/>
                <w:sz w:val="24"/>
                <w:u w:val="thick"/>
              </w:rPr>
              <w:t>la</w:t>
            </w:r>
            <w:r w:rsidRPr="000626AC">
              <w:rPr>
                <w:rFonts w:ascii="Times New Roman" w:eastAsia="Times New Roman" w:hAnsi="Times New Roman"/>
                <w:b/>
                <w:spacing w:val="-57"/>
                <w:sz w:val="24"/>
              </w:rPr>
              <w:t xml:space="preserve"> </w:t>
            </w:r>
            <w:r w:rsidRPr="000626AC">
              <w:rPr>
                <w:rFonts w:ascii="Times New Roman" w:eastAsia="Times New Roman" w:hAnsi="Times New Roman"/>
                <w:b/>
                <w:sz w:val="24"/>
                <w:u w:val="thick"/>
              </w:rPr>
              <w:t>disciplina:</w:t>
            </w:r>
          </w:p>
        </w:tc>
        <w:tc>
          <w:tcPr>
            <w:tcW w:w="5871" w:type="dxa"/>
          </w:tcPr>
          <w:p w14:paraId="07BC1713" w14:textId="77777777" w:rsidR="000626AC" w:rsidRPr="000626AC" w:rsidRDefault="000626AC" w:rsidP="000626AC">
            <w:pPr>
              <w:spacing w:before="14" w:after="0" w:line="240" w:lineRule="auto"/>
              <w:ind w:left="35" w:right="244"/>
              <w:rPr>
                <w:rFonts w:ascii="Times New Roman" w:eastAsia="Times New Roman" w:hAnsi="Times New Roman"/>
                <w:sz w:val="24"/>
              </w:rPr>
            </w:pPr>
            <w:r w:rsidRPr="000626AC">
              <w:rPr>
                <w:rFonts w:ascii="Times New Roman" w:eastAsia="Times New Roman" w:hAnsi="Times New Roman"/>
                <w:sz w:val="24"/>
              </w:rPr>
              <w:t>Si evidenzia come gli studenti abbiano acquisito,</w:t>
            </w:r>
            <w:r w:rsidRPr="000626AC">
              <w:rPr>
                <w:rFonts w:ascii="Times New Roman" w:eastAsia="Times New Roman" w:hAnsi="Times New Roman"/>
                <w:spacing w:val="1"/>
                <w:sz w:val="24"/>
              </w:rPr>
              <w:t xml:space="preserve"> </w:t>
            </w:r>
            <w:r w:rsidRPr="000626AC">
              <w:rPr>
                <w:rFonts w:ascii="Times New Roman" w:eastAsia="Times New Roman" w:hAnsi="Times New Roman"/>
                <w:spacing w:val="-1"/>
                <w:sz w:val="24"/>
              </w:rPr>
              <w:t>globalmente,</w:t>
            </w:r>
            <w:r w:rsidRPr="000626AC">
              <w:rPr>
                <w:rFonts w:ascii="Times New Roman" w:eastAsia="Times New Roman" w:hAnsi="Times New Roman"/>
                <w:spacing w:val="-13"/>
                <w:sz w:val="24"/>
              </w:rPr>
              <w:t xml:space="preserve"> </w:t>
            </w:r>
            <w:r w:rsidRPr="000626AC">
              <w:rPr>
                <w:rFonts w:ascii="Times New Roman" w:eastAsia="Times New Roman" w:hAnsi="Times New Roman"/>
                <w:spacing w:val="-1"/>
                <w:sz w:val="24"/>
              </w:rPr>
              <w:t>una</w:t>
            </w:r>
            <w:r w:rsidRPr="000626AC">
              <w:rPr>
                <w:rFonts w:ascii="Times New Roman" w:eastAsia="Times New Roman" w:hAnsi="Times New Roman"/>
                <w:spacing w:val="-11"/>
                <w:sz w:val="24"/>
              </w:rPr>
              <w:t xml:space="preserve"> </w:t>
            </w:r>
            <w:r w:rsidRPr="000626AC">
              <w:rPr>
                <w:rFonts w:ascii="Times New Roman" w:eastAsia="Times New Roman" w:hAnsi="Times New Roman"/>
                <w:spacing w:val="-1"/>
                <w:sz w:val="24"/>
              </w:rPr>
              <w:t>sufficiente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adeguatezza</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terminologica</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ed</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un</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accettabile</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senso</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critico</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nello</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sviluppo</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degli</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argomenti</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legati</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ai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settori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dell’alimentazione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della nutrizione.</w:t>
            </w:r>
          </w:p>
          <w:p w14:paraId="55CDF337" w14:textId="77777777" w:rsidR="000626AC" w:rsidRPr="000626AC" w:rsidRDefault="000626AC" w:rsidP="000626AC">
            <w:pPr>
              <w:spacing w:after="0" w:line="240" w:lineRule="auto"/>
              <w:ind w:left="35"/>
              <w:rPr>
                <w:rFonts w:ascii="Times New Roman" w:eastAsia="Times New Roman" w:hAnsi="Times New Roman"/>
                <w:sz w:val="24"/>
              </w:rPr>
            </w:pPr>
            <w:r w:rsidRPr="000626AC">
              <w:rPr>
                <w:rFonts w:ascii="Times New Roman" w:eastAsia="Times New Roman" w:hAnsi="Times New Roman"/>
                <w:spacing w:val="-1"/>
                <w:sz w:val="24"/>
              </w:rPr>
              <w:t>In</w:t>
            </w:r>
            <w:r w:rsidRPr="000626AC">
              <w:rPr>
                <w:rFonts w:ascii="Times New Roman" w:eastAsia="Times New Roman" w:hAnsi="Times New Roman"/>
                <w:spacing w:val="-16"/>
                <w:sz w:val="24"/>
              </w:rPr>
              <w:t xml:space="preserve"> </w:t>
            </w:r>
            <w:r w:rsidRPr="000626AC">
              <w:rPr>
                <w:rFonts w:ascii="Times New Roman" w:eastAsia="Times New Roman" w:hAnsi="Times New Roman"/>
                <w:spacing w:val="-1"/>
                <w:sz w:val="24"/>
              </w:rPr>
              <w:t>particolare</w:t>
            </w:r>
            <w:r w:rsidRPr="000626AC">
              <w:rPr>
                <w:rFonts w:ascii="Times New Roman" w:eastAsia="Times New Roman" w:hAnsi="Times New Roman"/>
                <w:spacing w:val="7"/>
                <w:sz w:val="24"/>
              </w:rPr>
              <w:t xml:space="preserve"> </w:t>
            </w:r>
            <w:r w:rsidRPr="000626AC">
              <w:rPr>
                <w:rFonts w:ascii="Times New Roman" w:eastAsia="Times New Roman" w:hAnsi="Times New Roman"/>
                <w:spacing w:val="-1"/>
                <w:sz w:val="24"/>
              </w:rPr>
              <w:t>la</w:t>
            </w:r>
            <w:r w:rsidRPr="000626AC">
              <w:rPr>
                <w:rFonts w:ascii="Times New Roman" w:eastAsia="Times New Roman" w:hAnsi="Times New Roman"/>
                <w:spacing w:val="4"/>
                <w:sz w:val="24"/>
              </w:rPr>
              <w:t xml:space="preserve"> </w:t>
            </w:r>
            <w:r w:rsidRPr="000626AC">
              <w:rPr>
                <w:rFonts w:ascii="Times New Roman" w:eastAsia="Times New Roman" w:hAnsi="Times New Roman"/>
                <w:spacing w:val="-1"/>
                <w:sz w:val="24"/>
              </w:rPr>
              <w:t>maggior</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parte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essi</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sa:</w:t>
            </w:r>
          </w:p>
          <w:p w14:paraId="58F8717A" w14:textId="77777777" w:rsidR="000626AC" w:rsidRPr="000626AC" w:rsidRDefault="000626AC" w:rsidP="000626AC">
            <w:pPr>
              <w:spacing w:before="2" w:after="0" w:line="240" w:lineRule="auto"/>
              <w:ind w:left="35"/>
              <w:rPr>
                <w:rFonts w:ascii="Times New Roman" w:eastAsia="Times New Roman" w:hAnsi="Times New Roman"/>
                <w:sz w:val="24"/>
              </w:rPr>
            </w:pPr>
            <w:r w:rsidRPr="000626AC">
              <w:rPr>
                <w:rFonts w:ascii="Times New Roman" w:eastAsia="Times New Roman" w:hAnsi="Times New Roman"/>
                <w:spacing w:val="-1"/>
                <w:sz w:val="24"/>
              </w:rPr>
              <w:t>-relazionare</w:t>
            </w:r>
            <w:r w:rsidRPr="000626AC">
              <w:rPr>
                <w:rFonts w:ascii="Times New Roman" w:eastAsia="Times New Roman" w:hAnsi="Times New Roman"/>
                <w:spacing w:val="-11"/>
                <w:sz w:val="24"/>
              </w:rPr>
              <w:t xml:space="preserve"> </w:t>
            </w:r>
            <w:r w:rsidRPr="000626AC">
              <w:rPr>
                <w:rFonts w:ascii="Times New Roman" w:eastAsia="Times New Roman" w:hAnsi="Times New Roman"/>
                <w:spacing w:val="-1"/>
                <w:sz w:val="24"/>
              </w:rPr>
              <w:t>sulla</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tematica</w:t>
            </w:r>
            <w:r w:rsidRPr="000626AC">
              <w:rPr>
                <w:rFonts w:ascii="Times New Roman" w:eastAsia="Times New Roman" w:hAnsi="Times New Roman"/>
                <w:spacing w:val="-10"/>
                <w:sz w:val="24"/>
              </w:rPr>
              <w:t xml:space="preserve"> </w:t>
            </w:r>
            <w:r w:rsidRPr="000626AC">
              <w:rPr>
                <w:rFonts w:ascii="Times New Roman" w:eastAsia="Times New Roman" w:hAnsi="Times New Roman"/>
                <w:spacing w:val="-1"/>
                <w:sz w:val="24"/>
              </w:rPr>
              <w:t>della</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sostenibilità</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sui</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novel</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food</w:t>
            </w:r>
          </w:p>
          <w:p w14:paraId="4E262FC2" w14:textId="77777777" w:rsidR="000626AC" w:rsidRPr="000626AC" w:rsidRDefault="000626AC" w:rsidP="000626AC">
            <w:pPr>
              <w:spacing w:after="0" w:line="240" w:lineRule="auto"/>
              <w:ind w:left="35" w:right="108"/>
              <w:rPr>
                <w:rFonts w:ascii="Times New Roman" w:eastAsia="Times New Roman" w:hAnsi="Times New Roman"/>
                <w:sz w:val="24"/>
              </w:rPr>
            </w:pPr>
            <w:r w:rsidRPr="000626AC">
              <w:rPr>
                <w:rFonts w:ascii="Times New Roman" w:eastAsia="Times New Roman" w:hAnsi="Times New Roman"/>
                <w:sz w:val="24"/>
              </w:rPr>
              <w:t>-relazionare</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le</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principali</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tossinfezioni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alimentari</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alla</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scarsa</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qualità igienica dei cibi o dei servizi ristorativi e ai</w:t>
            </w:r>
            <w:r w:rsidRPr="000626AC">
              <w:rPr>
                <w:rFonts w:ascii="Times New Roman" w:eastAsia="Times New Roman" w:hAnsi="Times New Roman"/>
                <w:spacing w:val="1"/>
                <w:sz w:val="24"/>
              </w:rPr>
              <w:t xml:space="preserve"> </w:t>
            </w:r>
            <w:r w:rsidRPr="000626AC">
              <w:rPr>
                <w:rFonts w:ascii="Times New Roman" w:eastAsia="Times New Roman" w:hAnsi="Times New Roman"/>
                <w:spacing w:val="-1"/>
                <w:sz w:val="24"/>
              </w:rPr>
              <w:t>comportamenti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scorretti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nella</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trasformazione</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degli</w:t>
            </w:r>
            <w:r w:rsidRPr="000626AC">
              <w:rPr>
                <w:rFonts w:ascii="Times New Roman" w:eastAsia="Times New Roman" w:hAnsi="Times New Roman"/>
                <w:spacing w:val="-17"/>
                <w:sz w:val="24"/>
              </w:rPr>
              <w:t xml:space="preserve"> </w:t>
            </w:r>
            <w:r w:rsidRPr="000626AC">
              <w:rPr>
                <w:rFonts w:ascii="Times New Roman" w:eastAsia="Times New Roman" w:hAnsi="Times New Roman"/>
                <w:sz w:val="24"/>
              </w:rPr>
              <w:t>alimenti;</w:t>
            </w:r>
          </w:p>
          <w:p w14:paraId="2A030889" w14:textId="77777777" w:rsidR="000626AC" w:rsidRPr="000626AC" w:rsidRDefault="000626AC" w:rsidP="000626AC">
            <w:pPr>
              <w:spacing w:after="0" w:line="240" w:lineRule="auto"/>
              <w:ind w:left="35" w:right="799"/>
              <w:rPr>
                <w:rFonts w:ascii="Times New Roman" w:eastAsia="Times New Roman" w:hAnsi="Times New Roman"/>
                <w:sz w:val="24"/>
              </w:rPr>
            </w:pPr>
            <w:r w:rsidRPr="000626AC">
              <w:rPr>
                <w:rFonts w:ascii="Times New Roman" w:eastAsia="Times New Roman" w:hAnsi="Times New Roman"/>
                <w:sz w:val="24"/>
              </w:rPr>
              <w:t>-definire</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gli</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aspetti</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legati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alla</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sicurezza</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alla</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qualità</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alimentare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nei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processi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filiera;</w:t>
            </w:r>
          </w:p>
          <w:p w14:paraId="516B2831" w14:textId="77777777" w:rsidR="000626AC" w:rsidRPr="000626AC" w:rsidRDefault="000626AC" w:rsidP="000626AC">
            <w:pPr>
              <w:spacing w:before="3" w:after="0" w:line="230" w:lineRule="auto"/>
              <w:ind w:left="35" w:right="523"/>
              <w:rPr>
                <w:rFonts w:ascii="Times New Roman" w:eastAsia="Times New Roman" w:hAnsi="Times New Roman"/>
                <w:sz w:val="24"/>
              </w:rPr>
            </w:pPr>
            <w:r w:rsidRPr="000626AC">
              <w:rPr>
                <w:rFonts w:ascii="Times New Roman" w:eastAsia="Times New Roman" w:hAnsi="Times New Roman"/>
                <w:spacing w:val="-1"/>
                <w:sz w:val="24"/>
              </w:rPr>
              <w:t>-elencare</w:t>
            </w:r>
            <w:r w:rsidRPr="000626AC">
              <w:rPr>
                <w:rFonts w:ascii="Times New Roman" w:eastAsia="Times New Roman" w:hAnsi="Times New Roman"/>
                <w:spacing w:val="-17"/>
                <w:sz w:val="24"/>
              </w:rPr>
              <w:t xml:space="preserve"> </w:t>
            </w:r>
            <w:r w:rsidRPr="000626AC">
              <w:rPr>
                <w:rFonts w:ascii="Times New Roman" w:eastAsia="Times New Roman" w:hAnsi="Times New Roman"/>
                <w:spacing w:val="-1"/>
                <w:sz w:val="24"/>
              </w:rPr>
              <w:t>gli</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elementi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che</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caratterizzano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la</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qualità</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un</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prodotto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alimentare;</w:t>
            </w:r>
          </w:p>
          <w:p w14:paraId="16F1B107" w14:textId="77777777" w:rsidR="000626AC" w:rsidRPr="000626AC" w:rsidRDefault="000626AC" w:rsidP="000626AC">
            <w:pPr>
              <w:spacing w:before="7" w:after="0" w:line="240" w:lineRule="auto"/>
              <w:ind w:left="35"/>
              <w:rPr>
                <w:rFonts w:ascii="Times New Roman" w:eastAsia="Times New Roman" w:hAnsi="Times New Roman"/>
                <w:sz w:val="24"/>
              </w:rPr>
            </w:pPr>
            <w:r w:rsidRPr="000626AC">
              <w:rPr>
                <w:rFonts w:ascii="Times New Roman" w:eastAsia="Times New Roman" w:hAnsi="Times New Roman"/>
                <w:sz w:val="24"/>
              </w:rPr>
              <w:t>-operare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nel</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settore</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professionale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secondo</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i</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principi</w:t>
            </w:r>
          </w:p>
          <w:p w14:paraId="5121091F" w14:textId="77777777" w:rsidR="000626AC" w:rsidRPr="000626AC" w:rsidRDefault="000626AC" w:rsidP="000626AC">
            <w:pPr>
              <w:spacing w:before="4" w:after="0" w:line="240" w:lineRule="auto"/>
              <w:ind w:left="35" w:right="277"/>
              <w:rPr>
                <w:rFonts w:ascii="Times New Roman" w:eastAsia="Times New Roman" w:hAnsi="Times New Roman"/>
                <w:sz w:val="24"/>
              </w:rPr>
            </w:pPr>
            <w:r w:rsidRPr="000626AC">
              <w:rPr>
                <w:rFonts w:ascii="Times New Roman" w:eastAsia="Times New Roman" w:hAnsi="Times New Roman"/>
                <w:spacing w:val="-1"/>
                <w:sz w:val="24"/>
              </w:rPr>
              <w:t>dell’ecosostenibilità</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ambientale,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promuovendo</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l’offerta</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servizi e prodotti coerenti con il contesto territoriale che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valorizzino il patrimonio delle tradizioni e delle tipicità</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locali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nazionali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per la</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promozione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del</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Made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in</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Italy;</w:t>
            </w:r>
          </w:p>
          <w:p w14:paraId="7B67D136" w14:textId="77777777" w:rsidR="000626AC" w:rsidRPr="000626AC" w:rsidRDefault="000626AC" w:rsidP="000626AC">
            <w:pPr>
              <w:spacing w:before="9" w:after="0" w:line="240" w:lineRule="auto"/>
              <w:ind w:left="35" w:right="488"/>
              <w:rPr>
                <w:rFonts w:ascii="Times New Roman" w:eastAsia="Times New Roman" w:hAnsi="Times New Roman"/>
                <w:sz w:val="24"/>
              </w:rPr>
            </w:pPr>
            <w:r w:rsidRPr="000626AC">
              <w:rPr>
                <w:rFonts w:ascii="Times New Roman" w:eastAsia="Times New Roman" w:hAnsi="Times New Roman"/>
                <w:spacing w:val="-1"/>
                <w:sz w:val="24"/>
              </w:rPr>
              <w:t>-valutare</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i</w:t>
            </w:r>
            <w:r w:rsidRPr="000626AC">
              <w:rPr>
                <w:rFonts w:ascii="Times New Roman" w:eastAsia="Times New Roman" w:hAnsi="Times New Roman"/>
                <w:spacing w:val="-18"/>
                <w:sz w:val="24"/>
              </w:rPr>
              <w:t xml:space="preserve"> </w:t>
            </w:r>
            <w:r w:rsidRPr="000626AC">
              <w:rPr>
                <w:rFonts w:ascii="Times New Roman" w:eastAsia="Times New Roman" w:hAnsi="Times New Roman"/>
                <w:spacing w:val="-1"/>
                <w:sz w:val="24"/>
              </w:rPr>
              <w:t>criteri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per</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definire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lo stato</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nutrizionale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una</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persona;</w:t>
            </w:r>
          </w:p>
          <w:p w14:paraId="58D1F47C" w14:textId="77777777" w:rsidR="000626AC" w:rsidRPr="000626AC" w:rsidRDefault="000626AC" w:rsidP="000626AC">
            <w:pPr>
              <w:spacing w:before="4" w:after="0" w:line="240" w:lineRule="auto"/>
              <w:ind w:left="35" w:right="74"/>
              <w:rPr>
                <w:rFonts w:ascii="Times New Roman" w:eastAsia="Times New Roman" w:hAnsi="Times New Roman"/>
                <w:sz w:val="24"/>
              </w:rPr>
            </w:pPr>
            <w:r w:rsidRPr="000626AC">
              <w:rPr>
                <w:rFonts w:ascii="Times New Roman" w:eastAsia="Times New Roman" w:hAnsi="Times New Roman"/>
                <w:sz w:val="24"/>
              </w:rPr>
              <w:t>-indicare le caratteristiche dietologiche secondo 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indicazioni LARN, le linee-guida per una sana</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alimentazione, la piramide alimentare, le diverse necessità</w:t>
            </w:r>
            <w:r w:rsidRPr="000626AC">
              <w:rPr>
                <w:rFonts w:ascii="Times New Roman" w:eastAsia="Times New Roman" w:hAnsi="Times New Roman"/>
                <w:spacing w:val="1"/>
                <w:sz w:val="24"/>
              </w:rPr>
              <w:t xml:space="preserve"> </w:t>
            </w:r>
            <w:r w:rsidRPr="000626AC">
              <w:rPr>
                <w:rFonts w:ascii="Times New Roman" w:eastAsia="Times New Roman" w:hAnsi="Times New Roman"/>
                <w:spacing w:val="-1"/>
                <w:sz w:val="24"/>
              </w:rPr>
              <w:t>fisiologiche</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le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più</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diffuse</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condizioni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patologiche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associate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alle malattie cardiovascolari, alle sindromi metaboliche ed</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alle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malattie dell’apparato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digerente;</w:t>
            </w:r>
          </w:p>
          <w:p w14:paraId="099D1A3C" w14:textId="77777777" w:rsidR="000626AC" w:rsidRPr="000626AC" w:rsidRDefault="000626AC" w:rsidP="000626AC">
            <w:pPr>
              <w:spacing w:after="0" w:line="240" w:lineRule="auto"/>
              <w:ind w:left="35" w:right="80"/>
              <w:rPr>
                <w:rFonts w:ascii="Times New Roman" w:eastAsia="Times New Roman" w:hAnsi="Times New Roman"/>
                <w:sz w:val="24"/>
              </w:rPr>
            </w:pPr>
            <w:r w:rsidRPr="000626AC">
              <w:rPr>
                <w:rFonts w:ascii="Times New Roman" w:eastAsia="Times New Roman" w:hAnsi="Times New Roman"/>
                <w:spacing w:val="-1"/>
                <w:sz w:val="24"/>
              </w:rPr>
              <w:t>-riconoscere</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analogie</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differenze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tra</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allergie</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ed</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intolleranze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alimentari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nonché</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loro conseguenze</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sulla</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salute.</w:t>
            </w:r>
          </w:p>
        </w:tc>
      </w:tr>
    </w:tbl>
    <w:p w14:paraId="166B8164"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4"/>
        </w:rPr>
        <w:sectPr w:rsidR="000626AC" w:rsidRPr="000626AC" w:rsidSect="000626AC">
          <w:pgSz w:w="11920" w:h="16840"/>
          <w:pgMar w:top="1320" w:right="1080" w:bottom="280" w:left="1020" w:header="720" w:footer="720" w:gutter="0"/>
          <w:cols w:space="720"/>
        </w:sectPr>
      </w:pPr>
    </w:p>
    <w:tbl>
      <w:tblPr>
        <w:tblStyle w:val="TableNormal1"/>
        <w:tblW w:w="0" w:type="auto"/>
        <w:tblInd w:w="3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6423"/>
      </w:tblGrid>
      <w:tr w:rsidR="000626AC" w:rsidRPr="000626AC" w14:paraId="219C7E6D" w14:textId="77777777" w:rsidTr="000626AC">
        <w:trPr>
          <w:trHeight w:val="12367"/>
        </w:trPr>
        <w:tc>
          <w:tcPr>
            <w:tcW w:w="2975" w:type="dxa"/>
            <w:tcBorders>
              <w:left w:val="single" w:sz="12" w:space="0" w:color="000000"/>
            </w:tcBorders>
          </w:tcPr>
          <w:p w14:paraId="354FA5FB" w14:textId="77777777" w:rsidR="000626AC" w:rsidRPr="000626AC" w:rsidRDefault="000626AC" w:rsidP="000626AC">
            <w:pPr>
              <w:spacing w:before="24" w:after="0" w:line="242" w:lineRule="auto"/>
              <w:ind w:left="39" w:right="167"/>
              <w:rPr>
                <w:rFonts w:ascii="Times New Roman" w:eastAsia="Times New Roman" w:hAnsi="Times New Roman"/>
                <w:b/>
                <w:sz w:val="24"/>
              </w:rPr>
            </w:pPr>
            <w:r w:rsidRPr="000626AC">
              <w:rPr>
                <w:rFonts w:ascii="Times New Roman" w:eastAsia="Times New Roman" w:hAnsi="Times New Roman"/>
                <w:b/>
                <w:sz w:val="24"/>
                <w:u w:val="thick"/>
              </w:rPr>
              <w:lastRenderedPageBreak/>
              <w:t>CONOSCENZE o</w:t>
            </w:r>
            <w:r w:rsidRPr="000626AC">
              <w:rPr>
                <w:rFonts w:ascii="Times New Roman" w:eastAsia="Times New Roman" w:hAnsi="Times New Roman"/>
                <w:b/>
                <w:spacing w:val="1"/>
                <w:sz w:val="24"/>
              </w:rPr>
              <w:t xml:space="preserve"> </w:t>
            </w:r>
            <w:r w:rsidRPr="000626AC">
              <w:rPr>
                <w:rFonts w:ascii="Times New Roman" w:eastAsia="Times New Roman" w:hAnsi="Times New Roman"/>
                <w:b/>
                <w:spacing w:val="-6"/>
                <w:sz w:val="24"/>
                <w:u w:val="thick"/>
              </w:rPr>
              <w:t>CONTENUTI</w:t>
            </w:r>
            <w:r w:rsidRPr="000626AC">
              <w:rPr>
                <w:rFonts w:ascii="Times New Roman" w:eastAsia="Times New Roman" w:hAnsi="Times New Roman"/>
                <w:b/>
                <w:spacing w:val="-16"/>
                <w:sz w:val="24"/>
                <w:u w:val="thick"/>
              </w:rPr>
              <w:t xml:space="preserve"> </w:t>
            </w:r>
            <w:r w:rsidRPr="000626AC">
              <w:rPr>
                <w:rFonts w:ascii="Times New Roman" w:eastAsia="Times New Roman" w:hAnsi="Times New Roman"/>
                <w:b/>
                <w:spacing w:val="-6"/>
                <w:sz w:val="24"/>
                <w:u w:val="thick"/>
              </w:rPr>
              <w:t>TRATTATI:</w:t>
            </w:r>
          </w:p>
          <w:p w14:paraId="4B9F610E" w14:textId="77777777" w:rsidR="000626AC" w:rsidRPr="000626AC" w:rsidRDefault="000626AC" w:rsidP="000626AC">
            <w:pPr>
              <w:spacing w:before="8" w:after="0" w:line="240" w:lineRule="auto"/>
              <w:rPr>
                <w:rFonts w:ascii="Times New Roman" w:eastAsia="Times New Roman" w:hAnsi="Times New Roman"/>
                <w:sz w:val="23"/>
              </w:rPr>
            </w:pPr>
          </w:p>
          <w:p w14:paraId="3C5B2BE1" w14:textId="77777777" w:rsidR="000626AC" w:rsidRPr="000626AC" w:rsidRDefault="000626AC" w:rsidP="000626AC">
            <w:pPr>
              <w:spacing w:after="0" w:line="240" w:lineRule="auto"/>
              <w:ind w:left="39" w:right="167"/>
              <w:rPr>
                <w:rFonts w:ascii="Times New Roman" w:eastAsia="Times New Roman" w:hAnsi="Times New Roman"/>
                <w:b/>
                <w:sz w:val="24"/>
              </w:rPr>
            </w:pPr>
            <w:r w:rsidRPr="000626AC">
              <w:rPr>
                <w:rFonts w:ascii="Times New Roman" w:eastAsia="Times New Roman" w:hAnsi="Times New Roman"/>
                <w:b/>
                <w:spacing w:val="-1"/>
                <w:sz w:val="24"/>
                <w:u w:val="thick"/>
              </w:rPr>
              <w:t>(anche</w:t>
            </w:r>
            <w:r w:rsidRPr="000626AC">
              <w:rPr>
                <w:rFonts w:ascii="Times New Roman" w:eastAsia="Times New Roman" w:hAnsi="Times New Roman"/>
                <w:b/>
                <w:spacing w:val="-16"/>
                <w:sz w:val="24"/>
                <w:u w:val="thick"/>
              </w:rPr>
              <w:t xml:space="preserve"> </w:t>
            </w:r>
            <w:r w:rsidRPr="000626AC">
              <w:rPr>
                <w:rFonts w:ascii="Times New Roman" w:eastAsia="Times New Roman" w:hAnsi="Times New Roman"/>
                <w:b/>
                <w:spacing w:val="-1"/>
                <w:sz w:val="24"/>
                <w:u w:val="thick"/>
              </w:rPr>
              <w:t>attraverso</w:t>
            </w:r>
            <w:r w:rsidRPr="000626AC">
              <w:rPr>
                <w:rFonts w:ascii="Times New Roman" w:eastAsia="Times New Roman" w:hAnsi="Times New Roman"/>
                <w:b/>
                <w:spacing w:val="-16"/>
                <w:sz w:val="24"/>
                <w:u w:val="thick"/>
              </w:rPr>
              <w:t xml:space="preserve"> </w:t>
            </w:r>
            <w:r w:rsidRPr="000626AC">
              <w:rPr>
                <w:rFonts w:ascii="Times New Roman" w:eastAsia="Times New Roman" w:hAnsi="Times New Roman"/>
                <w:b/>
                <w:sz w:val="24"/>
                <w:u w:val="thick"/>
              </w:rPr>
              <w:t>UDA</w:t>
            </w:r>
            <w:r w:rsidRPr="000626AC">
              <w:rPr>
                <w:rFonts w:ascii="Times New Roman" w:eastAsia="Times New Roman" w:hAnsi="Times New Roman"/>
                <w:b/>
                <w:spacing w:val="-14"/>
                <w:sz w:val="24"/>
                <w:u w:val="thick"/>
              </w:rPr>
              <w:t xml:space="preserve"> </w:t>
            </w:r>
            <w:r w:rsidRPr="000626AC">
              <w:rPr>
                <w:rFonts w:ascii="Times New Roman" w:eastAsia="Times New Roman" w:hAnsi="Times New Roman"/>
                <w:b/>
                <w:sz w:val="24"/>
                <w:u w:val="thick"/>
              </w:rPr>
              <w:t>o</w:t>
            </w:r>
            <w:r w:rsidRPr="000626AC">
              <w:rPr>
                <w:rFonts w:ascii="Times New Roman" w:eastAsia="Times New Roman" w:hAnsi="Times New Roman"/>
                <w:b/>
                <w:spacing w:val="-57"/>
                <w:sz w:val="24"/>
              </w:rPr>
              <w:t xml:space="preserve"> </w:t>
            </w:r>
            <w:r w:rsidRPr="000626AC">
              <w:rPr>
                <w:rFonts w:ascii="Times New Roman" w:eastAsia="Times New Roman" w:hAnsi="Times New Roman"/>
                <w:b/>
                <w:sz w:val="24"/>
                <w:u w:val="thick"/>
              </w:rPr>
              <w:t>moduli)</w:t>
            </w:r>
          </w:p>
        </w:tc>
        <w:tc>
          <w:tcPr>
            <w:tcW w:w="6423" w:type="dxa"/>
          </w:tcPr>
          <w:p w14:paraId="10AF2FC2" w14:textId="77777777" w:rsidR="000626AC" w:rsidRPr="000626AC" w:rsidRDefault="000626AC" w:rsidP="000626AC">
            <w:pPr>
              <w:spacing w:before="6" w:after="0" w:line="240" w:lineRule="auto"/>
              <w:ind w:left="36" w:right="9"/>
              <w:rPr>
                <w:rFonts w:ascii="Times New Roman" w:eastAsia="Times New Roman" w:hAnsi="Times New Roman"/>
                <w:sz w:val="24"/>
              </w:rPr>
            </w:pPr>
            <w:r w:rsidRPr="000626AC">
              <w:rPr>
                <w:rFonts w:ascii="Times New Roman" w:eastAsia="Times New Roman" w:hAnsi="Times New Roman"/>
                <w:spacing w:val="-1"/>
                <w:sz w:val="24"/>
              </w:rPr>
              <w:t>Si</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ritiene</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che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gli</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studenti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abbiano acquisito,</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nel</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loro</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complesso,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in</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maniera accettabile le conoscenze utili a sviluppare un adeguato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lessico scientifico ed una pertinente analisi sistematica dei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processi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alimentari,</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nutrizionali</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ed</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igienici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legati</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alla</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ristorazione.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contenuti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trattati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hanno riguardato:</w:t>
            </w:r>
          </w:p>
          <w:p w14:paraId="2BC7D0DD" w14:textId="77777777" w:rsidR="000626AC" w:rsidRPr="000626AC" w:rsidRDefault="000626AC" w:rsidP="000626AC">
            <w:pPr>
              <w:spacing w:before="12" w:after="0" w:line="240" w:lineRule="auto"/>
              <w:ind w:left="36" w:right="365"/>
              <w:rPr>
                <w:rFonts w:ascii="Times New Roman" w:eastAsia="Times New Roman" w:hAnsi="Times New Roman"/>
                <w:sz w:val="24"/>
              </w:rPr>
            </w:pPr>
            <w:r w:rsidRPr="000626AC">
              <w:rPr>
                <w:rFonts w:ascii="Times New Roman" w:eastAsia="Times New Roman" w:hAnsi="Times New Roman"/>
                <w:b/>
                <w:sz w:val="24"/>
              </w:rPr>
              <w:t>Modulo 1: Sostenibilità ambientale e nuovi prodotti</w:t>
            </w:r>
            <w:r w:rsidRPr="000626AC">
              <w:rPr>
                <w:rFonts w:ascii="Times New Roman" w:eastAsia="Times New Roman" w:hAnsi="Times New Roman"/>
                <w:b/>
                <w:spacing w:val="1"/>
                <w:sz w:val="24"/>
              </w:rPr>
              <w:t xml:space="preserve"> </w:t>
            </w:r>
            <w:r w:rsidRPr="000626AC">
              <w:rPr>
                <w:rFonts w:ascii="Times New Roman" w:eastAsia="Times New Roman" w:hAnsi="Times New Roman"/>
                <w:b/>
                <w:sz w:val="24"/>
              </w:rPr>
              <w:t xml:space="preserve">agroalimentari </w:t>
            </w:r>
            <w:r w:rsidRPr="000626AC">
              <w:rPr>
                <w:rFonts w:ascii="Times New Roman" w:eastAsia="Times New Roman" w:hAnsi="Times New Roman"/>
                <w:sz w:val="24"/>
              </w:rPr>
              <w:t>impatto ambientale; diverse tipologie di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agricolture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sostenibili</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(integrata,</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biologica,</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biodinamica,</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ecc.);</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diversi tipi di filiera; novel food; qualità alimentare ed</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etichettatura.</w:t>
            </w:r>
          </w:p>
          <w:p w14:paraId="2BA46848" w14:textId="77777777" w:rsidR="000626AC" w:rsidRPr="000626AC" w:rsidRDefault="000626AC" w:rsidP="000626AC">
            <w:pPr>
              <w:spacing w:after="0" w:line="268" w:lineRule="exact"/>
              <w:ind w:left="36"/>
              <w:rPr>
                <w:rFonts w:ascii="Times New Roman" w:eastAsia="Times New Roman" w:hAnsi="Times New Roman"/>
                <w:b/>
                <w:sz w:val="24"/>
              </w:rPr>
            </w:pPr>
            <w:r w:rsidRPr="000626AC">
              <w:rPr>
                <w:rFonts w:ascii="Times New Roman" w:eastAsia="Times New Roman" w:hAnsi="Times New Roman"/>
                <w:b/>
                <w:spacing w:val="-1"/>
                <w:sz w:val="24"/>
              </w:rPr>
              <w:t>Modulo</w:t>
            </w:r>
            <w:r w:rsidRPr="000626AC">
              <w:rPr>
                <w:rFonts w:ascii="Times New Roman" w:eastAsia="Times New Roman" w:hAnsi="Times New Roman"/>
                <w:b/>
                <w:spacing w:val="-14"/>
                <w:sz w:val="24"/>
              </w:rPr>
              <w:t xml:space="preserve"> </w:t>
            </w:r>
            <w:r w:rsidRPr="000626AC">
              <w:rPr>
                <w:rFonts w:ascii="Times New Roman" w:eastAsia="Times New Roman" w:hAnsi="Times New Roman"/>
                <w:b/>
                <w:spacing w:val="-1"/>
                <w:sz w:val="24"/>
              </w:rPr>
              <w:t>2:</w:t>
            </w:r>
            <w:r w:rsidRPr="000626AC">
              <w:rPr>
                <w:rFonts w:ascii="Times New Roman" w:eastAsia="Times New Roman" w:hAnsi="Times New Roman"/>
                <w:b/>
                <w:spacing w:val="-12"/>
                <w:sz w:val="24"/>
              </w:rPr>
              <w:t xml:space="preserve"> </w:t>
            </w:r>
            <w:r w:rsidRPr="000626AC">
              <w:rPr>
                <w:rFonts w:ascii="Times New Roman" w:eastAsia="Times New Roman" w:hAnsi="Times New Roman"/>
                <w:b/>
                <w:spacing w:val="-1"/>
                <w:sz w:val="24"/>
              </w:rPr>
              <w:t>Tossinfezioni</w:t>
            </w:r>
            <w:r w:rsidRPr="000626AC">
              <w:rPr>
                <w:rFonts w:ascii="Times New Roman" w:eastAsia="Times New Roman" w:hAnsi="Times New Roman"/>
                <w:b/>
                <w:spacing w:val="-9"/>
                <w:sz w:val="24"/>
              </w:rPr>
              <w:t xml:space="preserve"> </w:t>
            </w:r>
            <w:r w:rsidRPr="000626AC">
              <w:rPr>
                <w:rFonts w:ascii="Times New Roman" w:eastAsia="Times New Roman" w:hAnsi="Times New Roman"/>
                <w:b/>
                <w:sz w:val="24"/>
              </w:rPr>
              <w:t>alimentari</w:t>
            </w:r>
          </w:p>
          <w:p w14:paraId="5D415C42" w14:textId="77777777" w:rsidR="000626AC" w:rsidRPr="000626AC" w:rsidRDefault="000626AC" w:rsidP="000626AC">
            <w:pPr>
              <w:spacing w:before="6" w:after="0" w:line="240" w:lineRule="auto"/>
              <w:ind w:left="36" w:right="134"/>
              <w:rPr>
                <w:rFonts w:ascii="Times New Roman" w:eastAsia="Times New Roman" w:hAnsi="Times New Roman"/>
                <w:sz w:val="24"/>
              </w:rPr>
            </w:pPr>
            <w:r w:rsidRPr="000626AC">
              <w:rPr>
                <w:rFonts w:ascii="Times New Roman" w:eastAsia="Times New Roman" w:hAnsi="Times New Roman"/>
                <w:sz w:val="24"/>
              </w:rPr>
              <w:t>Contaminazioni fisico-chimiche degli alimenti (agrofarmaci,</w:t>
            </w:r>
            <w:r w:rsidRPr="000626AC">
              <w:rPr>
                <w:rFonts w:ascii="Times New Roman" w:eastAsia="Times New Roman" w:hAnsi="Times New Roman"/>
                <w:spacing w:val="1"/>
                <w:sz w:val="24"/>
              </w:rPr>
              <w:t xml:space="preserve"> </w:t>
            </w:r>
            <w:r w:rsidRPr="000626AC">
              <w:rPr>
                <w:rFonts w:ascii="Times New Roman" w:eastAsia="Times New Roman" w:hAnsi="Times New Roman"/>
                <w:spacing w:val="-1"/>
                <w:sz w:val="24"/>
              </w:rPr>
              <w:t>farmaci</w:t>
            </w:r>
            <w:r w:rsidRPr="000626AC">
              <w:rPr>
                <w:rFonts w:ascii="Times New Roman" w:eastAsia="Times New Roman" w:hAnsi="Times New Roman"/>
                <w:spacing w:val="-11"/>
                <w:sz w:val="24"/>
              </w:rPr>
              <w:t xml:space="preserve"> </w:t>
            </w:r>
            <w:r w:rsidRPr="000626AC">
              <w:rPr>
                <w:rFonts w:ascii="Times New Roman" w:eastAsia="Times New Roman" w:hAnsi="Times New Roman"/>
                <w:spacing w:val="-1"/>
                <w:sz w:val="24"/>
              </w:rPr>
              <w:t>veterinari,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sostanze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cedute</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da</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contenitori,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metalli</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pesanti,</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radionuclidi);</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contaminanti</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biologici 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malattie</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da</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essi</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trasmesse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(prioni e malattie prioniche, virus e malattie virali, batteri 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malattie batteriche, funghi e intossicazioni da muffe, protozoi 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parassitosi</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da</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protozoi,</w:t>
            </w:r>
            <w:r w:rsidRPr="000626AC">
              <w:rPr>
                <w:rFonts w:ascii="Times New Roman" w:eastAsia="Times New Roman" w:hAnsi="Times New Roman"/>
                <w:spacing w:val="39"/>
                <w:sz w:val="24"/>
              </w:rPr>
              <w:t xml:space="preserve"> </w:t>
            </w:r>
            <w:r w:rsidRPr="000626AC">
              <w:rPr>
                <w:rFonts w:ascii="Times New Roman" w:eastAsia="Times New Roman" w:hAnsi="Times New Roman"/>
                <w:sz w:val="24"/>
              </w:rPr>
              <w:t>metazoi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parassitosi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da</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metazoi).</w:t>
            </w:r>
          </w:p>
          <w:p w14:paraId="2F7D4278" w14:textId="77777777" w:rsidR="000626AC" w:rsidRPr="000626AC" w:rsidRDefault="000626AC" w:rsidP="000626AC">
            <w:pPr>
              <w:spacing w:before="9" w:after="0" w:line="242" w:lineRule="auto"/>
              <w:ind w:left="36" w:right="1044"/>
              <w:rPr>
                <w:rFonts w:ascii="Times New Roman" w:eastAsia="Times New Roman" w:hAnsi="Times New Roman"/>
                <w:b/>
                <w:sz w:val="24"/>
              </w:rPr>
            </w:pPr>
            <w:r w:rsidRPr="000626AC">
              <w:rPr>
                <w:rFonts w:ascii="Times New Roman" w:eastAsia="Times New Roman" w:hAnsi="Times New Roman"/>
                <w:b/>
                <w:spacing w:val="-1"/>
                <w:sz w:val="24"/>
              </w:rPr>
              <w:t>Modulo</w:t>
            </w:r>
            <w:r w:rsidRPr="000626AC">
              <w:rPr>
                <w:rFonts w:ascii="Times New Roman" w:eastAsia="Times New Roman" w:hAnsi="Times New Roman"/>
                <w:b/>
                <w:spacing w:val="-15"/>
                <w:sz w:val="24"/>
              </w:rPr>
              <w:t xml:space="preserve"> </w:t>
            </w:r>
            <w:r w:rsidRPr="000626AC">
              <w:rPr>
                <w:rFonts w:ascii="Times New Roman" w:eastAsia="Times New Roman" w:hAnsi="Times New Roman"/>
                <w:b/>
                <w:sz w:val="24"/>
              </w:rPr>
              <w:t>3:</w:t>
            </w:r>
            <w:r w:rsidRPr="000626AC">
              <w:rPr>
                <w:rFonts w:ascii="Times New Roman" w:eastAsia="Times New Roman" w:hAnsi="Times New Roman"/>
                <w:b/>
                <w:spacing w:val="-14"/>
                <w:sz w:val="24"/>
              </w:rPr>
              <w:t xml:space="preserve"> </w:t>
            </w:r>
            <w:r w:rsidRPr="000626AC">
              <w:rPr>
                <w:rFonts w:ascii="Times New Roman" w:eastAsia="Times New Roman" w:hAnsi="Times New Roman"/>
                <w:b/>
                <w:sz w:val="24"/>
              </w:rPr>
              <w:t>Sicurezza</w:t>
            </w:r>
            <w:r w:rsidRPr="000626AC">
              <w:rPr>
                <w:rFonts w:ascii="Times New Roman" w:eastAsia="Times New Roman" w:hAnsi="Times New Roman"/>
                <w:b/>
                <w:spacing w:val="-7"/>
                <w:sz w:val="24"/>
              </w:rPr>
              <w:t xml:space="preserve"> </w:t>
            </w:r>
            <w:r w:rsidRPr="000626AC">
              <w:rPr>
                <w:rFonts w:ascii="Times New Roman" w:eastAsia="Times New Roman" w:hAnsi="Times New Roman"/>
                <w:b/>
                <w:sz w:val="24"/>
              </w:rPr>
              <w:t>nel</w:t>
            </w:r>
            <w:r w:rsidRPr="000626AC">
              <w:rPr>
                <w:rFonts w:ascii="Times New Roman" w:eastAsia="Times New Roman" w:hAnsi="Times New Roman"/>
                <w:b/>
                <w:spacing w:val="-17"/>
                <w:sz w:val="24"/>
              </w:rPr>
              <w:t xml:space="preserve"> </w:t>
            </w:r>
            <w:r w:rsidRPr="000626AC">
              <w:rPr>
                <w:rFonts w:ascii="Times New Roman" w:eastAsia="Times New Roman" w:hAnsi="Times New Roman"/>
                <w:b/>
                <w:sz w:val="24"/>
              </w:rPr>
              <w:t>sistema</w:t>
            </w:r>
            <w:r w:rsidRPr="000626AC">
              <w:rPr>
                <w:rFonts w:ascii="Times New Roman" w:eastAsia="Times New Roman" w:hAnsi="Times New Roman"/>
                <w:b/>
                <w:spacing w:val="-9"/>
                <w:sz w:val="24"/>
              </w:rPr>
              <w:t xml:space="preserve"> </w:t>
            </w:r>
            <w:r w:rsidRPr="000626AC">
              <w:rPr>
                <w:rFonts w:ascii="Times New Roman" w:eastAsia="Times New Roman" w:hAnsi="Times New Roman"/>
                <w:b/>
                <w:sz w:val="24"/>
              </w:rPr>
              <w:t>produttivo</w:t>
            </w:r>
            <w:r w:rsidRPr="000626AC">
              <w:rPr>
                <w:rFonts w:ascii="Times New Roman" w:eastAsia="Times New Roman" w:hAnsi="Times New Roman"/>
                <w:b/>
                <w:spacing w:val="-7"/>
                <w:sz w:val="24"/>
              </w:rPr>
              <w:t xml:space="preserve"> </w:t>
            </w:r>
            <w:r w:rsidRPr="000626AC">
              <w:rPr>
                <w:rFonts w:ascii="Times New Roman" w:eastAsia="Times New Roman" w:hAnsi="Times New Roman"/>
                <w:b/>
                <w:sz w:val="24"/>
              </w:rPr>
              <w:t>e</w:t>
            </w:r>
            <w:r w:rsidRPr="000626AC">
              <w:rPr>
                <w:rFonts w:ascii="Times New Roman" w:eastAsia="Times New Roman" w:hAnsi="Times New Roman"/>
                <w:b/>
                <w:spacing w:val="-16"/>
                <w:sz w:val="24"/>
              </w:rPr>
              <w:t xml:space="preserve"> </w:t>
            </w:r>
            <w:r w:rsidRPr="000626AC">
              <w:rPr>
                <w:rFonts w:ascii="Times New Roman" w:eastAsia="Times New Roman" w:hAnsi="Times New Roman"/>
                <w:b/>
                <w:sz w:val="24"/>
              </w:rPr>
              <w:t>qualità</w:t>
            </w:r>
            <w:r w:rsidRPr="000626AC">
              <w:rPr>
                <w:rFonts w:ascii="Times New Roman" w:eastAsia="Times New Roman" w:hAnsi="Times New Roman"/>
                <w:b/>
                <w:spacing w:val="-57"/>
                <w:sz w:val="24"/>
              </w:rPr>
              <w:t xml:space="preserve"> </w:t>
            </w:r>
            <w:r w:rsidRPr="000626AC">
              <w:rPr>
                <w:rFonts w:ascii="Times New Roman" w:eastAsia="Times New Roman" w:hAnsi="Times New Roman"/>
                <w:b/>
                <w:sz w:val="24"/>
              </w:rPr>
              <w:t>alimentare</w:t>
            </w:r>
          </w:p>
          <w:p w14:paraId="736BBE0C" w14:textId="77777777" w:rsidR="000626AC" w:rsidRPr="000626AC" w:rsidRDefault="000626AC" w:rsidP="000626AC">
            <w:pPr>
              <w:spacing w:before="2" w:after="0" w:line="240" w:lineRule="auto"/>
              <w:ind w:left="36" w:right="291"/>
              <w:rPr>
                <w:rFonts w:ascii="Times New Roman" w:eastAsia="Times New Roman" w:hAnsi="Times New Roman"/>
                <w:sz w:val="24"/>
              </w:rPr>
            </w:pPr>
            <w:r w:rsidRPr="000626AC">
              <w:rPr>
                <w:rFonts w:ascii="Times New Roman" w:eastAsia="Times New Roman" w:hAnsi="Times New Roman"/>
                <w:sz w:val="24"/>
              </w:rPr>
              <w:t>Requisiti</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generali</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igiene</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nel</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settore</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ristorativo;</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tracciabilità</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57"/>
                <w:sz w:val="24"/>
              </w:rPr>
              <w:t xml:space="preserve"> </w:t>
            </w:r>
            <w:r w:rsidRPr="000626AC">
              <w:rPr>
                <w:rFonts w:ascii="Times New Roman" w:eastAsia="Times New Roman" w:hAnsi="Times New Roman"/>
                <w:spacing w:val="-1"/>
                <w:sz w:val="24"/>
              </w:rPr>
              <w:t>rintracciabilità</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7"/>
                <w:sz w:val="24"/>
              </w:rPr>
              <w:t xml:space="preserve"> </w:t>
            </w:r>
            <w:r w:rsidRPr="000626AC">
              <w:rPr>
                <w:rFonts w:ascii="Times New Roman" w:eastAsia="Times New Roman" w:hAnsi="Times New Roman"/>
                <w:sz w:val="24"/>
              </w:rPr>
              <w:t>filiera;</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impronta</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produttiva</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ed</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ecosostenibilità</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alimentare-ambientale; sistema di controllo HACCP; qualità</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alimentare e certificazioni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qualità.</w:t>
            </w:r>
          </w:p>
          <w:p w14:paraId="0766C501" w14:textId="77777777" w:rsidR="000626AC" w:rsidRPr="000626AC" w:rsidRDefault="000626AC" w:rsidP="000626AC">
            <w:pPr>
              <w:spacing w:after="0" w:line="266" w:lineRule="exact"/>
              <w:ind w:left="36"/>
              <w:rPr>
                <w:rFonts w:ascii="Times New Roman" w:eastAsia="Times New Roman" w:hAnsi="Times New Roman"/>
                <w:b/>
                <w:sz w:val="24"/>
              </w:rPr>
            </w:pPr>
            <w:r w:rsidRPr="000626AC">
              <w:rPr>
                <w:rFonts w:ascii="Times New Roman" w:eastAsia="Times New Roman" w:hAnsi="Times New Roman"/>
                <w:b/>
                <w:spacing w:val="-1"/>
                <w:sz w:val="24"/>
              </w:rPr>
              <w:t>Modulo</w:t>
            </w:r>
            <w:r w:rsidRPr="000626AC">
              <w:rPr>
                <w:rFonts w:ascii="Times New Roman" w:eastAsia="Times New Roman" w:hAnsi="Times New Roman"/>
                <w:b/>
                <w:spacing w:val="-14"/>
                <w:sz w:val="24"/>
              </w:rPr>
              <w:t xml:space="preserve"> </w:t>
            </w:r>
            <w:r w:rsidRPr="000626AC">
              <w:rPr>
                <w:rFonts w:ascii="Times New Roman" w:eastAsia="Times New Roman" w:hAnsi="Times New Roman"/>
                <w:b/>
                <w:spacing w:val="-1"/>
                <w:sz w:val="24"/>
              </w:rPr>
              <w:t>4:</w:t>
            </w:r>
            <w:r w:rsidRPr="000626AC">
              <w:rPr>
                <w:rFonts w:ascii="Times New Roman" w:eastAsia="Times New Roman" w:hAnsi="Times New Roman"/>
                <w:b/>
                <w:spacing w:val="-13"/>
                <w:sz w:val="24"/>
              </w:rPr>
              <w:t xml:space="preserve"> </w:t>
            </w:r>
            <w:r w:rsidRPr="000626AC">
              <w:rPr>
                <w:rFonts w:ascii="Times New Roman" w:eastAsia="Times New Roman" w:hAnsi="Times New Roman"/>
                <w:b/>
                <w:spacing w:val="-1"/>
                <w:sz w:val="24"/>
              </w:rPr>
              <w:t>Alimentazione</w:t>
            </w:r>
            <w:r w:rsidRPr="000626AC">
              <w:rPr>
                <w:rFonts w:ascii="Times New Roman" w:eastAsia="Times New Roman" w:hAnsi="Times New Roman"/>
                <w:b/>
                <w:spacing w:val="-9"/>
                <w:sz w:val="24"/>
              </w:rPr>
              <w:t xml:space="preserve"> </w:t>
            </w:r>
            <w:r w:rsidRPr="000626AC">
              <w:rPr>
                <w:rFonts w:ascii="Times New Roman" w:eastAsia="Times New Roman" w:hAnsi="Times New Roman"/>
                <w:b/>
                <w:sz w:val="24"/>
              </w:rPr>
              <w:t>equilibrata</w:t>
            </w:r>
          </w:p>
          <w:p w14:paraId="0CA0678C" w14:textId="77777777" w:rsidR="000626AC" w:rsidRPr="000626AC" w:rsidRDefault="000626AC" w:rsidP="000626AC">
            <w:pPr>
              <w:spacing w:before="6" w:after="0" w:line="240" w:lineRule="auto"/>
              <w:ind w:left="36" w:right="129"/>
              <w:rPr>
                <w:rFonts w:ascii="Times New Roman" w:eastAsia="Times New Roman" w:hAnsi="Times New Roman"/>
                <w:sz w:val="24"/>
              </w:rPr>
            </w:pPr>
            <w:r w:rsidRPr="000626AC">
              <w:rPr>
                <w:rFonts w:ascii="Times New Roman" w:eastAsia="Times New Roman" w:hAnsi="Times New Roman"/>
                <w:sz w:val="24"/>
              </w:rPr>
              <w:t>Fabbisogni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energetici</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nutrizionali,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ripartizione</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raccomandata</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macronutrienti, distribuzione ponderata dei pasti, LARN, linee-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guida per una sana alimentazione, piramide alimentare, piramide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della</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dieta mediterranea.</w:t>
            </w:r>
          </w:p>
          <w:p w14:paraId="00B11179" w14:textId="77777777" w:rsidR="000626AC" w:rsidRPr="000626AC" w:rsidRDefault="000626AC" w:rsidP="000626AC">
            <w:pPr>
              <w:spacing w:after="0" w:line="266" w:lineRule="exact"/>
              <w:ind w:left="36"/>
              <w:rPr>
                <w:rFonts w:ascii="Times New Roman" w:eastAsia="Times New Roman" w:hAnsi="Times New Roman"/>
                <w:b/>
                <w:sz w:val="24"/>
              </w:rPr>
            </w:pPr>
            <w:r w:rsidRPr="000626AC">
              <w:rPr>
                <w:rFonts w:ascii="Times New Roman" w:eastAsia="Times New Roman" w:hAnsi="Times New Roman"/>
                <w:b/>
                <w:sz w:val="24"/>
              </w:rPr>
              <w:t>Modulo</w:t>
            </w:r>
            <w:r w:rsidRPr="000626AC">
              <w:rPr>
                <w:rFonts w:ascii="Times New Roman" w:eastAsia="Times New Roman" w:hAnsi="Times New Roman"/>
                <w:b/>
                <w:spacing w:val="-5"/>
                <w:sz w:val="24"/>
              </w:rPr>
              <w:t xml:space="preserve"> </w:t>
            </w:r>
            <w:r w:rsidRPr="000626AC">
              <w:rPr>
                <w:rFonts w:ascii="Times New Roman" w:eastAsia="Times New Roman" w:hAnsi="Times New Roman"/>
                <w:b/>
                <w:sz w:val="24"/>
              </w:rPr>
              <w:t>5:</w:t>
            </w:r>
            <w:r w:rsidRPr="000626AC">
              <w:rPr>
                <w:rFonts w:ascii="Times New Roman" w:eastAsia="Times New Roman" w:hAnsi="Times New Roman"/>
                <w:b/>
                <w:spacing w:val="-12"/>
                <w:sz w:val="24"/>
              </w:rPr>
              <w:t xml:space="preserve"> </w:t>
            </w:r>
            <w:r w:rsidRPr="000626AC">
              <w:rPr>
                <w:rFonts w:ascii="Times New Roman" w:eastAsia="Times New Roman" w:hAnsi="Times New Roman"/>
                <w:b/>
                <w:sz w:val="24"/>
              </w:rPr>
              <w:t>Dietetica</w:t>
            </w:r>
          </w:p>
          <w:p w14:paraId="23F7F77F" w14:textId="77777777" w:rsidR="000626AC" w:rsidRPr="000626AC" w:rsidRDefault="000626AC" w:rsidP="000626AC">
            <w:pPr>
              <w:spacing w:before="6" w:after="0" w:line="240" w:lineRule="auto"/>
              <w:ind w:left="36" w:right="9"/>
              <w:rPr>
                <w:rFonts w:ascii="Times New Roman" w:eastAsia="Times New Roman" w:hAnsi="Times New Roman"/>
                <w:sz w:val="24"/>
              </w:rPr>
            </w:pPr>
            <w:r w:rsidRPr="000626AC">
              <w:rPr>
                <w:rFonts w:ascii="Times New Roman" w:eastAsia="Times New Roman" w:hAnsi="Times New Roman"/>
                <w:sz w:val="24"/>
              </w:rPr>
              <w:t>Principali modelli alimentari e tipologie dietetiche (dieta</w:t>
            </w:r>
            <w:r w:rsidRPr="000626AC">
              <w:rPr>
                <w:rFonts w:ascii="Times New Roman" w:eastAsia="Times New Roman" w:hAnsi="Times New Roman"/>
                <w:spacing w:val="1"/>
                <w:sz w:val="24"/>
              </w:rPr>
              <w:t xml:space="preserve"> </w:t>
            </w:r>
            <w:r w:rsidRPr="000626AC">
              <w:rPr>
                <w:rFonts w:ascii="Times New Roman" w:eastAsia="Times New Roman" w:hAnsi="Times New Roman"/>
                <w:spacing w:val="-1"/>
                <w:sz w:val="24"/>
              </w:rPr>
              <w:t>mediterranea,</w:t>
            </w:r>
            <w:r w:rsidRPr="000626AC">
              <w:rPr>
                <w:rFonts w:ascii="Times New Roman" w:eastAsia="Times New Roman" w:hAnsi="Times New Roman"/>
                <w:spacing w:val="-13"/>
                <w:sz w:val="24"/>
              </w:rPr>
              <w:t xml:space="preserve"> </w:t>
            </w:r>
            <w:r w:rsidRPr="000626AC">
              <w:rPr>
                <w:rFonts w:ascii="Times New Roman" w:eastAsia="Times New Roman" w:hAnsi="Times New Roman"/>
                <w:spacing w:val="-1"/>
                <w:sz w:val="24"/>
              </w:rPr>
              <w:t>diete</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vegetariane,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dieta</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sostenibile);</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alimentazione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nelle diverse condizioni fisiologiche (gravidanza, allattamento,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menopausa, prima infanzia, seconda infanzia, terza infanzia, età</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adulta, terza età, attività</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sportiva).</w:t>
            </w:r>
          </w:p>
          <w:p w14:paraId="7ADE80E0" w14:textId="77777777" w:rsidR="000626AC" w:rsidRPr="000626AC" w:rsidRDefault="000626AC" w:rsidP="000626AC">
            <w:pPr>
              <w:spacing w:after="0" w:line="266" w:lineRule="exact"/>
              <w:ind w:left="36"/>
              <w:rPr>
                <w:rFonts w:ascii="Times New Roman" w:eastAsia="Times New Roman" w:hAnsi="Times New Roman"/>
                <w:b/>
                <w:sz w:val="24"/>
              </w:rPr>
            </w:pPr>
            <w:r w:rsidRPr="000626AC">
              <w:rPr>
                <w:rFonts w:ascii="Times New Roman" w:eastAsia="Times New Roman" w:hAnsi="Times New Roman"/>
                <w:b/>
                <w:sz w:val="24"/>
              </w:rPr>
              <w:t>Modulo</w:t>
            </w:r>
            <w:r w:rsidRPr="000626AC">
              <w:rPr>
                <w:rFonts w:ascii="Times New Roman" w:eastAsia="Times New Roman" w:hAnsi="Times New Roman"/>
                <w:b/>
                <w:spacing w:val="-15"/>
                <w:sz w:val="24"/>
              </w:rPr>
              <w:t xml:space="preserve"> </w:t>
            </w:r>
            <w:r w:rsidRPr="000626AC">
              <w:rPr>
                <w:rFonts w:ascii="Times New Roman" w:eastAsia="Times New Roman" w:hAnsi="Times New Roman"/>
                <w:b/>
                <w:sz w:val="24"/>
              </w:rPr>
              <w:t>6:</w:t>
            </w:r>
            <w:r w:rsidRPr="000626AC">
              <w:rPr>
                <w:rFonts w:ascii="Times New Roman" w:eastAsia="Times New Roman" w:hAnsi="Times New Roman"/>
                <w:b/>
                <w:spacing w:val="-13"/>
                <w:sz w:val="24"/>
              </w:rPr>
              <w:t xml:space="preserve"> </w:t>
            </w:r>
            <w:r w:rsidRPr="000626AC">
              <w:rPr>
                <w:rFonts w:ascii="Times New Roman" w:eastAsia="Times New Roman" w:hAnsi="Times New Roman"/>
                <w:b/>
                <w:sz w:val="24"/>
              </w:rPr>
              <w:t>Dietoterapia</w:t>
            </w:r>
          </w:p>
          <w:p w14:paraId="4503107E" w14:textId="77777777" w:rsidR="000626AC" w:rsidRPr="000626AC" w:rsidRDefault="000626AC" w:rsidP="000626AC">
            <w:pPr>
              <w:spacing w:before="7" w:after="0" w:line="240" w:lineRule="auto"/>
              <w:ind w:left="36" w:right="676"/>
              <w:rPr>
                <w:rFonts w:ascii="Times New Roman" w:eastAsia="Times New Roman" w:hAnsi="Times New Roman"/>
                <w:sz w:val="24"/>
              </w:rPr>
            </w:pPr>
            <w:r w:rsidRPr="000626AC">
              <w:rPr>
                <w:rFonts w:ascii="Times New Roman" w:eastAsia="Times New Roman" w:hAnsi="Times New Roman"/>
                <w:sz w:val="24"/>
              </w:rPr>
              <w:t>Alimentazione nelle malattie cardiovascolari (ipertensione,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aterosclerosi, ipercolesterolemia, ipertrigliceridemia);</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alimentazione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nelle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malattie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metaboliche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(obesità,</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diabete);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alimentazione nelle reazioni avverse al cibo (allergie e</w:t>
            </w:r>
            <w:r w:rsidRPr="000626AC">
              <w:rPr>
                <w:rFonts w:ascii="Times New Roman" w:eastAsia="Times New Roman" w:hAnsi="Times New Roman"/>
                <w:spacing w:val="1"/>
                <w:sz w:val="24"/>
              </w:rPr>
              <w:t xml:space="preserve"> </w:t>
            </w:r>
            <w:r w:rsidRPr="000626AC">
              <w:rPr>
                <w:rFonts w:ascii="Times New Roman" w:eastAsia="Times New Roman" w:hAnsi="Times New Roman"/>
                <w:spacing w:val="-1"/>
                <w:sz w:val="24"/>
              </w:rPr>
              <w:t>intolleranze);</w:t>
            </w:r>
            <w:r w:rsidRPr="000626AC">
              <w:rPr>
                <w:rFonts w:ascii="Times New Roman" w:eastAsia="Times New Roman" w:hAnsi="Times New Roman"/>
                <w:spacing w:val="-17"/>
                <w:sz w:val="24"/>
              </w:rPr>
              <w:t xml:space="preserve"> </w:t>
            </w:r>
            <w:r w:rsidRPr="000626AC">
              <w:rPr>
                <w:rFonts w:ascii="Times New Roman" w:eastAsia="Times New Roman" w:hAnsi="Times New Roman"/>
                <w:sz w:val="24"/>
              </w:rPr>
              <w:t>alimentazione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nei</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disturbi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del</w:t>
            </w:r>
            <w:r w:rsidRPr="000626AC">
              <w:rPr>
                <w:rFonts w:ascii="Times New Roman" w:eastAsia="Times New Roman" w:hAnsi="Times New Roman"/>
                <w:spacing w:val="-17"/>
                <w:sz w:val="24"/>
              </w:rPr>
              <w:t xml:space="preserve"> </w:t>
            </w:r>
            <w:r w:rsidRPr="000626AC">
              <w:rPr>
                <w:rFonts w:ascii="Times New Roman" w:eastAsia="Times New Roman" w:hAnsi="Times New Roman"/>
                <w:sz w:val="24"/>
              </w:rPr>
              <w:t>comportamento</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alimentare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(anoressia e bulimia).</w:t>
            </w:r>
          </w:p>
        </w:tc>
      </w:tr>
      <w:tr w:rsidR="000626AC" w:rsidRPr="000626AC" w14:paraId="753E79FA" w14:textId="77777777" w:rsidTr="000626AC">
        <w:trPr>
          <w:trHeight w:val="1684"/>
        </w:trPr>
        <w:tc>
          <w:tcPr>
            <w:tcW w:w="2975" w:type="dxa"/>
            <w:tcBorders>
              <w:left w:val="single" w:sz="12" w:space="0" w:color="000000"/>
            </w:tcBorders>
          </w:tcPr>
          <w:p w14:paraId="0BAAEE79" w14:textId="77777777" w:rsidR="000626AC" w:rsidRPr="000626AC" w:rsidRDefault="000626AC" w:rsidP="000626AC">
            <w:pPr>
              <w:spacing w:after="0" w:line="266" w:lineRule="exact"/>
              <w:ind w:left="39"/>
              <w:rPr>
                <w:rFonts w:ascii="Times New Roman" w:eastAsia="Times New Roman" w:hAnsi="Times New Roman"/>
                <w:b/>
                <w:sz w:val="24"/>
              </w:rPr>
            </w:pPr>
            <w:r w:rsidRPr="000626AC">
              <w:rPr>
                <w:rFonts w:ascii="Times New Roman" w:eastAsia="Times New Roman" w:hAnsi="Times New Roman"/>
                <w:b/>
                <w:sz w:val="24"/>
                <w:u w:val="thick"/>
              </w:rPr>
              <w:lastRenderedPageBreak/>
              <w:t>ABILITA’:</w:t>
            </w:r>
          </w:p>
        </w:tc>
        <w:tc>
          <w:tcPr>
            <w:tcW w:w="6423" w:type="dxa"/>
          </w:tcPr>
          <w:p w14:paraId="378B4763" w14:textId="77777777" w:rsidR="000626AC" w:rsidRPr="000626AC" w:rsidRDefault="000626AC" w:rsidP="000626AC">
            <w:pPr>
              <w:spacing w:after="0" w:line="240" w:lineRule="auto"/>
              <w:ind w:left="36" w:right="86"/>
              <w:rPr>
                <w:rFonts w:ascii="Times New Roman" w:eastAsia="Times New Roman" w:hAnsi="Times New Roman"/>
                <w:sz w:val="24"/>
              </w:rPr>
            </w:pPr>
            <w:r w:rsidRPr="000626AC">
              <w:rPr>
                <w:rFonts w:ascii="Times New Roman" w:eastAsia="Times New Roman" w:hAnsi="Times New Roman"/>
                <w:sz w:val="24"/>
              </w:rPr>
              <w:t>Si fa rilevare come gli studenti abbiano acquisito nel loro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complesso, seppur in misura diversa in relazione alle singole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potenzialità, sufficienti abilità di sviluppare uno stile personale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capace di esprimere chiarezza, rigore e originalità nelle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realizzazioni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concrete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tecnico-professionali,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nel</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comportamento</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nelle</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relazioni</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sociali.</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Posseggono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altresì,</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globalmente,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discrete</w:t>
            </w:r>
          </w:p>
        </w:tc>
      </w:tr>
    </w:tbl>
    <w:p w14:paraId="78DA63ED"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4"/>
        </w:rPr>
        <w:sectPr w:rsidR="000626AC" w:rsidRPr="000626AC">
          <w:pgSz w:w="11920" w:h="16840"/>
          <w:pgMar w:top="1360" w:right="1080" w:bottom="280" w:left="1020" w:header="720" w:footer="720" w:gutter="0"/>
          <w:cols w:space="720"/>
        </w:sectPr>
      </w:pPr>
    </w:p>
    <w:tbl>
      <w:tblPr>
        <w:tblStyle w:val="TableNormal1"/>
        <w:tblW w:w="0" w:type="auto"/>
        <w:tblInd w:w="3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6423"/>
      </w:tblGrid>
      <w:tr w:rsidR="000626AC" w:rsidRPr="000626AC" w14:paraId="31DF7BA8" w14:textId="77777777" w:rsidTr="000626AC">
        <w:trPr>
          <w:trHeight w:val="1116"/>
        </w:trPr>
        <w:tc>
          <w:tcPr>
            <w:tcW w:w="2975" w:type="dxa"/>
            <w:tcBorders>
              <w:left w:val="single" w:sz="12" w:space="0" w:color="000000"/>
            </w:tcBorders>
          </w:tcPr>
          <w:p w14:paraId="6D3881E4" w14:textId="77777777" w:rsidR="000626AC" w:rsidRPr="000626AC" w:rsidRDefault="000626AC" w:rsidP="000626AC">
            <w:pPr>
              <w:spacing w:after="0" w:line="240" w:lineRule="auto"/>
              <w:rPr>
                <w:rFonts w:ascii="Times New Roman" w:eastAsia="Times New Roman" w:hAnsi="Times New Roman"/>
              </w:rPr>
            </w:pPr>
          </w:p>
        </w:tc>
        <w:tc>
          <w:tcPr>
            <w:tcW w:w="6423" w:type="dxa"/>
          </w:tcPr>
          <w:p w14:paraId="2BDBFF57" w14:textId="77777777" w:rsidR="000626AC" w:rsidRPr="000626AC" w:rsidRDefault="000626AC" w:rsidP="000626AC">
            <w:pPr>
              <w:spacing w:after="0" w:line="242" w:lineRule="auto"/>
              <w:ind w:left="36" w:right="185"/>
              <w:rPr>
                <w:rFonts w:ascii="Times New Roman" w:eastAsia="Times New Roman" w:hAnsi="Times New Roman"/>
                <w:sz w:val="24"/>
              </w:rPr>
            </w:pPr>
            <w:r w:rsidRPr="000626AC">
              <w:rPr>
                <w:rFonts w:ascii="Times New Roman" w:eastAsia="Times New Roman" w:hAnsi="Times New Roman"/>
                <w:sz w:val="24"/>
              </w:rPr>
              <w:t>capacità</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costruire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un</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chiaro</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realistico</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ideale</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sé</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nella</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scelta</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scolastico-professionale</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nell’elaborazione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un</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“io</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ideale”.</w:t>
            </w:r>
          </w:p>
        </w:tc>
      </w:tr>
      <w:tr w:rsidR="000626AC" w:rsidRPr="000626AC" w14:paraId="4839DE4E" w14:textId="77777777" w:rsidTr="000626AC">
        <w:trPr>
          <w:trHeight w:val="4368"/>
        </w:trPr>
        <w:tc>
          <w:tcPr>
            <w:tcW w:w="2975" w:type="dxa"/>
            <w:tcBorders>
              <w:left w:val="single" w:sz="12" w:space="0" w:color="000000"/>
            </w:tcBorders>
          </w:tcPr>
          <w:p w14:paraId="6597A7B5" w14:textId="77777777" w:rsidR="000626AC" w:rsidRPr="000626AC" w:rsidRDefault="000626AC" w:rsidP="000626AC">
            <w:pPr>
              <w:spacing w:after="0" w:line="266" w:lineRule="exact"/>
              <w:ind w:left="39"/>
              <w:rPr>
                <w:rFonts w:ascii="Times New Roman" w:eastAsia="Times New Roman" w:hAnsi="Times New Roman"/>
                <w:b/>
                <w:sz w:val="24"/>
              </w:rPr>
            </w:pPr>
            <w:r w:rsidRPr="000626AC">
              <w:rPr>
                <w:rFonts w:ascii="Times New Roman" w:eastAsia="Times New Roman" w:hAnsi="Times New Roman"/>
                <w:b/>
                <w:sz w:val="24"/>
                <w:u w:val="thick"/>
              </w:rPr>
              <w:t>METODOLOGIE:</w:t>
            </w:r>
          </w:p>
        </w:tc>
        <w:tc>
          <w:tcPr>
            <w:tcW w:w="6423" w:type="dxa"/>
          </w:tcPr>
          <w:p w14:paraId="0609B621" w14:textId="77777777" w:rsidR="000626AC" w:rsidRPr="000626AC" w:rsidRDefault="000626AC" w:rsidP="008527F3">
            <w:pPr>
              <w:numPr>
                <w:ilvl w:val="0"/>
                <w:numId w:val="28"/>
              </w:numPr>
              <w:tabs>
                <w:tab w:val="left" w:pos="783"/>
                <w:tab w:val="left" w:pos="784"/>
              </w:tabs>
              <w:spacing w:after="0" w:line="264" w:lineRule="exact"/>
              <w:rPr>
                <w:rFonts w:ascii="Times New Roman" w:eastAsia="Times New Roman" w:hAnsi="Times New Roman"/>
                <w:sz w:val="24"/>
              </w:rPr>
            </w:pPr>
            <w:r w:rsidRPr="000626AC">
              <w:rPr>
                <w:rFonts w:ascii="Times New Roman" w:eastAsia="Times New Roman" w:hAnsi="Times New Roman"/>
                <w:sz w:val="24"/>
              </w:rPr>
              <w:t>Lezione</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frontale</w:t>
            </w:r>
          </w:p>
          <w:p w14:paraId="3D9CCEA1" w14:textId="77777777" w:rsidR="000626AC" w:rsidRPr="000626AC" w:rsidRDefault="000626AC" w:rsidP="000626AC">
            <w:pPr>
              <w:spacing w:before="6" w:after="0" w:line="240" w:lineRule="auto"/>
              <w:rPr>
                <w:rFonts w:ascii="Times New Roman" w:eastAsia="Times New Roman" w:hAnsi="Times New Roman"/>
                <w:sz w:val="20"/>
              </w:rPr>
            </w:pPr>
          </w:p>
          <w:p w14:paraId="43AFCAA2" w14:textId="77777777" w:rsidR="000626AC" w:rsidRPr="000626AC" w:rsidRDefault="000626AC" w:rsidP="008527F3">
            <w:pPr>
              <w:numPr>
                <w:ilvl w:val="0"/>
                <w:numId w:val="28"/>
              </w:numPr>
              <w:tabs>
                <w:tab w:val="left" w:pos="755"/>
                <w:tab w:val="left" w:pos="756"/>
              </w:tabs>
              <w:spacing w:after="0" w:line="240" w:lineRule="auto"/>
              <w:ind w:left="756"/>
              <w:rPr>
                <w:rFonts w:ascii="Times New Roman" w:eastAsia="Times New Roman" w:hAnsi="Times New Roman"/>
                <w:sz w:val="24"/>
              </w:rPr>
            </w:pPr>
            <w:r w:rsidRPr="000626AC">
              <w:rPr>
                <w:rFonts w:ascii="Times New Roman" w:eastAsia="Times New Roman" w:hAnsi="Times New Roman"/>
                <w:spacing w:val="-1"/>
                <w:sz w:val="24"/>
              </w:rPr>
              <w:t>Conversazioni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guidate</w:t>
            </w:r>
          </w:p>
          <w:p w14:paraId="49FD8204" w14:textId="77777777" w:rsidR="000626AC" w:rsidRPr="000626AC" w:rsidRDefault="000626AC" w:rsidP="000626AC">
            <w:pPr>
              <w:spacing w:before="2" w:after="0" w:line="240" w:lineRule="auto"/>
              <w:rPr>
                <w:rFonts w:ascii="Times New Roman" w:eastAsia="Times New Roman" w:hAnsi="Times New Roman"/>
                <w:sz w:val="21"/>
              </w:rPr>
            </w:pPr>
          </w:p>
          <w:p w14:paraId="1D71B324" w14:textId="77777777" w:rsidR="000626AC" w:rsidRPr="000626AC" w:rsidRDefault="000626AC" w:rsidP="008527F3">
            <w:pPr>
              <w:numPr>
                <w:ilvl w:val="0"/>
                <w:numId w:val="28"/>
              </w:numPr>
              <w:tabs>
                <w:tab w:val="left" w:pos="755"/>
                <w:tab w:val="left" w:pos="756"/>
              </w:tabs>
              <w:spacing w:after="0" w:line="240" w:lineRule="auto"/>
              <w:ind w:left="756"/>
              <w:rPr>
                <w:rFonts w:ascii="Times New Roman" w:eastAsia="Times New Roman" w:hAnsi="Times New Roman"/>
                <w:sz w:val="24"/>
              </w:rPr>
            </w:pPr>
            <w:r w:rsidRPr="000626AC">
              <w:rPr>
                <w:rFonts w:ascii="Times New Roman" w:eastAsia="Times New Roman" w:hAnsi="Times New Roman"/>
                <w:sz w:val="24"/>
              </w:rPr>
              <w:t>Lavori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gruppo</w:t>
            </w:r>
          </w:p>
          <w:p w14:paraId="2DF21DD5" w14:textId="77777777" w:rsidR="000626AC" w:rsidRPr="000626AC" w:rsidRDefault="000626AC" w:rsidP="000626AC">
            <w:pPr>
              <w:spacing w:before="10" w:after="0" w:line="240" w:lineRule="auto"/>
              <w:rPr>
                <w:rFonts w:ascii="Times New Roman" w:eastAsia="Times New Roman" w:hAnsi="Times New Roman"/>
                <w:sz w:val="20"/>
              </w:rPr>
            </w:pPr>
          </w:p>
          <w:p w14:paraId="3C6F3F3C" w14:textId="77777777" w:rsidR="000626AC" w:rsidRPr="000626AC" w:rsidRDefault="000626AC" w:rsidP="008527F3">
            <w:pPr>
              <w:numPr>
                <w:ilvl w:val="0"/>
                <w:numId w:val="28"/>
              </w:numPr>
              <w:tabs>
                <w:tab w:val="left" w:pos="755"/>
                <w:tab w:val="left" w:pos="756"/>
              </w:tabs>
              <w:spacing w:before="1" w:after="0" w:line="240" w:lineRule="auto"/>
              <w:ind w:left="756"/>
              <w:rPr>
                <w:rFonts w:ascii="Times New Roman" w:eastAsia="Times New Roman" w:hAnsi="Times New Roman"/>
                <w:sz w:val="24"/>
              </w:rPr>
            </w:pPr>
            <w:r w:rsidRPr="000626AC">
              <w:rPr>
                <w:rFonts w:ascii="Times New Roman" w:eastAsia="Times New Roman" w:hAnsi="Times New Roman"/>
                <w:spacing w:val="-1"/>
                <w:sz w:val="24"/>
              </w:rPr>
              <w:t>Discussioni</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critiche /confronti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dibattiti</w:t>
            </w:r>
          </w:p>
          <w:p w14:paraId="12D9A5E2" w14:textId="77777777" w:rsidR="000626AC" w:rsidRPr="000626AC" w:rsidRDefault="000626AC" w:rsidP="000626AC">
            <w:pPr>
              <w:spacing w:before="9" w:after="0" w:line="240" w:lineRule="auto"/>
              <w:rPr>
                <w:rFonts w:ascii="Times New Roman" w:eastAsia="Times New Roman" w:hAnsi="Times New Roman"/>
                <w:sz w:val="20"/>
              </w:rPr>
            </w:pPr>
          </w:p>
          <w:p w14:paraId="42BD94B6" w14:textId="77777777" w:rsidR="000626AC" w:rsidRPr="000626AC" w:rsidRDefault="000626AC" w:rsidP="008527F3">
            <w:pPr>
              <w:numPr>
                <w:ilvl w:val="0"/>
                <w:numId w:val="28"/>
              </w:numPr>
              <w:tabs>
                <w:tab w:val="left" w:pos="755"/>
                <w:tab w:val="left" w:pos="756"/>
              </w:tabs>
              <w:spacing w:after="0" w:line="240" w:lineRule="auto"/>
              <w:ind w:left="756"/>
              <w:rPr>
                <w:rFonts w:ascii="Times New Roman" w:eastAsia="Times New Roman" w:hAnsi="Times New Roman"/>
                <w:sz w:val="24"/>
              </w:rPr>
            </w:pPr>
            <w:r w:rsidRPr="000626AC">
              <w:rPr>
                <w:rFonts w:ascii="Times New Roman" w:eastAsia="Times New Roman" w:hAnsi="Times New Roman"/>
                <w:spacing w:val="-1"/>
                <w:sz w:val="24"/>
              </w:rPr>
              <w:t>Ricerche</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bibliografiche</w:t>
            </w:r>
          </w:p>
          <w:p w14:paraId="7DFEDA23" w14:textId="77777777" w:rsidR="000626AC" w:rsidRPr="000626AC" w:rsidRDefault="000626AC" w:rsidP="000626AC">
            <w:pPr>
              <w:spacing w:after="0" w:line="240" w:lineRule="auto"/>
              <w:rPr>
                <w:rFonts w:ascii="Times New Roman" w:eastAsia="Times New Roman" w:hAnsi="Times New Roman"/>
                <w:sz w:val="24"/>
              </w:rPr>
            </w:pPr>
          </w:p>
          <w:p w14:paraId="3503709E" w14:textId="77777777" w:rsidR="000626AC" w:rsidRPr="000626AC" w:rsidRDefault="000626AC" w:rsidP="008527F3">
            <w:pPr>
              <w:numPr>
                <w:ilvl w:val="0"/>
                <w:numId w:val="28"/>
              </w:numPr>
              <w:tabs>
                <w:tab w:val="left" w:pos="755"/>
                <w:tab w:val="left" w:pos="756"/>
              </w:tabs>
              <w:spacing w:after="0" w:line="240" w:lineRule="auto"/>
              <w:ind w:left="756"/>
              <w:rPr>
                <w:rFonts w:ascii="Times New Roman" w:eastAsia="Times New Roman" w:hAnsi="Times New Roman"/>
                <w:sz w:val="24"/>
              </w:rPr>
            </w:pPr>
            <w:r w:rsidRPr="000626AC">
              <w:rPr>
                <w:rFonts w:ascii="Times New Roman" w:eastAsia="Times New Roman" w:hAnsi="Times New Roman"/>
                <w:sz w:val="24"/>
              </w:rPr>
              <w:t>Lezioni</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digitali</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anche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con</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video</w:t>
            </w:r>
          </w:p>
          <w:p w14:paraId="600439A2" w14:textId="77777777" w:rsidR="000626AC" w:rsidRPr="000626AC" w:rsidRDefault="000626AC" w:rsidP="000626AC">
            <w:pPr>
              <w:spacing w:after="0" w:line="240" w:lineRule="auto"/>
              <w:rPr>
                <w:rFonts w:ascii="Times New Roman" w:eastAsia="Times New Roman" w:hAnsi="Times New Roman"/>
                <w:sz w:val="24"/>
              </w:rPr>
            </w:pPr>
          </w:p>
          <w:p w14:paraId="1D23ECB2" w14:textId="77777777" w:rsidR="000626AC" w:rsidRPr="000626AC" w:rsidRDefault="000626AC" w:rsidP="008527F3">
            <w:pPr>
              <w:numPr>
                <w:ilvl w:val="0"/>
                <w:numId w:val="28"/>
              </w:numPr>
              <w:tabs>
                <w:tab w:val="left" w:pos="755"/>
                <w:tab w:val="left" w:pos="756"/>
              </w:tabs>
              <w:spacing w:before="1" w:after="0" w:line="240" w:lineRule="auto"/>
              <w:ind w:left="756"/>
              <w:rPr>
                <w:rFonts w:ascii="Times New Roman" w:eastAsia="Times New Roman" w:hAnsi="Times New Roman"/>
                <w:sz w:val="24"/>
              </w:rPr>
            </w:pPr>
            <w:r w:rsidRPr="000626AC">
              <w:rPr>
                <w:rFonts w:ascii="Times New Roman" w:eastAsia="Times New Roman" w:hAnsi="Times New Roman"/>
                <w:sz w:val="24"/>
              </w:rPr>
              <w:t>Relazioni</w:t>
            </w:r>
          </w:p>
          <w:p w14:paraId="063C3146" w14:textId="77777777" w:rsidR="000626AC" w:rsidRPr="000626AC" w:rsidRDefault="000626AC" w:rsidP="000626AC">
            <w:pPr>
              <w:spacing w:after="0" w:line="240" w:lineRule="auto"/>
              <w:rPr>
                <w:rFonts w:ascii="Times New Roman" w:eastAsia="Times New Roman" w:hAnsi="Times New Roman"/>
                <w:sz w:val="24"/>
              </w:rPr>
            </w:pPr>
          </w:p>
          <w:p w14:paraId="4E3AFE48" w14:textId="77777777" w:rsidR="000626AC" w:rsidRPr="000626AC" w:rsidRDefault="000626AC" w:rsidP="008527F3">
            <w:pPr>
              <w:numPr>
                <w:ilvl w:val="0"/>
                <w:numId w:val="28"/>
              </w:numPr>
              <w:tabs>
                <w:tab w:val="left" w:pos="755"/>
                <w:tab w:val="left" w:pos="756"/>
              </w:tabs>
              <w:spacing w:after="0" w:line="240" w:lineRule="auto"/>
              <w:ind w:left="756"/>
              <w:rPr>
                <w:rFonts w:ascii="Times New Roman" w:eastAsia="Times New Roman" w:hAnsi="Times New Roman"/>
                <w:sz w:val="24"/>
              </w:rPr>
            </w:pPr>
            <w:r w:rsidRPr="000626AC">
              <w:rPr>
                <w:rFonts w:ascii="Times New Roman" w:eastAsia="Times New Roman" w:hAnsi="Times New Roman"/>
                <w:sz w:val="24"/>
              </w:rPr>
              <w:t>Ricerche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approfondimento</w:t>
            </w:r>
          </w:p>
        </w:tc>
      </w:tr>
      <w:tr w:rsidR="000626AC" w:rsidRPr="000626AC" w14:paraId="10D0A6DB" w14:textId="77777777" w:rsidTr="000626AC">
        <w:trPr>
          <w:trHeight w:val="4858"/>
        </w:trPr>
        <w:tc>
          <w:tcPr>
            <w:tcW w:w="2975" w:type="dxa"/>
            <w:tcBorders>
              <w:left w:val="single" w:sz="12" w:space="0" w:color="000000"/>
            </w:tcBorders>
          </w:tcPr>
          <w:p w14:paraId="6F12417B" w14:textId="77777777" w:rsidR="000626AC" w:rsidRPr="000626AC" w:rsidRDefault="000626AC" w:rsidP="000626AC">
            <w:pPr>
              <w:spacing w:after="0" w:line="242" w:lineRule="auto"/>
              <w:ind w:left="39" w:right="1096"/>
              <w:rPr>
                <w:rFonts w:ascii="Times New Roman" w:eastAsia="Times New Roman" w:hAnsi="Times New Roman"/>
                <w:b/>
                <w:sz w:val="24"/>
              </w:rPr>
            </w:pPr>
            <w:r w:rsidRPr="000626AC">
              <w:rPr>
                <w:rFonts w:ascii="Times New Roman" w:eastAsia="Times New Roman" w:hAnsi="Times New Roman"/>
                <w:b/>
                <w:sz w:val="24"/>
                <w:u w:val="thick"/>
              </w:rPr>
              <w:t>CRITERI DI</w:t>
            </w:r>
            <w:r w:rsidRPr="000626AC">
              <w:rPr>
                <w:rFonts w:ascii="Times New Roman" w:eastAsia="Times New Roman" w:hAnsi="Times New Roman"/>
                <w:b/>
                <w:spacing w:val="1"/>
                <w:sz w:val="24"/>
              </w:rPr>
              <w:t xml:space="preserve"> </w:t>
            </w:r>
            <w:r w:rsidRPr="000626AC">
              <w:rPr>
                <w:rFonts w:ascii="Times New Roman" w:eastAsia="Times New Roman" w:hAnsi="Times New Roman"/>
                <w:b/>
                <w:spacing w:val="-6"/>
                <w:sz w:val="24"/>
                <w:u w:val="thick"/>
              </w:rPr>
              <w:t>VALUTAZIONE:</w:t>
            </w:r>
          </w:p>
        </w:tc>
        <w:tc>
          <w:tcPr>
            <w:tcW w:w="6423" w:type="dxa"/>
          </w:tcPr>
          <w:p w14:paraId="2A670226" w14:textId="77777777" w:rsidR="000626AC" w:rsidRPr="000626AC" w:rsidRDefault="000626AC" w:rsidP="000626AC">
            <w:pPr>
              <w:spacing w:after="0" w:line="264" w:lineRule="exact"/>
              <w:ind w:left="404"/>
              <w:rPr>
                <w:rFonts w:ascii="Times New Roman" w:eastAsia="Times New Roman" w:hAnsi="Times New Roman"/>
                <w:sz w:val="24"/>
              </w:rPr>
            </w:pPr>
            <w:r w:rsidRPr="000626AC">
              <w:rPr>
                <w:rFonts w:ascii="Times New Roman" w:eastAsia="Times New Roman" w:hAnsi="Times New Roman"/>
                <w:spacing w:val="-1"/>
                <w:sz w:val="24"/>
              </w:rPr>
              <w:t>Elementi</w:t>
            </w:r>
            <w:r w:rsidRPr="000626AC">
              <w:rPr>
                <w:rFonts w:ascii="Times New Roman" w:eastAsia="Times New Roman" w:hAnsi="Times New Roman"/>
                <w:spacing w:val="-19"/>
                <w:sz w:val="24"/>
              </w:rPr>
              <w:t xml:space="preserve"> </w:t>
            </w:r>
            <w:r w:rsidRPr="000626AC">
              <w:rPr>
                <w:rFonts w:ascii="Times New Roman" w:eastAsia="Times New Roman" w:hAnsi="Times New Roman"/>
                <w:spacing w:val="-1"/>
                <w:sz w:val="24"/>
              </w:rPr>
              <w:t>che</w:t>
            </w:r>
            <w:r w:rsidRPr="000626AC">
              <w:rPr>
                <w:rFonts w:ascii="Times New Roman" w:eastAsia="Times New Roman" w:hAnsi="Times New Roman"/>
                <w:spacing w:val="-13"/>
                <w:sz w:val="24"/>
              </w:rPr>
              <w:t xml:space="preserve"> </w:t>
            </w:r>
            <w:r w:rsidRPr="000626AC">
              <w:rPr>
                <w:rFonts w:ascii="Times New Roman" w:eastAsia="Times New Roman" w:hAnsi="Times New Roman"/>
                <w:spacing w:val="-1"/>
                <w:sz w:val="24"/>
              </w:rPr>
              <w:t>concorrono</w:t>
            </w:r>
            <w:r w:rsidRPr="000626AC">
              <w:rPr>
                <w:rFonts w:ascii="Times New Roman" w:eastAsia="Times New Roman" w:hAnsi="Times New Roman"/>
                <w:spacing w:val="-2"/>
                <w:sz w:val="24"/>
              </w:rPr>
              <w:t xml:space="preserve"> </w:t>
            </w:r>
            <w:r w:rsidRPr="000626AC">
              <w:rPr>
                <w:rFonts w:ascii="Times New Roman" w:eastAsia="Times New Roman" w:hAnsi="Times New Roman"/>
                <w:spacing w:val="-1"/>
                <w:sz w:val="24"/>
              </w:rPr>
              <w:t>alla</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formazione</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del</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voto:</w:t>
            </w:r>
          </w:p>
          <w:p w14:paraId="4CCA2606" w14:textId="77777777" w:rsidR="000626AC" w:rsidRPr="000626AC" w:rsidRDefault="000626AC" w:rsidP="000626AC">
            <w:pPr>
              <w:spacing w:before="7" w:after="0" w:line="240" w:lineRule="auto"/>
              <w:rPr>
                <w:rFonts w:ascii="Times New Roman" w:eastAsia="Times New Roman" w:hAnsi="Times New Roman"/>
                <w:sz w:val="23"/>
              </w:rPr>
            </w:pPr>
          </w:p>
          <w:p w14:paraId="02219331" w14:textId="77777777" w:rsidR="000626AC" w:rsidRPr="000626AC" w:rsidRDefault="000626AC" w:rsidP="008527F3">
            <w:pPr>
              <w:numPr>
                <w:ilvl w:val="0"/>
                <w:numId w:val="27"/>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pacing w:val="-1"/>
                <w:sz w:val="24"/>
              </w:rPr>
              <w:t>Capacità</w:t>
            </w:r>
            <w:r w:rsidRPr="000626AC">
              <w:rPr>
                <w:rFonts w:ascii="Times New Roman" w:eastAsia="Times New Roman" w:hAnsi="Times New Roman"/>
                <w:spacing w:val="-3"/>
                <w:sz w:val="24"/>
              </w:rPr>
              <w:t xml:space="preserve"> </w:t>
            </w:r>
            <w:r w:rsidRPr="000626AC">
              <w:rPr>
                <w:rFonts w:ascii="Times New Roman" w:eastAsia="Times New Roman" w:hAnsi="Times New Roman"/>
                <w:spacing w:val="-1"/>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assimilazione</w:t>
            </w:r>
            <w:r w:rsidRPr="000626AC">
              <w:rPr>
                <w:rFonts w:ascii="Times New Roman" w:eastAsia="Times New Roman" w:hAnsi="Times New Roman"/>
                <w:spacing w:val="3"/>
                <w:sz w:val="24"/>
              </w:rPr>
              <w:t xml:space="preserve"> </w:t>
            </w:r>
            <w:r w:rsidRPr="000626AC">
              <w:rPr>
                <w:rFonts w:ascii="Times New Roman" w:eastAsia="Times New Roman" w:hAnsi="Times New Roman"/>
                <w:sz w:val="24"/>
              </w:rPr>
              <w:t>dei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contenuti</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proposti</w:t>
            </w:r>
          </w:p>
          <w:p w14:paraId="5D187E90" w14:textId="77777777" w:rsidR="000626AC" w:rsidRPr="000626AC" w:rsidRDefault="000626AC" w:rsidP="008527F3">
            <w:pPr>
              <w:numPr>
                <w:ilvl w:val="0"/>
                <w:numId w:val="27"/>
              </w:numPr>
              <w:tabs>
                <w:tab w:val="left" w:pos="755"/>
                <w:tab w:val="left" w:pos="756"/>
              </w:tabs>
              <w:spacing w:after="0" w:line="240" w:lineRule="auto"/>
              <w:ind w:right="893"/>
              <w:rPr>
                <w:rFonts w:ascii="Times New Roman" w:eastAsia="Times New Roman" w:hAnsi="Times New Roman"/>
                <w:sz w:val="24"/>
              </w:rPr>
            </w:pPr>
            <w:r w:rsidRPr="000626AC">
              <w:rPr>
                <w:rFonts w:ascii="Times New Roman" w:eastAsia="Times New Roman" w:hAnsi="Times New Roman"/>
                <w:spacing w:val="-1"/>
                <w:sz w:val="24"/>
              </w:rPr>
              <w:t>Capacità</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esporre</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con</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linguaggio</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appropriato</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gli</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argomenti</w:t>
            </w:r>
            <w:r w:rsidRPr="000626AC">
              <w:rPr>
                <w:rFonts w:ascii="Times New Roman" w:eastAsia="Times New Roman" w:hAnsi="Times New Roman"/>
                <w:spacing w:val="-4"/>
                <w:sz w:val="24"/>
              </w:rPr>
              <w:t xml:space="preserve"> </w:t>
            </w:r>
            <w:r w:rsidRPr="000626AC">
              <w:rPr>
                <w:rFonts w:ascii="Times New Roman" w:eastAsia="Times New Roman" w:hAnsi="Times New Roman"/>
                <w:sz w:val="24"/>
              </w:rPr>
              <w:t>studiati</w:t>
            </w:r>
          </w:p>
          <w:p w14:paraId="0FBC4A43" w14:textId="77777777" w:rsidR="000626AC" w:rsidRPr="000626AC" w:rsidRDefault="000626AC" w:rsidP="008527F3">
            <w:pPr>
              <w:numPr>
                <w:ilvl w:val="0"/>
                <w:numId w:val="27"/>
              </w:numPr>
              <w:tabs>
                <w:tab w:val="left" w:pos="755"/>
                <w:tab w:val="left" w:pos="756"/>
              </w:tabs>
              <w:spacing w:after="0" w:line="240" w:lineRule="auto"/>
              <w:ind w:right="1140"/>
              <w:rPr>
                <w:rFonts w:ascii="Times New Roman" w:eastAsia="Times New Roman" w:hAnsi="Times New Roman"/>
                <w:sz w:val="24"/>
              </w:rPr>
            </w:pPr>
            <w:r w:rsidRPr="000626AC">
              <w:rPr>
                <w:rFonts w:ascii="Times New Roman" w:eastAsia="Times New Roman" w:hAnsi="Times New Roman"/>
                <w:spacing w:val="-1"/>
                <w:sz w:val="24"/>
              </w:rPr>
              <w:t>Capacità</w:t>
            </w:r>
            <w:r w:rsidRPr="000626AC">
              <w:rPr>
                <w:rFonts w:ascii="Times New Roman" w:eastAsia="Times New Roman" w:hAnsi="Times New Roman"/>
                <w:spacing w:val="-17"/>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8"/>
                <w:sz w:val="24"/>
              </w:rPr>
              <w:t xml:space="preserve"> </w:t>
            </w:r>
            <w:r w:rsidRPr="000626AC">
              <w:rPr>
                <w:rFonts w:ascii="Times New Roman" w:eastAsia="Times New Roman" w:hAnsi="Times New Roman"/>
                <w:sz w:val="24"/>
              </w:rPr>
              <w:t>analizzare,</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sintetizzare</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ed</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elaborare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personalmente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quanto suddetto</w:t>
            </w:r>
          </w:p>
          <w:p w14:paraId="45799EB1" w14:textId="77777777" w:rsidR="000626AC" w:rsidRPr="000626AC" w:rsidRDefault="000626AC" w:rsidP="008527F3">
            <w:pPr>
              <w:numPr>
                <w:ilvl w:val="0"/>
                <w:numId w:val="27"/>
              </w:numPr>
              <w:tabs>
                <w:tab w:val="left" w:pos="755"/>
                <w:tab w:val="left" w:pos="756"/>
              </w:tabs>
              <w:spacing w:after="0" w:line="274" w:lineRule="exact"/>
              <w:rPr>
                <w:rFonts w:ascii="Times New Roman" w:eastAsia="Times New Roman" w:hAnsi="Times New Roman"/>
                <w:sz w:val="24"/>
              </w:rPr>
            </w:pPr>
            <w:r w:rsidRPr="000626AC">
              <w:rPr>
                <w:rFonts w:ascii="Times New Roman" w:eastAsia="Times New Roman" w:hAnsi="Times New Roman"/>
                <w:spacing w:val="-1"/>
                <w:sz w:val="24"/>
              </w:rPr>
              <w:t>Raggiungimento</w:t>
            </w:r>
            <w:r w:rsidRPr="000626AC">
              <w:rPr>
                <w:rFonts w:ascii="Times New Roman" w:eastAsia="Times New Roman" w:hAnsi="Times New Roman"/>
                <w:spacing w:val="-4"/>
                <w:sz w:val="24"/>
              </w:rPr>
              <w:t xml:space="preserve"> </w:t>
            </w:r>
            <w:r w:rsidRPr="000626AC">
              <w:rPr>
                <w:rFonts w:ascii="Times New Roman" w:eastAsia="Times New Roman" w:hAnsi="Times New Roman"/>
                <w:spacing w:val="-1"/>
                <w:sz w:val="24"/>
              </w:rPr>
              <w:t>degli</w:t>
            </w:r>
            <w:r w:rsidRPr="000626AC">
              <w:rPr>
                <w:rFonts w:ascii="Times New Roman" w:eastAsia="Times New Roman" w:hAnsi="Times New Roman"/>
                <w:spacing w:val="-17"/>
                <w:sz w:val="24"/>
              </w:rPr>
              <w:t xml:space="preserve"> </w:t>
            </w:r>
            <w:r w:rsidRPr="000626AC">
              <w:rPr>
                <w:rFonts w:ascii="Times New Roman" w:eastAsia="Times New Roman" w:hAnsi="Times New Roman"/>
                <w:sz w:val="24"/>
              </w:rPr>
              <w:t>obiettivi</w:t>
            </w:r>
            <w:r w:rsidRPr="000626AC">
              <w:rPr>
                <w:rFonts w:ascii="Times New Roman" w:eastAsia="Times New Roman" w:hAnsi="Times New Roman"/>
                <w:spacing w:val="-8"/>
                <w:sz w:val="24"/>
              </w:rPr>
              <w:t xml:space="preserve"> </w:t>
            </w:r>
            <w:r w:rsidRPr="000626AC">
              <w:rPr>
                <w:rFonts w:ascii="Times New Roman" w:eastAsia="Times New Roman" w:hAnsi="Times New Roman"/>
                <w:sz w:val="24"/>
              </w:rPr>
              <w:t>minimi</w:t>
            </w:r>
          </w:p>
          <w:p w14:paraId="65C9C889" w14:textId="77777777" w:rsidR="000626AC" w:rsidRPr="000626AC" w:rsidRDefault="000626AC" w:rsidP="008527F3">
            <w:pPr>
              <w:numPr>
                <w:ilvl w:val="0"/>
                <w:numId w:val="27"/>
              </w:numPr>
              <w:tabs>
                <w:tab w:val="left" w:pos="755"/>
                <w:tab w:val="left" w:pos="756"/>
              </w:tabs>
              <w:spacing w:before="4" w:after="0" w:line="240" w:lineRule="auto"/>
              <w:ind w:right="800"/>
              <w:rPr>
                <w:rFonts w:ascii="Times New Roman" w:eastAsia="Times New Roman" w:hAnsi="Times New Roman"/>
                <w:sz w:val="24"/>
              </w:rPr>
            </w:pPr>
            <w:r w:rsidRPr="000626AC">
              <w:rPr>
                <w:rFonts w:ascii="Times New Roman" w:eastAsia="Times New Roman" w:hAnsi="Times New Roman"/>
                <w:spacing w:val="-1"/>
                <w:sz w:val="24"/>
              </w:rPr>
              <w:t>Raggiungimento</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degli</w:t>
            </w:r>
            <w:r w:rsidRPr="000626AC">
              <w:rPr>
                <w:rFonts w:ascii="Times New Roman" w:eastAsia="Times New Roman" w:hAnsi="Times New Roman"/>
                <w:spacing w:val="-16"/>
                <w:sz w:val="24"/>
              </w:rPr>
              <w:t xml:space="preserve"> </w:t>
            </w:r>
            <w:r w:rsidRPr="000626AC">
              <w:rPr>
                <w:rFonts w:ascii="Times New Roman" w:eastAsia="Times New Roman" w:hAnsi="Times New Roman"/>
                <w:sz w:val="24"/>
              </w:rPr>
              <w:t>obiettivi</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prefissati</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in</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sede</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programmazione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generale</w:t>
            </w:r>
          </w:p>
          <w:p w14:paraId="091F209D" w14:textId="77777777" w:rsidR="000626AC" w:rsidRPr="000626AC" w:rsidRDefault="000626AC" w:rsidP="008527F3">
            <w:pPr>
              <w:numPr>
                <w:ilvl w:val="0"/>
                <w:numId w:val="27"/>
              </w:numPr>
              <w:tabs>
                <w:tab w:val="left" w:pos="755"/>
                <w:tab w:val="left" w:pos="756"/>
              </w:tabs>
              <w:spacing w:after="0" w:line="270" w:lineRule="exact"/>
              <w:rPr>
                <w:rFonts w:ascii="Times New Roman" w:eastAsia="Times New Roman" w:hAnsi="Times New Roman"/>
                <w:sz w:val="24"/>
              </w:rPr>
            </w:pPr>
            <w:r w:rsidRPr="000626AC">
              <w:rPr>
                <w:rFonts w:ascii="Times New Roman" w:eastAsia="Times New Roman" w:hAnsi="Times New Roman"/>
                <w:spacing w:val="-1"/>
                <w:sz w:val="24"/>
              </w:rPr>
              <w:t>Livelli</w:t>
            </w:r>
            <w:r w:rsidRPr="000626AC">
              <w:rPr>
                <w:rFonts w:ascii="Times New Roman" w:eastAsia="Times New Roman" w:hAnsi="Times New Roman"/>
                <w:spacing w:val="-17"/>
                <w:sz w:val="24"/>
              </w:rPr>
              <w:t xml:space="preserve"> </w:t>
            </w:r>
            <w:r w:rsidRPr="000626AC">
              <w:rPr>
                <w:rFonts w:ascii="Times New Roman" w:eastAsia="Times New Roman" w:hAnsi="Times New Roman"/>
                <w:spacing w:val="-1"/>
                <w:sz w:val="24"/>
              </w:rPr>
              <w:t>di</w:t>
            </w:r>
            <w:r w:rsidRPr="000626AC">
              <w:rPr>
                <w:rFonts w:ascii="Times New Roman" w:eastAsia="Times New Roman" w:hAnsi="Times New Roman"/>
                <w:spacing w:val="-21"/>
                <w:sz w:val="24"/>
              </w:rPr>
              <w:t xml:space="preserve"> </w:t>
            </w:r>
            <w:r w:rsidRPr="000626AC">
              <w:rPr>
                <w:rFonts w:ascii="Times New Roman" w:eastAsia="Times New Roman" w:hAnsi="Times New Roman"/>
                <w:spacing w:val="-1"/>
                <w:sz w:val="24"/>
              </w:rPr>
              <w:t>partenza</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singolo</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allievo</w:t>
            </w:r>
          </w:p>
          <w:p w14:paraId="0A32EFA5" w14:textId="77777777" w:rsidR="000626AC" w:rsidRPr="000626AC" w:rsidRDefault="000626AC" w:rsidP="008527F3">
            <w:pPr>
              <w:numPr>
                <w:ilvl w:val="0"/>
                <w:numId w:val="27"/>
              </w:numPr>
              <w:tabs>
                <w:tab w:val="left" w:pos="755"/>
                <w:tab w:val="left" w:pos="756"/>
              </w:tabs>
              <w:spacing w:before="3" w:after="0" w:line="240" w:lineRule="auto"/>
              <w:rPr>
                <w:rFonts w:ascii="Times New Roman" w:eastAsia="Times New Roman" w:hAnsi="Times New Roman"/>
                <w:sz w:val="24"/>
              </w:rPr>
            </w:pPr>
            <w:r w:rsidRPr="000626AC">
              <w:rPr>
                <w:rFonts w:ascii="Times New Roman" w:eastAsia="Times New Roman" w:hAnsi="Times New Roman"/>
                <w:spacing w:val="-1"/>
                <w:sz w:val="24"/>
              </w:rPr>
              <w:t>Retroterra</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culturale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sociale</w:t>
            </w:r>
          </w:p>
          <w:p w14:paraId="5F2040CA" w14:textId="77777777" w:rsidR="000626AC" w:rsidRPr="000626AC" w:rsidRDefault="000626AC" w:rsidP="008527F3">
            <w:pPr>
              <w:numPr>
                <w:ilvl w:val="0"/>
                <w:numId w:val="27"/>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pacing w:val="-2"/>
                <w:sz w:val="24"/>
              </w:rPr>
              <w:t>Ritmi</w:t>
            </w:r>
            <w:r w:rsidRPr="000626AC">
              <w:rPr>
                <w:rFonts w:ascii="Times New Roman" w:eastAsia="Times New Roman" w:hAnsi="Times New Roman"/>
                <w:spacing w:val="-11"/>
                <w:sz w:val="24"/>
              </w:rPr>
              <w:t xml:space="preserve"> </w:t>
            </w:r>
            <w:r w:rsidRPr="000626AC">
              <w:rPr>
                <w:rFonts w:ascii="Times New Roman" w:eastAsia="Times New Roman" w:hAnsi="Times New Roman"/>
                <w:spacing w:val="-1"/>
                <w:sz w:val="24"/>
              </w:rPr>
              <w:t>di</w:t>
            </w:r>
            <w:r w:rsidRPr="000626AC">
              <w:rPr>
                <w:rFonts w:ascii="Times New Roman" w:eastAsia="Times New Roman" w:hAnsi="Times New Roman"/>
                <w:spacing w:val="-13"/>
                <w:sz w:val="24"/>
              </w:rPr>
              <w:t xml:space="preserve"> </w:t>
            </w:r>
            <w:r w:rsidRPr="000626AC">
              <w:rPr>
                <w:rFonts w:ascii="Times New Roman" w:eastAsia="Times New Roman" w:hAnsi="Times New Roman"/>
                <w:spacing w:val="-1"/>
                <w:sz w:val="24"/>
              </w:rPr>
              <w:t>apprendimento</w:t>
            </w:r>
          </w:p>
          <w:p w14:paraId="736279E5" w14:textId="77777777" w:rsidR="000626AC" w:rsidRPr="000626AC" w:rsidRDefault="000626AC" w:rsidP="008527F3">
            <w:pPr>
              <w:numPr>
                <w:ilvl w:val="0"/>
                <w:numId w:val="27"/>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pacing w:val="-1"/>
                <w:sz w:val="24"/>
              </w:rPr>
              <w:t>Metodo</w:t>
            </w:r>
            <w:r w:rsidRPr="000626AC">
              <w:rPr>
                <w:rFonts w:ascii="Times New Roman" w:eastAsia="Times New Roman" w:hAnsi="Times New Roman"/>
                <w:spacing w:val="-7"/>
                <w:sz w:val="24"/>
              </w:rPr>
              <w:t xml:space="preserve"> </w:t>
            </w:r>
            <w:r w:rsidRPr="000626AC">
              <w:rPr>
                <w:rFonts w:ascii="Times New Roman" w:eastAsia="Times New Roman" w:hAnsi="Times New Roman"/>
                <w:spacing w:val="-1"/>
                <w:sz w:val="24"/>
              </w:rPr>
              <w:t>di</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studio</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lavoro</w:t>
            </w:r>
          </w:p>
          <w:p w14:paraId="23EB3157" w14:textId="77777777" w:rsidR="000626AC" w:rsidRPr="000626AC" w:rsidRDefault="000626AC" w:rsidP="008527F3">
            <w:pPr>
              <w:numPr>
                <w:ilvl w:val="0"/>
                <w:numId w:val="27"/>
              </w:numPr>
              <w:tabs>
                <w:tab w:val="left" w:pos="755"/>
                <w:tab w:val="left" w:pos="756"/>
              </w:tabs>
              <w:spacing w:before="4" w:after="0" w:line="240" w:lineRule="auto"/>
              <w:ind w:right="458"/>
              <w:rPr>
                <w:rFonts w:ascii="Times New Roman" w:eastAsia="Times New Roman" w:hAnsi="Times New Roman"/>
                <w:sz w:val="24"/>
              </w:rPr>
            </w:pPr>
            <w:r w:rsidRPr="000626AC">
              <w:rPr>
                <w:rFonts w:ascii="Times New Roman" w:eastAsia="Times New Roman" w:hAnsi="Times New Roman"/>
                <w:spacing w:val="-1"/>
                <w:sz w:val="24"/>
              </w:rPr>
              <w:t>Impegno,</w:t>
            </w:r>
            <w:r w:rsidRPr="000626AC">
              <w:rPr>
                <w:rFonts w:ascii="Times New Roman" w:eastAsia="Times New Roman" w:hAnsi="Times New Roman"/>
                <w:spacing w:val="-12"/>
                <w:sz w:val="24"/>
              </w:rPr>
              <w:t xml:space="preserve"> </w:t>
            </w:r>
            <w:r w:rsidRPr="000626AC">
              <w:rPr>
                <w:rFonts w:ascii="Times New Roman" w:eastAsia="Times New Roman" w:hAnsi="Times New Roman"/>
                <w:spacing w:val="-1"/>
                <w:sz w:val="24"/>
              </w:rPr>
              <w:t>partecipazione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15"/>
                <w:sz w:val="24"/>
              </w:rPr>
              <w:t xml:space="preserve"> </w:t>
            </w:r>
            <w:r w:rsidRPr="000626AC">
              <w:rPr>
                <w:rFonts w:ascii="Times New Roman" w:eastAsia="Times New Roman" w:hAnsi="Times New Roman"/>
                <w:sz w:val="24"/>
              </w:rPr>
              <w:t>interesse</w:t>
            </w:r>
            <w:r w:rsidRPr="000626AC">
              <w:rPr>
                <w:rFonts w:ascii="Times New Roman" w:eastAsia="Times New Roman" w:hAnsi="Times New Roman"/>
                <w:spacing w:val="-12"/>
                <w:sz w:val="24"/>
              </w:rPr>
              <w:t xml:space="preserve"> </w:t>
            </w:r>
            <w:r w:rsidRPr="000626AC">
              <w:rPr>
                <w:rFonts w:ascii="Times New Roman" w:eastAsia="Times New Roman" w:hAnsi="Times New Roman"/>
                <w:sz w:val="24"/>
              </w:rPr>
              <w:t>dimostrati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durante</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l’attività</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didattica, anche</w:t>
            </w:r>
            <w:r w:rsidRPr="000626AC">
              <w:rPr>
                <w:rFonts w:ascii="Times New Roman" w:eastAsia="Times New Roman" w:hAnsi="Times New Roman"/>
                <w:spacing w:val="-2"/>
                <w:sz w:val="24"/>
              </w:rPr>
              <w:t xml:space="preserve"> </w:t>
            </w:r>
            <w:r w:rsidRPr="000626AC">
              <w:rPr>
                <w:rFonts w:ascii="Times New Roman" w:eastAsia="Times New Roman" w:hAnsi="Times New Roman"/>
                <w:sz w:val="24"/>
              </w:rPr>
              <w:t>a</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distanza</w:t>
            </w:r>
          </w:p>
        </w:tc>
      </w:tr>
    </w:tbl>
    <w:p w14:paraId="2F9DE7A4"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4"/>
        </w:rPr>
        <w:sectPr w:rsidR="000626AC" w:rsidRPr="000626AC">
          <w:pgSz w:w="11920" w:h="16840"/>
          <w:pgMar w:top="1360" w:right="1080" w:bottom="280" w:left="1020" w:header="720" w:footer="720" w:gutter="0"/>
          <w:cols w:space="720"/>
        </w:sectPr>
      </w:pPr>
    </w:p>
    <w:tbl>
      <w:tblPr>
        <w:tblStyle w:val="TableNormal1"/>
        <w:tblW w:w="0" w:type="auto"/>
        <w:tblInd w:w="3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6423"/>
      </w:tblGrid>
      <w:tr w:rsidR="000626AC" w:rsidRPr="000626AC" w14:paraId="78868A89" w14:textId="77777777" w:rsidTr="000626AC">
        <w:trPr>
          <w:trHeight w:val="252"/>
        </w:trPr>
        <w:tc>
          <w:tcPr>
            <w:tcW w:w="2975" w:type="dxa"/>
            <w:tcBorders>
              <w:left w:val="single" w:sz="12" w:space="0" w:color="000000"/>
            </w:tcBorders>
          </w:tcPr>
          <w:p w14:paraId="57CC4E60" w14:textId="77777777" w:rsidR="000626AC" w:rsidRPr="000626AC" w:rsidRDefault="000626AC" w:rsidP="000626AC">
            <w:pPr>
              <w:spacing w:after="0" w:line="240" w:lineRule="auto"/>
              <w:rPr>
                <w:rFonts w:ascii="Times New Roman" w:eastAsia="Times New Roman" w:hAnsi="Times New Roman"/>
                <w:sz w:val="18"/>
              </w:rPr>
            </w:pPr>
          </w:p>
        </w:tc>
        <w:tc>
          <w:tcPr>
            <w:tcW w:w="6423" w:type="dxa"/>
          </w:tcPr>
          <w:p w14:paraId="53E7A3DF" w14:textId="77777777" w:rsidR="000626AC" w:rsidRPr="000626AC" w:rsidRDefault="000626AC" w:rsidP="000626AC">
            <w:pPr>
              <w:spacing w:after="0" w:line="240" w:lineRule="auto"/>
              <w:rPr>
                <w:rFonts w:ascii="Times New Roman" w:eastAsia="Times New Roman" w:hAnsi="Times New Roman"/>
                <w:sz w:val="18"/>
              </w:rPr>
            </w:pPr>
          </w:p>
        </w:tc>
      </w:tr>
      <w:tr w:rsidR="000626AC" w:rsidRPr="000626AC" w14:paraId="229896A4" w14:textId="77777777" w:rsidTr="000626AC">
        <w:trPr>
          <w:trHeight w:val="5445"/>
        </w:trPr>
        <w:tc>
          <w:tcPr>
            <w:tcW w:w="2975" w:type="dxa"/>
            <w:tcBorders>
              <w:left w:val="single" w:sz="12" w:space="0" w:color="000000"/>
            </w:tcBorders>
          </w:tcPr>
          <w:p w14:paraId="5C7D9285" w14:textId="77777777" w:rsidR="000626AC" w:rsidRPr="000626AC" w:rsidRDefault="000626AC" w:rsidP="000626AC">
            <w:pPr>
              <w:spacing w:after="0" w:line="237" w:lineRule="auto"/>
              <w:ind w:left="39"/>
              <w:rPr>
                <w:rFonts w:ascii="Times New Roman" w:eastAsia="Times New Roman" w:hAnsi="Times New Roman"/>
                <w:b/>
                <w:sz w:val="24"/>
              </w:rPr>
            </w:pPr>
            <w:r w:rsidRPr="000626AC">
              <w:rPr>
                <w:rFonts w:ascii="Times New Roman" w:eastAsia="Times New Roman" w:hAnsi="Times New Roman"/>
                <w:b/>
                <w:sz w:val="24"/>
                <w:u w:val="thick"/>
              </w:rPr>
              <w:t>TESTI e MATERIALI /</w:t>
            </w:r>
            <w:r w:rsidRPr="000626AC">
              <w:rPr>
                <w:rFonts w:ascii="Times New Roman" w:eastAsia="Times New Roman" w:hAnsi="Times New Roman"/>
                <w:b/>
                <w:spacing w:val="1"/>
                <w:sz w:val="24"/>
              </w:rPr>
              <w:t xml:space="preserve"> </w:t>
            </w:r>
            <w:r w:rsidRPr="000626AC">
              <w:rPr>
                <w:rFonts w:ascii="Times New Roman" w:eastAsia="Times New Roman" w:hAnsi="Times New Roman"/>
                <w:b/>
                <w:spacing w:val="-7"/>
                <w:sz w:val="24"/>
                <w:u w:val="thick"/>
              </w:rPr>
              <w:t>STRUMENTI</w:t>
            </w:r>
            <w:r w:rsidRPr="000626AC">
              <w:rPr>
                <w:rFonts w:ascii="Times New Roman" w:eastAsia="Times New Roman" w:hAnsi="Times New Roman"/>
                <w:b/>
                <w:spacing w:val="-18"/>
                <w:sz w:val="24"/>
                <w:u w:val="thick"/>
              </w:rPr>
              <w:t xml:space="preserve"> </w:t>
            </w:r>
            <w:r w:rsidRPr="000626AC">
              <w:rPr>
                <w:rFonts w:ascii="Times New Roman" w:eastAsia="Times New Roman" w:hAnsi="Times New Roman"/>
                <w:b/>
                <w:spacing w:val="-6"/>
                <w:sz w:val="24"/>
                <w:u w:val="thick"/>
              </w:rPr>
              <w:t>ADOTTATI:</w:t>
            </w:r>
          </w:p>
        </w:tc>
        <w:tc>
          <w:tcPr>
            <w:tcW w:w="6423" w:type="dxa"/>
          </w:tcPr>
          <w:p w14:paraId="586ACFC2" w14:textId="77777777" w:rsidR="000626AC" w:rsidRPr="000626AC" w:rsidRDefault="000626AC" w:rsidP="008527F3">
            <w:pPr>
              <w:numPr>
                <w:ilvl w:val="0"/>
                <w:numId w:val="26"/>
              </w:numPr>
              <w:tabs>
                <w:tab w:val="left" w:pos="755"/>
                <w:tab w:val="left" w:pos="756"/>
              </w:tabs>
              <w:spacing w:after="0" w:line="480" w:lineRule="auto"/>
              <w:ind w:right="88"/>
              <w:rPr>
                <w:rFonts w:ascii="Times New Roman" w:eastAsia="Times New Roman" w:hAnsi="Times New Roman"/>
                <w:sz w:val="24"/>
              </w:rPr>
            </w:pPr>
            <w:r w:rsidRPr="000626AC">
              <w:rPr>
                <w:rFonts w:ascii="Times New Roman" w:eastAsia="Times New Roman" w:hAnsi="Times New Roman"/>
                <w:spacing w:val="-1"/>
                <w:sz w:val="24"/>
              </w:rPr>
              <w:t>Libro</w:t>
            </w:r>
            <w:r w:rsidRPr="000626AC">
              <w:rPr>
                <w:rFonts w:ascii="Times New Roman" w:eastAsia="Times New Roman" w:hAnsi="Times New Roman"/>
                <w:spacing w:val="-9"/>
                <w:sz w:val="24"/>
              </w:rPr>
              <w:t xml:space="preserve"> </w:t>
            </w:r>
            <w:r w:rsidRPr="000626AC">
              <w:rPr>
                <w:rFonts w:ascii="Times New Roman" w:eastAsia="Times New Roman" w:hAnsi="Times New Roman"/>
                <w:spacing w:val="-1"/>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pacing w:val="-1"/>
                <w:sz w:val="24"/>
              </w:rPr>
              <w:t>testo</w:t>
            </w:r>
            <w:r w:rsidRPr="000626AC">
              <w:rPr>
                <w:rFonts w:ascii="Times New Roman" w:eastAsia="Times New Roman" w:hAnsi="Times New Roman"/>
                <w:sz w:val="24"/>
              </w:rPr>
              <w:t xml:space="preserve"> </w:t>
            </w:r>
            <w:r w:rsidRPr="000626AC">
              <w:rPr>
                <w:rFonts w:ascii="Times New Roman" w:eastAsia="Times New Roman" w:hAnsi="Times New Roman"/>
                <w:spacing w:val="-1"/>
                <w:sz w:val="24"/>
              </w:rPr>
              <w:t>“</w:t>
            </w:r>
            <w:r w:rsidRPr="000626AC">
              <w:rPr>
                <w:rFonts w:ascii="Times New Roman" w:eastAsia="Times New Roman" w:hAnsi="Times New Roman"/>
                <w:i/>
                <w:spacing w:val="-1"/>
                <w:sz w:val="24"/>
              </w:rPr>
              <w:t>Alimentazione</w:t>
            </w:r>
            <w:r w:rsidRPr="000626AC">
              <w:rPr>
                <w:rFonts w:ascii="Times New Roman" w:eastAsia="Times New Roman" w:hAnsi="Times New Roman"/>
                <w:i/>
                <w:spacing w:val="-8"/>
                <w:sz w:val="24"/>
              </w:rPr>
              <w:t xml:space="preserve"> </w:t>
            </w:r>
            <w:r w:rsidRPr="000626AC">
              <w:rPr>
                <w:rFonts w:ascii="Times New Roman" w:eastAsia="Times New Roman" w:hAnsi="Times New Roman"/>
                <w:i/>
                <w:sz w:val="24"/>
              </w:rPr>
              <w:t>Oggi”</w:t>
            </w:r>
            <w:r w:rsidRPr="000626AC">
              <w:rPr>
                <w:rFonts w:ascii="Times New Roman" w:eastAsia="Times New Roman" w:hAnsi="Times New Roman"/>
                <w:i/>
                <w:spacing w:val="-9"/>
                <w:sz w:val="24"/>
              </w:rPr>
              <w:t xml:space="preserve"> </w:t>
            </w:r>
            <w:r w:rsidRPr="000626AC">
              <w:rPr>
                <w:rFonts w:ascii="Times New Roman" w:eastAsia="Times New Roman" w:hAnsi="Times New Roman"/>
                <w:sz w:val="24"/>
              </w:rPr>
              <w:t>–</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Zanichelli-</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Rodato-</w:t>
            </w:r>
            <w:r w:rsidRPr="000626AC">
              <w:rPr>
                <w:rFonts w:ascii="Times New Roman" w:eastAsia="Times New Roman" w:hAnsi="Times New Roman"/>
                <w:spacing w:val="-57"/>
                <w:sz w:val="24"/>
              </w:rPr>
              <w:t xml:space="preserve"> </w:t>
            </w:r>
            <w:r w:rsidRPr="000626AC">
              <w:rPr>
                <w:rFonts w:ascii="Times New Roman" w:eastAsia="Times New Roman" w:hAnsi="Times New Roman"/>
                <w:sz w:val="24"/>
              </w:rPr>
              <w:t>con</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versione digitale.</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ISBN:</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9788808762948- €</w:t>
            </w:r>
            <w:r w:rsidRPr="000626AC">
              <w:rPr>
                <w:rFonts w:ascii="Times New Roman" w:eastAsia="Times New Roman" w:hAnsi="Times New Roman"/>
                <w:spacing w:val="-1"/>
                <w:sz w:val="24"/>
              </w:rPr>
              <w:t xml:space="preserve"> </w:t>
            </w:r>
            <w:r w:rsidRPr="000626AC">
              <w:rPr>
                <w:rFonts w:ascii="Times New Roman" w:eastAsia="Times New Roman" w:hAnsi="Times New Roman"/>
                <w:sz w:val="24"/>
              </w:rPr>
              <w:t>24,60</w:t>
            </w:r>
          </w:p>
          <w:p w14:paraId="14B11E58" w14:textId="77777777" w:rsidR="000626AC" w:rsidRPr="000626AC" w:rsidRDefault="000626AC" w:rsidP="008527F3">
            <w:pPr>
              <w:numPr>
                <w:ilvl w:val="0"/>
                <w:numId w:val="26"/>
              </w:numPr>
              <w:tabs>
                <w:tab w:val="left" w:pos="817"/>
                <w:tab w:val="left" w:pos="818"/>
              </w:tabs>
              <w:spacing w:before="198" w:after="0" w:line="240" w:lineRule="auto"/>
              <w:ind w:left="818" w:hanging="422"/>
              <w:rPr>
                <w:rFonts w:ascii="Times New Roman" w:eastAsia="Times New Roman" w:hAnsi="Times New Roman"/>
                <w:sz w:val="24"/>
              </w:rPr>
            </w:pPr>
            <w:r w:rsidRPr="000626AC">
              <w:rPr>
                <w:rFonts w:ascii="Times New Roman" w:eastAsia="Times New Roman" w:hAnsi="Times New Roman"/>
                <w:spacing w:val="-1"/>
                <w:sz w:val="24"/>
              </w:rPr>
              <w:t>Lavagna</w:t>
            </w:r>
            <w:r w:rsidRPr="000626AC">
              <w:rPr>
                <w:rFonts w:ascii="Times New Roman" w:eastAsia="Times New Roman" w:hAnsi="Times New Roman"/>
                <w:spacing w:val="-8"/>
                <w:sz w:val="24"/>
              </w:rPr>
              <w:t xml:space="preserve"> </w:t>
            </w:r>
            <w:r w:rsidRPr="000626AC">
              <w:rPr>
                <w:rFonts w:ascii="Times New Roman" w:eastAsia="Times New Roman" w:hAnsi="Times New Roman"/>
                <w:spacing w:val="-1"/>
                <w:sz w:val="24"/>
              </w:rPr>
              <w:t>luminosa</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(LIM)</w:t>
            </w:r>
          </w:p>
          <w:p w14:paraId="69E5D9C7" w14:textId="77777777" w:rsidR="000626AC" w:rsidRPr="000626AC" w:rsidRDefault="000626AC" w:rsidP="000626AC">
            <w:pPr>
              <w:spacing w:before="2" w:after="0" w:line="240" w:lineRule="auto"/>
              <w:rPr>
                <w:rFonts w:ascii="Times New Roman" w:eastAsia="Times New Roman" w:hAnsi="Times New Roman"/>
                <w:sz w:val="21"/>
              </w:rPr>
            </w:pPr>
          </w:p>
          <w:p w14:paraId="31E08FE5" w14:textId="77777777" w:rsidR="000626AC" w:rsidRPr="000626AC" w:rsidRDefault="000626AC" w:rsidP="008527F3">
            <w:pPr>
              <w:numPr>
                <w:ilvl w:val="0"/>
                <w:numId w:val="26"/>
              </w:numPr>
              <w:tabs>
                <w:tab w:val="left" w:pos="755"/>
                <w:tab w:val="left" w:pos="756"/>
              </w:tabs>
              <w:spacing w:before="1" w:after="0" w:line="240" w:lineRule="auto"/>
              <w:rPr>
                <w:rFonts w:ascii="Times New Roman" w:eastAsia="Times New Roman" w:hAnsi="Times New Roman"/>
                <w:sz w:val="24"/>
              </w:rPr>
            </w:pPr>
            <w:r w:rsidRPr="000626AC">
              <w:rPr>
                <w:rFonts w:ascii="Times New Roman" w:eastAsia="Times New Roman" w:hAnsi="Times New Roman"/>
                <w:sz w:val="24"/>
              </w:rPr>
              <w:t>Tabelle</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nutrizionali</w:t>
            </w:r>
          </w:p>
          <w:p w14:paraId="0EFD0D8D" w14:textId="77777777" w:rsidR="000626AC" w:rsidRPr="000626AC" w:rsidRDefault="000626AC" w:rsidP="000626AC">
            <w:pPr>
              <w:spacing w:before="6" w:after="0" w:line="240" w:lineRule="auto"/>
              <w:rPr>
                <w:rFonts w:ascii="Times New Roman" w:eastAsia="Times New Roman" w:hAnsi="Times New Roman"/>
                <w:sz w:val="20"/>
              </w:rPr>
            </w:pPr>
          </w:p>
          <w:p w14:paraId="1CFD8708" w14:textId="77777777" w:rsidR="000626AC" w:rsidRPr="000626AC" w:rsidRDefault="000626AC" w:rsidP="008527F3">
            <w:pPr>
              <w:numPr>
                <w:ilvl w:val="0"/>
                <w:numId w:val="26"/>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pacing w:val="-1"/>
                <w:sz w:val="24"/>
              </w:rPr>
              <w:t>Grafici</w:t>
            </w:r>
            <w:r w:rsidRPr="000626AC">
              <w:rPr>
                <w:rFonts w:ascii="Times New Roman" w:eastAsia="Times New Roman" w:hAnsi="Times New Roman"/>
                <w:spacing w:val="-15"/>
                <w:sz w:val="24"/>
              </w:rPr>
              <w:t xml:space="preserve"> </w:t>
            </w:r>
            <w:r w:rsidRPr="000626AC">
              <w:rPr>
                <w:rFonts w:ascii="Times New Roman" w:eastAsia="Times New Roman" w:hAnsi="Times New Roman"/>
                <w:spacing w:val="-1"/>
                <w:sz w:val="24"/>
              </w:rPr>
              <w:t>e</w:t>
            </w:r>
            <w:r w:rsidRPr="000626AC">
              <w:rPr>
                <w:rFonts w:ascii="Times New Roman" w:eastAsia="Times New Roman" w:hAnsi="Times New Roman"/>
                <w:spacing w:val="-11"/>
                <w:sz w:val="24"/>
              </w:rPr>
              <w:t xml:space="preserve"> </w:t>
            </w:r>
            <w:r w:rsidRPr="000626AC">
              <w:rPr>
                <w:rFonts w:ascii="Times New Roman" w:eastAsia="Times New Roman" w:hAnsi="Times New Roman"/>
                <w:spacing w:val="-1"/>
                <w:sz w:val="24"/>
              </w:rPr>
              <w:t>diagrammi</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flusso</w:t>
            </w:r>
          </w:p>
          <w:p w14:paraId="45320936" w14:textId="77777777" w:rsidR="000626AC" w:rsidRPr="000626AC" w:rsidRDefault="000626AC" w:rsidP="000626AC">
            <w:pPr>
              <w:spacing w:before="2" w:after="0" w:line="240" w:lineRule="auto"/>
              <w:rPr>
                <w:rFonts w:ascii="Times New Roman" w:eastAsia="Times New Roman" w:hAnsi="Times New Roman"/>
                <w:sz w:val="21"/>
              </w:rPr>
            </w:pPr>
          </w:p>
          <w:p w14:paraId="2B982526" w14:textId="77777777" w:rsidR="000626AC" w:rsidRPr="000626AC" w:rsidRDefault="000626AC" w:rsidP="008527F3">
            <w:pPr>
              <w:numPr>
                <w:ilvl w:val="0"/>
                <w:numId w:val="26"/>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pacing w:val="-1"/>
                <w:sz w:val="24"/>
              </w:rPr>
              <w:t>Fotocopie</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materiali</w:t>
            </w:r>
            <w:r w:rsidRPr="000626AC">
              <w:rPr>
                <w:rFonts w:ascii="Times New Roman" w:eastAsia="Times New Roman" w:hAnsi="Times New Roman"/>
                <w:spacing w:val="-7"/>
                <w:sz w:val="24"/>
              </w:rPr>
              <w:t xml:space="preserve"> </w:t>
            </w:r>
            <w:r w:rsidRPr="000626AC">
              <w:rPr>
                <w:rFonts w:ascii="Times New Roman" w:eastAsia="Times New Roman" w:hAnsi="Times New Roman"/>
                <w:sz w:val="24"/>
              </w:rPr>
              <w:t>integrativi</w:t>
            </w:r>
          </w:p>
          <w:p w14:paraId="06D5F60E" w14:textId="77777777" w:rsidR="000626AC" w:rsidRPr="000626AC" w:rsidRDefault="000626AC" w:rsidP="000626AC">
            <w:pPr>
              <w:spacing w:before="3" w:after="0" w:line="240" w:lineRule="auto"/>
              <w:rPr>
                <w:rFonts w:ascii="Times New Roman" w:eastAsia="Times New Roman" w:hAnsi="Times New Roman"/>
                <w:sz w:val="21"/>
              </w:rPr>
            </w:pPr>
          </w:p>
          <w:p w14:paraId="594D22FE" w14:textId="77777777" w:rsidR="000626AC" w:rsidRPr="000626AC" w:rsidRDefault="000626AC" w:rsidP="008527F3">
            <w:pPr>
              <w:numPr>
                <w:ilvl w:val="0"/>
                <w:numId w:val="26"/>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z w:val="24"/>
              </w:rPr>
              <w:t>Riviste</w:t>
            </w:r>
            <w:r w:rsidRPr="000626AC">
              <w:rPr>
                <w:rFonts w:ascii="Times New Roman" w:eastAsia="Times New Roman" w:hAnsi="Times New Roman"/>
                <w:spacing w:val="-10"/>
                <w:sz w:val="24"/>
              </w:rPr>
              <w:t xml:space="preserve"> </w:t>
            </w:r>
            <w:r w:rsidRPr="000626AC">
              <w:rPr>
                <w:rFonts w:ascii="Times New Roman" w:eastAsia="Times New Roman" w:hAnsi="Times New Roman"/>
                <w:sz w:val="24"/>
              </w:rPr>
              <w:t>e</w:t>
            </w:r>
            <w:r w:rsidRPr="000626AC">
              <w:rPr>
                <w:rFonts w:ascii="Times New Roman" w:eastAsia="Times New Roman" w:hAnsi="Times New Roman"/>
                <w:spacing w:val="-6"/>
                <w:sz w:val="24"/>
              </w:rPr>
              <w:t xml:space="preserve"> </w:t>
            </w:r>
            <w:r w:rsidRPr="000626AC">
              <w:rPr>
                <w:rFonts w:ascii="Times New Roman" w:eastAsia="Times New Roman" w:hAnsi="Times New Roman"/>
                <w:sz w:val="24"/>
              </w:rPr>
              <w:t>giornali</w:t>
            </w:r>
            <w:r w:rsidRPr="000626AC">
              <w:rPr>
                <w:rFonts w:ascii="Times New Roman" w:eastAsia="Times New Roman" w:hAnsi="Times New Roman"/>
                <w:spacing w:val="-13"/>
                <w:sz w:val="24"/>
              </w:rPr>
              <w:t xml:space="preserve"> </w:t>
            </w:r>
            <w:r w:rsidRPr="000626AC">
              <w:rPr>
                <w:rFonts w:ascii="Times New Roman" w:eastAsia="Times New Roman" w:hAnsi="Times New Roman"/>
                <w:sz w:val="24"/>
              </w:rPr>
              <w:t>specialistici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di</w:t>
            </w:r>
            <w:r w:rsidRPr="000626AC">
              <w:rPr>
                <w:rFonts w:ascii="Times New Roman" w:eastAsia="Times New Roman" w:hAnsi="Times New Roman"/>
                <w:spacing w:val="-14"/>
                <w:sz w:val="24"/>
              </w:rPr>
              <w:t xml:space="preserve"> </w:t>
            </w:r>
            <w:r w:rsidRPr="000626AC">
              <w:rPr>
                <w:rFonts w:ascii="Times New Roman" w:eastAsia="Times New Roman" w:hAnsi="Times New Roman"/>
                <w:sz w:val="24"/>
              </w:rPr>
              <w:t>settore</w:t>
            </w:r>
          </w:p>
          <w:p w14:paraId="7F44550B" w14:textId="77777777" w:rsidR="000626AC" w:rsidRPr="000626AC" w:rsidRDefault="000626AC" w:rsidP="000626AC">
            <w:pPr>
              <w:spacing w:before="2" w:after="0" w:line="240" w:lineRule="auto"/>
              <w:rPr>
                <w:rFonts w:ascii="Times New Roman" w:eastAsia="Times New Roman" w:hAnsi="Times New Roman"/>
                <w:sz w:val="24"/>
              </w:rPr>
            </w:pPr>
          </w:p>
          <w:p w14:paraId="7B7F80FA" w14:textId="77777777" w:rsidR="000626AC" w:rsidRPr="000626AC" w:rsidRDefault="000626AC" w:rsidP="008527F3">
            <w:pPr>
              <w:numPr>
                <w:ilvl w:val="0"/>
                <w:numId w:val="26"/>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z w:val="24"/>
              </w:rPr>
              <w:t>Video</w:t>
            </w:r>
          </w:p>
          <w:p w14:paraId="6583EBEE" w14:textId="77777777" w:rsidR="000626AC" w:rsidRPr="000626AC" w:rsidRDefault="000626AC" w:rsidP="000626AC">
            <w:pPr>
              <w:spacing w:after="0" w:line="240" w:lineRule="auto"/>
              <w:rPr>
                <w:rFonts w:ascii="Times New Roman" w:eastAsia="Times New Roman" w:hAnsi="Times New Roman"/>
                <w:sz w:val="24"/>
              </w:rPr>
            </w:pPr>
          </w:p>
          <w:p w14:paraId="10FF0612" w14:textId="77777777" w:rsidR="000626AC" w:rsidRPr="000626AC" w:rsidRDefault="000626AC" w:rsidP="008527F3">
            <w:pPr>
              <w:numPr>
                <w:ilvl w:val="0"/>
                <w:numId w:val="26"/>
              </w:numPr>
              <w:tabs>
                <w:tab w:val="left" w:pos="755"/>
                <w:tab w:val="left" w:pos="756"/>
              </w:tabs>
              <w:spacing w:after="0" w:line="240" w:lineRule="auto"/>
              <w:rPr>
                <w:rFonts w:ascii="Times New Roman" w:eastAsia="Times New Roman" w:hAnsi="Times New Roman"/>
                <w:sz w:val="24"/>
              </w:rPr>
            </w:pPr>
            <w:r w:rsidRPr="000626AC">
              <w:rPr>
                <w:rFonts w:ascii="Times New Roman" w:eastAsia="Times New Roman" w:hAnsi="Times New Roman"/>
                <w:sz w:val="24"/>
              </w:rPr>
              <w:t>ppt</w:t>
            </w:r>
          </w:p>
        </w:tc>
      </w:tr>
    </w:tbl>
    <w:p w14:paraId="52D7CA99"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3B843230"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598636C6"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0CF033E2"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7603126E"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0"/>
          <w:szCs w:val="28"/>
        </w:rPr>
      </w:pPr>
    </w:p>
    <w:p w14:paraId="6EE7020A" w14:textId="77777777" w:rsidR="000626AC" w:rsidRPr="000626AC" w:rsidRDefault="000626AC" w:rsidP="000626AC">
      <w:pPr>
        <w:widowControl w:val="0"/>
        <w:tabs>
          <w:tab w:val="left" w:pos="7419"/>
        </w:tabs>
        <w:autoSpaceDE w:val="0"/>
        <w:autoSpaceDN w:val="0"/>
        <w:spacing w:before="232" w:after="0" w:line="240" w:lineRule="auto"/>
        <w:ind w:left="115"/>
        <w:rPr>
          <w:rFonts w:ascii="Times New Roman" w:eastAsia="Times New Roman" w:hAnsi="Times New Roman"/>
          <w:sz w:val="24"/>
        </w:rPr>
      </w:pPr>
      <w:r w:rsidRPr="000626AC">
        <w:rPr>
          <w:rFonts w:ascii="Times New Roman" w:eastAsia="Times New Roman" w:hAnsi="Times New Roman"/>
          <w:sz w:val="24"/>
        </w:rPr>
        <w:t>Aversa,</w:t>
      </w:r>
      <w:r w:rsidRPr="000626AC">
        <w:rPr>
          <w:rFonts w:ascii="Times New Roman" w:eastAsia="Times New Roman" w:hAnsi="Times New Roman"/>
          <w:spacing w:val="-5"/>
          <w:sz w:val="24"/>
        </w:rPr>
        <w:t xml:space="preserve"> </w:t>
      </w:r>
      <w:r w:rsidRPr="000626AC">
        <w:rPr>
          <w:rFonts w:ascii="Times New Roman" w:eastAsia="Times New Roman" w:hAnsi="Times New Roman"/>
          <w:sz w:val="24"/>
        </w:rPr>
        <w:t>10/05/2024</w:t>
      </w:r>
      <w:r w:rsidRPr="000626AC">
        <w:rPr>
          <w:rFonts w:ascii="Times New Roman" w:eastAsia="Times New Roman" w:hAnsi="Times New Roman"/>
          <w:sz w:val="24"/>
        </w:rPr>
        <w:tab/>
        <w:t>IL</w:t>
      </w:r>
      <w:r w:rsidRPr="000626AC">
        <w:rPr>
          <w:rFonts w:ascii="Times New Roman" w:eastAsia="Times New Roman" w:hAnsi="Times New Roman"/>
          <w:spacing w:val="-11"/>
          <w:sz w:val="24"/>
        </w:rPr>
        <w:t xml:space="preserve"> </w:t>
      </w:r>
      <w:r w:rsidRPr="000626AC">
        <w:rPr>
          <w:rFonts w:ascii="Times New Roman" w:eastAsia="Times New Roman" w:hAnsi="Times New Roman"/>
          <w:sz w:val="24"/>
        </w:rPr>
        <w:t>DOCENTE</w:t>
      </w:r>
    </w:p>
    <w:p w14:paraId="2F46320B" w14:textId="77777777" w:rsidR="000626AC" w:rsidRPr="000626AC" w:rsidRDefault="000626AC" w:rsidP="000626AC">
      <w:pPr>
        <w:widowControl w:val="0"/>
        <w:autoSpaceDE w:val="0"/>
        <w:autoSpaceDN w:val="0"/>
        <w:spacing w:after="0" w:line="240" w:lineRule="auto"/>
        <w:rPr>
          <w:rFonts w:ascii="Times New Roman" w:eastAsia="Times New Roman" w:hAnsi="Times New Roman"/>
          <w:sz w:val="26"/>
          <w:szCs w:val="28"/>
        </w:rPr>
      </w:pPr>
    </w:p>
    <w:p w14:paraId="32FAA5F1" w14:textId="77777777" w:rsidR="000626AC" w:rsidRPr="000626AC" w:rsidRDefault="000626AC" w:rsidP="000626AC">
      <w:pPr>
        <w:widowControl w:val="0"/>
        <w:autoSpaceDE w:val="0"/>
        <w:autoSpaceDN w:val="0"/>
        <w:spacing w:before="7" w:after="0" w:line="240" w:lineRule="auto"/>
        <w:rPr>
          <w:rFonts w:ascii="Times New Roman" w:eastAsia="Times New Roman" w:hAnsi="Times New Roman"/>
          <w:sz w:val="29"/>
          <w:szCs w:val="28"/>
        </w:rPr>
      </w:pPr>
    </w:p>
    <w:p w14:paraId="54BCCF23" w14:textId="448E23C2"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r w:rsidRPr="000626AC">
        <w:rPr>
          <w:rFonts w:ascii="Times New Roman" w:eastAsia="Times New Roman" w:hAnsi="Times New Roman"/>
          <w:sz w:val="24"/>
        </w:rPr>
        <w:t>Manuela</w:t>
      </w:r>
      <w:r w:rsidRPr="000626AC">
        <w:rPr>
          <w:rFonts w:ascii="Times New Roman" w:eastAsia="Times New Roman" w:hAnsi="Times New Roman"/>
          <w:spacing w:val="-9"/>
          <w:sz w:val="24"/>
        </w:rPr>
        <w:t xml:space="preserve"> </w:t>
      </w:r>
      <w:r w:rsidRPr="000626AC">
        <w:rPr>
          <w:rFonts w:ascii="Times New Roman" w:eastAsia="Times New Roman" w:hAnsi="Times New Roman"/>
          <w:sz w:val="24"/>
        </w:rPr>
        <w:t>Desiderio</w:t>
      </w:r>
    </w:p>
    <w:p w14:paraId="1BFEA9C3" w14:textId="34D90D64"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05E3826F" w14:textId="755FFBD9"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7E4DB96D" w14:textId="3A55AA06"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0368683F" w14:textId="6CF50593"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0EE3C3C7" w14:textId="2993D9F1"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281CB204" w14:textId="64FD6A84"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68EC2DFB" w14:textId="4069F774"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3C46F2EF" w14:textId="7BE2595F"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358B92C4" w14:textId="0B48377D"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6C856E74" w14:textId="3A97F62E"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72CC20E5" w14:textId="1BF82878"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1A3544EF" w14:textId="29E9AC6B"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0488495C" w14:textId="1190000E"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5C5ECEBC" w14:textId="67F3E0C6"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1202F715" w14:textId="1D81FFB1"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1F3AD822" w14:textId="19249BBD"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2C7771FC" w14:textId="7068B241"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7B8B6424" w14:textId="2F8CDCD8"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4A010836" w14:textId="3AF39EE1"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2F22E42C" w14:textId="6FD06993"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296F31B4" w14:textId="0751739F"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5ACD5DD2" w14:textId="42E0640B"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356AE465" w14:textId="4F778CEE" w:rsid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386653A3" w14:textId="77777777" w:rsidR="000626AC" w:rsidRPr="000626AC" w:rsidRDefault="000626AC" w:rsidP="000626AC">
      <w:pPr>
        <w:widowControl w:val="0"/>
        <w:autoSpaceDE w:val="0"/>
        <w:autoSpaceDN w:val="0"/>
        <w:spacing w:after="0" w:line="240" w:lineRule="auto"/>
        <w:ind w:right="674"/>
        <w:jc w:val="right"/>
        <w:rPr>
          <w:rFonts w:ascii="Times New Roman" w:eastAsia="Times New Roman" w:hAnsi="Times New Roman"/>
          <w:sz w:val="24"/>
        </w:rPr>
      </w:pPr>
    </w:p>
    <w:p w14:paraId="6CCCCC3E" w14:textId="77777777" w:rsidR="003B52BE" w:rsidRPr="003B52BE" w:rsidRDefault="003B52BE" w:rsidP="003B52BE">
      <w:pPr>
        <w:widowControl w:val="0"/>
        <w:autoSpaceDE w:val="0"/>
        <w:autoSpaceDN w:val="0"/>
        <w:spacing w:before="86" w:after="0" w:line="240" w:lineRule="auto"/>
        <w:ind w:left="2780" w:right="2905"/>
        <w:jc w:val="center"/>
        <w:rPr>
          <w:rFonts w:ascii="Times New Roman" w:eastAsia="Times New Roman" w:hAnsi="Times New Roman"/>
          <w:sz w:val="32"/>
          <w:szCs w:val="32"/>
        </w:rPr>
      </w:pPr>
      <w:r w:rsidRPr="003B52BE">
        <w:rPr>
          <w:rFonts w:ascii="Times New Roman" w:eastAsia="Times New Roman" w:hAnsi="Times New Roman"/>
          <w:sz w:val="32"/>
          <w:szCs w:val="32"/>
        </w:rPr>
        <w:t>Enogastronomia:</w:t>
      </w:r>
      <w:r w:rsidRPr="003B52BE">
        <w:rPr>
          <w:rFonts w:ascii="Times New Roman" w:eastAsia="Times New Roman" w:hAnsi="Times New Roman"/>
          <w:spacing w:val="-5"/>
          <w:sz w:val="32"/>
          <w:szCs w:val="32"/>
        </w:rPr>
        <w:t xml:space="preserve"> </w:t>
      </w:r>
      <w:r w:rsidRPr="003B52BE">
        <w:rPr>
          <w:rFonts w:ascii="Times New Roman" w:eastAsia="Times New Roman" w:hAnsi="Times New Roman"/>
          <w:sz w:val="32"/>
          <w:szCs w:val="32"/>
        </w:rPr>
        <w:t>settore</w:t>
      </w:r>
      <w:r w:rsidRPr="003B52BE">
        <w:rPr>
          <w:rFonts w:ascii="Times New Roman" w:eastAsia="Times New Roman" w:hAnsi="Times New Roman"/>
          <w:spacing w:val="-5"/>
          <w:sz w:val="32"/>
          <w:szCs w:val="32"/>
        </w:rPr>
        <w:t xml:space="preserve"> </w:t>
      </w:r>
      <w:r w:rsidRPr="003B52BE">
        <w:rPr>
          <w:rFonts w:ascii="Times New Roman" w:eastAsia="Times New Roman" w:hAnsi="Times New Roman"/>
          <w:sz w:val="32"/>
          <w:szCs w:val="32"/>
        </w:rPr>
        <w:t>cucina</w:t>
      </w:r>
    </w:p>
    <w:p w14:paraId="07C44EC1" w14:textId="77777777" w:rsidR="003B52BE" w:rsidRPr="003B52BE" w:rsidRDefault="003B52BE" w:rsidP="003B52BE">
      <w:pPr>
        <w:widowControl w:val="0"/>
        <w:autoSpaceDE w:val="0"/>
        <w:autoSpaceDN w:val="0"/>
        <w:spacing w:before="275" w:after="0" w:line="240" w:lineRule="auto"/>
        <w:ind w:left="2780" w:right="2901"/>
        <w:jc w:val="center"/>
        <w:rPr>
          <w:rFonts w:ascii="Times New Roman" w:eastAsia="Times New Roman" w:hAnsi="Times New Roman"/>
          <w:b/>
          <w:sz w:val="24"/>
        </w:rPr>
      </w:pPr>
      <w:r w:rsidRPr="003B52BE">
        <w:rPr>
          <w:rFonts w:ascii="Times New Roman" w:eastAsia="Times New Roman" w:hAnsi="Times New Roman"/>
          <w:b/>
          <w:sz w:val="24"/>
        </w:rPr>
        <w:t>Programma</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finale</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classe</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5°</w:t>
      </w:r>
    </w:p>
    <w:p w14:paraId="110DE8B4"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5DA509C5" w14:textId="77777777" w:rsidR="003B52BE" w:rsidRPr="003B52BE" w:rsidRDefault="003B52BE" w:rsidP="003B52BE">
      <w:pPr>
        <w:widowControl w:val="0"/>
        <w:autoSpaceDE w:val="0"/>
        <w:autoSpaceDN w:val="0"/>
        <w:spacing w:before="5" w:after="0" w:line="240" w:lineRule="auto"/>
        <w:rPr>
          <w:rFonts w:ascii="Times New Roman" w:eastAsia="Times New Roman" w:hAnsi="Times New Roman"/>
          <w:b/>
          <w:sz w:val="11"/>
          <w:szCs w:val="32"/>
        </w:rPr>
      </w:pPr>
    </w:p>
    <w:tbl>
      <w:tblPr>
        <w:tblStyle w:val="TableNormal2"/>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10"/>
        <w:gridCol w:w="5867"/>
      </w:tblGrid>
      <w:tr w:rsidR="003B52BE" w:rsidRPr="003B52BE" w14:paraId="069041E5" w14:textId="77777777" w:rsidTr="003B52BE">
        <w:trPr>
          <w:trHeight w:val="3376"/>
        </w:trPr>
        <w:tc>
          <w:tcPr>
            <w:tcW w:w="3510" w:type="dxa"/>
          </w:tcPr>
          <w:p w14:paraId="1F74B63E" w14:textId="77777777" w:rsidR="003B52BE" w:rsidRPr="003B52BE" w:rsidRDefault="003B52BE" w:rsidP="003B52BE">
            <w:pPr>
              <w:spacing w:before="25" w:after="0" w:line="240" w:lineRule="auto"/>
              <w:ind w:left="19"/>
              <w:rPr>
                <w:rFonts w:ascii="Times New Roman" w:eastAsia="Times New Roman" w:hAnsi="Times New Roman"/>
                <w:b/>
                <w:sz w:val="24"/>
              </w:rPr>
            </w:pPr>
            <w:r w:rsidRPr="003B52BE">
              <w:rPr>
                <w:rFonts w:ascii="Times New Roman" w:eastAsia="Times New Roman" w:hAnsi="Times New Roman"/>
                <w:b/>
                <w:sz w:val="24"/>
                <w:u w:val="thick"/>
              </w:rPr>
              <w:t>COMPETENZE</w:t>
            </w:r>
            <w:r w:rsidRPr="003B52BE">
              <w:rPr>
                <w:rFonts w:ascii="Times New Roman" w:eastAsia="Times New Roman" w:hAnsi="Times New Roman"/>
                <w:b/>
                <w:spacing w:val="-3"/>
                <w:sz w:val="24"/>
                <w:u w:val="thick"/>
              </w:rPr>
              <w:t xml:space="preserve"> </w:t>
            </w:r>
            <w:r w:rsidRPr="003B52BE">
              <w:rPr>
                <w:rFonts w:ascii="Times New Roman" w:eastAsia="Times New Roman" w:hAnsi="Times New Roman"/>
                <w:b/>
                <w:sz w:val="24"/>
                <w:u w:val="thick"/>
              </w:rPr>
              <w:t>RAGGIUNTE</w:t>
            </w:r>
          </w:p>
          <w:p w14:paraId="5B801CAC" w14:textId="77777777" w:rsidR="003B52BE" w:rsidRPr="003B52BE" w:rsidRDefault="003B52BE" w:rsidP="003B52BE">
            <w:pPr>
              <w:spacing w:after="0" w:line="240" w:lineRule="auto"/>
              <w:ind w:left="19" w:right="980"/>
              <w:rPr>
                <w:rFonts w:ascii="Times New Roman" w:eastAsia="Times New Roman" w:hAnsi="Times New Roman"/>
                <w:b/>
                <w:sz w:val="24"/>
              </w:rPr>
            </w:pPr>
            <w:r w:rsidRPr="003B52BE">
              <w:rPr>
                <w:rFonts w:ascii="Times New Roman" w:eastAsia="Times New Roman" w:hAnsi="Times New Roman"/>
                <w:b/>
                <w:sz w:val="24"/>
                <w:u w:val="thick"/>
              </w:rPr>
              <w:t>alla</w:t>
            </w:r>
            <w:r w:rsidRPr="003B52BE">
              <w:rPr>
                <w:rFonts w:ascii="Times New Roman" w:eastAsia="Times New Roman" w:hAnsi="Times New Roman"/>
                <w:b/>
                <w:spacing w:val="-4"/>
                <w:sz w:val="24"/>
                <w:u w:val="thick"/>
              </w:rPr>
              <w:t xml:space="preserve"> </w:t>
            </w:r>
            <w:r w:rsidRPr="003B52BE">
              <w:rPr>
                <w:rFonts w:ascii="Times New Roman" w:eastAsia="Times New Roman" w:hAnsi="Times New Roman"/>
                <w:b/>
                <w:sz w:val="24"/>
                <w:u w:val="thick"/>
              </w:rPr>
              <w:t>fine</w:t>
            </w:r>
            <w:r w:rsidRPr="003B52BE">
              <w:rPr>
                <w:rFonts w:ascii="Times New Roman" w:eastAsia="Times New Roman" w:hAnsi="Times New Roman"/>
                <w:b/>
                <w:spacing w:val="-4"/>
                <w:sz w:val="24"/>
                <w:u w:val="thick"/>
              </w:rPr>
              <w:t xml:space="preserve"> </w:t>
            </w:r>
            <w:r w:rsidRPr="003B52BE">
              <w:rPr>
                <w:rFonts w:ascii="Times New Roman" w:eastAsia="Times New Roman" w:hAnsi="Times New Roman"/>
                <w:b/>
                <w:sz w:val="24"/>
                <w:u w:val="thick"/>
              </w:rPr>
              <w:t>dell’anno</w:t>
            </w:r>
            <w:r w:rsidRPr="003B52BE">
              <w:rPr>
                <w:rFonts w:ascii="Times New Roman" w:eastAsia="Times New Roman" w:hAnsi="Times New Roman"/>
                <w:b/>
                <w:spacing w:val="-6"/>
                <w:sz w:val="24"/>
                <w:u w:val="thick"/>
              </w:rPr>
              <w:t xml:space="preserve"> </w:t>
            </w:r>
            <w:r w:rsidRPr="003B52BE">
              <w:rPr>
                <w:rFonts w:ascii="Times New Roman" w:eastAsia="Times New Roman" w:hAnsi="Times New Roman"/>
                <w:b/>
                <w:sz w:val="24"/>
                <w:u w:val="thick"/>
              </w:rPr>
              <w:t>per</w:t>
            </w:r>
            <w:r w:rsidRPr="003B52BE">
              <w:rPr>
                <w:rFonts w:ascii="Times New Roman" w:eastAsia="Times New Roman" w:hAnsi="Times New Roman"/>
                <w:b/>
                <w:spacing w:val="-9"/>
                <w:sz w:val="24"/>
                <w:u w:val="thick"/>
              </w:rPr>
              <w:t xml:space="preserve"> </w:t>
            </w:r>
            <w:r w:rsidRPr="003B52BE">
              <w:rPr>
                <w:rFonts w:ascii="Times New Roman" w:eastAsia="Times New Roman" w:hAnsi="Times New Roman"/>
                <w:b/>
                <w:sz w:val="24"/>
                <w:u w:val="thick"/>
              </w:rPr>
              <w:t>la</w:t>
            </w:r>
            <w:r w:rsidRPr="003B52BE">
              <w:rPr>
                <w:rFonts w:ascii="Times New Roman" w:eastAsia="Times New Roman" w:hAnsi="Times New Roman"/>
                <w:b/>
                <w:spacing w:val="-57"/>
                <w:sz w:val="24"/>
              </w:rPr>
              <w:t xml:space="preserve"> </w:t>
            </w:r>
            <w:r w:rsidRPr="003B52BE">
              <w:rPr>
                <w:rFonts w:ascii="Times New Roman" w:eastAsia="Times New Roman" w:hAnsi="Times New Roman"/>
                <w:b/>
                <w:sz w:val="24"/>
                <w:u w:val="thick"/>
              </w:rPr>
              <w:t>disciplina:</w:t>
            </w:r>
          </w:p>
        </w:tc>
        <w:tc>
          <w:tcPr>
            <w:tcW w:w="5867" w:type="dxa"/>
          </w:tcPr>
          <w:p w14:paraId="5CD8DC82" w14:textId="77777777" w:rsidR="003B52BE" w:rsidRPr="003B52BE" w:rsidRDefault="003B52BE" w:rsidP="003B52BE">
            <w:pPr>
              <w:spacing w:before="20" w:after="0" w:line="240" w:lineRule="auto"/>
              <w:ind w:left="11" w:right="71"/>
              <w:rPr>
                <w:rFonts w:ascii="Times New Roman" w:eastAsia="Times New Roman" w:hAnsi="Times New Roman"/>
                <w:sz w:val="24"/>
              </w:rPr>
            </w:pPr>
            <w:r w:rsidRPr="003B52BE">
              <w:rPr>
                <w:rFonts w:ascii="Times New Roman" w:eastAsia="Times New Roman" w:hAnsi="Times New Roman"/>
                <w:sz w:val="24"/>
              </w:rPr>
              <w:t>Si ritiene che gli allievi abbiano acquisito una discreta</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preparazione nella disciplina ed hanno evidenziato un</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grosso interesse nell’apprendimento della stessa. Molti 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essi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sono</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rapportati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nel campo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dei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saperi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4"/>
                <w:sz w:val="24"/>
              </w:rPr>
              <w:t xml:space="preserve"> </w:t>
            </w:r>
            <w:r w:rsidRPr="003B52BE">
              <w:rPr>
                <w:rFonts w:ascii="Times New Roman" w:eastAsia="Times New Roman" w:hAnsi="Times New Roman"/>
                <w:sz w:val="24"/>
              </w:rPr>
              <w:t>conoscenze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in</w:t>
            </w:r>
            <w:r w:rsidRPr="003B52BE">
              <w:rPr>
                <w:rFonts w:ascii="Times New Roman" w:eastAsia="Times New Roman" w:hAnsi="Times New Roman"/>
                <w:spacing w:val="-57"/>
                <w:sz w:val="24"/>
              </w:rPr>
              <w:t xml:space="preserve"> </w:t>
            </w:r>
            <w:r w:rsidRPr="003B52BE">
              <w:rPr>
                <w:rFonts w:ascii="Times New Roman" w:eastAsia="Times New Roman" w:hAnsi="Times New Roman"/>
                <w:sz w:val="24"/>
              </w:rPr>
              <w:t>contesti non semplici, si sono distinti in situazioni difficili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cooperando non solo tra essi ma riuscendo attraverso il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problem solving</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 risolvere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le situazioni didattiche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laboratoriali più complesse. Hanno sviluppato senso 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responsabilità e capacità relazionali ed organizzative in</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situazioni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 grave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disagio.</w:t>
            </w:r>
          </w:p>
        </w:tc>
      </w:tr>
    </w:tbl>
    <w:p w14:paraId="673C996C"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1AD6BD05" w14:textId="77777777" w:rsidR="003B52BE" w:rsidRPr="003B52BE" w:rsidRDefault="003B52BE" w:rsidP="003B52BE">
      <w:pPr>
        <w:widowControl w:val="0"/>
        <w:autoSpaceDE w:val="0"/>
        <w:autoSpaceDN w:val="0"/>
        <w:spacing w:before="7" w:after="0" w:line="240" w:lineRule="auto"/>
        <w:rPr>
          <w:rFonts w:ascii="Times New Roman" w:eastAsia="Times New Roman" w:hAnsi="Times New Roman"/>
          <w:b/>
          <w:sz w:val="19"/>
          <w:szCs w:val="32"/>
        </w:rPr>
      </w:pPr>
    </w:p>
    <w:tbl>
      <w:tblPr>
        <w:tblStyle w:val="TableNormal2"/>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0"/>
        <w:gridCol w:w="6421"/>
      </w:tblGrid>
      <w:tr w:rsidR="003B52BE" w:rsidRPr="003B52BE" w14:paraId="41E03AEB" w14:textId="77777777" w:rsidTr="003B52BE">
        <w:trPr>
          <w:trHeight w:val="6964"/>
        </w:trPr>
        <w:tc>
          <w:tcPr>
            <w:tcW w:w="2970" w:type="dxa"/>
          </w:tcPr>
          <w:p w14:paraId="3B1E3B2A" w14:textId="77777777" w:rsidR="003B52BE" w:rsidRPr="003B52BE" w:rsidRDefault="003B52BE" w:rsidP="003B52BE">
            <w:pPr>
              <w:spacing w:before="25" w:after="0" w:line="240" w:lineRule="auto"/>
              <w:ind w:left="19"/>
              <w:rPr>
                <w:rFonts w:ascii="Times New Roman" w:eastAsia="Times New Roman" w:hAnsi="Times New Roman"/>
                <w:b/>
                <w:sz w:val="24"/>
              </w:rPr>
            </w:pPr>
            <w:r w:rsidRPr="003B52BE">
              <w:rPr>
                <w:rFonts w:ascii="Times New Roman" w:eastAsia="Times New Roman" w:hAnsi="Times New Roman"/>
                <w:b/>
                <w:sz w:val="24"/>
                <w:u w:val="thick"/>
              </w:rPr>
              <w:t>CONOSCENZE o</w:t>
            </w:r>
            <w:r w:rsidRPr="003B52BE">
              <w:rPr>
                <w:rFonts w:ascii="Times New Roman" w:eastAsia="Times New Roman" w:hAnsi="Times New Roman"/>
                <w:b/>
                <w:spacing w:val="1"/>
                <w:sz w:val="24"/>
              </w:rPr>
              <w:t xml:space="preserve"> </w:t>
            </w:r>
            <w:r w:rsidRPr="003B52BE">
              <w:rPr>
                <w:rFonts w:ascii="Times New Roman" w:eastAsia="Times New Roman" w:hAnsi="Times New Roman"/>
                <w:b/>
                <w:spacing w:val="-4"/>
                <w:sz w:val="24"/>
                <w:u w:val="thick"/>
              </w:rPr>
              <w:t>CONTENUTI</w:t>
            </w:r>
            <w:r w:rsidRPr="003B52BE">
              <w:rPr>
                <w:rFonts w:ascii="Times New Roman" w:eastAsia="Times New Roman" w:hAnsi="Times New Roman"/>
                <w:b/>
                <w:spacing w:val="-5"/>
                <w:sz w:val="24"/>
                <w:u w:val="thick"/>
              </w:rPr>
              <w:t xml:space="preserve"> </w:t>
            </w:r>
            <w:r w:rsidRPr="003B52BE">
              <w:rPr>
                <w:rFonts w:ascii="Times New Roman" w:eastAsia="Times New Roman" w:hAnsi="Times New Roman"/>
                <w:b/>
                <w:spacing w:val="-4"/>
                <w:sz w:val="24"/>
                <w:u w:val="thick"/>
              </w:rPr>
              <w:t>TRATTATI:</w:t>
            </w:r>
          </w:p>
          <w:p w14:paraId="11D085A4" w14:textId="77777777" w:rsidR="003B52BE" w:rsidRPr="003B52BE" w:rsidRDefault="003B52BE" w:rsidP="003B52BE">
            <w:pPr>
              <w:spacing w:before="7" w:after="0" w:line="240" w:lineRule="auto"/>
              <w:rPr>
                <w:rFonts w:ascii="Times New Roman" w:eastAsia="Times New Roman" w:hAnsi="Times New Roman"/>
                <w:b/>
                <w:sz w:val="24"/>
              </w:rPr>
            </w:pPr>
          </w:p>
          <w:p w14:paraId="07A38DB8" w14:textId="77777777" w:rsidR="003B52BE" w:rsidRPr="003B52BE" w:rsidRDefault="003B52BE" w:rsidP="003B52BE">
            <w:pPr>
              <w:spacing w:before="1" w:after="0" w:line="240" w:lineRule="auto"/>
              <w:ind w:left="19" w:right="376"/>
              <w:rPr>
                <w:rFonts w:ascii="Times New Roman" w:eastAsia="Times New Roman" w:hAnsi="Times New Roman"/>
                <w:b/>
                <w:sz w:val="24"/>
              </w:rPr>
            </w:pPr>
            <w:r w:rsidRPr="003B52BE">
              <w:rPr>
                <w:rFonts w:ascii="Times New Roman" w:eastAsia="Times New Roman" w:hAnsi="Times New Roman"/>
                <w:b/>
                <w:spacing w:val="-1"/>
                <w:sz w:val="24"/>
                <w:u w:val="thick"/>
              </w:rPr>
              <w:t xml:space="preserve">(anche attraverso </w:t>
            </w:r>
            <w:r w:rsidRPr="003B52BE">
              <w:rPr>
                <w:rFonts w:ascii="Times New Roman" w:eastAsia="Times New Roman" w:hAnsi="Times New Roman"/>
                <w:b/>
                <w:sz w:val="24"/>
                <w:u w:val="thick"/>
              </w:rPr>
              <w:t>UDA o</w:t>
            </w:r>
            <w:r w:rsidRPr="003B52BE">
              <w:rPr>
                <w:rFonts w:ascii="Times New Roman" w:eastAsia="Times New Roman" w:hAnsi="Times New Roman"/>
                <w:b/>
                <w:spacing w:val="-57"/>
                <w:sz w:val="24"/>
              </w:rPr>
              <w:t xml:space="preserve"> </w:t>
            </w:r>
            <w:r w:rsidRPr="003B52BE">
              <w:rPr>
                <w:rFonts w:ascii="Times New Roman" w:eastAsia="Times New Roman" w:hAnsi="Times New Roman"/>
                <w:b/>
                <w:sz w:val="24"/>
                <w:u w:val="thick"/>
              </w:rPr>
              <w:t>moduli)</w:t>
            </w:r>
          </w:p>
        </w:tc>
        <w:tc>
          <w:tcPr>
            <w:tcW w:w="6421" w:type="dxa"/>
          </w:tcPr>
          <w:p w14:paraId="2880749B" w14:textId="77777777" w:rsidR="003B52BE" w:rsidRPr="003B52BE" w:rsidRDefault="003B52BE" w:rsidP="008527F3">
            <w:pPr>
              <w:numPr>
                <w:ilvl w:val="0"/>
                <w:numId w:val="30"/>
              </w:numPr>
              <w:tabs>
                <w:tab w:val="left" w:pos="719"/>
                <w:tab w:val="left" w:pos="720"/>
              </w:tabs>
              <w:spacing w:before="25" w:after="0" w:line="240" w:lineRule="auto"/>
              <w:ind w:left="719" w:hanging="349"/>
              <w:rPr>
                <w:rFonts w:ascii="Times New Roman" w:eastAsia="Times New Roman" w:hAnsi="Times New Roman"/>
                <w:b/>
                <w:sz w:val="24"/>
              </w:rPr>
            </w:pPr>
            <w:r w:rsidRPr="003B52BE">
              <w:rPr>
                <w:rFonts w:ascii="Times New Roman" w:eastAsia="Times New Roman" w:hAnsi="Times New Roman"/>
                <w:b/>
                <w:sz w:val="24"/>
                <w:u w:val="thick"/>
              </w:rPr>
              <w:t>La</w:t>
            </w:r>
            <w:r w:rsidRPr="003B52BE">
              <w:rPr>
                <w:rFonts w:ascii="Times New Roman" w:eastAsia="Times New Roman" w:hAnsi="Times New Roman"/>
                <w:b/>
                <w:spacing w:val="-1"/>
                <w:sz w:val="24"/>
                <w:u w:val="thick"/>
              </w:rPr>
              <w:t xml:space="preserve"> </w:t>
            </w:r>
            <w:r w:rsidRPr="003B52BE">
              <w:rPr>
                <w:rFonts w:ascii="Times New Roman" w:eastAsia="Times New Roman" w:hAnsi="Times New Roman"/>
                <w:b/>
                <w:sz w:val="24"/>
                <w:u w:val="thick"/>
              </w:rPr>
              <w:t>forza</w:t>
            </w:r>
            <w:r w:rsidRPr="003B52BE">
              <w:rPr>
                <w:rFonts w:ascii="Times New Roman" w:eastAsia="Times New Roman" w:hAnsi="Times New Roman"/>
                <w:b/>
                <w:spacing w:val="-1"/>
                <w:sz w:val="24"/>
                <w:u w:val="thick"/>
              </w:rPr>
              <w:t xml:space="preserve"> </w:t>
            </w:r>
            <w:r w:rsidRPr="003B52BE">
              <w:rPr>
                <w:rFonts w:ascii="Times New Roman" w:eastAsia="Times New Roman" w:hAnsi="Times New Roman"/>
                <w:b/>
                <w:sz w:val="24"/>
                <w:u w:val="thick"/>
              </w:rPr>
              <w:t>del territorio</w:t>
            </w:r>
            <w:r w:rsidRPr="003B52BE">
              <w:rPr>
                <w:rFonts w:ascii="Times New Roman" w:eastAsia="Times New Roman" w:hAnsi="Times New Roman"/>
                <w:b/>
                <w:sz w:val="24"/>
              </w:rPr>
              <w:t xml:space="preserve"> e</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i</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suoi sapori</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w:t>
            </w:r>
          </w:p>
          <w:p w14:paraId="630630F4" w14:textId="77777777" w:rsidR="003B52BE" w:rsidRPr="003B52BE" w:rsidRDefault="003B52BE" w:rsidP="003B52BE">
            <w:pPr>
              <w:spacing w:before="7" w:after="0" w:line="240" w:lineRule="auto"/>
              <w:rPr>
                <w:rFonts w:ascii="Times New Roman" w:eastAsia="Times New Roman" w:hAnsi="Times New Roman"/>
                <w:b/>
                <w:sz w:val="23"/>
              </w:rPr>
            </w:pPr>
          </w:p>
          <w:p w14:paraId="7F90E7E3"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Menù</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tipicità</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alimentari</w:t>
            </w:r>
          </w:p>
          <w:p w14:paraId="751CFB34"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Il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valore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dei prodotti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 KM 0</w:t>
            </w:r>
          </w:p>
          <w:p w14:paraId="73DDF0F3"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Territorio</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marketing;</w:t>
            </w:r>
          </w:p>
          <w:p w14:paraId="24718C3F" w14:textId="77777777" w:rsidR="003B52BE" w:rsidRPr="003B52BE" w:rsidRDefault="003B52BE" w:rsidP="003B52BE">
            <w:pPr>
              <w:spacing w:before="5" w:after="0" w:line="274" w:lineRule="exact"/>
              <w:ind w:left="11"/>
              <w:rPr>
                <w:rFonts w:ascii="Times New Roman" w:eastAsia="Times New Roman" w:hAnsi="Times New Roman"/>
                <w:b/>
                <w:sz w:val="24"/>
              </w:rPr>
            </w:pPr>
            <w:r w:rsidRPr="003B52BE">
              <w:rPr>
                <w:rFonts w:ascii="Times New Roman" w:eastAsia="Times New Roman" w:hAnsi="Times New Roman"/>
                <w:b/>
                <w:sz w:val="24"/>
              </w:rPr>
              <w:t>Marchi</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di</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qualità</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e</w:t>
            </w:r>
            <w:r w:rsidRPr="003B52BE">
              <w:rPr>
                <w:rFonts w:ascii="Times New Roman" w:eastAsia="Times New Roman" w:hAnsi="Times New Roman"/>
                <w:b/>
                <w:spacing w:val="-3"/>
                <w:sz w:val="24"/>
              </w:rPr>
              <w:t xml:space="preserve"> </w:t>
            </w:r>
            <w:r w:rsidRPr="003B52BE">
              <w:rPr>
                <w:rFonts w:ascii="Times New Roman" w:eastAsia="Times New Roman" w:hAnsi="Times New Roman"/>
                <w:b/>
                <w:sz w:val="24"/>
              </w:rPr>
              <w:t>altre</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tutele</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alimentari</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ed</w:t>
            </w:r>
            <w:r w:rsidRPr="003B52BE">
              <w:rPr>
                <w:rFonts w:ascii="Times New Roman" w:eastAsia="Times New Roman" w:hAnsi="Times New Roman"/>
                <w:b/>
                <w:spacing w:val="58"/>
                <w:sz w:val="24"/>
              </w:rPr>
              <w:t xml:space="preserve"> </w:t>
            </w:r>
            <w:r w:rsidRPr="003B52BE">
              <w:rPr>
                <w:rFonts w:ascii="Times New Roman" w:eastAsia="Times New Roman" w:hAnsi="Times New Roman"/>
                <w:b/>
                <w:sz w:val="24"/>
              </w:rPr>
              <w:t>e</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cosostenibilità:</w:t>
            </w:r>
          </w:p>
          <w:p w14:paraId="331E0B01" w14:textId="77777777" w:rsidR="003B52BE" w:rsidRPr="003B52BE" w:rsidRDefault="003B52BE" w:rsidP="008527F3">
            <w:pPr>
              <w:numPr>
                <w:ilvl w:val="0"/>
                <w:numId w:val="30"/>
              </w:numPr>
              <w:tabs>
                <w:tab w:val="left" w:pos="719"/>
                <w:tab w:val="left" w:pos="720"/>
              </w:tabs>
              <w:spacing w:after="0" w:line="274" w:lineRule="exact"/>
              <w:ind w:left="719" w:hanging="349"/>
              <w:rPr>
                <w:rFonts w:ascii="Times New Roman" w:eastAsia="Times New Roman" w:hAnsi="Times New Roman"/>
                <w:sz w:val="24"/>
              </w:rPr>
            </w:pPr>
            <w:r w:rsidRPr="003B52BE">
              <w:rPr>
                <w:rFonts w:ascii="Times New Roman" w:eastAsia="Times New Roman" w:hAnsi="Times New Roman"/>
                <w:sz w:val="24"/>
              </w:rPr>
              <w:t>I</w:t>
            </w:r>
            <w:r w:rsidRPr="003B52BE">
              <w:rPr>
                <w:rFonts w:ascii="Times New Roman" w:eastAsia="Times New Roman" w:hAnsi="Times New Roman"/>
                <w:spacing w:val="-4"/>
                <w:sz w:val="24"/>
              </w:rPr>
              <w:t xml:space="preserve"> </w:t>
            </w:r>
            <w:r w:rsidRPr="003B52BE">
              <w:rPr>
                <w:rFonts w:ascii="Times New Roman" w:eastAsia="Times New Roman" w:hAnsi="Times New Roman"/>
                <w:sz w:val="24"/>
              </w:rPr>
              <w:t>prodotti DOP</w:t>
            </w:r>
          </w:p>
          <w:p w14:paraId="2298EF18"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I</w:t>
            </w:r>
            <w:r w:rsidRPr="003B52BE">
              <w:rPr>
                <w:rFonts w:ascii="Times New Roman" w:eastAsia="Times New Roman" w:hAnsi="Times New Roman"/>
                <w:spacing w:val="-5"/>
                <w:sz w:val="24"/>
              </w:rPr>
              <w:t xml:space="preserve"> </w:t>
            </w:r>
            <w:r w:rsidRPr="003B52BE">
              <w:rPr>
                <w:rFonts w:ascii="Times New Roman" w:eastAsia="Times New Roman" w:hAnsi="Times New Roman"/>
                <w:sz w:val="24"/>
              </w:rPr>
              <w:t>prodotti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IGP</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STG-AS</w:t>
            </w:r>
          </w:p>
          <w:p w14:paraId="60193B5E"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I</w:t>
            </w:r>
            <w:r w:rsidRPr="003B52BE">
              <w:rPr>
                <w:rFonts w:ascii="Times New Roman" w:eastAsia="Times New Roman" w:hAnsi="Times New Roman"/>
                <w:spacing w:val="-5"/>
                <w:sz w:val="24"/>
              </w:rPr>
              <w:t xml:space="preserve"> </w:t>
            </w:r>
            <w:r w:rsidRPr="003B52BE">
              <w:rPr>
                <w:rFonts w:ascii="Times New Roman" w:eastAsia="Times New Roman" w:hAnsi="Times New Roman"/>
                <w:sz w:val="24"/>
              </w:rPr>
              <w:t>presidi Slow Food</w:t>
            </w:r>
          </w:p>
          <w:p w14:paraId="43076236"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Alimentazione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ambiente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etica</w:t>
            </w:r>
          </w:p>
          <w:p w14:paraId="0D4F7C06"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Prodotti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OGM</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prodotti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BIO;</w:t>
            </w:r>
          </w:p>
          <w:p w14:paraId="3D55B3D1" w14:textId="77777777" w:rsidR="003B52BE" w:rsidRPr="003B52BE" w:rsidRDefault="003B52BE" w:rsidP="003B52BE">
            <w:pPr>
              <w:spacing w:before="5" w:after="0" w:line="240" w:lineRule="auto"/>
              <w:rPr>
                <w:rFonts w:ascii="Times New Roman" w:eastAsia="Times New Roman" w:hAnsi="Times New Roman"/>
                <w:b/>
                <w:sz w:val="24"/>
              </w:rPr>
            </w:pPr>
          </w:p>
          <w:p w14:paraId="1BE03743" w14:textId="77777777" w:rsidR="003B52BE" w:rsidRPr="003B52BE" w:rsidRDefault="003B52BE" w:rsidP="003B52BE">
            <w:pPr>
              <w:spacing w:after="0" w:line="274" w:lineRule="exact"/>
              <w:ind w:left="2709"/>
              <w:rPr>
                <w:rFonts w:ascii="Times New Roman" w:eastAsia="Times New Roman" w:hAnsi="Times New Roman"/>
                <w:b/>
                <w:sz w:val="24"/>
              </w:rPr>
            </w:pPr>
            <w:r w:rsidRPr="003B52BE">
              <w:rPr>
                <w:rFonts w:ascii="Times New Roman" w:eastAsia="Times New Roman" w:hAnsi="Times New Roman"/>
                <w:b/>
                <w:sz w:val="24"/>
              </w:rPr>
              <w:t>Il</w:t>
            </w:r>
            <w:r w:rsidRPr="003B52BE">
              <w:rPr>
                <w:rFonts w:ascii="Times New Roman" w:eastAsia="Times New Roman" w:hAnsi="Times New Roman"/>
                <w:b/>
                <w:spacing w:val="58"/>
                <w:sz w:val="24"/>
              </w:rPr>
              <w:t xml:space="preserve"> </w:t>
            </w:r>
            <w:r w:rsidRPr="003B52BE">
              <w:rPr>
                <w:rFonts w:ascii="Times New Roman" w:eastAsia="Times New Roman" w:hAnsi="Times New Roman"/>
                <w:b/>
                <w:sz w:val="24"/>
              </w:rPr>
              <w:t>menu</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w:t>
            </w:r>
          </w:p>
          <w:p w14:paraId="03B4D31F" w14:textId="77777777" w:rsidR="003B52BE" w:rsidRPr="003B52BE" w:rsidRDefault="003B52BE" w:rsidP="008527F3">
            <w:pPr>
              <w:numPr>
                <w:ilvl w:val="0"/>
                <w:numId w:val="30"/>
              </w:numPr>
              <w:tabs>
                <w:tab w:val="left" w:pos="719"/>
                <w:tab w:val="left" w:pos="720"/>
              </w:tabs>
              <w:spacing w:after="0" w:line="274" w:lineRule="exact"/>
              <w:ind w:left="719" w:hanging="349"/>
              <w:rPr>
                <w:rFonts w:ascii="Times New Roman" w:eastAsia="Times New Roman" w:hAnsi="Times New Roman"/>
                <w:sz w:val="24"/>
              </w:rPr>
            </w:pPr>
            <w:r w:rsidRPr="003B52BE">
              <w:rPr>
                <w:rFonts w:ascii="Times New Roman" w:eastAsia="Times New Roman" w:hAnsi="Times New Roman"/>
                <w:sz w:val="24"/>
              </w:rPr>
              <w:t>Principali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regole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per</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stesura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un menù</w:t>
            </w:r>
          </w:p>
          <w:p w14:paraId="4B13EE34"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Menù</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stagionalità</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dei prodotti</w:t>
            </w:r>
          </w:p>
          <w:p w14:paraId="56A62598"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Realizzare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un</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menu</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per</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ristorante</w:t>
            </w:r>
          </w:p>
          <w:p w14:paraId="3EFD16DB" w14:textId="77777777" w:rsidR="003B52BE" w:rsidRPr="003B52BE" w:rsidRDefault="003B52BE" w:rsidP="003B52BE">
            <w:pPr>
              <w:spacing w:after="0" w:line="240" w:lineRule="auto"/>
              <w:ind w:left="731"/>
              <w:rPr>
                <w:rFonts w:ascii="Times New Roman" w:eastAsia="Times New Roman" w:hAnsi="Times New Roman"/>
                <w:sz w:val="24"/>
              </w:rPr>
            </w:pPr>
            <w:r w:rsidRPr="003B52BE">
              <w:rPr>
                <w:rFonts w:ascii="Times New Roman" w:eastAsia="Times New Roman" w:hAnsi="Times New Roman"/>
                <w:sz w:val="24"/>
              </w:rPr>
              <w:t>Realizzare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un</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menu per</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banchetti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 colazioni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lavoro-</w:t>
            </w:r>
          </w:p>
          <w:p w14:paraId="0E6292D9" w14:textId="77777777" w:rsidR="003B52BE" w:rsidRPr="003B52BE" w:rsidRDefault="003B52BE" w:rsidP="008527F3">
            <w:pPr>
              <w:numPr>
                <w:ilvl w:val="0"/>
                <w:numId w:val="30"/>
              </w:numPr>
              <w:tabs>
                <w:tab w:val="left" w:pos="719"/>
                <w:tab w:val="left" w:pos="720"/>
              </w:tabs>
              <w:spacing w:after="0" w:line="240" w:lineRule="auto"/>
              <w:ind w:right="182"/>
              <w:rPr>
                <w:rFonts w:ascii="Times New Roman" w:eastAsia="Times New Roman" w:hAnsi="Times New Roman"/>
                <w:sz w:val="24"/>
              </w:rPr>
            </w:pPr>
            <w:r w:rsidRPr="003B52BE">
              <w:rPr>
                <w:rFonts w:ascii="Times New Roman" w:eastAsia="Times New Roman" w:hAnsi="Times New Roman"/>
                <w:sz w:val="24"/>
              </w:rPr>
              <w:t>Realizzare</w:t>
            </w:r>
            <w:r w:rsidRPr="003B52BE">
              <w:rPr>
                <w:rFonts w:ascii="Times New Roman" w:eastAsia="Times New Roman" w:hAnsi="Times New Roman"/>
                <w:spacing w:val="-4"/>
                <w:sz w:val="24"/>
              </w:rPr>
              <w:t xml:space="preserve"> </w:t>
            </w:r>
            <w:r w:rsidRPr="003B52BE">
              <w:rPr>
                <w:rFonts w:ascii="Times New Roman" w:eastAsia="Times New Roman" w:hAnsi="Times New Roman"/>
                <w:sz w:val="24"/>
              </w:rPr>
              <w:t>un</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menu</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per</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particolari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esigenze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salute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o</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57"/>
                <w:sz w:val="24"/>
              </w:rPr>
              <w:t xml:space="preserve"> </w:t>
            </w:r>
            <w:r w:rsidRPr="003B52BE">
              <w:rPr>
                <w:rFonts w:ascii="Times New Roman" w:eastAsia="Times New Roman" w:hAnsi="Times New Roman"/>
                <w:sz w:val="24"/>
              </w:rPr>
              <w:t>stili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alimentari-</w:t>
            </w:r>
          </w:p>
          <w:p w14:paraId="76A846A7" w14:textId="77777777" w:rsidR="003B52BE" w:rsidRPr="003B52BE" w:rsidRDefault="003B52BE" w:rsidP="003B52BE">
            <w:pPr>
              <w:spacing w:before="5" w:after="0" w:line="240" w:lineRule="auto"/>
              <w:ind w:left="731"/>
              <w:rPr>
                <w:rFonts w:ascii="Times New Roman" w:eastAsia="Times New Roman" w:hAnsi="Times New Roman"/>
                <w:b/>
                <w:sz w:val="24"/>
              </w:rPr>
            </w:pPr>
            <w:r w:rsidRPr="003B52BE">
              <w:rPr>
                <w:rFonts w:ascii="Times New Roman" w:eastAsia="Times New Roman" w:hAnsi="Times New Roman"/>
                <w:b/>
                <w:sz w:val="24"/>
              </w:rPr>
              <w:t>La</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tutela</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della</w:t>
            </w:r>
            <w:r w:rsidRPr="003B52BE">
              <w:rPr>
                <w:rFonts w:ascii="Times New Roman" w:eastAsia="Times New Roman" w:hAnsi="Times New Roman"/>
                <w:b/>
                <w:spacing w:val="-1"/>
                <w:sz w:val="24"/>
              </w:rPr>
              <w:t xml:space="preserve"> </w:t>
            </w:r>
            <w:r w:rsidRPr="003B52BE">
              <w:rPr>
                <w:rFonts w:ascii="Times New Roman" w:eastAsia="Times New Roman" w:hAnsi="Times New Roman"/>
                <w:b/>
                <w:sz w:val="24"/>
              </w:rPr>
              <w:t>sicurezza</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e</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della</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salute</w:t>
            </w:r>
            <w:r w:rsidRPr="003B52BE">
              <w:rPr>
                <w:rFonts w:ascii="Times New Roman" w:eastAsia="Times New Roman" w:hAnsi="Times New Roman"/>
                <w:b/>
                <w:spacing w:val="55"/>
                <w:sz w:val="24"/>
              </w:rPr>
              <w:t xml:space="preserve"> </w:t>
            </w:r>
            <w:r w:rsidRPr="003B52BE">
              <w:rPr>
                <w:rFonts w:ascii="Times New Roman" w:eastAsia="Times New Roman" w:hAnsi="Times New Roman"/>
                <w:b/>
                <w:sz w:val="24"/>
              </w:rPr>
              <w:t>sul</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lavoro:</w:t>
            </w:r>
          </w:p>
          <w:p w14:paraId="30AB5ADF" w14:textId="77777777" w:rsidR="003B52BE" w:rsidRPr="003B52BE" w:rsidRDefault="003B52BE" w:rsidP="003B52BE">
            <w:pPr>
              <w:spacing w:before="3" w:after="0" w:line="240" w:lineRule="auto"/>
              <w:rPr>
                <w:rFonts w:ascii="Times New Roman" w:eastAsia="Times New Roman" w:hAnsi="Times New Roman"/>
                <w:b/>
                <w:sz w:val="24"/>
              </w:rPr>
            </w:pPr>
          </w:p>
          <w:p w14:paraId="38C9ED8F"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sicurezza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sul luogo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lavoro</w:t>
            </w:r>
          </w:p>
          <w:p w14:paraId="35AB6AE8"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rischi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per</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la</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salute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nel settore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ristorativo</w:t>
            </w:r>
          </w:p>
          <w:p w14:paraId="0C310599" w14:textId="77777777" w:rsidR="003B52BE" w:rsidRPr="003B52BE" w:rsidRDefault="003B52BE" w:rsidP="008527F3">
            <w:pPr>
              <w:numPr>
                <w:ilvl w:val="0"/>
                <w:numId w:val="30"/>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Gli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obblighi del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datore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lavoro</w:t>
            </w:r>
          </w:p>
          <w:p w14:paraId="4FB084B7" w14:textId="77777777" w:rsidR="003B52BE" w:rsidRPr="003B52BE" w:rsidRDefault="003B52BE" w:rsidP="003B52BE">
            <w:pPr>
              <w:spacing w:before="5" w:after="0" w:line="240" w:lineRule="auto"/>
              <w:ind w:left="957"/>
              <w:rPr>
                <w:rFonts w:ascii="Times New Roman" w:eastAsia="Times New Roman" w:hAnsi="Times New Roman"/>
                <w:b/>
                <w:sz w:val="24"/>
              </w:rPr>
            </w:pPr>
            <w:r w:rsidRPr="003B52BE">
              <w:rPr>
                <w:rFonts w:ascii="Times New Roman" w:eastAsia="Times New Roman" w:hAnsi="Times New Roman"/>
                <w:b/>
                <w:sz w:val="24"/>
              </w:rPr>
              <w:t>L’approvvigionamento</w:t>
            </w:r>
            <w:r w:rsidRPr="003B52BE">
              <w:rPr>
                <w:rFonts w:ascii="Times New Roman" w:eastAsia="Times New Roman" w:hAnsi="Times New Roman"/>
                <w:b/>
                <w:spacing w:val="-4"/>
                <w:sz w:val="24"/>
              </w:rPr>
              <w:t xml:space="preserve"> </w:t>
            </w:r>
            <w:r w:rsidRPr="003B52BE">
              <w:rPr>
                <w:rFonts w:ascii="Times New Roman" w:eastAsia="Times New Roman" w:hAnsi="Times New Roman"/>
                <w:b/>
                <w:sz w:val="24"/>
              </w:rPr>
              <w:t>delle</w:t>
            </w:r>
            <w:r w:rsidRPr="003B52BE">
              <w:rPr>
                <w:rFonts w:ascii="Times New Roman" w:eastAsia="Times New Roman" w:hAnsi="Times New Roman"/>
                <w:b/>
                <w:spacing w:val="-4"/>
                <w:sz w:val="24"/>
              </w:rPr>
              <w:t xml:space="preserve"> </w:t>
            </w:r>
            <w:r w:rsidRPr="003B52BE">
              <w:rPr>
                <w:rFonts w:ascii="Times New Roman" w:eastAsia="Times New Roman" w:hAnsi="Times New Roman"/>
                <w:b/>
                <w:sz w:val="24"/>
              </w:rPr>
              <w:t>materie</w:t>
            </w:r>
            <w:r w:rsidRPr="003B52BE">
              <w:rPr>
                <w:rFonts w:ascii="Times New Roman" w:eastAsia="Times New Roman" w:hAnsi="Times New Roman"/>
                <w:b/>
                <w:spacing w:val="-3"/>
                <w:sz w:val="24"/>
              </w:rPr>
              <w:t xml:space="preserve"> </w:t>
            </w:r>
            <w:r w:rsidRPr="003B52BE">
              <w:rPr>
                <w:rFonts w:ascii="Times New Roman" w:eastAsia="Times New Roman" w:hAnsi="Times New Roman"/>
                <w:b/>
                <w:sz w:val="24"/>
              </w:rPr>
              <w:t>prime:</w:t>
            </w:r>
          </w:p>
        </w:tc>
      </w:tr>
    </w:tbl>
    <w:p w14:paraId="52412C6D" w14:textId="77777777" w:rsidR="003B52BE" w:rsidRPr="003B52BE" w:rsidRDefault="003B52BE" w:rsidP="003B52BE">
      <w:pPr>
        <w:widowControl w:val="0"/>
        <w:autoSpaceDE w:val="0"/>
        <w:autoSpaceDN w:val="0"/>
        <w:spacing w:after="0" w:line="240" w:lineRule="auto"/>
        <w:rPr>
          <w:rFonts w:ascii="Times New Roman" w:eastAsia="Times New Roman" w:hAnsi="Times New Roman"/>
          <w:sz w:val="24"/>
        </w:rPr>
        <w:sectPr w:rsidR="003B52BE" w:rsidRPr="003B52BE" w:rsidSect="003B52BE">
          <w:pgSz w:w="11910" w:h="16840"/>
          <w:pgMar w:top="1400" w:right="1020" w:bottom="280" w:left="1140" w:header="720" w:footer="720" w:gutter="0"/>
          <w:cols w:space="720"/>
        </w:sectPr>
      </w:pPr>
    </w:p>
    <w:tbl>
      <w:tblPr>
        <w:tblStyle w:val="TableNormal2"/>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0"/>
        <w:gridCol w:w="6421"/>
      </w:tblGrid>
      <w:tr w:rsidR="003B52BE" w:rsidRPr="003B52BE" w14:paraId="44AD7E79" w14:textId="77777777" w:rsidTr="003B52BE">
        <w:trPr>
          <w:trHeight w:val="10586"/>
        </w:trPr>
        <w:tc>
          <w:tcPr>
            <w:tcW w:w="2970" w:type="dxa"/>
          </w:tcPr>
          <w:p w14:paraId="29523062" w14:textId="77777777" w:rsidR="003B52BE" w:rsidRPr="003B52BE" w:rsidRDefault="003B52BE" w:rsidP="003B52BE">
            <w:pPr>
              <w:spacing w:after="0" w:line="240" w:lineRule="auto"/>
              <w:rPr>
                <w:rFonts w:ascii="Times New Roman" w:eastAsia="Times New Roman" w:hAnsi="Times New Roman"/>
              </w:rPr>
            </w:pPr>
          </w:p>
        </w:tc>
        <w:tc>
          <w:tcPr>
            <w:tcW w:w="6421" w:type="dxa"/>
          </w:tcPr>
          <w:p w14:paraId="5116F0D3" w14:textId="77777777" w:rsidR="003B52BE" w:rsidRPr="003B52BE" w:rsidRDefault="003B52BE" w:rsidP="003B52BE">
            <w:pPr>
              <w:spacing w:before="6" w:after="0" w:line="240" w:lineRule="auto"/>
              <w:rPr>
                <w:rFonts w:ascii="Times New Roman" w:eastAsia="Times New Roman" w:hAnsi="Times New Roman"/>
                <w:b/>
                <w:sz w:val="25"/>
              </w:rPr>
            </w:pPr>
          </w:p>
          <w:p w14:paraId="7821A498" w14:textId="77777777" w:rsidR="003B52BE" w:rsidRPr="003B52BE" w:rsidRDefault="003B52BE" w:rsidP="008527F3">
            <w:pPr>
              <w:numPr>
                <w:ilvl w:val="0"/>
                <w:numId w:val="29"/>
              </w:numPr>
              <w:tabs>
                <w:tab w:val="left" w:pos="719"/>
                <w:tab w:val="left" w:pos="720"/>
              </w:tabs>
              <w:spacing w:before="1"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L’economato</w:t>
            </w:r>
          </w:p>
          <w:p w14:paraId="3DB4422C"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pianificazione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degli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acquisti</w:t>
            </w:r>
          </w:p>
          <w:p w14:paraId="475B5BA4"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scelta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dei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fornitori</w:t>
            </w:r>
          </w:p>
          <w:p w14:paraId="16D76B43"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canali di approvvigionamento</w:t>
            </w:r>
          </w:p>
          <w:p w14:paraId="613AA428" w14:textId="77777777" w:rsidR="003B52BE" w:rsidRPr="003B52BE" w:rsidRDefault="003B52BE" w:rsidP="003B52BE">
            <w:pPr>
              <w:spacing w:before="4" w:after="0" w:line="240" w:lineRule="auto"/>
              <w:ind w:left="731"/>
              <w:rPr>
                <w:rFonts w:ascii="Times New Roman" w:eastAsia="Times New Roman" w:hAnsi="Times New Roman"/>
                <w:b/>
                <w:sz w:val="24"/>
              </w:rPr>
            </w:pPr>
            <w:r w:rsidRPr="003B52BE">
              <w:rPr>
                <w:rFonts w:ascii="Times New Roman" w:eastAsia="Times New Roman" w:hAnsi="Times New Roman"/>
                <w:b/>
                <w:sz w:val="24"/>
              </w:rPr>
              <w:t>Le</w:t>
            </w:r>
            <w:r w:rsidRPr="003B52BE">
              <w:rPr>
                <w:rFonts w:ascii="Times New Roman" w:eastAsia="Times New Roman" w:hAnsi="Times New Roman"/>
                <w:b/>
                <w:spacing w:val="-3"/>
                <w:sz w:val="24"/>
              </w:rPr>
              <w:t xml:space="preserve"> </w:t>
            </w:r>
            <w:r w:rsidRPr="003B52BE">
              <w:rPr>
                <w:rFonts w:ascii="Times New Roman" w:eastAsia="Times New Roman" w:hAnsi="Times New Roman"/>
                <w:b/>
                <w:sz w:val="24"/>
              </w:rPr>
              <w:t>intolleranze</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alimentari:</w:t>
            </w:r>
          </w:p>
          <w:p w14:paraId="21B882ED" w14:textId="77777777" w:rsidR="003B52BE" w:rsidRPr="003B52BE" w:rsidRDefault="003B52BE" w:rsidP="003B52BE">
            <w:pPr>
              <w:spacing w:after="0" w:line="240" w:lineRule="auto"/>
              <w:rPr>
                <w:rFonts w:ascii="Times New Roman" w:eastAsia="Times New Roman" w:hAnsi="Times New Roman"/>
                <w:b/>
                <w:sz w:val="26"/>
              </w:rPr>
            </w:pPr>
          </w:p>
          <w:p w14:paraId="3E838342" w14:textId="77777777" w:rsidR="003B52BE" w:rsidRPr="003B52BE" w:rsidRDefault="003B52BE" w:rsidP="003B52BE">
            <w:pPr>
              <w:spacing w:after="0" w:line="240" w:lineRule="auto"/>
              <w:rPr>
                <w:rFonts w:ascii="Times New Roman" w:eastAsia="Times New Roman" w:hAnsi="Times New Roman"/>
                <w:b/>
                <w:sz w:val="26"/>
              </w:rPr>
            </w:pPr>
          </w:p>
          <w:p w14:paraId="564F478D" w14:textId="77777777" w:rsidR="003B52BE" w:rsidRPr="003B52BE" w:rsidRDefault="003B52BE" w:rsidP="003B52BE">
            <w:pPr>
              <w:spacing w:before="3" w:after="0" w:line="240" w:lineRule="auto"/>
              <w:rPr>
                <w:rFonts w:ascii="Times New Roman" w:eastAsia="Times New Roman" w:hAnsi="Times New Roman"/>
                <w:b/>
                <w:sz w:val="21"/>
              </w:rPr>
            </w:pPr>
          </w:p>
          <w:p w14:paraId="3A78DE7D" w14:textId="77777777" w:rsidR="003B52BE" w:rsidRPr="003B52BE" w:rsidRDefault="003B52BE" w:rsidP="003B52BE">
            <w:pPr>
              <w:spacing w:after="0" w:line="274" w:lineRule="exact"/>
              <w:ind w:left="1833"/>
              <w:rPr>
                <w:rFonts w:ascii="Times New Roman" w:eastAsia="Times New Roman" w:hAnsi="Times New Roman"/>
                <w:b/>
                <w:sz w:val="24"/>
              </w:rPr>
            </w:pPr>
            <w:r w:rsidRPr="003B52BE">
              <w:rPr>
                <w:rFonts w:ascii="Times New Roman" w:eastAsia="Times New Roman" w:hAnsi="Times New Roman"/>
                <w:b/>
                <w:sz w:val="24"/>
              </w:rPr>
              <w:t>Le</w:t>
            </w:r>
            <w:r w:rsidRPr="003B52BE">
              <w:rPr>
                <w:rFonts w:ascii="Times New Roman" w:eastAsia="Times New Roman" w:hAnsi="Times New Roman"/>
                <w:b/>
                <w:spacing w:val="-3"/>
                <w:sz w:val="24"/>
              </w:rPr>
              <w:t xml:space="preserve"> </w:t>
            </w:r>
            <w:r w:rsidRPr="003B52BE">
              <w:rPr>
                <w:rFonts w:ascii="Times New Roman" w:eastAsia="Times New Roman" w:hAnsi="Times New Roman"/>
                <w:b/>
                <w:sz w:val="24"/>
              </w:rPr>
              <w:t>intolleranze</w:t>
            </w:r>
            <w:r w:rsidRPr="003B52BE">
              <w:rPr>
                <w:rFonts w:ascii="Times New Roman" w:eastAsia="Times New Roman" w:hAnsi="Times New Roman"/>
                <w:b/>
                <w:spacing w:val="-2"/>
                <w:sz w:val="24"/>
              </w:rPr>
              <w:t xml:space="preserve"> </w:t>
            </w:r>
            <w:r w:rsidRPr="003B52BE">
              <w:rPr>
                <w:rFonts w:ascii="Times New Roman" w:eastAsia="Times New Roman" w:hAnsi="Times New Roman"/>
                <w:b/>
                <w:sz w:val="24"/>
              </w:rPr>
              <w:t>alimentari:</w:t>
            </w:r>
          </w:p>
          <w:p w14:paraId="49FC3B53" w14:textId="77777777" w:rsidR="003B52BE" w:rsidRPr="003B52BE" w:rsidRDefault="003B52BE" w:rsidP="008527F3">
            <w:pPr>
              <w:numPr>
                <w:ilvl w:val="0"/>
                <w:numId w:val="29"/>
              </w:numPr>
              <w:tabs>
                <w:tab w:val="left" w:pos="719"/>
                <w:tab w:val="left" w:pos="720"/>
              </w:tabs>
              <w:spacing w:after="0" w:line="274" w:lineRule="exact"/>
              <w:ind w:left="719" w:hanging="349"/>
              <w:rPr>
                <w:rFonts w:ascii="Times New Roman" w:eastAsia="Times New Roman" w:hAnsi="Times New Roman"/>
                <w:sz w:val="24"/>
              </w:rPr>
            </w:pPr>
            <w:r w:rsidRPr="003B52BE">
              <w:rPr>
                <w:rFonts w:ascii="Times New Roman" w:eastAsia="Times New Roman" w:hAnsi="Times New Roman"/>
                <w:sz w:val="24"/>
              </w:rPr>
              <w:t>L’intolleranza</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al</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glutine</w:t>
            </w:r>
          </w:p>
          <w:p w14:paraId="6C7CB7CA"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L’intolleranza</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al</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lattosio</w:t>
            </w:r>
          </w:p>
          <w:p w14:paraId="07A3BC05"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Altre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intolleranze</w:t>
            </w:r>
          </w:p>
          <w:p w14:paraId="2F70B434" w14:textId="77777777" w:rsidR="003B52BE" w:rsidRPr="003B52BE" w:rsidRDefault="003B52BE" w:rsidP="008527F3">
            <w:pPr>
              <w:numPr>
                <w:ilvl w:val="0"/>
                <w:numId w:val="29"/>
              </w:numPr>
              <w:tabs>
                <w:tab w:val="left" w:pos="719"/>
                <w:tab w:val="left" w:pos="720"/>
              </w:tabs>
              <w:spacing w:before="1"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Gli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stili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alimentari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vegetariani</w:t>
            </w:r>
          </w:p>
          <w:p w14:paraId="11BE0510"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dieta</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salutista</w:t>
            </w:r>
          </w:p>
          <w:p w14:paraId="41D4E5F1"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dieta</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mediterranea</w:t>
            </w:r>
          </w:p>
          <w:p w14:paraId="1F86320F" w14:textId="77777777" w:rsidR="003B52BE" w:rsidRPr="003B52BE" w:rsidRDefault="003B52BE" w:rsidP="003B52BE">
            <w:pPr>
              <w:spacing w:before="5" w:after="0" w:line="240" w:lineRule="auto"/>
              <w:rPr>
                <w:rFonts w:ascii="Times New Roman" w:eastAsia="Times New Roman" w:hAnsi="Times New Roman"/>
                <w:b/>
                <w:sz w:val="24"/>
              </w:rPr>
            </w:pPr>
          </w:p>
          <w:p w14:paraId="7A3B2550" w14:textId="77777777" w:rsidR="003B52BE" w:rsidRPr="003B52BE" w:rsidRDefault="003B52BE" w:rsidP="003B52BE">
            <w:pPr>
              <w:spacing w:after="0" w:line="240" w:lineRule="auto"/>
              <w:ind w:left="156" w:right="148"/>
              <w:jc w:val="center"/>
              <w:rPr>
                <w:rFonts w:ascii="Times New Roman" w:eastAsia="Times New Roman" w:hAnsi="Times New Roman"/>
                <w:b/>
                <w:sz w:val="24"/>
              </w:rPr>
            </w:pPr>
            <w:r w:rsidRPr="003B52BE">
              <w:rPr>
                <w:rFonts w:ascii="Times New Roman" w:eastAsia="Times New Roman" w:hAnsi="Times New Roman"/>
                <w:b/>
                <w:color w:val="212121"/>
                <w:sz w:val="24"/>
              </w:rPr>
              <w:t>Il</w:t>
            </w:r>
            <w:r w:rsidRPr="003B52BE">
              <w:rPr>
                <w:rFonts w:ascii="Times New Roman" w:eastAsia="Times New Roman" w:hAnsi="Times New Roman"/>
                <w:b/>
                <w:color w:val="212121"/>
                <w:spacing w:val="-2"/>
                <w:sz w:val="24"/>
              </w:rPr>
              <w:t xml:space="preserve"> </w:t>
            </w:r>
            <w:r w:rsidRPr="003B52BE">
              <w:rPr>
                <w:rFonts w:ascii="Times New Roman" w:eastAsia="Times New Roman" w:hAnsi="Times New Roman"/>
                <w:b/>
                <w:color w:val="212121"/>
                <w:sz w:val="24"/>
              </w:rPr>
              <w:t>servizio</w:t>
            </w:r>
            <w:r w:rsidRPr="003B52BE">
              <w:rPr>
                <w:rFonts w:ascii="Times New Roman" w:eastAsia="Times New Roman" w:hAnsi="Times New Roman"/>
                <w:b/>
                <w:color w:val="212121"/>
                <w:spacing w:val="-1"/>
                <w:sz w:val="24"/>
              </w:rPr>
              <w:t xml:space="preserve"> </w:t>
            </w:r>
            <w:r w:rsidRPr="003B52BE">
              <w:rPr>
                <w:rFonts w:ascii="Times New Roman" w:eastAsia="Times New Roman" w:hAnsi="Times New Roman"/>
                <w:b/>
                <w:color w:val="212121"/>
                <w:sz w:val="24"/>
              </w:rPr>
              <w:t>di</w:t>
            </w:r>
            <w:r w:rsidRPr="003B52BE">
              <w:rPr>
                <w:rFonts w:ascii="Times New Roman" w:eastAsia="Times New Roman" w:hAnsi="Times New Roman"/>
                <w:b/>
                <w:color w:val="212121"/>
                <w:spacing w:val="-1"/>
                <w:sz w:val="24"/>
              </w:rPr>
              <w:t xml:space="preserve"> </w:t>
            </w:r>
            <w:r w:rsidRPr="003B52BE">
              <w:rPr>
                <w:rFonts w:ascii="Times New Roman" w:eastAsia="Times New Roman" w:hAnsi="Times New Roman"/>
                <w:b/>
                <w:color w:val="212121"/>
                <w:sz w:val="24"/>
              </w:rPr>
              <w:t>catering</w:t>
            </w:r>
            <w:r w:rsidRPr="003B52BE">
              <w:rPr>
                <w:rFonts w:ascii="Times New Roman" w:eastAsia="Times New Roman" w:hAnsi="Times New Roman"/>
                <w:b/>
                <w:color w:val="212121"/>
                <w:spacing w:val="-2"/>
                <w:sz w:val="24"/>
              </w:rPr>
              <w:t xml:space="preserve"> </w:t>
            </w:r>
            <w:r w:rsidRPr="003B52BE">
              <w:rPr>
                <w:rFonts w:ascii="Times New Roman" w:eastAsia="Times New Roman" w:hAnsi="Times New Roman"/>
                <w:b/>
                <w:color w:val="212121"/>
                <w:sz w:val="24"/>
              </w:rPr>
              <w:t>e banqueting:</w:t>
            </w:r>
          </w:p>
          <w:p w14:paraId="4A137349" w14:textId="77777777" w:rsidR="003B52BE" w:rsidRPr="003B52BE" w:rsidRDefault="003B52BE" w:rsidP="003B52BE">
            <w:pPr>
              <w:spacing w:before="2" w:after="0" w:line="240" w:lineRule="auto"/>
              <w:rPr>
                <w:rFonts w:ascii="Times New Roman" w:eastAsia="Times New Roman" w:hAnsi="Times New Roman"/>
                <w:b/>
                <w:sz w:val="24"/>
              </w:rPr>
            </w:pPr>
          </w:p>
          <w:p w14:paraId="673A8FDC"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Che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cos’è</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il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catering</w:t>
            </w:r>
          </w:p>
          <w:p w14:paraId="4CADCAAE"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Il</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catering</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industriale</w:t>
            </w:r>
          </w:p>
          <w:p w14:paraId="4245544C" w14:textId="77777777" w:rsidR="003B52BE" w:rsidRPr="003B52BE" w:rsidRDefault="003B52BE" w:rsidP="008527F3">
            <w:pPr>
              <w:numPr>
                <w:ilvl w:val="0"/>
                <w:numId w:val="29"/>
              </w:numPr>
              <w:tabs>
                <w:tab w:val="left" w:pos="719"/>
                <w:tab w:val="left" w:pos="720"/>
              </w:tabs>
              <w:spacing w:before="1"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Nuove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tendenze: lo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chef</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domicilio</w:t>
            </w:r>
          </w:p>
          <w:p w14:paraId="78BFAE57"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Che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cos’è</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il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banqueting</w:t>
            </w:r>
          </w:p>
          <w:p w14:paraId="6C902B6D"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Lavorare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nel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settore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del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banqueting</w:t>
            </w:r>
          </w:p>
          <w:p w14:paraId="71DEDD1F" w14:textId="77777777" w:rsidR="003B52BE" w:rsidRPr="003B52BE" w:rsidRDefault="003B52BE" w:rsidP="008527F3">
            <w:pPr>
              <w:numPr>
                <w:ilvl w:val="0"/>
                <w:numId w:val="29"/>
              </w:numPr>
              <w:tabs>
                <w:tab w:val="left" w:pos="719"/>
                <w:tab w:val="left" w:pos="720"/>
              </w:tabs>
              <w:spacing w:after="0" w:line="240" w:lineRule="auto"/>
              <w:ind w:right="701" w:hanging="360"/>
              <w:rPr>
                <w:rFonts w:ascii="Times New Roman" w:eastAsia="Times New Roman" w:hAnsi="Times New Roman"/>
                <w:sz w:val="24"/>
              </w:rPr>
            </w:pPr>
            <w:r w:rsidRPr="003B52BE">
              <w:rPr>
                <w:rFonts w:ascii="Times New Roman" w:eastAsia="Times New Roman" w:hAnsi="Times New Roman"/>
                <w:sz w:val="24"/>
              </w:rPr>
              <w:t>La pianificazione 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l’organizzazione del servizio di</w:t>
            </w:r>
            <w:r w:rsidRPr="003B52BE">
              <w:rPr>
                <w:rFonts w:ascii="Times New Roman" w:eastAsia="Times New Roman" w:hAnsi="Times New Roman"/>
                <w:spacing w:val="-57"/>
                <w:sz w:val="24"/>
              </w:rPr>
              <w:t xml:space="preserve"> </w:t>
            </w:r>
            <w:r w:rsidRPr="003B52BE">
              <w:rPr>
                <w:rFonts w:ascii="Times New Roman" w:eastAsia="Times New Roman" w:hAnsi="Times New Roman"/>
                <w:sz w:val="24"/>
              </w:rPr>
              <w:t>banqueting</w:t>
            </w:r>
          </w:p>
          <w:p w14:paraId="0DD5D717" w14:textId="77777777" w:rsidR="003B52BE" w:rsidRPr="003B52BE" w:rsidRDefault="003B52BE" w:rsidP="003B52BE">
            <w:pPr>
              <w:spacing w:before="4" w:after="0" w:line="274" w:lineRule="exact"/>
              <w:ind w:left="157" w:right="145"/>
              <w:jc w:val="center"/>
              <w:rPr>
                <w:rFonts w:ascii="Times New Roman" w:eastAsia="Times New Roman" w:hAnsi="Times New Roman"/>
                <w:b/>
                <w:sz w:val="24"/>
              </w:rPr>
            </w:pPr>
            <w:r w:rsidRPr="003B52BE">
              <w:rPr>
                <w:rFonts w:ascii="Times New Roman" w:eastAsia="Times New Roman" w:hAnsi="Times New Roman"/>
                <w:b/>
                <w:sz w:val="24"/>
              </w:rPr>
              <w:t>HACCP:</w:t>
            </w:r>
          </w:p>
          <w:p w14:paraId="5FA94553" w14:textId="77777777" w:rsidR="003B52BE" w:rsidRPr="003B52BE" w:rsidRDefault="003B52BE" w:rsidP="008527F3">
            <w:pPr>
              <w:numPr>
                <w:ilvl w:val="0"/>
                <w:numId w:val="29"/>
              </w:numPr>
              <w:tabs>
                <w:tab w:val="left" w:pos="719"/>
                <w:tab w:val="left" w:pos="720"/>
              </w:tabs>
              <w:spacing w:after="0" w:line="274" w:lineRule="exact"/>
              <w:ind w:left="719" w:hanging="349"/>
              <w:rPr>
                <w:rFonts w:ascii="Times New Roman" w:eastAsia="Times New Roman" w:hAnsi="Times New Roman"/>
                <w:sz w:val="24"/>
              </w:rPr>
            </w:pPr>
            <w:r w:rsidRPr="003B52BE">
              <w:rPr>
                <w:rFonts w:ascii="Times New Roman" w:eastAsia="Times New Roman" w:hAnsi="Times New Roman"/>
                <w:sz w:val="24"/>
              </w:rPr>
              <w:t>Il</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piano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autocontrollo</w:t>
            </w:r>
          </w:p>
          <w:p w14:paraId="7BD5754A"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L’igiene</w:t>
            </w:r>
            <w:r w:rsidRPr="003B52BE">
              <w:rPr>
                <w:rFonts w:ascii="Times New Roman" w:eastAsia="Times New Roman" w:hAnsi="Times New Roman"/>
                <w:spacing w:val="-4"/>
                <w:sz w:val="24"/>
              </w:rPr>
              <w:t xml:space="preserve"> </w:t>
            </w:r>
            <w:r w:rsidRPr="003B52BE">
              <w:rPr>
                <w:rFonts w:ascii="Times New Roman" w:eastAsia="Times New Roman" w:hAnsi="Times New Roman"/>
                <w:sz w:val="24"/>
              </w:rPr>
              <w:t>professionale</w:t>
            </w:r>
          </w:p>
          <w:p w14:paraId="4701868D" w14:textId="77777777" w:rsidR="003B52BE" w:rsidRPr="003B52BE" w:rsidRDefault="003B52BE" w:rsidP="008527F3">
            <w:pPr>
              <w:numPr>
                <w:ilvl w:val="0"/>
                <w:numId w:val="29"/>
              </w:numPr>
              <w:tabs>
                <w:tab w:val="left" w:pos="719"/>
                <w:tab w:val="left" w:pos="720"/>
              </w:tabs>
              <w:spacing w:before="1"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Pulizia</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w:t>
            </w:r>
            <w:r w:rsidRPr="003B52BE">
              <w:rPr>
                <w:rFonts w:ascii="Times New Roman" w:eastAsia="Times New Roman" w:hAnsi="Times New Roman"/>
                <w:spacing w:val="-3"/>
                <w:sz w:val="24"/>
              </w:rPr>
              <w:t xml:space="preserve"> </w:t>
            </w:r>
            <w:r w:rsidRPr="003B52BE">
              <w:rPr>
                <w:rFonts w:ascii="Times New Roman" w:eastAsia="Times New Roman" w:hAnsi="Times New Roman"/>
                <w:sz w:val="24"/>
              </w:rPr>
              <w:t>sanificazione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locali</w:t>
            </w:r>
          </w:p>
          <w:p w14:paraId="2093B401"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L’applicazione</w:t>
            </w:r>
            <w:r w:rsidRPr="003B52BE">
              <w:rPr>
                <w:rFonts w:ascii="Times New Roman" w:eastAsia="Times New Roman" w:hAnsi="Times New Roman"/>
                <w:spacing w:val="-4"/>
                <w:sz w:val="24"/>
              </w:rPr>
              <w:t xml:space="preserve"> </w:t>
            </w:r>
            <w:r w:rsidRPr="003B52BE">
              <w:rPr>
                <w:rFonts w:ascii="Times New Roman" w:eastAsia="Times New Roman" w:hAnsi="Times New Roman"/>
                <w:sz w:val="24"/>
              </w:rPr>
              <w:t>dell’HACCP</w:t>
            </w:r>
          </w:p>
          <w:p w14:paraId="5D6D499A" w14:textId="77777777" w:rsidR="003B52BE" w:rsidRPr="003B52BE" w:rsidRDefault="003B52BE" w:rsidP="008527F3">
            <w:pPr>
              <w:numPr>
                <w:ilvl w:val="0"/>
                <w:numId w:val="29"/>
              </w:numPr>
              <w:tabs>
                <w:tab w:val="left" w:pos="719"/>
                <w:tab w:val="left" w:pos="720"/>
              </w:tabs>
              <w:spacing w:after="0" w:line="240" w:lineRule="auto"/>
              <w:ind w:left="719" w:hanging="349"/>
              <w:rPr>
                <w:rFonts w:ascii="Times New Roman" w:eastAsia="Times New Roman" w:hAnsi="Times New Roman"/>
                <w:sz w:val="24"/>
              </w:rPr>
            </w:pPr>
            <w:r w:rsidRPr="003B52BE">
              <w:rPr>
                <w:rFonts w:ascii="Times New Roman" w:eastAsia="Times New Roman" w:hAnsi="Times New Roman"/>
                <w:sz w:val="24"/>
              </w:rPr>
              <w:t>La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stesura</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del piano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di autocontroll</w:t>
            </w:r>
          </w:p>
        </w:tc>
      </w:tr>
      <w:tr w:rsidR="003B52BE" w:rsidRPr="003B52BE" w14:paraId="39696129" w14:textId="77777777" w:rsidTr="003B52BE">
        <w:trPr>
          <w:trHeight w:val="2810"/>
        </w:trPr>
        <w:tc>
          <w:tcPr>
            <w:tcW w:w="2970" w:type="dxa"/>
          </w:tcPr>
          <w:p w14:paraId="4ED9C684" w14:textId="77777777" w:rsidR="003B52BE" w:rsidRPr="003B52BE" w:rsidRDefault="003B52BE" w:rsidP="003B52BE">
            <w:pPr>
              <w:spacing w:after="0" w:line="272" w:lineRule="exact"/>
              <w:ind w:left="19"/>
              <w:rPr>
                <w:rFonts w:ascii="Times New Roman" w:eastAsia="Times New Roman" w:hAnsi="Times New Roman"/>
                <w:b/>
                <w:sz w:val="24"/>
              </w:rPr>
            </w:pPr>
            <w:r w:rsidRPr="003B52BE">
              <w:rPr>
                <w:rFonts w:ascii="Times New Roman" w:eastAsia="Times New Roman" w:hAnsi="Times New Roman"/>
                <w:b/>
                <w:sz w:val="24"/>
                <w:u w:val="thick"/>
              </w:rPr>
              <w:t>ABILITA’:</w:t>
            </w:r>
          </w:p>
        </w:tc>
        <w:tc>
          <w:tcPr>
            <w:tcW w:w="6421" w:type="dxa"/>
          </w:tcPr>
          <w:p w14:paraId="13A198A3" w14:textId="77777777" w:rsidR="003B52BE" w:rsidRPr="003B52BE" w:rsidRDefault="003B52BE" w:rsidP="003B52BE">
            <w:pPr>
              <w:spacing w:after="0" w:line="240" w:lineRule="auto"/>
              <w:ind w:left="11"/>
              <w:rPr>
                <w:rFonts w:ascii="Times New Roman" w:eastAsia="Times New Roman" w:hAnsi="Times New Roman"/>
                <w:sz w:val="24"/>
              </w:rPr>
            </w:pPr>
            <w:r w:rsidRPr="003B52BE">
              <w:rPr>
                <w:rFonts w:ascii="Times New Roman" w:eastAsia="Times New Roman" w:hAnsi="Times New Roman"/>
                <w:sz w:val="24"/>
              </w:rPr>
              <w:t>Si ritiene che gli allievi abbiano acquisito discrete capacità</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organizzative e gestionali riguardo la disciplina d’indirizzo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ed</w:t>
            </w:r>
            <w:r w:rsidRPr="003B52BE">
              <w:rPr>
                <w:rFonts w:ascii="Times New Roman" w:eastAsia="Times New Roman" w:hAnsi="Times New Roman"/>
                <w:spacing w:val="-57"/>
                <w:sz w:val="24"/>
              </w:rPr>
              <w:t xml:space="preserve"> </w:t>
            </w:r>
            <w:r w:rsidRPr="003B52BE">
              <w:rPr>
                <w:rFonts w:ascii="Times New Roman" w:eastAsia="Times New Roman" w:hAnsi="Times New Roman"/>
                <w:sz w:val="24"/>
              </w:rPr>
              <w:t>abbiano</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acquisito nuove abilità non solo pratiche ma anche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teoriche,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nello svolgere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lavori anche</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in situazioni</w:t>
            </w:r>
            <w:r w:rsidRPr="003B52BE">
              <w:rPr>
                <w:rFonts w:ascii="Times New Roman" w:eastAsia="Times New Roman" w:hAnsi="Times New Roman"/>
                <w:spacing w:val="-2"/>
                <w:sz w:val="24"/>
              </w:rPr>
              <w:t xml:space="preserve"> </w:t>
            </w:r>
            <w:r w:rsidRPr="003B52BE">
              <w:rPr>
                <w:rFonts w:ascii="Times New Roman" w:eastAsia="Times New Roman" w:hAnsi="Times New Roman"/>
                <w:sz w:val="24"/>
              </w:rPr>
              <w:t>complesse-</w:t>
            </w:r>
          </w:p>
        </w:tc>
      </w:tr>
      <w:tr w:rsidR="003B52BE" w:rsidRPr="003B52BE" w14:paraId="1D18A5F9" w14:textId="77777777" w:rsidTr="003B52BE">
        <w:trPr>
          <w:trHeight w:val="786"/>
        </w:trPr>
        <w:tc>
          <w:tcPr>
            <w:tcW w:w="2970" w:type="dxa"/>
          </w:tcPr>
          <w:p w14:paraId="1AC1215D" w14:textId="77777777" w:rsidR="003B52BE" w:rsidRPr="003B52BE" w:rsidRDefault="003B52BE" w:rsidP="003B52BE">
            <w:pPr>
              <w:spacing w:after="0" w:line="270" w:lineRule="exact"/>
              <w:ind w:left="19"/>
              <w:rPr>
                <w:rFonts w:ascii="Times New Roman" w:eastAsia="Times New Roman" w:hAnsi="Times New Roman"/>
                <w:b/>
                <w:sz w:val="24"/>
              </w:rPr>
            </w:pPr>
            <w:r w:rsidRPr="003B52BE">
              <w:rPr>
                <w:rFonts w:ascii="Times New Roman" w:eastAsia="Times New Roman" w:hAnsi="Times New Roman"/>
                <w:b/>
                <w:sz w:val="24"/>
                <w:u w:val="thick"/>
              </w:rPr>
              <w:lastRenderedPageBreak/>
              <w:t>METODOLOGIE:</w:t>
            </w:r>
          </w:p>
        </w:tc>
        <w:tc>
          <w:tcPr>
            <w:tcW w:w="6421" w:type="dxa"/>
          </w:tcPr>
          <w:p w14:paraId="7E299A7D" w14:textId="77777777" w:rsidR="003B52BE" w:rsidRPr="003B52BE" w:rsidRDefault="003B52BE" w:rsidP="003B52BE">
            <w:pPr>
              <w:spacing w:after="0" w:line="240" w:lineRule="auto"/>
              <w:ind w:left="157" w:right="148"/>
              <w:jc w:val="center"/>
              <w:rPr>
                <w:rFonts w:ascii="Times New Roman" w:eastAsia="Times New Roman" w:hAnsi="Times New Roman"/>
              </w:rPr>
            </w:pPr>
            <w:r w:rsidRPr="003B52BE">
              <w:rPr>
                <w:rFonts w:ascii="Times New Roman" w:eastAsia="Times New Roman" w:hAnsi="Times New Roman"/>
              </w:rPr>
              <w:t>LEZIONI</w:t>
            </w:r>
            <w:r w:rsidRPr="003B52BE">
              <w:rPr>
                <w:rFonts w:ascii="Times New Roman" w:eastAsia="Times New Roman" w:hAnsi="Times New Roman"/>
                <w:spacing w:val="-8"/>
              </w:rPr>
              <w:t xml:space="preserve"> </w:t>
            </w:r>
            <w:r w:rsidRPr="003B52BE">
              <w:rPr>
                <w:rFonts w:ascii="Times New Roman" w:eastAsia="Times New Roman" w:hAnsi="Times New Roman"/>
              </w:rPr>
              <w:t>FRONTALI,</w:t>
            </w:r>
            <w:r w:rsidRPr="003B52BE">
              <w:rPr>
                <w:rFonts w:ascii="Times New Roman" w:eastAsia="Times New Roman" w:hAnsi="Times New Roman"/>
                <w:spacing w:val="48"/>
              </w:rPr>
              <w:t xml:space="preserve"> </w:t>
            </w:r>
            <w:r w:rsidRPr="003B52BE">
              <w:rPr>
                <w:rFonts w:ascii="Times New Roman" w:eastAsia="Times New Roman" w:hAnsi="Times New Roman"/>
              </w:rPr>
              <w:t>LAVAGNA</w:t>
            </w:r>
            <w:r w:rsidRPr="003B52BE">
              <w:rPr>
                <w:rFonts w:ascii="Times New Roman" w:eastAsia="Times New Roman" w:hAnsi="Times New Roman"/>
                <w:spacing w:val="-4"/>
              </w:rPr>
              <w:t xml:space="preserve"> </w:t>
            </w:r>
            <w:r w:rsidRPr="003B52BE">
              <w:rPr>
                <w:rFonts w:ascii="Times New Roman" w:eastAsia="Times New Roman" w:hAnsi="Times New Roman"/>
              </w:rPr>
              <w:t>MULTIMEDIALE,</w:t>
            </w:r>
            <w:r w:rsidRPr="003B52BE">
              <w:rPr>
                <w:rFonts w:ascii="Times New Roman" w:eastAsia="Times New Roman" w:hAnsi="Times New Roman"/>
                <w:spacing w:val="-4"/>
              </w:rPr>
              <w:t xml:space="preserve"> </w:t>
            </w:r>
            <w:r w:rsidRPr="003B52BE">
              <w:rPr>
                <w:rFonts w:ascii="Times New Roman" w:eastAsia="Times New Roman" w:hAnsi="Times New Roman"/>
              </w:rPr>
              <w:t>APPUNTI,</w:t>
            </w:r>
            <w:r w:rsidRPr="003B52BE">
              <w:rPr>
                <w:rFonts w:ascii="Times New Roman" w:eastAsia="Times New Roman" w:hAnsi="Times New Roman"/>
                <w:spacing w:val="-52"/>
              </w:rPr>
              <w:t xml:space="preserve"> </w:t>
            </w:r>
            <w:r w:rsidRPr="003B52BE">
              <w:rPr>
                <w:rFonts w:ascii="Times New Roman" w:eastAsia="Times New Roman" w:hAnsi="Times New Roman"/>
              </w:rPr>
              <w:t>RICERCHE,PROBLEM SOLVING, COOPERATIVE LEARNING,</w:t>
            </w:r>
            <w:r w:rsidRPr="003B52BE">
              <w:rPr>
                <w:rFonts w:ascii="Times New Roman" w:eastAsia="Times New Roman" w:hAnsi="Times New Roman"/>
                <w:spacing w:val="-52"/>
              </w:rPr>
              <w:t xml:space="preserve"> </w:t>
            </w:r>
            <w:r w:rsidRPr="003B52BE">
              <w:rPr>
                <w:rFonts w:ascii="Times New Roman" w:eastAsia="Times New Roman" w:hAnsi="Times New Roman"/>
              </w:rPr>
              <w:t>PEER</w:t>
            </w:r>
            <w:r w:rsidRPr="003B52BE">
              <w:rPr>
                <w:rFonts w:ascii="Times New Roman" w:eastAsia="Times New Roman" w:hAnsi="Times New Roman"/>
                <w:spacing w:val="-3"/>
              </w:rPr>
              <w:t xml:space="preserve"> </w:t>
            </w:r>
            <w:r w:rsidRPr="003B52BE">
              <w:rPr>
                <w:rFonts w:ascii="Times New Roman" w:eastAsia="Times New Roman" w:hAnsi="Times New Roman"/>
              </w:rPr>
              <w:t>TO</w:t>
            </w:r>
            <w:r w:rsidRPr="003B52BE">
              <w:rPr>
                <w:rFonts w:ascii="Times New Roman" w:eastAsia="Times New Roman" w:hAnsi="Times New Roman"/>
                <w:spacing w:val="-2"/>
              </w:rPr>
              <w:t xml:space="preserve"> </w:t>
            </w:r>
            <w:r w:rsidRPr="003B52BE">
              <w:rPr>
                <w:rFonts w:ascii="Times New Roman" w:eastAsia="Times New Roman" w:hAnsi="Times New Roman"/>
              </w:rPr>
              <w:t>PEER-</w:t>
            </w:r>
            <w:r w:rsidRPr="003B52BE">
              <w:rPr>
                <w:rFonts w:ascii="Times New Roman" w:eastAsia="Times New Roman" w:hAnsi="Times New Roman"/>
                <w:spacing w:val="-4"/>
              </w:rPr>
              <w:t xml:space="preserve"> </w:t>
            </w:r>
            <w:r w:rsidRPr="003B52BE">
              <w:rPr>
                <w:rFonts w:ascii="Times New Roman" w:eastAsia="Times New Roman" w:hAnsi="Times New Roman"/>
              </w:rPr>
              <w:t>LABORATORIO-</w:t>
            </w:r>
          </w:p>
        </w:tc>
      </w:tr>
    </w:tbl>
    <w:p w14:paraId="55A3FEF9" w14:textId="77777777" w:rsidR="003B52BE" w:rsidRPr="003B52BE" w:rsidRDefault="003B52BE" w:rsidP="003B52BE">
      <w:pPr>
        <w:widowControl w:val="0"/>
        <w:autoSpaceDE w:val="0"/>
        <w:autoSpaceDN w:val="0"/>
        <w:spacing w:after="0" w:line="240" w:lineRule="auto"/>
        <w:jc w:val="center"/>
        <w:rPr>
          <w:rFonts w:ascii="Times New Roman" w:eastAsia="Times New Roman" w:hAnsi="Times New Roman"/>
        </w:rPr>
        <w:sectPr w:rsidR="003B52BE" w:rsidRPr="003B52BE">
          <w:pgSz w:w="11910" w:h="16840"/>
          <w:pgMar w:top="1400" w:right="1020" w:bottom="280" w:left="1140" w:header="720" w:footer="720" w:gutter="0"/>
          <w:cols w:space="720"/>
        </w:sectPr>
      </w:pPr>
    </w:p>
    <w:tbl>
      <w:tblPr>
        <w:tblStyle w:val="TableNormal2"/>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0"/>
        <w:gridCol w:w="6421"/>
      </w:tblGrid>
      <w:tr w:rsidR="003B52BE" w:rsidRPr="003B52BE" w14:paraId="68AAB770" w14:textId="77777777" w:rsidTr="003B52BE">
        <w:trPr>
          <w:trHeight w:val="1706"/>
        </w:trPr>
        <w:tc>
          <w:tcPr>
            <w:tcW w:w="2970" w:type="dxa"/>
          </w:tcPr>
          <w:p w14:paraId="0F79752B" w14:textId="77777777" w:rsidR="003B52BE" w:rsidRPr="003B52BE" w:rsidRDefault="003B52BE" w:rsidP="003B52BE">
            <w:pPr>
              <w:spacing w:after="0" w:line="240" w:lineRule="auto"/>
              <w:rPr>
                <w:rFonts w:ascii="Times New Roman" w:eastAsia="Times New Roman" w:hAnsi="Times New Roman"/>
              </w:rPr>
            </w:pPr>
          </w:p>
        </w:tc>
        <w:tc>
          <w:tcPr>
            <w:tcW w:w="6421" w:type="dxa"/>
          </w:tcPr>
          <w:p w14:paraId="4190BCE0" w14:textId="77777777" w:rsidR="003B52BE" w:rsidRPr="003B52BE" w:rsidRDefault="003B52BE" w:rsidP="003B52BE">
            <w:pPr>
              <w:spacing w:after="0" w:line="240" w:lineRule="auto"/>
              <w:rPr>
                <w:rFonts w:ascii="Times New Roman" w:eastAsia="Times New Roman" w:hAnsi="Times New Roman"/>
              </w:rPr>
            </w:pPr>
          </w:p>
        </w:tc>
      </w:tr>
      <w:tr w:rsidR="003B52BE" w:rsidRPr="003B52BE" w14:paraId="01AD89B6" w14:textId="77777777" w:rsidTr="003B52BE">
        <w:trPr>
          <w:trHeight w:val="2534"/>
        </w:trPr>
        <w:tc>
          <w:tcPr>
            <w:tcW w:w="2970" w:type="dxa"/>
          </w:tcPr>
          <w:p w14:paraId="784C2A43" w14:textId="77777777" w:rsidR="003B52BE" w:rsidRPr="003B52BE" w:rsidRDefault="003B52BE" w:rsidP="003B52BE">
            <w:pPr>
              <w:spacing w:after="0" w:line="270" w:lineRule="exact"/>
              <w:ind w:left="19"/>
              <w:rPr>
                <w:rFonts w:ascii="Times New Roman" w:eastAsia="Times New Roman" w:hAnsi="Times New Roman"/>
                <w:b/>
                <w:sz w:val="24"/>
              </w:rPr>
            </w:pPr>
            <w:r w:rsidRPr="003B52BE">
              <w:rPr>
                <w:rFonts w:ascii="Times New Roman" w:eastAsia="Times New Roman" w:hAnsi="Times New Roman"/>
                <w:b/>
                <w:spacing w:val="-3"/>
                <w:sz w:val="24"/>
                <w:u w:val="thick"/>
              </w:rPr>
              <w:t>CRITERI</w:t>
            </w:r>
            <w:r w:rsidRPr="003B52BE">
              <w:rPr>
                <w:rFonts w:ascii="Times New Roman" w:eastAsia="Times New Roman" w:hAnsi="Times New Roman"/>
                <w:b/>
                <w:spacing w:val="-10"/>
                <w:sz w:val="24"/>
                <w:u w:val="thick"/>
              </w:rPr>
              <w:t xml:space="preserve"> </w:t>
            </w:r>
            <w:r w:rsidRPr="003B52BE">
              <w:rPr>
                <w:rFonts w:ascii="Times New Roman" w:eastAsia="Times New Roman" w:hAnsi="Times New Roman"/>
                <w:b/>
                <w:spacing w:val="-2"/>
                <w:sz w:val="24"/>
                <w:u w:val="thick"/>
              </w:rPr>
              <w:t>VALUTAZIONE:</w:t>
            </w:r>
          </w:p>
        </w:tc>
        <w:tc>
          <w:tcPr>
            <w:tcW w:w="6421" w:type="dxa"/>
          </w:tcPr>
          <w:p w14:paraId="1CFE3FBB" w14:textId="77777777" w:rsidR="003B52BE" w:rsidRPr="003B52BE" w:rsidRDefault="003B52BE" w:rsidP="003B52BE">
            <w:pPr>
              <w:spacing w:after="0" w:line="240" w:lineRule="auto"/>
              <w:rPr>
                <w:rFonts w:ascii="Times New Roman" w:eastAsia="Times New Roman" w:hAnsi="Times New Roman"/>
                <w:b/>
                <w:sz w:val="23"/>
              </w:rPr>
            </w:pPr>
          </w:p>
          <w:p w14:paraId="60DFB848" w14:textId="77777777" w:rsidR="003B52BE" w:rsidRPr="003B52BE" w:rsidRDefault="003B52BE" w:rsidP="003B52BE">
            <w:pPr>
              <w:spacing w:after="0" w:line="240" w:lineRule="auto"/>
              <w:ind w:left="2128" w:right="382" w:hanging="1724"/>
              <w:rPr>
                <w:rFonts w:ascii="Times New Roman" w:eastAsia="Times New Roman" w:hAnsi="Times New Roman"/>
                <w:sz w:val="24"/>
              </w:rPr>
            </w:pPr>
            <w:r w:rsidRPr="003B52BE">
              <w:rPr>
                <w:rFonts w:ascii="Times New Roman" w:eastAsia="Times New Roman" w:hAnsi="Times New Roman"/>
                <w:sz w:val="24"/>
                <w:u w:val="single"/>
              </w:rPr>
              <w:t>VERIFICHE:</w:t>
            </w:r>
            <w:r w:rsidRPr="003B52BE">
              <w:rPr>
                <w:rFonts w:ascii="Times New Roman" w:eastAsia="Times New Roman" w:hAnsi="Times New Roman"/>
                <w:spacing w:val="-2"/>
                <w:sz w:val="24"/>
                <w:u w:val="single"/>
              </w:rPr>
              <w:t xml:space="preserve"> </w:t>
            </w:r>
            <w:r w:rsidRPr="003B52BE">
              <w:rPr>
                <w:rFonts w:ascii="Times New Roman" w:eastAsia="Times New Roman" w:hAnsi="Times New Roman"/>
                <w:sz w:val="24"/>
                <w:u w:val="single"/>
              </w:rPr>
              <w:t>tramite</w:t>
            </w:r>
            <w:r w:rsidRPr="003B52BE">
              <w:rPr>
                <w:rFonts w:ascii="Times New Roman" w:eastAsia="Times New Roman" w:hAnsi="Times New Roman"/>
                <w:spacing w:val="-2"/>
                <w:sz w:val="24"/>
                <w:u w:val="single"/>
              </w:rPr>
              <w:t xml:space="preserve"> </w:t>
            </w:r>
            <w:r w:rsidRPr="003B52BE">
              <w:rPr>
                <w:rFonts w:ascii="Times New Roman" w:eastAsia="Times New Roman" w:hAnsi="Times New Roman"/>
                <w:sz w:val="24"/>
                <w:u w:val="single"/>
              </w:rPr>
              <w:t>lezione</w:t>
            </w:r>
            <w:r w:rsidRPr="003B52BE">
              <w:rPr>
                <w:rFonts w:ascii="Times New Roman" w:eastAsia="Times New Roman" w:hAnsi="Times New Roman"/>
                <w:spacing w:val="-1"/>
                <w:sz w:val="24"/>
                <w:u w:val="single"/>
              </w:rPr>
              <w:t xml:space="preserve"> </w:t>
            </w:r>
            <w:r w:rsidRPr="003B52BE">
              <w:rPr>
                <w:rFonts w:ascii="Times New Roman" w:eastAsia="Times New Roman" w:hAnsi="Times New Roman"/>
                <w:sz w:val="24"/>
                <w:u w:val="single"/>
              </w:rPr>
              <w:t>frontale</w:t>
            </w:r>
            <w:r w:rsidRPr="003B52BE">
              <w:rPr>
                <w:rFonts w:ascii="Times New Roman" w:eastAsia="Times New Roman" w:hAnsi="Times New Roman"/>
                <w:spacing w:val="-2"/>
                <w:sz w:val="24"/>
                <w:u w:val="single"/>
              </w:rPr>
              <w:t xml:space="preserve"> </w:t>
            </w:r>
            <w:r w:rsidRPr="003B52BE">
              <w:rPr>
                <w:rFonts w:ascii="Times New Roman" w:eastAsia="Times New Roman" w:hAnsi="Times New Roman"/>
                <w:sz w:val="24"/>
                <w:u w:val="single"/>
              </w:rPr>
              <w:t>in</w:t>
            </w:r>
            <w:r w:rsidRPr="003B52BE">
              <w:rPr>
                <w:rFonts w:ascii="Times New Roman" w:eastAsia="Times New Roman" w:hAnsi="Times New Roman"/>
                <w:spacing w:val="-1"/>
                <w:sz w:val="24"/>
                <w:u w:val="single"/>
              </w:rPr>
              <w:t xml:space="preserve"> </w:t>
            </w:r>
            <w:r w:rsidRPr="003B52BE">
              <w:rPr>
                <w:rFonts w:ascii="Times New Roman" w:eastAsia="Times New Roman" w:hAnsi="Times New Roman"/>
                <w:sz w:val="24"/>
                <w:u w:val="single"/>
              </w:rPr>
              <w:t>gruppi</w:t>
            </w:r>
            <w:r w:rsidRPr="003B52BE">
              <w:rPr>
                <w:rFonts w:ascii="Times New Roman" w:eastAsia="Times New Roman" w:hAnsi="Times New Roman"/>
                <w:spacing w:val="-2"/>
                <w:sz w:val="24"/>
                <w:u w:val="single"/>
              </w:rPr>
              <w:t xml:space="preserve"> </w:t>
            </w:r>
            <w:r w:rsidRPr="003B52BE">
              <w:rPr>
                <w:rFonts w:ascii="Times New Roman" w:eastAsia="Times New Roman" w:hAnsi="Times New Roman"/>
                <w:sz w:val="24"/>
                <w:u w:val="single"/>
              </w:rPr>
              <w:t>e didattica</w:t>
            </w:r>
            <w:r w:rsidRPr="003B52BE">
              <w:rPr>
                <w:rFonts w:ascii="Times New Roman" w:eastAsia="Times New Roman" w:hAnsi="Times New Roman"/>
                <w:spacing w:val="-57"/>
                <w:sz w:val="24"/>
              </w:rPr>
              <w:t xml:space="preserve"> </w:t>
            </w:r>
            <w:r w:rsidRPr="003B52BE">
              <w:rPr>
                <w:rFonts w:ascii="Times New Roman" w:eastAsia="Times New Roman" w:hAnsi="Times New Roman"/>
                <w:sz w:val="24"/>
                <w:u w:val="single"/>
              </w:rPr>
              <w:t>laboratoriale e</w:t>
            </w:r>
            <w:r w:rsidRPr="003B52BE">
              <w:rPr>
                <w:rFonts w:ascii="Times New Roman" w:eastAsia="Times New Roman" w:hAnsi="Times New Roman"/>
                <w:spacing w:val="-1"/>
                <w:sz w:val="24"/>
                <w:u w:val="single"/>
              </w:rPr>
              <w:t xml:space="preserve"> </w:t>
            </w:r>
            <w:r w:rsidRPr="003B52BE">
              <w:rPr>
                <w:rFonts w:ascii="Times New Roman" w:eastAsia="Times New Roman" w:hAnsi="Times New Roman"/>
                <w:sz w:val="24"/>
                <w:u w:val="single"/>
              </w:rPr>
              <w:t>digitale</w:t>
            </w:r>
          </w:p>
        </w:tc>
      </w:tr>
      <w:tr w:rsidR="003B52BE" w:rsidRPr="003B52BE" w14:paraId="5DA42EF0" w14:textId="77777777" w:rsidTr="003B52BE">
        <w:trPr>
          <w:trHeight w:val="2761"/>
        </w:trPr>
        <w:tc>
          <w:tcPr>
            <w:tcW w:w="2970" w:type="dxa"/>
          </w:tcPr>
          <w:p w14:paraId="7988BFA4" w14:textId="77777777" w:rsidR="003B52BE" w:rsidRPr="003B52BE" w:rsidRDefault="003B52BE" w:rsidP="003B52BE">
            <w:pPr>
              <w:spacing w:after="0" w:line="240" w:lineRule="auto"/>
              <w:ind w:left="19"/>
              <w:rPr>
                <w:rFonts w:ascii="Times New Roman" w:eastAsia="Times New Roman" w:hAnsi="Times New Roman"/>
                <w:b/>
                <w:sz w:val="24"/>
              </w:rPr>
            </w:pPr>
            <w:r w:rsidRPr="003B52BE">
              <w:rPr>
                <w:rFonts w:ascii="Times New Roman" w:eastAsia="Times New Roman" w:hAnsi="Times New Roman"/>
                <w:b/>
                <w:sz w:val="24"/>
                <w:u w:val="thick"/>
              </w:rPr>
              <w:t>TESTI e MATERIALI /</w:t>
            </w:r>
            <w:r w:rsidRPr="003B52BE">
              <w:rPr>
                <w:rFonts w:ascii="Times New Roman" w:eastAsia="Times New Roman" w:hAnsi="Times New Roman"/>
                <w:b/>
                <w:spacing w:val="1"/>
                <w:sz w:val="24"/>
              </w:rPr>
              <w:t xml:space="preserve"> </w:t>
            </w:r>
            <w:r w:rsidRPr="003B52BE">
              <w:rPr>
                <w:rFonts w:ascii="Times New Roman" w:eastAsia="Times New Roman" w:hAnsi="Times New Roman"/>
                <w:b/>
                <w:spacing w:val="-3"/>
                <w:sz w:val="24"/>
                <w:u w:val="thick"/>
              </w:rPr>
              <w:t>STRUMENTI</w:t>
            </w:r>
            <w:r w:rsidRPr="003B52BE">
              <w:rPr>
                <w:rFonts w:ascii="Times New Roman" w:eastAsia="Times New Roman" w:hAnsi="Times New Roman"/>
                <w:b/>
                <w:spacing w:val="-14"/>
                <w:sz w:val="24"/>
                <w:u w:val="thick"/>
              </w:rPr>
              <w:t xml:space="preserve"> </w:t>
            </w:r>
            <w:r w:rsidRPr="003B52BE">
              <w:rPr>
                <w:rFonts w:ascii="Times New Roman" w:eastAsia="Times New Roman" w:hAnsi="Times New Roman"/>
                <w:b/>
                <w:spacing w:val="-3"/>
                <w:sz w:val="24"/>
                <w:u w:val="thick"/>
              </w:rPr>
              <w:t>ADOTTATI:</w:t>
            </w:r>
          </w:p>
        </w:tc>
        <w:tc>
          <w:tcPr>
            <w:tcW w:w="6421" w:type="dxa"/>
          </w:tcPr>
          <w:p w14:paraId="0E2CDD16" w14:textId="77777777" w:rsidR="003B52BE" w:rsidRPr="003B52BE" w:rsidRDefault="003B52BE" w:rsidP="003B52BE">
            <w:pPr>
              <w:spacing w:before="2" w:after="0" w:line="240" w:lineRule="auto"/>
              <w:rPr>
                <w:rFonts w:ascii="Times New Roman" w:eastAsia="Times New Roman" w:hAnsi="Times New Roman"/>
                <w:b/>
                <w:sz w:val="23"/>
              </w:rPr>
            </w:pPr>
          </w:p>
          <w:p w14:paraId="6A2A4BC3" w14:textId="77777777" w:rsidR="003B52BE" w:rsidRPr="003B52BE" w:rsidRDefault="003B52BE" w:rsidP="003B52BE">
            <w:pPr>
              <w:spacing w:after="0" w:line="240" w:lineRule="auto"/>
              <w:ind w:left="157" w:right="143"/>
              <w:jc w:val="center"/>
              <w:rPr>
                <w:rFonts w:ascii="Times New Roman" w:eastAsia="Times New Roman" w:hAnsi="Times New Roman"/>
              </w:rPr>
            </w:pPr>
            <w:r w:rsidRPr="003B52BE">
              <w:rPr>
                <w:rFonts w:ascii="Times New Roman" w:eastAsia="Times New Roman" w:hAnsi="Times New Roman"/>
              </w:rPr>
              <w:t>Libro</w:t>
            </w:r>
            <w:r w:rsidRPr="003B52BE">
              <w:rPr>
                <w:rFonts w:ascii="Times New Roman" w:eastAsia="Times New Roman" w:hAnsi="Times New Roman"/>
                <w:spacing w:val="-3"/>
              </w:rPr>
              <w:t xml:space="preserve"> </w:t>
            </w:r>
            <w:r w:rsidRPr="003B52BE">
              <w:rPr>
                <w:rFonts w:ascii="Times New Roman" w:eastAsia="Times New Roman" w:hAnsi="Times New Roman"/>
              </w:rPr>
              <w:t>di</w:t>
            </w:r>
            <w:r w:rsidRPr="003B52BE">
              <w:rPr>
                <w:rFonts w:ascii="Times New Roman" w:eastAsia="Times New Roman" w:hAnsi="Times New Roman"/>
                <w:spacing w:val="-2"/>
              </w:rPr>
              <w:t xml:space="preserve"> </w:t>
            </w:r>
            <w:r w:rsidRPr="003B52BE">
              <w:rPr>
                <w:rFonts w:ascii="Times New Roman" w:eastAsia="Times New Roman" w:hAnsi="Times New Roman"/>
              </w:rPr>
              <w:t>testo:</w:t>
            </w:r>
          </w:p>
          <w:p w14:paraId="73A96F93" w14:textId="77777777" w:rsidR="003B52BE" w:rsidRPr="003B52BE" w:rsidRDefault="003B52BE" w:rsidP="003B52BE">
            <w:pPr>
              <w:spacing w:before="2" w:after="0" w:line="252" w:lineRule="exact"/>
              <w:ind w:left="157" w:right="145"/>
              <w:jc w:val="center"/>
              <w:rPr>
                <w:rFonts w:ascii="Times New Roman" w:eastAsia="Times New Roman" w:hAnsi="Times New Roman"/>
              </w:rPr>
            </w:pPr>
            <w:r w:rsidRPr="003B52BE">
              <w:rPr>
                <w:rFonts w:ascii="Times New Roman" w:eastAsia="Times New Roman" w:hAnsi="Times New Roman"/>
              </w:rPr>
              <w:t>Titolo.</w:t>
            </w:r>
            <w:r w:rsidRPr="003B52BE">
              <w:rPr>
                <w:rFonts w:ascii="Times New Roman" w:eastAsia="Times New Roman" w:hAnsi="Times New Roman"/>
                <w:spacing w:val="-2"/>
              </w:rPr>
              <w:t xml:space="preserve"> </w:t>
            </w:r>
            <w:r w:rsidRPr="003B52BE">
              <w:rPr>
                <w:rFonts w:ascii="Times New Roman" w:eastAsia="Times New Roman" w:hAnsi="Times New Roman"/>
              </w:rPr>
              <w:t>Tecniche</w:t>
            </w:r>
            <w:r w:rsidRPr="003B52BE">
              <w:rPr>
                <w:rFonts w:ascii="Times New Roman" w:eastAsia="Times New Roman" w:hAnsi="Times New Roman"/>
                <w:spacing w:val="-1"/>
              </w:rPr>
              <w:t xml:space="preserve"> </w:t>
            </w:r>
            <w:r w:rsidRPr="003B52BE">
              <w:rPr>
                <w:rFonts w:ascii="Times New Roman" w:eastAsia="Times New Roman" w:hAnsi="Times New Roman"/>
              </w:rPr>
              <w:t>di</w:t>
            </w:r>
            <w:r w:rsidRPr="003B52BE">
              <w:rPr>
                <w:rFonts w:ascii="Times New Roman" w:eastAsia="Times New Roman" w:hAnsi="Times New Roman"/>
                <w:spacing w:val="-1"/>
              </w:rPr>
              <w:t xml:space="preserve"> </w:t>
            </w:r>
            <w:r w:rsidRPr="003B52BE">
              <w:rPr>
                <w:rFonts w:ascii="Times New Roman" w:eastAsia="Times New Roman" w:hAnsi="Times New Roman"/>
              </w:rPr>
              <w:t>cucina</w:t>
            </w:r>
            <w:r w:rsidRPr="003B52BE">
              <w:rPr>
                <w:rFonts w:ascii="Times New Roman" w:eastAsia="Times New Roman" w:hAnsi="Times New Roman"/>
                <w:spacing w:val="-3"/>
              </w:rPr>
              <w:t xml:space="preserve"> </w:t>
            </w:r>
            <w:r w:rsidRPr="003B52BE">
              <w:rPr>
                <w:rFonts w:ascii="Times New Roman" w:eastAsia="Times New Roman" w:hAnsi="Times New Roman"/>
              </w:rPr>
              <w:t>e</w:t>
            </w:r>
            <w:r w:rsidRPr="003B52BE">
              <w:rPr>
                <w:rFonts w:ascii="Times New Roman" w:eastAsia="Times New Roman" w:hAnsi="Times New Roman"/>
                <w:spacing w:val="-1"/>
              </w:rPr>
              <w:t xml:space="preserve"> </w:t>
            </w:r>
            <w:r w:rsidRPr="003B52BE">
              <w:rPr>
                <w:rFonts w:ascii="Times New Roman" w:eastAsia="Times New Roman" w:hAnsi="Times New Roman"/>
              </w:rPr>
              <w:t>pasticceria</w:t>
            </w:r>
          </w:p>
          <w:p w14:paraId="462A3E48" w14:textId="77777777" w:rsidR="003B52BE" w:rsidRPr="003B52BE" w:rsidRDefault="003B52BE" w:rsidP="003B52BE">
            <w:pPr>
              <w:spacing w:after="0" w:line="275" w:lineRule="exact"/>
              <w:ind w:left="157" w:right="1972"/>
              <w:jc w:val="center"/>
              <w:rPr>
                <w:rFonts w:ascii="Times New Roman" w:eastAsia="Times New Roman" w:hAnsi="Times New Roman"/>
                <w:sz w:val="24"/>
              </w:rPr>
            </w:pPr>
            <w:r w:rsidRPr="003B52BE">
              <w:rPr>
                <w:rFonts w:ascii="Times New Roman" w:eastAsia="Times New Roman" w:hAnsi="Times New Roman"/>
                <w:sz w:val="24"/>
              </w:rPr>
              <w:t>Alma</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Plan</w:t>
            </w:r>
          </w:p>
        </w:tc>
      </w:tr>
      <w:tr w:rsidR="003B52BE" w:rsidRPr="003B52BE" w14:paraId="560AF309" w14:textId="77777777" w:rsidTr="003B52BE">
        <w:trPr>
          <w:trHeight w:val="589"/>
        </w:trPr>
        <w:tc>
          <w:tcPr>
            <w:tcW w:w="2970" w:type="dxa"/>
          </w:tcPr>
          <w:p w14:paraId="7EA9A4C5" w14:textId="77777777" w:rsidR="003B52BE" w:rsidRPr="003B52BE" w:rsidRDefault="003B52BE" w:rsidP="003B52BE">
            <w:pPr>
              <w:spacing w:after="0" w:line="240" w:lineRule="auto"/>
              <w:rPr>
                <w:rFonts w:ascii="Times New Roman" w:eastAsia="Times New Roman" w:hAnsi="Times New Roman"/>
              </w:rPr>
            </w:pPr>
          </w:p>
        </w:tc>
        <w:tc>
          <w:tcPr>
            <w:tcW w:w="6421" w:type="dxa"/>
          </w:tcPr>
          <w:p w14:paraId="4D2315DF" w14:textId="77777777" w:rsidR="003B52BE" w:rsidRPr="003B52BE" w:rsidRDefault="003B52BE" w:rsidP="003B52BE">
            <w:pPr>
              <w:spacing w:after="0" w:line="240" w:lineRule="auto"/>
              <w:rPr>
                <w:rFonts w:ascii="Times New Roman" w:eastAsia="Times New Roman" w:hAnsi="Times New Roman"/>
              </w:rPr>
            </w:pPr>
          </w:p>
        </w:tc>
      </w:tr>
    </w:tbl>
    <w:p w14:paraId="7D1A971A"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0023C3CD"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771B2C9E"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688B9C7D"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4EFF4FA3" w14:textId="77777777" w:rsidR="003B52BE" w:rsidRPr="003B52BE" w:rsidRDefault="003B52BE" w:rsidP="003B52BE">
      <w:pPr>
        <w:widowControl w:val="0"/>
        <w:autoSpaceDE w:val="0"/>
        <w:autoSpaceDN w:val="0"/>
        <w:spacing w:after="0" w:line="240" w:lineRule="auto"/>
        <w:rPr>
          <w:rFonts w:ascii="Times New Roman" w:eastAsia="Times New Roman" w:hAnsi="Times New Roman"/>
          <w:b/>
          <w:sz w:val="20"/>
          <w:szCs w:val="32"/>
        </w:rPr>
      </w:pPr>
    </w:p>
    <w:p w14:paraId="339EED18" w14:textId="40EABC41"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r w:rsidRPr="003B52BE">
        <w:rPr>
          <w:rFonts w:ascii="Times New Roman" w:eastAsia="Times New Roman" w:hAnsi="Times New Roman"/>
          <w:sz w:val="24"/>
        </w:rPr>
        <w:t>Docente:</w:t>
      </w:r>
      <w:r w:rsidRPr="003B52BE">
        <w:rPr>
          <w:rFonts w:ascii="Times New Roman" w:eastAsia="Times New Roman" w:hAnsi="Times New Roman"/>
          <w:spacing w:val="1"/>
          <w:sz w:val="24"/>
        </w:rPr>
        <w:t xml:space="preserve"> </w:t>
      </w:r>
      <w:r w:rsidRPr="003B52BE">
        <w:rPr>
          <w:rFonts w:ascii="Times New Roman" w:eastAsia="Times New Roman" w:hAnsi="Times New Roman"/>
          <w:sz w:val="24"/>
        </w:rPr>
        <w:t>Massimiliano</w:t>
      </w:r>
      <w:r w:rsidRPr="003B52BE">
        <w:rPr>
          <w:rFonts w:ascii="Times New Roman" w:eastAsia="Times New Roman" w:hAnsi="Times New Roman"/>
          <w:spacing w:val="-13"/>
          <w:sz w:val="24"/>
        </w:rPr>
        <w:t xml:space="preserve"> </w:t>
      </w:r>
      <w:r w:rsidRPr="003B52BE">
        <w:rPr>
          <w:rFonts w:ascii="Times New Roman" w:eastAsia="Times New Roman" w:hAnsi="Times New Roman"/>
          <w:sz w:val="24"/>
        </w:rPr>
        <w:t>Palma</w:t>
      </w:r>
    </w:p>
    <w:p w14:paraId="0844E2EE" w14:textId="32CE7348"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352953C5" w14:textId="054F861C"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56D88170" w14:textId="2E87E535"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2E70EF6E" w14:textId="412AFD41"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294275BD" w14:textId="6E3A35A4"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4A28B862" w14:textId="4E954227"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11119B8A" w14:textId="7A7B6889" w:rsid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6B663BBD" w14:textId="77777777" w:rsidR="003B52BE" w:rsidRPr="003B52BE" w:rsidRDefault="003B52BE" w:rsidP="003B52BE">
      <w:pPr>
        <w:widowControl w:val="0"/>
        <w:autoSpaceDE w:val="0"/>
        <w:autoSpaceDN w:val="0"/>
        <w:spacing w:before="213" w:after="0" w:line="396" w:lineRule="auto"/>
        <w:ind w:left="7667" w:right="109" w:hanging="48"/>
        <w:rPr>
          <w:rFonts w:ascii="Times New Roman" w:eastAsia="Times New Roman" w:hAnsi="Times New Roman"/>
          <w:sz w:val="24"/>
        </w:rPr>
      </w:pPr>
    </w:p>
    <w:p w14:paraId="329AEE7F" w14:textId="77777777" w:rsidR="003B52BE" w:rsidRDefault="003B52BE" w:rsidP="003B52BE">
      <w:pPr>
        <w:pBdr>
          <w:top w:val="nil"/>
          <w:left w:val="nil"/>
          <w:bottom w:val="nil"/>
          <w:right w:val="nil"/>
          <w:between w:val="nil"/>
        </w:pBdr>
        <w:tabs>
          <w:tab w:val="left" w:pos="0"/>
        </w:tabs>
        <w:spacing w:after="0" w:line="240" w:lineRule="auto"/>
        <w:ind w:leftChars="-386" w:left="-846" w:hanging="3"/>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SCHEDA INFORMATIVA DELLA DISCIPLINA</w:t>
      </w:r>
      <w:r>
        <w:rPr>
          <w:rFonts w:ascii="Times New Roman" w:eastAsia="Times New Roman" w:hAnsi="Times New Roman"/>
          <w:b/>
          <w:color w:val="000000"/>
          <w:sz w:val="28"/>
          <w:szCs w:val="28"/>
        </w:rPr>
        <w:t>:  RELIGIONE</w:t>
      </w:r>
      <w:r>
        <w:rPr>
          <w:rFonts w:ascii="Times New Roman" w:eastAsia="Times New Roman" w:hAnsi="Times New Roman"/>
          <w:color w:val="000000"/>
          <w:sz w:val="28"/>
          <w:szCs w:val="28"/>
        </w:rPr>
        <w:t xml:space="preserve">  </w:t>
      </w:r>
      <w:r>
        <w:rPr>
          <w:rFonts w:ascii="Times New Roman" w:eastAsia="Times New Roman" w:hAnsi="Times New Roman"/>
          <w:b/>
          <w:color w:val="000000"/>
          <w:sz w:val="28"/>
          <w:szCs w:val="28"/>
        </w:rPr>
        <w:t>CATTOLICA</w:t>
      </w:r>
    </w:p>
    <w:p w14:paraId="7CBC441E"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16"/>
          <w:szCs w:val="16"/>
        </w:rPr>
      </w:pPr>
    </w:p>
    <w:p w14:paraId="5D8E25C3" w14:textId="77777777" w:rsidR="003B52BE" w:rsidRPr="00990C48" w:rsidRDefault="003B52BE" w:rsidP="003B52BE">
      <w:pPr>
        <w:pBdr>
          <w:top w:val="nil"/>
          <w:left w:val="nil"/>
          <w:bottom w:val="nil"/>
          <w:right w:val="nil"/>
          <w:between w:val="nil"/>
        </w:pBdr>
        <w:spacing w:after="0" w:line="240" w:lineRule="auto"/>
        <w:ind w:hanging="2"/>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DOCENTE:     </w:t>
      </w:r>
      <w:r>
        <w:rPr>
          <w:rFonts w:ascii="Times New Roman" w:eastAsia="Times New Roman" w:hAnsi="Times New Roman"/>
          <w:b/>
          <w:sz w:val="24"/>
          <w:szCs w:val="24"/>
        </w:rPr>
        <w:t xml:space="preserve">Costa Giuseppina </w:t>
      </w:r>
      <w:r>
        <w:rPr>
          <w:rFonts w:ascii="Times New Roman" w:eastAsia="Times New Roman" w:hAnsi="Times New Roman"/>
          <w:b/>
          <w:color w:val="000000"/>
          <w:sz w:val="24"/>
          <w:szCs w:val="24"/>
        </w:rPr>
        <w:t xml:space="preserve">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u w:val="single"/>
        </w:rPr>
        <w:t>Anno Scolasti2023/2024</w:t>
      </w:r>
    </w:p>
    <w:p w14:paraId="314B9537"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u w:val="single"/>
        </w:rPr>
      </w:pPr>
    </w:p>
    <w:p w14:paraId="3BA81D9F" w14:textId="77777777" w:rsidR="003B52BE" w:rsidRPr="00141DE7"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vertAlign w:val="subscript"/>
        </w:rPr>
      </w:pPr>
      <w:r>
        <w:rPr>
          <w:rFonts w:ascii="Times New Roman" w:eastAsia="Times New Roman" w:hAnsi="Times New Roman"/>
          <w:color w:val="000000"/>
          <w:sz w:val="24"/>
          <w:szCs w:val="24"/>
        </w:rPr>
        <w:t xml:space="preserve">Classe  </w:t>
      </w:r>
      <w:r>
        <w:rPr>
          <w:rFonts w:ascii="Times New Roman" w:eastAsia="Times New Roman" w:hAnsi="Times New Roman"/>
          <w:b/>
          <w:color w:val="000000"/>
          <w:sz w:val="24"/>
          <w:szCs w:val="24"/>
        </w:rPr>
        <w:t xml:space="preserve">5 </w:t>
      </w:r>
      <w:r>
        <w:rPr>
          <w:rFonts w:ascii="Times New Roman" w:eastAsia="Times New Roman" w:hAnsi="Times New Roman"/>
          <w:color w:val="000000"/>
          <w:sz w:val="24"/>
          <w:szCs w:val="24"/>
        </w:rPr>
        <w:t>Sez.A</w:t>
      </w:r>
    </w:p>
    <w:p w14:paraId="3B8530E8"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u w:val="single"/>
        </w:rPr>
        <w:t xml:space="preserve">COMPETENZE RAGGIUNTE </w:t>
      </w:r>
    </w:p>
    <w:p w14:paraId="7FB20D71"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rPr>
      </w:pPr>
    </w:p>
    <w:p w14:paraId="6CBAAE18" w14:textId="77777777" w:rsidR="003B52BE" w:rsidRDefault="003B52BE" w:rsidP="003B52BE">
      <w:pPr>
        <w:pBdr>
          <w:top w:val="nil"/>
          <w:left w:val="nil"/>
          <w:bottom w:val="nil"/>
          <w:right w:val="nil"/>
          <w:between w:val="nil"/>
        </w:pBdr>
        <w:tabs>
          <w:tab w:val="left" w:pos="4875"/>
        </w:tabs>
        <w:spacing w:after="0" w:line="240" w:lineRule="auto"/>
        <w:ind w:right="567" w:hanging="2"/>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Si ritiene che gli allievi abbiano acquisito:</w:t>
      </w:r>
      <w:r>
        <w:rPr>
          <w:rFonts w:ascii="Times New Roman" w:eastAsia="Times New Roman" w:hAnsi="Times New Roman"/>
          <w:b/>
          <w:color w:val="000000"/>
          <w:sz w:val="24"/>
          <w:szCs w:val="24"/>
        </w:rPr>
        <w:tab/>
      </w:r>
    </w:p>
    <w:p w14:paraId="50B5CD46"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  la consapevolezza che ogni uomo si pone interrogativi di senso;</w:t>
      </w:r>
    </w:p>
    <w:p w14:paraId="6990C853"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  la capacità di confrontarsi e dibattere il significato ed il valore della conoscenza di sé nel rispetto della dignità umana;</w:t>
      </w:r>
    </w:p>
    <w:p w14:paraId="72620672"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  la capacità di discutere e rilevare il valore della solidarietà come via per realizzare la giustizia e la pace;</w:t>
      </w:r>
    </w:p>
    <w:p w14:paraId="359E2BA4"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 la capacità di confrontarsi con i problemi della vita, della sofferenza e della morte;</w:t>
      </w:r>
    </w:p>
    <w:p w14:paraId="0FFCFF88"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 la capacità di esprimere e rendere ragione delle proprie idee e valutazioni rispetto ai problemi affrontati;</w:t>
      </w:r>
    </w:p>
    <w:p w14:paraId="77E3CCC9"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 la capacità di discutere e riconoscere la necessità di uno stile di vita responsabile verso l’ambiente.</w:t>
      </w:r>
    </w:p>
    <w:p w14:paraId="793426B0"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rPr>
      </w:pPr>
    </w:p>
    <w:p w14:paraId="60BD2EE3"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u w:val="single"/>
        </w:rPr>
      </w:pPr>
      <w:r>
        <w:rPr>
          <w:rFonts w:ascii="Times New Roman" w:eastAsia="Times New Roman" w:hAnsi="Times New Roman"/>
          <w:b/>
          <w:color w:val="000000"/>
          <w:sz w:val="24"/>
          <w:szCs w:val="24"/>
          <w:u w:val="single"/>
        </w:rPr>
        <w:t>CONOSCENZE</w:t>
      </w:r>
    </w:p>
    <w:p w14:paraId="54BCAB88"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rPr>
      </w:pPr>
    </w:p>
    <w:p w14:paraId="650D5DEA" w14:textId="77777777" w:rsidR="003B52BE" w:rsidRDefault="003B52BE" w:rsidP="003B52BE">
      <w:pPr>
        <w:pBdr>
          <w:top w:val="nil"/>
          <w:left w:val="nil"/>
          <w:bottom w:val="nil"/>
          <w:right w:val="nil"/>
          <w:between w:val="nil"/>
        </w:pBdr>
        <w:spacing w:after="0" w:line="240" w:lineRule="auto"/>
        <w:ind w:right="567" w:hanging="2"/>
        <w:jc w:val="both"/>
        <w:rPr>
          <w:color w:val="000000"/>
          <w:sz w:val="24"/>
          <w:szCs w:val="24"/>
        </w:rPr>
      </w:pPr>
      <w:r>
        <w:rPr>
          <w:rFonts w:ascii="Times New Roman" w:eastAsia="Times New Roman" w:hAnsi="Times New Roman"/>
          <w:b/>
          <w:color w:val="000000"/>
          <w:sz w:val="24"/>
          <w:szCs w:val="24"/>
        </w:rPr>
        <w:t xml:space="preserve">          Si ritiene che gli studenti abbiano acquisito:</w:t>
      </w:r>
      <w:r>
        <w:rPr>
          <w:b/>
          <w:color w:val="000000"/>
          <w:sz w:val="24"/>
          <w:szCs w:val="24"/>
        </w:rPr>
        <w:t xml:space="preserve"> </w:t>
      </w:r>
    </w:p>
    <w:p w14:paraId="4CD8CE39" w14:textId="77777777" w:rsidR="003B52BE" w:rsidRDefault="003B52BE" w:rsidP="003B52BE">
      <w:pPr>
        <w:pBdr>
          <w:top w:val="nil"/>
          <w:left w:val="nil"/>
          <w:bottom w:val="nil"/>
          <w:right w:val="nil"/>
          <w:between w:val="nil"/>
        </w:pBdr>
        <w:spacing w:after="0" w:line="240" w:lineRule="auto"/>
        <w:ind w:right="567" w:hanging="2"/>
        <w:jc w:val="both"/>
        <w:rPr>
          <w:color w:val="000000"/>
          <w:sz w:val="24"/>
          <w:szCs w:val="24"/>
        </w:rPr>
      </w:pPr>
      <w:r>
        <w:rPr>
          <w:color w:val="000000"/>
          <w:sz w:val="24"/>
          <w:szCs w:val="24"/>
        </w:rPr>
        <w:t>-alcuni dei concetti fondamentali della visione di fede cristiana in Gesù Cristo;</w:t>
      </w:r>
    </w:p>
    <w:p w14:paraId="346C2FFB" w14:textId="77777777" w:rsidR="003B52BE" w:rsidRDefault="003B52BE" w:rsidP="003B52BE">
      <w:pPr>
        <w:pBdr>
          <w:top w:val="nil"/>
          <w:left w:val="nil"/>
          <w:bottom w:val="nil"/>
          <w:right w:val="nil"/>
          <w:between w:val="nil"/>
        </w:pBdr>
        <w:spacing w:after="0" w:line="240" w:lineRule="auto"/>
        <w:ind w:right="567" w:hanging="2"/>
        <w:jc w:val="both"/>
        <w:rPr>
          <w:color w:val="000000"/>
          <w:sz w:val="24"/>
          <w:szCs w:val="24"/>
        </w:rPr>
      </w:pPr>
      <w:r>
        <w:rPr>
          <w:color w:val="000000"/>
          <w:sz w:val="24"/>
          <w:szCs w:val="24"/>
        </w:rPr>
        <w:t>- individuazione nel Vangelo scelte di libertà per un proprio progetto di vita;</w:t>
      </w:r>
    </w:p>
    <w:p w14:paraId="357990C4" w14:textId="77777777" w:rsidR="003B52BE" w:rsidRDefault="003B52BE" w:rsidP="003B52BE">
      <w:pPr>
        <w:pBdr>
          <w:top w:val="nil"/>
          <w:left w:val="nil"/>
          <w:bottom w:val="nil"/>
          <w:right w:val="nil"/>
          <w:between w:val="nil"/>
        </w:pBdr>
        <w:spacing w:after="0" w:line="240" w:lineRule="auto"/>
        <w:ind w:right="567" w:hanging="2"/>
        <w:jc w:val="both"/>
        <w:rPr>
          <w:color w:val="000000"/>
        </w:rPr>
      </w:pPr>
      <w:r>
        <w:rPr>
          <w:color w:val="000000"/>
          <w:sz w:val="24"/>
          <w:szCs w:val="24"/>
        </w:rPr>
        <w:t>- individuazione degli obiettivi dell’agenda 2030 per la difesa e la responsabilità di ognuno nei confronti della natura .</w:t>
      </w:r>
    </w:p>
    <w:p w14:paraId="13B38E37" w14:textId="77777777" w:rsidR="003B52BE" w:rsidRDefault="003B52BE" w:rsidP="003B52BE">
      <w:pPr>
        <w:pBdr>
          <w:top w:val="nil"/>
          <w:left w:val="nil"/>
          <w:bottom w:val="nil"/>
          <w:right w:val="nil"/>
          <w:between w:val="nil"/>
        </w:pBdr>
        <w:spacing w:after="0" w:line="240" w:lineRule="auto"/>
        <w:ind w:hanging="2"/>
        <w:rPr>
          <w:color w:val="000000"/>
          <w:sz w:val="16"/>
          <w:szCs w:val="16"/>
        </w:rPr>
      </w:pPr>
      <w:r>
        <w:rPr>
          <w:color w:val="000000"/>
          <w:sz w:val="16"/>
          <w:szCs w:val="16"/>
        </w:rPr>
        <w:t xml:space="preserve"> </w:t>
      </w:r>
    </w:p>
    <w:p w14:paraId="6A6393BE" w14:textId="77777777" w:rsidR="003B52BE" w:rsidRDefault="003B52BE" w:rsidP="003B52BE">
      <w:pPr>
        <w:pBdr>
          <w:top w:val="nil"/>
          <w:left w:val="nil"/>
          <w:bottom w:val="nil"/>
          <w:right w:val="nil"/>
          <w:between w:val="nil"/>
        </w:pBdr>
        <w:tabs>
          <w:tab w:val="left" w:pos="4680"/>
        </w:tabs>
        <w:spacing w:after="0" w:line="240" w:lineRule="auto"/>
        <w:ind w:hanging="2"/>
        <w:jc w:val="center"/>
        <w:rPr>
          <w:rFonts w:ascii="Times New Roman" w:eastAsia="Times New Roman" w:hAnsi="Times New Roman"/>
          <w:color w:val="000000"/>
          <w:sz w:val="24"/>
          <w:szCs w:val="24"/>
          <w:u w:val="single"/>
        </w:rPr>
      </w:pPr>
      <w:r>
        <w:rPr>
          <w:rFonts w:ascii="Times New Roman" w:eastAsia="Times New Roman" w:hAnsi="Times New Roman"/>
          <w:b/>
          <w:color w:val="000000"/>
          <w:sz w:val="24"/>
          <w:szCs w:val="24"/>
          <w:u w:val="single"/>
        </w:rPr>
        <w:t>CONTENUTI DISCIPLINARI</w:t>
      </w:r>
    </w:p>
    <w:p w14:paraId="0927CFF8"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16"/>
          <w:szCs w:val="16"/>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72"/>
        <w:gridCol w:w="3272"/>
        <w:gridCol w:w="4536"/>
        <w:gridCol w:w="1418"/>
      </w:tblGrid>
      <w:tr w:rsidR="003B52BE" w14:paraId="62AE6C00" w14:textId="77777777" w:rsidTr="003B52BE">
        <w:tc>
          <w:tcPr>
            <w:tcW w:w="1372" w:type="dxa"/>
          </w:tcPr>
          <w:p w14:paraId="57621ECE"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0"/>
                <w:szCs w:val="20"/>
              </w:rPr>
            </w:pPr>
            <w:r>
              <w:rPr>
                <w:rFonts w:ascii="Times New Roman" w:eastAsia="Times New Roman" w:hAnsi="Times New Roman"/>
                <w:b/>
                <w:color w:val="000000"/>
                <w:sz w:val="20"/>
                <w:szCs w:val="20"/>
              </w:rPr>
              <w:t>UDA/Modulo</w:t>
            </w:r>
          </w:p>
        </w:tc>
        <w:tc>
          <w:tcPr>
            <w:tcW w:w="3272" w:type="dxa"/>
          </w:tcPr>
          <w:p w14:paraId="6A44AA23"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Abilità</w:t>
            </w:r>
          </w:p>
        </w:tc>
        <w:tc>
          <w:tcPr>
            <w:tcW w:w="4536" w:type="dxa"/>
          </w:tcPr>
          <w:p w14:paraId="673FF0BB"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Contenuti disciplinari</w:t>
            </w:r>
          </w:p>
        </w:tc>
        <w:tc>
          <w:tcPr>
            <w:tcW w:w="1418" w:type="dxa"/>
          </w:tcPr>
          <w:p w14:paraId="1B0324FB"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Tempi</w:t>
            </w:r>
          </w:p>
        </w:tc>
      </w:tr>
      <w:tr w:rsidR="003B52BE" w14:paraId="5BE79137" w14:textId="77777777" w:rsidTr="003B52BE">
        <w:trPr>
          <w:trHeight w:val="1640"/>
        </w:trPr>
        <w:tc>
          <w:tcPr>
            <w:tcW w:w="1372" w:type="dxa"/>
          </w:tcPr>
          <w:p w14:paraId="58722C64"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w:t>
            </w:r>
          </w:p>
          <w:p w14:paraId="2F1DE3DA"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L’uomo si interroga</w:t>
            </w:r>
          </w:p>
        </w:tc>
        <w:tc>
          <w:tcPr>
            <w:tcW w:w="3272" w:type="dxa"/>
          </w:tcPr>
          <w:p w14:paraId="28BAEEC6" w14:textId="77777777" w:rsidR="003B52BE" w:rsidRDefault="003B52BE" w:rsidP="003B52BE">
            <w:pPr>
              <w:pBdr>
                <w:top w:val="nil"/>
                <w:left w:val="nil"/>
                <w:bottom w:val="nil"/>
                <w:right w:val="nil"/>
                <w:between w:val="nil"/>
              </w:pBdr>
              <w:spacing w:after="0" w:line="240" w:lineRule="auto"/>
              <w:ind w:hanging="2"/>
              <w:jc w:val="both"/>
              <w:rPr>
                <w:color w:val="000000"/>
                <w:sz w:val="24"/>
                <w:szCs w:val="24"/>
              </w:rPr>
            </w:pPr>
            <w:r>
              <w:rPr>
                <w:b/>
                <w:color w:val="000000"/>
                <w:sz w:val="24"/>
                <w:szCs w:val="24"/>
              </w:rPr>
              <w:t xml:space="preserve"> correlare</w:t>
            </w:r>
            <w:r>
              <w:rPr>
                <w:color w:val="000000"/>
                <w:sz w:val="24"/>
                <w:szCs w:val="24"/>
              </w:rPr>
              <w:t xml:space="preserve"> esperienze vissute e domande esistenziali;</w:t>
            </w:r>
          </w:p>
          <w:p w14:paraId="2666EDD5"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b/>
                <w:color w:val="000000"/>
                <w:sz w:val="24"/>
                <w:szCs w:val="24"/>
              </w:rPr>
              <w:t xml:space="preserve">argomentare </w:t>
            </w:r>
            <w:r>
              <w:rPr>
                <w:color w:val="000000"/>
                <w:sz w:val="24"/>
                <w:szCs w:val="24"/>
              </w:rPr>
              <w:t>i diversi modi di rispondere alle domande esistenziali;</w:t>
            </w:r>
          </w:p>
          <w:p w14:paraId="55BEDE4B" w14:textId="77777777" w:rsidR="003B52BE" w:rsidRDefault="003B52BE" w:rsidP="003B52BE">
            <w:pPr>
              <w:pBdr>
                <w:top w:val="nil"/>
                <w:left w:val="nil"/>
                <w:bottom w:val="nil"/>
                <w:right w:val="nil"/>
                <w:between w:val="nil"/>
              </w:pBdr>
              <w:spacing w:after="0" w:line="240" w:lineRule="auto"/>
              <w:ind w:hanging="2"/>
              <w:jc w:val="both"/>
              <w:rPr>
                <w:rFonts w:ascii="Times New Roman" w:eastAsia="Times New Roman" w:hAnsi="Times New Roman"/>
                <w:color w:val="000000"/>
                <w:sz w:val="24"/>
                <w:szCs w:val="24"/>
              </w:rPr>
            </w:pPr>
          </w:p>
        </w:tc>
        <w:tc>
          <w:tcPr>
            <w:tcW w:w="4536" w:type="dxa"/>
          </w:tcPr>
          <w:p w14:paraId="1662BBE4"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rPr>
            </w:pPr>
            <w:r>
              <w:rPr>
                <w:b/>
                <w:color w:val="000000"/>
                <w:sz w:val="24"/>
                <w:szCs w:val="24"/>
              </w:rPr>
              <w:t>Le domande esistenziali                                           La ricerca di risposte alle domande esistenziali Identificare la fonte di decisioni libere e consapevoli nella coscienza</w:t>
            </w:r>
          </w:p>
        </w:tc>
        <w:tc>
          <w:tcPr>
            <w:tcW w:w="1418" w:type="dxa"/>
          </w:tcPr>
          <w:p w14:paraId="64CEC8BB"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Ottobre</w:t>
            </w:r>
          </w:p>
          <w:p w14:paraId="6BF7A2E5"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p>
          <w:p w14:paraId="163119CA"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p>
          <w:p w14:paraId="74B711C0"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p>
          <w:p w14:paraId="2E30FBDF"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p>
          <w:p w14:paraId="283B5D13"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p>
          <w:p w14:paraId="086E6B30"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p>
          <w:p w14:paraId="0F12B648"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rPr>
            </w:pPr>
          </w:p>
        </w:tc>
      </w:tr>
      <w:tr w:rsidR="003B52BE" w14:paraId="24E58F7C" w14:textId="77777777" w:rsidTr="003B52BE">
        <w:trPr>
          <w:trHeight w:val="1640"/>
        </w:trPr>
        <w:tc>
          <w:tcPr>
            <w:tcW w:w="1372" w:type="dxa"/>
          </w:tcPr>
          <w:p w14:paraId="5DBAD980"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p w14:paraId="6436DA44"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Rapporto tra scienza e fede</w:t>
            </w:r>
          </w:p>
        </w:tc>
        <w:tc>
          <w:tcPr>
            <w:tcW w:w="3272" w:type="dxa"/>
          </w:tcPr>
          <w:p w14:paraId="27604995" w14:textId="77777777" w:rsidR="003B52BE" w:rsidRPr="00291A50" w:rsidRDefault="003B52BE" w:rsidP="003B52BE">
            <w:pPr>
              <w:pBdr>
                <w:top w:val="nil"/>
                <w:left w:val="nil"/>
                <w:bottom w:val="nil"/>
                <w:right w:val="nil"/>
                <w:between w:val="nil"/>
              </w:pBdr>
              <w:spacing w:after="0" w:line="240" w:lineRule="auto"/>
              <w:ind w:hanging="2"/>
              <w:jc w:val="both"/>
              <w:rPr>
                <w:color w:val="000000"/>
                <w:sz w:val="24"/>
                <w:szCs w:val="24"/>
              </w:rPr>
            </w:pPr>
            <w:r w:rsidRPr="00291A50">
              <w:rPr>
                <w:b/>
                <w:color w:val="000000"/>
                <w:sz w:val="24"/>
                <w:szCs w:val="24"/>
              </w:rPr>
              <w:t>Confronta</w:t>
            </w:r>
            <w:r w:rsidRPr="00291A50">
              <w:rPr>
                <w:color w:val="000000"/>
                <w:sz w:val="24"/>
                <w:szCs w:val="24"/>
              </w:rPr>
              <w:t xml:space="preserve"> </w:t>
            </w:r>
            <w:r>
              <w:rPr>
                <w:color w:val="000000"/>
                <w:sz w:val="24"/>
                <w:szCs w:val="24"/>
              </w:rPr>
              <w:t>i ruoli specifici della  scienza e  della fede in un lavoro di ricerca della verità.</w:t>
            </w:r>
          </w:p>
        </w:tc>
        <w:tc>
          <w:tcPr>
            <w:tcW w:w="4536" w:type="dxa"/>
          </w:tcPr>
          <w:p w14:paraId="33F39BAB" w14:textId="77777777" w:rsidR="003B52BE" w:rsidRDefault="003B52BE" w:rsidP="003B52BE">
            <w:pPr>
              <w:pBdr>
                <w:top w:val="nil"/>
                <w:left w:val="nil"/>
                <w:bottom w:val="nil"/>
                <w:right w:val="nil"/>
                <w:between w:val="nil"/>
              </w:pBdr>
              <w:spacing w:after="0" w:line="240" w:lineRule="auto"/>
              <w:ind w:hanging="2"/>
              <w:rPr>
                <w:b/>
                <w:color w:val="000000"/>
                <w:sz w:val="24"/>
                <w:szCs w:val="24"/>
              </w:rPr>
            </w:pPr>
            <w:r w:rsidRPr="00AC6A77">
              <w:rPr>
                <w:b/>
                <w:color w:val="000000"/>
                <w:sz w:val="24"/>
                <w:szCs w:val="24"/>
              </w:rPr>
              <w:t>Il predominio della scienza</w:t>
            </w:r>
            <w:r>
              <w:rPr>
                <w:b/>
                <w:color w:val="000000"/>
                <w:sz w:val="24"/>
                <w:szCs w:val="24"/>
              </w:rPr>
              <w:t>.</w:t>
            </w:r>
          </w:p>
          <w:p w14:paraId="23A7ADFD" w14:textId="77777777" w:rsidR="003B52BE" w:rsidRPr="00AC6A77" w:rsidRDefault="003B52BE" w:rsidP="003B52BE">
            <w:pPr>
              <w:pBdr>
                <w:top w:val="nil"/>
                <w:left w:val="nil"/>
                <w:bottom w:val="nil"/>
                <w:right w:val="nil"/>
                <w:between w:val="nil"/>
              </w:pBdr>
              <w:spacing w:after="0" w:line="240" w:lineRule="auto"/>
              <w:ind w:hanging="2"/>
              <w:rPr>
                <w:b/>
                <w:color w:val="000000"/>
                <w:sz w:val="24"/>
                <w:szCs w:val="24"/>
              </w:rPr>
            </w:pPr>
            <w:r>
              <w:rPr>
                <w:b/>
                <w:color w:val="000000"/>
                <w:sz w:val="24"/>
                <w:szCs w:val="24"/>
              </w:rPr>
              <w:t>Due realtà distinte e complementari</w:t>
            </w:r>
          </w:p>
        </w:tc>
        <w:tc>
          <w:tcPr>
            <w:tcW w:w="1418" w:type="dxa"/>
          </w:tcPr>
          <w:p w14:paraId="72CA8598"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Nov.</w:t>
            </w:r>
          </w:p>
          <w:p w14:paraId="5E740B62"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Dic.</w:t>
            </w:r>
          </w:p>
        </w:tc>
      </w:tr>
      <w:tr w:rsidR="003B52BE" w14:paraId="0085208B" w14:textId="77777777" w:rsidTr="003B52BE">
        <w:trPr>
          <w:trHeight w:val="1760"/>
        </w:trPr>
        <w:tc>
          <w:tcPr>
            <w:tcW w:w="1372" w:type="dxa"/>
          </w:tcPr>
          <w:p w14:paraId="15BE5C92"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3</w:t>
            </w:r>
          </w:p>
          <w:p w14:paraId="42F1FC52"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rPr>
            </w:pPr>
            <w:r>
              <w:rPr>
                <w:rFonts w:ascii="Times New Roman" w:eastAsia="Times New Roman" w:hAnsi="Times New Roman"/>
                <w:b/>
                <w:color w:val="000000"/>
                <w:sz w:val="24"/>
                <w:szCs w:val="24"/>
              </w:rPr>
              <w:t>L’uomo  e l’etica</w:t>
            </w:r>
          </w:p>
        </w:tc>
        <w:tc>
          <w:tcPr>
            <w:tcW w:w="3272" w:type="dxa"/>
          </w:tcPr>
          <w:p w14:paraId="5869A0DE"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b/>
                <w:color w:val="000000"/>
                <w:sz w:val="24"/>
                <w:szCs w:val="24"/>
              </w:rPr>
              <w:t>individuare</w:t>
            </w:r>
            <w:r>
              <w:rPr>
                <w:color w:val="000000"/>
                <w:sz w:val="24"/>
                <w:szCs w:val="24"/>
              </w:rPr>
              <w:t xml:space="preserve"> il processo di acquisizione dell’identità, dell’autonomia e della responsabilità come centrali nella crescita verso la maturità;</w:t>
            </w:r>
          </w:p>
          <w:p w14:paraId="674D3EA3" w14:textId="77777777" w:rsidR="003B52BE" w:rsidRDefault="003B52BE" w:rsidP="003B52BE">
            <w:pPr>
              <w:pBdr>
                <w:top w:val="nil"/>
                <w:left w:val="nil"/>
                <w:bottom w:val="nil"/>
                <w:right w:val="nil"/>
                <w:between w:val="nil"/>
              </w:pBdr>
              <w:spacing w:after="0" w:line="240" w:lineRule="auto"/>
              <w:ind w:hanging="2"/>
              <w:jc w:val="both"/>
              <w:rPr>
                <w:rFonts w:ascii="Times New Roman" w:eastAsia="Times New Roman" w:hAnsi="Times New Roman"/>
                <w:color w:val="000000"/>
                <w:sz w:val="24"/>
                <w:szCs w:val="24"/>
              </w:rPr>
            </w:pPr>
          </w:p>
        </w:tc>
        <w:tc>
          <w:tcPr>
            <w:tcW w:w="4536" w:type="dxa"/>
          </w:tcPr>
          <w:p w14:paraId="1968D2D3"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rPr>
            </w:pPr>
            <w:r>
              <w:rPr>
                <w:b/>
                <w:color w:val="000000"/>
                <w:sz w:val="24"/>
                <w:szCs w:val="24"/>
              </w:rPr>
              <w:t>I  fondamentali dell’etica: libertà, responsabilità, coscienza, Decalogo e Beatitudini;- Responsabilità e coscienza nell’etica laica e cristiana                                                                        La persona è relazione</w:t>
            </w:r>
          </w:p>
        </w:tc>
        <w:tc>
          <w:tcPr>
            <w:tcW w:w="1418" w:type="dxa"/>
          </w:tcPr>
          <w:p w14:paraId="656CB9CC"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p>
          <w:p w14:paraId="1720BC73"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Gen.</w:t>
            </w:r>
          </w:p>
          <w:p w14:paraId="5DEA4C7C"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Feb</w:t>
            </w:r>
          </w:p>
        </w:tc>
      </w:tr>
      <w:tr w:rsidR="003B52BE" w14:paraId="376321C1" w14:textId="77777777" w:rsidTr="003B52BE">
        <w:tc>
          <w:tcPr>
            <w:tcW w:w="1372" w:type="dxa"/>
          </w:tcPr>
          <w:p w14:paraId="0E3E32C4"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4</w:t>
            </w:r>
          </w:p>
          <w:p w14:paraId="032E3A83"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La custodia del creato.</w:t>
            </w:r>
          </w:p>
          <w:p w14:paraId="1F876023"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Connessioni con </w:t>
            </w:r>
            <w:r>
              <w:rPr>
                <w:rFonts w:ascii="Times New Roman" w:eastAsia="Times New Roman" w:hAnsi="Times New Roman"/>
                <w:b/>
                <w:color w:val="000000"/>
                <w:sz w:val="24"/>
                <w:szCs w:val="24"/>
              </w:rPr>
              <w:lastRenderedPageBreak/>
              <w:t>educazione civica</w:t>
            </w:r>
          </w:p>
        </w:tc>
        <w:tc>
          <w:tcPr>
            <w:tcW w:w="3272" w:type="dxa"/>
          </w:tcPr>
          <w:p w14:paraId="277FE4D0"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b/>
                <w:color w:val="000000"/>
                <w:sz w:val="24"/>
                <w:szCs w:val="24"/>
              </w:rPr>
              <w:lastRenderedPageBreak/>
              <w:t>presentare ed argomentare</w:t>
            </w:r>
            <w:r>
              <w:rPr>
                <w:color w:val="000000"/>
                <w:sz w:val="24"/>
                <w:szCs w:val="24"/>
              </w:rPr>
              <w:t xml:space="preserve"> gli obiettivi dell’agenda 2030.</w:t>
            </w:r>
          </w:p>
          <w:p w14:paraId="7079DA56" w14:textId="77777777" w:rsidR="003B52BE" w:rsidRDefault="003B52BE" w:rsidP="003B52BE">
            <w:pPr>
              <w:pBdr>
                <w:top w:val="nil"/>
                <w:left w:val="nil"/>
                <w:bottom w:val="nil"/>
                <w:right w:val="nil"/>
                <w:between w:val="nil"/>
              </w:pBdr>
              <w:spacing w:after="0" w:line="240" w:lineRule="auto"/>
              <w:ind w:hanging="2"/>
              <w:rPr>
                <w:color w:val="000000"/>
                <w:sz w:val="24"/>
                <w:szCs w:val="24"/>
              </w:rPr>
            </w:pPr>
            <w:r>
              <w:rPr>
                <w:color w:val="000000"/>
                <w:sz w:val="24"/>
                <w:szCs w:val="24"/>
              </w:rPr>
              <w:t>Obiettivo 3: salute e benessere</w:t>
            </w:r>
          </w:p>
          <w:p w14:paraId="0DBA047A"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p>
        </w:tc>
        <w:tc>
          <w:tcPr>
            <w:tcW w:w="4536" w:type="dxa"/>
          </w:tcPr>
          <w:p w14:paraId="344A757E" w14:textId="77777777" w:rsidR="003B52BE" w:rsidRDefault="003B52BE" w:rsidP="003B52BE">
            <w:pPr>
              <w:pBdr>
                <w:top w:val="nil"/>
                <w:left w:val="nil"/>
                <w:bottom w:val="nil"/>
                <w:right w:val="nil"/>
                <w:between w:val="nil"/>
              </w:pBdr>
              <w:spacing w:after="0" w:line="240" w:lineRule="auto"/>
              <w:ind w:hanging="2"/>
              <w:rPr>
                <w:b/>
                <w:color w:val="000000"/>
                <w:sz w:val="24"/>
                <w:szCs w:val="24"/>
              </w:rPr>
            </w:pPr>
            <w:r>
              <w:rPr>
                <w:b/>
                <w:color w:val="000000"/>
                <w:sz w:val="24"/>
                <w:szCs w:val="24"/>
              </w:rPr>
              <w:t>La persona è relazione                                              Solidarietà e giustizia                                                Conflitti e costruzione della pace                           La responsabilità umana verso il creato.</w:t>
            </w:r>
          </w:p>
          <w:p w14:paraId="278A2CF4"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4"/>
                <w:szCs w:val="24"/>
              </w:rPr>
            </w:pPr>
            <w:r>
              <w:rPr>
                <w:b/>
                <w:color w:val="000000"/>
                <w:sz w:val="24"/>
                <w:szCs w:val="24"/>
              </w:rPr>
              <w:t>Etica e ambiente: lo sviluppo sostenibile</w:t>
            </w:r>
          </w:p>
        </w:tc>
        <w:tc>
          <w:tcPr>
            <w:tcW w:w="1418" w:type="dxa"/>
          </w:tcPr>
          <w:p w14:paraId="7AEB5FBC"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Marzo </w:t>
            </w:r>
          </w:p>
          <w:p w14:paraId="32C499FF"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w:t>
            </w:r>
          </w:p>
          <w:p w14:paraId="3B54984A"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Aprile</w:t>
            </w:r>
          </w:p>
        </w:tc>
      </w:tr>
      <w:tr w:rsidR="003B52BE" w14:paraId="5D9AC0F0" w14:textId="77777777" w:rsidTr="003B52BE">
        <w:trPr>
          <w:trHeight w:val="1327"/>
        </w:trPr>
        <w:tc>
          <w:tcPr>
            <w:tcW w:w="1372" w:type="dxa"/>
          </w:tcPr>
          <w:p w14:paraId="7112BEE7"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5</w:t>
            </w:r>
          </w:p>
          <w:p w14:paraId="7732A34B"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Il valore della persona umana</w:t>
            </w:r>
          </w:p>
        </w:tc>
        <w:tc>
          <w:tcPr>
            <w:tcW w:w="3272" w:type="dxa"/>
          </w:tcPr>
          <w:p w14:paraId="6CAF6C5B" w14:textId="77777777" w:rsidR="003B52BE" w:rsidRDefault="003B52BE" w:rsidP="003B52BE">
            <w:pPr>
              <w:pBdr>
                <w:top w:val="nil"/>
                <w:left w:val="nil"/>
                <w:bottom w:val="nil"/>
                <w:right w:val="nil"/>
                <w:between w:val="nil"/>
              </w:pBdr>
              <w:spacing w:after="0" w:line="240" w:lineRule="auto"/>
              <w:rPr>
                <w:b/>
                <w:color w:val="000000"/>
                <w:sz w:val="24"/>
                <w:szCs w:val="24"/>
              </w:rPr>
            </w:pPr>
            <w:r>
              <w:rPr>
                <w:b/>
                <w:color w:val="000000"/>
                <w:sz w:val="24"/>
                <w:szCs w:val="24"/>
              </w:rPr>
              <w:t>Argomentare i problemi etici contemporanei.</w:t>
            </w:r>
          </w:p>
        </w:tc>
        <w:tc>
          <w:tcPr>
            <w:tcW w:w="4536" w:type="dxa"/>
          </w:tcPr>
          <w:p w14:paraId="20DCBF7E" w14:textId="77777777" w:rsidR="003B52BE" w:rsidRDefault="003B52BE" w:rsidP="003B52BE">
            <w:pPr>
              <w:pBdr>
                <w:top w:val="nil"/>
                <w:left w:val="nil"/>
                <w:bottom w:val="nil"/>
                <w:right w:val="nil"/>
                <w:between w:val="nil"/>
              </w:pBdr>
              <w:spacing w:after="0" w:line="240" w:lineRule="auto"/>
              <w:ind w:hanging="2"/>
              <w:rPr>
                <w:b/>
                <w:color w:val="000000"/>
                <w:sz w:val="24"/>
                <w:szCs w:val="24"/>
              </w:rPr>
            </w:pPr>
            <w:r>
              <w:rPr>
                <w:b/>
                <w:color w:val="000000"/>
                <w:sz w:val="24"/>
                <w:szCs w:val="24"/>
              </w:rPr>
              <w:t>Cenni di bioetica.</w:t>
            </w:r>
          </w:p>
          <w:p w14:paraId="4FAB15EC" w14:textId="77777777" w:rsidR="003B52BE" w:rsidRDefault="003B52BE" w:rsidP="003B52BE">
            <w:pPr>
              <w:pBdr>
                <w:top w:val="nil"/>
                <w:left w:val="nil"/>
                <w:bottom w:val="nil"/>
                <w:right w:val="nil"/>
                <w:between w:val="nil"/>
              </w:pBdr>
              <w:spacing w:after="0" w:line="240" w:lineRule="auto"/>
              <w:ind w:hanging="2"/>
              <w:rPr>
                <w:b/>
                <w:color w:val="000000"/>
                <w:sz w:val="24"/>
                <w:szCs w:val="24"/>
              </w:rPr>
            </w:pPr>
            <w:r>
              <w:rPr>
                <w:b/>
                <w:color w:val="000000"/>
                <w:sz w:val="24"/>
                <w:szCs w:val="24"/>
              </w:rPr>
              <w:t>L’aborto.</w:t>
            </w:r>
          </w:p>
          <w:p w14:paraId="7174CDB5" w14:textId="77777777" w:rsidR="003B52BE" w:rsidRDefault="003B52BE" w:rsidP="003B52BE">
            <w:pPr>
              <w:pBdr>
                <w:top w:val="nil"/>
                <w:left w:val="nil"/>
                <w:bottom w:val="nil"/>
                <w:right w:val="nil"/>
                <w:between w:val="nil"/>
              </w:pBdr>
              <w:spacing w:after="0" w:line="240" w:lineRule="auto"/>
              <w:ind w:hanging="2"/>
              <w:rPr>
                <w:b/>
                <w:color w:val="000000"/>
                <w:sz w:val="24"/>
                <w:szCs w:val="24"/>
              </w:rPr>
            </w:pPr>
            <w:r>
              <w:rPr>
                <w:b/>
                <w:color w:val="000000"/>
                <w:sz w:val="24"/>
                <w:szCs w:val="24"/>
              </w:rPr>
              <w:t>La fecondazione assistita</w:t>
            </w:r>
          </w:p>
          <w:p w14:paraId="290483D4" w14:textId="77777777" w:rsidR="003B52BE" w:rsidRDefault="003B52BE" w:rsidP="003B52BE">
            <w:pPr>
              <w:pBdr>
                <w:top w:val="nil"/>
                <w:left w:val="nil"/>
                <w:bottom w:val="nil"/>
                <w:right w:val="nil"/>
                <w:between w:val="nil"/>
              </w:pBdr>
              <w:spacing w:after="0" w:line="240" w:lineRule="auto"/>
              <w:ind w:hanging="2"/>
              <w:rPr>
                <w:b/>
                <w:color w:val="000000"/>
                <w:sz w:val="24"/>
                <w:szCs w:val="24"/>
              </w:rPr>
            </w:pPr>
            <w:r>
              <w:rPr>
                <w:b/>
                <w:color w:val="000000"/>
                <w:sz w:val="24"/>
                <w:szCs w:val="24"/>
              </w:rPr>
              <w:t>L’eutanasia e l’accanimento terapeutico</w:t>
            </w:r>
          </w:p>
        </w:tc>
        <w:tc>
          <w:tcPr>
            <w:tcW w:w="1418" w:type="dxa"/>
          </w:tcPr>
          <w:p w14:paraId="2D422539"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Maggio</w:t>
            </w:r>
          </w:p>
        </w:tc>
      </w:tr>
    </w:tbl>
    <w:p w14:paraId="14E8B119"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u w:val="single"/>
        </w:rPr>
      </w:pPr>
      <w:r>
        <w:rPr>
          <w:rFonts w:ascii="Times New Roman" w:eastAsia="Times New Roman" w:hAnsi="Times New Roman"/>
          <w:b/>
          <w:color w:val="000000"/>
          <w:sz w:val="24"/>
          <w:szCs w:val="24"/>
          <w:u w:val="single"/>
        </w:rPr>
        <w:t>METODOLOGIA</w:t>
      </w:r>
    </w:p>
    <w:p w14:paraId="3DDED3DD"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Lezioni frontali</w:t>
      </w:r>
    </w:p>
    <w:p w14:paraId="28729F93"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Lezioni interattive</w:t>
      </w:r>
    </w:p>
    <w:p w14:paraId="50609F85"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Gruppi di lavoro</w:t>
      </w:r>
    </w:p>
    <w:p w14:paraId="25D49858"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role playng</w:t>
      </w:r>
    </w:p>
    <w:p w14:paraId="67E53871"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problem solving/poning</w:t>
      </w:r>
    </w:p>
    <w:p w14:paraId="5FB32409"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u w:val="single"/>
        </w:rPr>
      </w:pPr>
      <w:r>
        <w:rPr>
          <w:rFonts w:ascii="Times New Roman" w:eastAsia="Times New Roman" w:hAnsi="Times New Roman"/>
          <w:b/>
          <w:color w:val="000000"/>
          <w:sz w:val="24"/>
          <w:szCs w:val="24"/>
          <w:u w:val="single"/>
        </w:rPr>
        <w:t>LIBRI DI TESTO UTILIZZATI</w:t>
      </w:r>
    </w:p>
    <w:p w14:paraId="767A5711"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u w:val="single"/>
        </w:rPr>
      </w:pPr>
    </w:p>
    <w:p w14:paraId="4E6B134C" w14:textId="77777777" w:rsidR="003B52BE" w:rsidRDefault="003B52BE" w:rsidP="003B52BE">
      <w:pPr>
        <w:pBdr>
          <w:top w:val="nil"/>
          <w:left w:val="nil"/>
          <w:bottom w:val="nil"/>
          <w:right w:val="nil"/>
          <w:between w:val="nil"/>
        </w:pBdr>
        <w:spacing w:after="0" w:line="240" w:lineRule="auto"/>
        <w:ind w:left="1" w:hanging="3"/>
        <w:jc w:val="both"/>
        <w:rPr>
          <w:rFonts w:ascii="Times New Roman" w:eastAsia="Times New Roman" w:hAnsi="Times New Roman"/>
          <w:color w:val="000000"/>
          <w:sz w:val="28"/>
          <w:szCs w:val="28"/>
        </w:rPr>
      </w:pPr>
      <w:r>
        <w:rPr>
          <w:rFonts w:ascii="Times New Roman" w:eastAsia="Times New Roman" w:hAnsi="Times New Roman"/>
          <w:sz w:val="28"/>
          <w:szCs w:val="28"/>
        </w:rPr>
        <w:t>Marinoni/Cassinotti</w:t>
      </w:r>
      <w:r>
        <w:rPr>
          <w:rFonts w:ascii="Times New Roman" w:eastAsia="Times New Roman" w:hAnsi="Times New Roman"/>
          <w:color w:val="000000"/>
          <w:sz w:val="28"/>
          <w:szCs w:val="28"/>
        </w:rPr>
        <w:tab/>
        <w:t xml:space="preserve">Sulla tua Parola            </w:t>
      </w:r>
    </w:p>
    <w:p w14:paraId="7CD028A4" w14:textId="77777777" w:rsidR="003B52BE" w:rsidRDefault="003B52BE" w:rsidP="003B52BE">
      <w:pPr>
        <w:pBdr>
          <w:top w:val="nil"/>
          <w:left w:val="nil"/>
          <w:bottom w:val="nil"/>
          <w:right w:val="nil"/>
          <w:between w:val="nil"/>
        </w:pBdr>
        <w:spacing w:after="0" w:line="240" w:lineRule="auto"/>
        <w:ind w:left="1" w:hanging="3"/>
        <w:jc w:val="both"/>
        <w:rPr>
          <w:rFonts w:ascii="Times New Roman" w:eastAsia="Times New Roman" w:hAnsi="Times New Roman"/>
          <w:color w:val="000000"/>
          <w:sz w:val="28"/>
          <w:szCs w:val="28"/>
        </w:rPr>
      </w:pPr>
      <w:r>
        <w:rPr>
          <w:rFonts w:ascii="Times New Roman" w:eastAsia="Times New Roman" w:hAnsi="Times New Roman"/>
          <w:sz w:val="28"/>
          <w:szCs w:val="28"/>
        </w:rPr>
        <w:t>Marietti scuola</w:t>
      </w:r>
      <w:r>
        <w:rPr>
          <w:rFonts w:ascii="Times New Roman" w:eastAsia="Times New Roman" w:hAnsi="Times New Roman"/>
          <w:color w:val="000000"/>
          <w:sz w:val="28"/>
          <w:szCs w:val="28"/>
        </w:rPr>
        <w:t xml:space="preserve">                             </w:t>
      </w:r>
    </w:p>
    <w:p w14:paraId="58B41A35" w14:textId="77777777" w:rsidR="003B52BE" w:rsidRDefault="003B52BE" w:rsidP="003B52BE">
      <w:pPr>
        <w:pBdr>
          <w:top w:val="nil"/>
          <w:left w:val="nil"/>
          <w:bottom w:val="nil"/>
          <w:right w:val="nil"/>
          <w:between w:val="nil"/>
        </w:pBdr>
        <w:spacing w:after="0" w:line="240" w:lineRule="auto"/>
        <w:ind w:left="1" w:hanging="3"/>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         </w:t>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t xml:space="preserve"> </w:t>
      </w:r>
    </w:p>
    <w:p w14:paraId="105E3C32" w14:textId="77777777" w:rsidR="003B52BE" w:rsidRDefault="003B52BE" w:rsidP="003B52BE">
      <w:pPr>
        <w:pBdr>
          <w:top w:val="nil"/>
          <w:left w:val="nil"/>
          <w:bottom w:val="nil"/>
          <w:right w:val="nil"/>
          <w:between w:val="nil"/>
        </w:pBdr>
        <w:spacing w:after="0" w:line="240" w:lineRule="auto"/>
        <w:jc w:val="both"/>
        <w:rPr>
          <w:rFonts w:ascii="Times New Roman" w:eastAsia="Times New Roman" w:hAnsi="Times New Roman"/>
          <w:color w:val="000000"/>
          <w:sz w:val="16"/>
          <w:szCs w:val="16"/>
        </w:rPr>
      </w:pPr>
      <w:r>
        <w:rPr>
          <w:rFonts w:ascii="Times New Roman" w:eastAsia="Times New Roman" w:hAnsi="Times New Roman"/>
          <w:b/>
          <w:color w:val="000000"/>
          <w:sz w:val="28"/>
          <w:szCs w:val="28"/>
        </w:rPr>
        <w:t xml:space="preserve">                                         </w:t>
      </w:r>
    </w:p>
    <w:p w14:paraId="0A3814F2" w14:textId="77777777" w:rsidR="003B52BE" w:rsidRPr="0044647B" w:rsidRDefault="003B52BE" w:rsidP="003B52BE">
      <w:pPr>
        <w:pBdr>
          <w:top w:val="nil"/>
          <w:left w:val="nil"/>
          <w:bottom w:val="nil"/>
          <w:right w:val="nil"/>
          <w:between w:val="nil"/>
        </w:pBdr>
        <w:spacing w:after="0" w:line="240" w:lineRule="auto"/>
        <w:ind w:hanging="2"/>
        <w:jc w:val="both"/>
        <w:rPr>
          <w:rFonts w:ascii="Times New Roman" w:eastAsia="Times New Roman" w:hAnsi="Times New Roman"/>
          <w:color w:val="000000"/>
          <w:sz w:val="16"/>
          <w:szCs w:val="16"/>
        </w:rPr>
      </w:pPr>
    </w:p>
    <w:p w14:paraId="24884608"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3"/>
          <w:szCs w:val="23"/>
          <w:u w:val="single"/>
        </w:rPr>
      </w:pPr>
      <w:r>
        <w:rPr>
          <w:rFonts w:ascii="Times New Roman" w:eastAsia="Times New Roman" w:hAnsi="Times New Roman"/>
          <w:b/>
          <w:color w:val="000000"/>
          <w:sz w:val="23"/>
          <w:szCs w:val="23"/>
          <w:u w:val="single"/>
        </w:rPr>
        <w:t>MATERIALI / STRUMENTI ADOTTATI:</w:t>
      </w:r>
    </w:p>
    <w:p w14:paraId="1AF36AA3"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rPr>
      </w:pPr>
    </w:p>
    <w:p w14:paraId="074EBEDE"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Schemi dei contenuti</w:t>
      </w:r>
    </w:p>
    <w:p w14:paraId="72FD0158"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 xml:space="preserve">Giornali e settimanali </w:t>
      </w:r>
    </w:p>
    <w:p w14:paraId="6F297DBC"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Strumenti multimediali.</w:t>
      </w:r>
    </w:p>
    <w:p w14:paraId="25C97D60"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Siti internet di rilevanza e attinenza alla Religione.</w:t>
      </w:r>
    </w:p>
    <w:p w14:paraId="3DDB8AE4" w14:textId="77777777" w:rsidR="003B52BE" w:rsidRDefault="003B52BE" w:rsidP="008527F3">
      <w:pPr>
        <w:numPr>
          <w:ilvl w:val="0"/>
          <w:numId w:val="31"/>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rPr>
      </w:pPr>
      <w:r>
        <w:rPr>
          <w:rFonts w:ascii="Times New Roman" w:eastAsia="Times New Roman" w:hAnsi="Times New Roman"/>
          <w:color w:val="000000"/>
          <w:sz w:val="24"/>
          <w:szCs w:val="24"/>
        </w:rPr>
        <w:t>La Bibbia. Documenti Concilio Vaticano II</w:t>
      </w:r>
    </w:p>
    <w:p w14:paraId="2A6C1D74" w14:textId="77777777" w:rsidR="003B52BE" w:rsidRDefault="003B52BE" w:rsidP="003B52BE">
      <w:pPr>
        <w:pBdr>
          <w:top w:val="nil"/>
          <w:left w:val="nil"/>
          <w:bottom w:val="nil"/>
          <w:right w:val="nil"/>
          <w:between w:val="nil"/>
        </w:pBdr>
        <w:spacing w:after="0" w:line="240" w:lineRule="auto"/>
        <w:ind w:hanging="2"/>
        <w:jc w:val="both"/>
        <w:rPr>
          <w:rFonts w:ascii="Times New Roman" w:eastAsia="Times New Roman" w:hAnsi="Times New Roman"/>
          <w:color w:val="000000"/>
          <w:sz w:val="16"/>
          <w:szCs w:val="16"/>
        </w:rPr>
      </w:pPr>
    </w:p>
    <w:p w14:paraId="10B2AFB4"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4"/>
          <w:szCs w:val="24"/>
          <w:u w:val="single"/>
        </w:rPr>
      </w:pPr>
      <w:r>
        <w:rPr>
          <w:rFonts w:ascii="Times New Roman" w:eastAsia="Times New Roman" w:hAnsi="Times New Roman"/>
          <w:b/>
          <w:color w:val="000000"/>
          <w:sz w:val="24"/>
          <w:szCs w:val="24"/>
          <w:u w:val="single"/>
        </w:rPr>
        <w:t>CRITERI  VALUTAZIONE ADOTTATI</w:t>
      </w:r>
    </w:p>
    <w:p w14:paraId="320B4796"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u w:val="single"/>
        </w:rPr>
      </w:pPr>
    </w:p>
    <w:p w14:paraId="75C60BFF"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TIPOLOGIE DELLE PROVE DI VERIFICA ADOTTATE</w:t>
      </w:r>
    </w:p>
    <w:p w14:paraId="49C732EB"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4"/>
        <w:gridCol w:w="2444"/>
        <w:gridCol w:w="2445"/>
        <w:gridCol w:w="2445"/>
      </w:tblGrid>
      <w:tr w:rsidR="003B52BE" w14:paraId="1828202C" w14:textId="77777777" w:rsidTr="003B52BE">
        <w:tc>
          <w:tcPr>
            <w:tcW w:w="2444" w:type="dxa"/>
          </w:tcPr>
          <w:p w14:paraId="79F92FD1"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1"/>
                <w:szCs w:val="21"/>
              </w:rPr>
            </w:pPr>
            <w:r>
              <w:rPr>
                <w:rFonts w:ascii="Times New Roman" w:eastAsia="Times New Roman" w:hAnsi="Times New Roman"/>
                <w:b/>
                <w:color w:val="000000"/>
                <w:sz w:val="21"/>
                <w:szCs w:val="21"/>
              </w:rPr>
              <w:t>TIPO</w:t>
            </w:r>
          </w:p>
          <w:p w14:paraId="67AC6BF2"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1"/>
                <w:szCs w:val="21"/>
              </w:rPr>
            </w:pPr>
          </w:p>
          <w:p w14:paraId="5CB6090A"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28"/>
                <w:szCs w:val="28"/>
                <w:u w:val="single"/>
              </w:rPr>
            </w:pPr>
            <w:r>
              <w:rPr>
                <w:rFonts w:ascii="Times New Roman" w:eastAsia="Times New Roman" w:hAnsi="Times New Roman"/>
                <w:color w:val="000000"/>
                <w:sz w:val="19"/>
                <w:szCs w:val="19"/>
              </w:rPr>
              <w:t>Interrogazioni orali e/o test a risposta multipla</w:t>
            </w:r>
          </w:p>
        </w:tc>
        <w:tc>
          <w:tcPr>
            <w:tcW w:w="2444" w:type="dxa"/>
          </w:tcPr>
          <w:p w14:paraId="4E85B493"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1"/>
                <w:szCs w:val="21"/>
              </w:rPr>
            </w:pPr>
            <w:r>
              <w:rPr>
                <w:rFonts w:ascii="Times New Roman" w:eastAsia="Times New Roman" w:hAnsi="Times New Roman"/>
                <w:b/>
                <w:color w:val="000000"/>
                <w:sz w:val="21"/>
                <w:szCs w:val="21"/>
              </w:rPr>
              <w:t>Numero prove</w:t>
            </w:r>
          </w:p>
          <w:p w14:paraId="7A6D5379"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1"/>
                <w:szCs w:val="21"/>
              </w:rPr>
            </w:pPr>
            <w:r>
              <w:rPr>
                <w:rFonts w:ascii="Times New Roman" w:eastAsia="Times New Roman" w:hAnsi="Times New Roman"/>
                <w:b/>
                <w:color w:val="000000"/>
                <w:sz w:val="21"/>
                <w:szCs w:val="21"/>
              </w:rPr>
              <w:t>primo quadrimestre</w:t>
            </w:r>
          </w:p>
          <w:p w14:paraId="4F28549F"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rPr>
            </w:pPr>
          </w:p>
        </w:tc>
        <w:tc>
          <w:tcPr>
            <w:tcW w:w="2445" w:type="dxa"/>
          </w:tcPr>
          <w:p w14:paraId="594347C7"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1"/>
                <w:szCs w:val="21"/>
              </w:rPr>
            </w:pPr>
            <w:r>
              <w:rPr>
                <w:rFonts w:ascii="Times New Roman" w:eastAsia="Times New Roman" w:hAnsi="Times New Roman"/>
                <w:b/>
                <w:color w:val="000000"/>
                <w:sz w:val="21"/>
                <w:szCs w:val="21"/>
              </w:rPr>
              <w:t>Numero prove</w:t>
            </w:r>
          </w:p>
          <w:p w14:paraId="05258C57"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1"/>
                <w:szCs w:val="21"/>
              </w:rPr>
            </w:pPr>
            <w:r>
              <w:rPr>
                <w:rFonts w:ascii="Times New Roman" w:eastAsia="Times New Roman" w:hAnsi="Times New Roman"/>
                <w:b/>
                <w:color w:val="000000"/>
                <w:sz w:val="21"/>
                <w:szCs w:val="21"/>
              </w:rPr>
              <w:t>secondo</w:t>
            </w:r>
          </w:p>
          <w:p w14:paraId="0C85A06D"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1"/>
                <w:szCs w:val="21"/>
              </w:rPr>
            </w:pPr>
            <w:r>
              <w:rPr>
                <w:rFonts w:ascii="Times New Roman" w:eastAsia="Times New Roman" w:hAnsi="Times New Roman"/>
                <w:b/>
                <w:color w:val="000000"/>
                <w:sz w:val="21"/>
                <w:szCs w:val="21"/>
              </w:rPr>
              <w:t>quadrimestre</w:t>
            </w:r>
          </w:p>
          <w:p w14:paraId="7D683FA0"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rPr>
            </w:pPr>
          </w:p>
        </w:tc>
        <w:tc>
          <w:tcPr>
            <w:tcW w:w="2445" w:type="dxa"/>
          </w:tcPr>
          <w:p w14:paraId="235DC8A6"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p>
          <w:p w14:paraId="5FE754F4"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21"/>
                <w:szCs w:val="21"/>
              </w:rPr>
            </w:pPr>
            <w:r>
              <w:rPr>
                <w:rFonts w:ascii="Times New Roman" w:eastAsia="Times New Roman" w:hAnsi="Times New Roman"/>
                <w:b/>
                <w:color w:val="000000"/>
                <w:sz w:val="21"/>
                <w:szCs w:val="21"/>
              </w:rPr>
              <w:t>Tempo assegnato</w:t>
            </w:r>
          </w:p>
          <w:p w14:paraId="48B30DE0"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rPr>
            </w:pPr>
          </w:p>
        </w:tc>
      </w:tr>
      <w:tr w:rsidR="003B52BE" w14:paraId="03EDC2FB" w14:textId="77777777" w:rsidTr="003B52BE">
        <w:tc>
          <w:tcPr>
            <w:tcW w:w="2444" w:type="dxa"/>
          </w:tcPr>
          <w:p w14:paraId="5666EAA3"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p>
        </w:tc>
        <w:tc>
          <w:tcPr>
            <w:tcW w:w="2444" w:type="dxa"/>
          </w:tcPr>
          <w:p w14:paraId="454440F6"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r>
              <w:rPr>
                <w:rFonts w:ascii="Times New Roman" w:eastAsia="Times New Roman" w:hAnsi="Times New Roman"/>
                <w:color w:val="000000"/>
                <w:sz w:val="28"/>
                <w:szCs w:val="28"/>
              </w:rPr>
              <w:t>2</w:t>
            </w:r>
          </w:p>
        </w:tc>
        <w:tc>
          <w:tcPr>
            <w:tcW w:w="2445" w:type="dxa"/>
          </w:tcPr>
          <w:p w14:paraId="667CFDB9"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r>
              <w:rPr>
                <w:rFonts w:ascii="Times New Roman" w:eastAsia="Times New Roman" w:hAnsi="Times New Roman"/>
                <w:color w:val="000000"/>
                <w:sz w:val="28"/>
                <w:szCs w:val="28"/>
              </w:rPr>
              <w:t>2</w:t>
            </w:r>
          </w:p>
        </w:tc>
        <w:tc>
          <w:tcPr>
            <w:tcW w:w="2445" w:type="dxa"/>
          </w:tcPr>
          <w:p w14:paraId="641E92AC" w14:textId="77777777" w:rsidR="003B52BE" w:rsidRDefault="003B52BE" w:rsidP="003B52BE">
            <w:pPr>
              <w:pBdr>
                <w:top w:val="nil"/>
                <w:left w:val="nil"/>
                <w:bottom w:val="nil"/>
                <w:right w:val="nil"/>
                <w:between w:val="nil"/>
              </w:pBdr>
              <w:spacing w:after="0" w:line="240" w:lineRule="auto"/>
              <w:ind w:left="1" w:hanging="3"/>
              <w:jc w:val="center"/>
              <w:rPr>
                <w:rFonts w:ascii="Times New Roman" w:eastAsia="Times New Roman" w:hAnsi="Times New Roman"/>
                <w:color w:val="000000"/>
                <w:sz w:val="28"/>
                <w:szCs w:val="28"/>
                <w:u w:val="single"/>
              </w:rPr>
            </w:pPr>
            <w:r>
              <w:rPr>
                <w:rFonts w:ascii="Times New Roman" w:eastAsia="Times New Roman" w:hAnsi="Times New Roman"/>
                <w:color w:val="000000"/>
                <w:sz w:val="28"/>
                <w:szCs w:val="28"/>
              </w:rPr>
              <w:t>1 ora</w:t>
            </w:r>
          </w:p>
        </w:tc>
      </w:tr>
    </w:tbl>
    <w:p w14:paraId="535DB946"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6"/>
          <w:szCs w:val="16"/>
        </w:rPr>
      </w:pPr>
    </w:p>
    <w:p w14:paraId="4D99A512"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rPr>
      </w:pPr>
      <w:r>
        <w:rPr>
          <w:rFonts w:ascii="Times New Roman" w:eastAsia="Times New Roman" w:hAnsi="Times New Roman"/>
          <w:color w:val="000000"/>
          <w:sz w:val="16"/>
          <w:szCs w:val="16"/>
        </w:rPr>
        <w:t xml:space="preserve">  </w:t>
      </w:r>
      <w:r>
        <w:rPr>
          <w:rFonts w:ascii="Times New Roman" w:eastAsia="Times New Roman" w:hAnsi="Times New Roman"/>
          <w:color w:val="000000"/>
          <w:sz w:val="24"/>
          <w:szCs w:val="24"/>
        </w:rPr>
        <w:t>Es. Interrogazioni orali e/o test a risposta multipla svolgimento di relazioni</w:t>
      </w:r>
    </w:p>
    <w:p w14:paraId="1A5E79EF" w14:textId="77777777" w:rsidR="003B52BE" w:rsidRDefault="003B52BE" w:rsidP="003B52BE">
      <w:pPr>
        <w:pBdr>
          <w:top w:val="nil"/>
          <w:left w:val="nil"/>
          <w:bottom w:val="nil"/>
          <w:right w:val="nil"/>
          <w:between w:val="nil"/>
        </w:pBdr>
        <w:spacing w:after="0" w:line="240" w:lineRule="auto"/>
        <w:ind w:hanging="2"/>
        <w:rPr>
          <w:rFonts w:ascii="Times New Roman" w:eastAsia="Times New Roman" w:hAnsi="Times New Roman"/>
          <w:color w:val="000000"/>
          <w:sz w:val="19"/>
          <w:szCs w:val="19"/>
        </w:rPr>
      </w:pPr>
    </w:p>
    <w:p w14:paraId="357889DC"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16"/>
          <w:szCs w:val="16"/>
          <w:u w:val="single"/>
        </w:rPr>
      </w:pPr>
      <w:r>
        <w:rPr>
          <w:rFonts w:ascii="Times New Roman" w:eastAsia="Times New Roman" w:hAnsi="Times New Roman"/>
          <w:b/>
          <w:color w:val="000000"/>
          <w:sz w:val="24"/>
          <w:szCs w:val="24"/>
          <w:u w:val="single"/>
        </w:rPr>
        <w:t>ULTERIORI STRUMENTI DI VERIFICA</w:t>
      </w:r>
    </w:p>
    <w:p w14:paraId="6C4D9410" w14:textId="77777777" w:rsidR="003B52BE" w:rsidRDefault="003B52BE" w:rsidP="003B52BE">
      <w:pPr>
        <w:pBdr>
          <w:top w:val="nil"/>
          <w:left w:val="nil"/>
          <w:bottom w:val="nil"/>
          <w:right w:val="nil"/>
          <w:between w:val="nil"/>
        </w:pBdr>
        <w:spacing w:after="0" w:line="240" w:lineRule="auto"/>
        <w:ind w:hanging="2"/>
        <w:jc w:val="center"/>
        <w:rPr>
          <w:rFonts w:ascii="Times New Roman" w:eastAsia="Times New Roman" w:hAnsi="Times New Roman"/>
          <w:color w:val="000000"/>
          <w:sz w:val="16"/>
          <w:szCs w:val="16"/>
          <w:u w:val="single"/>
        </w:rPr>
      </w:pPr>
    </w:p>
    <w:p w14:paraId="77360D2A" w14:textId="77777777" w:rsidR="003B52BE" w:rsidRDefault="003B52BE" w:rsidP="003B52BE">
      <w:pPr>
        <w:widowControl w:val="0"/>
        <w:pBdr>
          <w:top w:val="nil"/>
          <w:left w:val="nil"/>
          <w:bottom w:val="nil"/>
          <w:right w:val="nil"/>
          <w:between w:val="nil"/>
        </w:pBdr>
        <w:spacing w:after="0" w:line="240" w:lineRule="auto"/>
        <w:ind w:hanging="2"/>
        <w:jc w:val="both"/>
        <w:rPr>
          <w:color w:val="000000"/>
          <w:sz w:val="24"/>
          <w:szCs w:val="24"/>
        </w:rPr>
      </w:pPr>
      <w:r>
        <w:rPr>
          <w:color w:val="000000"/>
          <w:sz w:val="24"/>
          <w:szCs w:val="24"/>
        </w:rPr>
        <w:t>L’apparato di verifica ha portato gli studenti a trarre validi stimoli formativi attraverso il riscontro concreto della conoscenza ed interiorizzazione dei valori umani e religiosi proposti e l’accertamento dei dati conoscitivi di base relativamente all’insegnamento della Religione Cattolica. La verifica perciò, ha verificato:</w:t>
      </w:r>
    </w:p>
    <w:p w14:paraId="6FA3FF10" w14:textId="77777777" w:rsidR="003B52BE" w:rsidRDefault="003B52BE" w:rsidP="008527F3">
      <w:pPr>
        <w:widowControl w:val="0"/>
        <w:numPr>
          <w:ilvl w:val="0"/>
          <w:numId w:val="32"/>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color w:val="000000"/>
          <w:sz w:val="24"/>
          <w:szCs w:val="24"/>
        </w:rPr>
      </w:pPr>
      <w:r>
        <w:rPr>
          <w:color w:val="000000"/>
          <w:sz w:val="24"/>
          <w:szCs w:val="24"/>
        </w:rPr>
        <w:t>se il linguaggio disciplinare è diventato familiare agli alunni;</w:t>
      </w:r>
    </w:p>
    <w:p w14:paraId="017CFDEE" w14:textId="77777777" w:rsidR="003B52BE" w:rsidRDefault="003B52BE" w:rsidP="008527F3">
      <w:pPr>
        <w:widowControl w:val="0"/>
        <w:numPr>
          <w:ilvl w:val="0"/>
          <w:numId w:val="32"/>
        </w:numPr>
        <w:pBdr>
          <w:top w:val="nil"/>
          <w:left w:val="nil"/>
          <w:bottom w:val="nil"/>
          <w:right w:val="nil"/>
          <w:between w:val="nil"/>
        </w:pBdr>
        <w:suppressAutoHyphens/>
        <w:spacing w:after="0" w:line="240" w:lineRule="auto"/>
        <w:ind w:leftChars="-1" w:left="0" w:right="567" w:hangingChars="1" w:hanging="2"/>
        <w:jc w:val="both"/>
        <w:textDirection w:val="btLr"/>
        <w:textAlignment w:val="top"/>
        <w:outlineLvl w:val="0"/>
        <w:rPr>
          <w:color w:val="000000"/>
          <w:sz w:val="24"/>
          <w:szCs w:val="24"/>
        </w:rPr>
      </w:pPr>
      <w:r>
        <w:rPr>
          <w:color w:val="000000"/>
          <w:sz w:val="24"/>
          <w:szCs w:val="24"/>
        </w:rPr>
        <w:t>se le informazioni fornite sono state apprese;</w:t>
      </w:r>
    </w:p>
    <w:p w14:paraId="33264357" w14:textId="77777777" w:rsidR="003B52BE" w:rsidRDefault="003B52BE" w:rsidP="008527F3">
      <w:pPr>
        <w:widowControl w:val="0"/>
        <w:numPr>
          <w:ilvl w:val="0"/>
          <w:numId w:val="32"/>
        </w:numPr>
        <w:pBdr>
          <w:top w:val="nil"/>
          <w:left w:val="nil"/>
          <w:bottom w:val="nil"/>
          <w:right w:val="nil"/>
          <w:between w:val="nil"/>
        </w:pBdr>
        <w:suppressAutoHyphens/>
        <w:spacing w:after="0" w:line="240" w:lineRule="auto"/>
        <w:ind w:leftChars="-1" w:left="0" w:right="567" w:hangingChars="1" w:hanging="2"/>
        <w:jc w:val="both"/>
        <w:textDirection w:val="btLr"/>
        <w:textAlignment w:val="top"/>
        <w:outlineLvl w:val="0"/>
        <w:rPr>
          <w:color w:val="000000"/>
          <w:sz w:val="24"/>
          <w:szCs w:val="24"/>
        </w:rPr>
      </w:pPr>
      <w:r>
        <w:rPr>
          <w:color w:val="000000"/>
          <w:sz w:val="24"/>
          <w:szCs w:val="24"/>
        </w:rPr>
        <w:t>se i concetti sono stati acquisiti, correlati, interconnessi;</w:t>
      </w:r>
    </w:p>
    <w:p w14:paraId="5DF23D11" w14:textId="77777777" w:rsidR="003B52BE" w:rsidRDefault="003B52BE" w:rsidP="008527F3">
      <w:pPr>
        <w:widowControl w:val="0"/>
        <w:numPr>
          <w:ilvl w:val="0"/>
          <w:numId w:val="32"/>
        </w:numPr>
        <w:pBdr>
          <w:top w:val="nil"/>
          <w:left w:val="nil"/>
          <w:bottom w:val="nil"/>
          <w:right w:val="nil"/>
          <w:between w:val="nil"/>
        </w:pBdr>
        <w:suppressAutoHyphens/>
        <w:spacing w:after="0" w:line="240" w:lineRule="auto"/>
        <w:ind w:leftChars="-1" w:left="0" w:right="567" w:hangingChars="1" w:hanging="2"/>
        <w:jc w:val="both"/>
        <w:textDirection w:val="btLr"/>
        <w:textAlignment w:val="top"/>
        <w:outlineLvl w:val="0"/>
        <w:rPr>
          <w:color w:val="000000"/>
          <w:sz w:val="24"/>
          <w:szCs w:val="24"/>
        </w:rPr>
      </w:pPr>
      <w:r>
        <w:rPr>
          <w:color w:val="000000"/>
          <w:sz w:val="24"/>
          <w:szCs w:val="24"/>
        </w:rPr>
        <w:t>l’apprezzamento degli alunni verso la disciplina;</w:t>
      </w:r>
    </w:p>
    <w:p w14:paraId="311DA010" w14:textId="77777777" w:rsidR="003B52BE" w:rsidRDefault="003B52BE" w:rsidP="008527F3">
      <w:pPr>
        <w:widowControl w:val="0"/>
        <w:numPr>
          <w:ilvl w:val="0"/>
          <w:numId w:val="32"/>
        </w:numPr>
        <w:pBdr>
          <w:top w:val="nil"/>
          <w:left w:val="nil"/>
          <w:bottom w:val="nil"/>
          <w:right w:val="nil"/>
          <w:between w:val="nil"/>
        </w:pBdr>
        <w:suppressAutoHyphens/>
        <w:spacing w:after="0" w:line="240" w:lineRule="auto"/>
        <w:ind w:leftChars="-1" w:left="0" w:right="567" w:hangingChars="1" w:hanging="2"/>
        <w:jc w:val="both"/>
        <w:textDirection w:val="btLr"/>
        <w:textAlignment w:val="top"/>
        <w:outlineLvl w:val="0"/>
        <w:rPr>
          <w:color w:val="000000"/>
          <w:sz w:val="24"/>
          <w:szCs w:val="24"/>
        </w:rPr>
      </w:pPr>
      <w:r>
        <w:rPr>
          <w:color w:val="000000"/>
          <w:sz w:val="24"/>
          <w:szCs w:val="24"/>
        </w:rPr>
        <w:t>comunicare efficacemente in forma verbale ed espressiva;</w:t>
      </w:r>
    </w:p>
    <w:p w14:paraId="589250BD" w14:textId="77777777" w:rsidR="003B52BE" w:rsidRDefault="003B52BE" w:rsidP="003B52BE">
      <w:pPr>
        <w:widowControl w:val="0"/>
        <w:pBdr>
          <w:top w:val="nil"/>
          <w:left w:val="nil"/>
          <w:bottom w:val="nil"/>
          <w:right w:val="nil"/>
          <w:between w:val="nil"/>
        </w:pBdr>
        <w:spacing w:after="0" w:line="240" w:lineRule="auto"/>
        <w:ind w:right="567" w:hanging="2"/>
        <w:jc w:val="both"/>
        <w:rPr>
          <w:color w:val="000000"/>
          <w:sz w:val="24"/>
          <w:szCs w:val="24"/>
        </w:rPr>
      </w:pPr>
    </w:p>
    <w:p w14:paraId="00305514" w14:textId="77777777" w:rsidR="003B52BE" w:rsidRDefault="003B52BE" w:rsidP="003B52BE">
      <w:pPr>
        <w:pBdr>
          <w:top w:val="nil"/>
          <w:left w:val="nil"/>
          <w:bottom w:val="nil"/>
          <w:right w:val="nil"/>
          <w:between w:val="nil"/>
        </w:pBdr>
        <w:ind w:hanging="2"/>
        <w:rPr>
          <w:rFonts w:ascii="Times New Roman" w:eastAsia="Times New Roman" w:hAnsi="Times New Roman"/>
          <w:color w:val="000000"/>
        </w:rPr>
      </w:pPr>
    </w:p>
    <w:p w14:paraId="593CA1C0" w14:textId="77777777" w:rsidR="003B52BE" w:rsidRDefault="003B52BE" w:rsidP="003B52BE">
      <w:pPr>
        <w:pBdr>
          <w:top w:val="nil"/>
          <w:left w:val="nil"/>
          <w:bottom w:val="nil"/>
          <w:right w:val="nil"/>
          <w:between w:val="nil"/>
        </w:pBdr>
        <w:ind w:hanging="2"/>
        <w:jc w:val="center"/>
        <w:rPr>
          <w:rFonts w:ascii="Times New Roman" w:eastAsia="Times New Roman" w:hAnsi="Times New Roman"/>
          <w:color w:val="000000"/>
        </w:rPr>
      </w:pPr>
      <w:r>
        <w:rPr>
          <w:rFonts w:ascii="Times New Roman" w:eastAsia="Times New Roman" w:hAnsi="Times New Roman"/>
          <w:color w:val="000000"/>
        </w:rPr>
        <w:t>Aversa lì                                                                                                                                DOCENTE</w:t>
      </w:r>
    </w:p>
    <w:p w14:paraId="06163984" w14:textId="77777777" w:rsidR="003B52BE" w:rsidRDefault="003B52BE" w:rsidP="003B52BE">
      <w:pPr>
        <w:pBdr>
          <w:top w:val="nil"/>
          <w:left w:val="nil"/>
          <w:bottom w:val="nil"/>
          <w:right w:val="nil"/>
          <w:between w:val="nil"/>
        </w:pBdr>
        <w:ind w:hanging="2"/>
        <w:jc w:val="center"/>
        <w:rPr>
          <w:rFonts w:ascii="Times New Roman" w:eastAsia="Times New Roman" w:hAnsi="Times New Roman"/>
          <w:color w:val="000000"/>
        </w:rPr>
      </w:pPr>
      <w:r>
        <w:rPr>
          <w:rFonts w:ascii="Times New Roman" w:eastAsia="Times New Roman" w:hAnsi="Times New Roman"/>
          <w:color w:val="000000"/>
        </w:rPr>
        <w:t xml:space="preserve">                                                                                                                                                          Costa Giuseppina</w:t>
      </w:r>
    </w:p>
    <w:p w14:paraId="3A858FEE" w14:textId="37269335" w:rsidR="003B52BE" w:rsidRDefault="003B52BE" w:rsidP="003B52BE">
      <w:pPr>
        <w:pStyle w:val="Titolo2"/>
        <w:rPr>
          <w:rFonts w:ascii="Times New Roman" w:hAnsi="Times New Roman"/>
        </w:rPr>
      </w:pPr>
      <w:r>
        <w:rPr>
          <w:rFonts w:ascii="Times New Roman" w:hAnsi="Times New Roman"/>
        </w:rPr>
        <w:lastRenderedPageBreak/>
        <w:t>FRANCESE</w:t>
      </w:r>
    </w:p>
    <w:p w14:paraId="7E04997B" w14:textId="50391FCB" w:rsidR="003B52BE" w:rsidRPr="00BA7A7A" w:rsidRDefault="003B52BE" w:rsidP="003B52BE">
      <w:pPr>
        <w:pStyle w:val="Titolo2"/>
        <w:rPr>
          <w:rFonts w:ascii="Times New Roman" w:hAnsi="Times New Roman"/>
          <w:b/>
        </w:rPr>
      </w:pPr>
      <w:r w:rsidRPr="00BA7A7A">
        <w:rPr>
          <w:rFonts w:ascii="Times New Roman" w:hAnsi="Times New Roman"/>
        </w:rPr>
        <w:t>Schede informative su singole discipline (competenze –contenuti – obiettivi raggiunti)</w:t>
      </w:r>
    </w:p>
    <w:tbl>
      <w:tblPr>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3510"/>
        <w:gridCol w:w="5865"/>
      </w:tblGrid>
      <w:tr w:rsidR="003B52BE" w:rsidRPr="00BA7A7A" w14:paraId="641EBC03" w14:textId="77777777" w:rsidTr="003B52BE">
        <w:trPr>
          <w:jc w:val="center"/>
        </w:trPr>
        <w:tc>
          <w:tcPr>
            <w:tcW w:w="3510" w:type="dxa"/>
            <w:tcBorders>
              <w:top w:val="single" w:sz="8" w:space="0" w:color="000000"/>
              <w:left w:val="single" w:sz="8" w:space="0" w:color="000000"/>
              <w:bottom w:val="single" w:sz="8" w:space="0" w:color="000000"/>
              <w:right w:val="single" w:sz="8" w:space="0" w:color="000000"/>
            </w:tcBorders>
            <w:shd w:val="clear" w:color="auto" w:fill="auto"/>
          </w:tcPr>
          <w:p w14:paraId="11810CF5" w14:textId="77777777" w:rsidR="003B52BE" w:rsidRDefault="003B52BE" w:rsidP="003B52B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COMPETENZE RAGGIUNTE alla fine dell’anno per la disciplina:</w:t>
            </w:r>
          </w:p>
          <w:p w14:paraId="1EDABD7E" w14:textId="77777777" w:rsidR="003B52BE" w:rsidRDefault="003B52BE" w:rsidP="003B52BE">
            <w:pPr>
              <w:pStyle w:val="Contenutotabella"/>
              <w:spacing w:after="283"/>
              <w:rPr>
                <w:rFonts w:ascii="Times New Roman" w:hAnsi="Times New Roman" w:cs="Times New Roman"/>
                <w:bCs w:val="0"/>
                <w:color w:val="000000"/>
                <w:sz w:val="28"/>
                <w:szCs w:val="28"/>
                <w:u w:val="single"/>
              </w:rPr>
            </w:pPr>
            <w:r w:rsidRPr="002E59BE">
              <w:rPr>
                <w:rFonts w:ascii="Times New Roman" w:hAnsi="Times New Roman" w:cs="Times New Roman"/>
                <w:bCs w:val="0"/>
                <w:color w:val="000000"/>
                <w:sz w:val="28"/>
                <w:szCs w:val="28"/>
                <w:u w:val="single"/>
              </w:rPr>
              <w:t>LINGUA E CULTURA FRANCESE</w:t>
            </w:r>
          </w:p>
          <w:p w14:paraId="48A43DE0" w14:textId="77777777" w:rsidR="003B52BE" w:rsidRPr="002E59BE" w:rsidRDefault="003B52BE" w:rsidP="003B52BE">
            <w:pPr>
              <w:pStyle w:val="Contenutotabella"/>
              <w:spacing w:after="283"/>
              <w:rPr>
                <w:rFonts w:ascii="Times New Roman" w:hAnsi="Times New Roman" w:cs="Times New Roman"/>
                <w:b w:val="0"/>
                <w:bCs w:val="0"/>
                <w:color w:val="000000"/>
                <w:sz w:val="28"/>
                <w:szCs w:val="28"/>
                <w:u w:val="single"/>
              </w:rPr>
            </w:pPr>
            <w:r>
              <w:rPr>
                <w:rFonts w:ascii="Times New Roman" w:hAnsi="Times New Roman" w:cs="Times New Roman"/>
                <w:b w:val="0"/>
                <w:bCs w:val="0"/>
                <w:color w:val="000000"/>
                <w:sz w:val="28"/>
                <w:szCs w:val="28"/>
                <w:u w:val="single"/>
              </w:rPr>
              <w:t>ABILITA’</w:t>
            </w:r>
          </w:p>
        </w:tc>
        <w:tc>
          <w:tcPr>
            <w:tcW w:w="5864" w:type="dxa"/>
            <w:tcBorders>
              <w:top w:val="single" w:sz="8" w:space="0" w:color="000000"/>
              <w:bottom w:val="single" w:sz="8" w:space="0" w:color="000000"/>
              <w:right w:val="single" w:sz="8" w:space="0" w:color="000000"/>
            </w:tcBorders>
            <w:shd w:val="clear" w:color="auto" w:fill="auto"/>
            <w:tcMar>
              <w:left w:w="0" w:type="dxa"/>
            </w:tcMar>
            <w:vAlign w:val="center"/>
          </w:tcPr>
          <w:p w14:paraId="5FE68F91" w14:textId="77777777" w:rsidR="003B52BE" w:rsidRPr="008E2757" w:rsidRDefault="003B52BE" w:rsidP="003B52BE">
            <w:pPr>
              <w:pStyle w:val="Contenutotabella"/>
              <w:spacing w:after="283"/>
              <w:rPr>
                <w:rFonts w:ascii="Times New Roman" w:hAnsi="Times New Roman" w:cs="Times New Roman"/>
                <w:b w:val="0"/>
                <w:sz w:val="28"/>
                <w:szCs w:val="28"/>
              </w:rPr>
            </w:pPr>
            <w:r>
              <w:rPr>
                <w:rFonts w:ascii="Times New Roman" w:hAnsi="Times New Roman" w:cs="Times New Roman"/>
                <w:b w:val="0"/>
                <w:sz w:val="28"/>
                <w:szCs w:val="28"/>
              </w:rPr>
              <w:t>Gli alunni h</w:t>
            </w:r>
            <w:r w:rsidRPr="008E2757">
              <w:rPr>
                <w:rFonts w:ascii="Times New Roman" w:hAnsi="Times New Roman" w:cs="Times New Roman" w:hint="eastAsia"/>
                <w:b w:val="0"/>
                <w:sz w:val="28"/>
                <w:szCs w:val="28"/>
              </w:rPr>
              <w:t>anno acquisito competenze  comunicative,in particolare,nell</w:t>
            </w:r>
            <w:r w:rsidRPr="008E2757">
              <w:rPr>
                <w:rFonts w:ascii="Times New Roman" w:hAnsi="Times New Roman" w:cs="Times New Roman" w:hint="eastAsia"/>
                <w:b w:val="0"/>
                <w:sz w:val="28"/>
                <w:szCs w:val="28"/>
              </w:rPr>
              <w:t>’</w:t>
            </w:r>
            <w:r w:rsidRPr="008E2757">
              <w:rPr>
                <w:rFonts w:ascii="Times New Roman" w:hAnsi="Times New Roman" w:cs="Times New Roman" w:hint="eastAsia"/>
                <w:b w:val="0"/>
                <w:sz w:val="28"/>
                <w:szCs w:val="28"/>
              </w:rPr>
              <w:t>utilizzo del linguaggio specialistico per interagire nell</w:t>
            </w:r>
            <w:r w:rsidRPr="008E2757">
              <w:rPr>
                <w:rFonts w:ascii="Times New Roman" w:hAnsi="Times New Roman" w:cs="Times New Roman" w:hint="eastAsia"/>
                <w:b w:val="0"/>
                <w:sz w:val="28"/>
                <w:szCs w:val="28"/>
              </w:rPr>
              <w:t>’</w:t>
            </w:r>
            <w:r w:rsidRPr="008E2757">
              <w:rPr>
                <w:rFonts w:ascii="Times New Roman" w:hAnsi="Times New Roman" w:cs="Times New Roman" w:hint="eastAsia"/>
                <w:b w:val="0"/>
                <w:sz w:val="28"/>
                <w:szCs w:val="28"/>
              </w:rPr>
              <w:t>ambito e nel contesto professionale.</w:t>
            </w:r>
          </w:p>
          <w:p w14:paraId="2B1E9BAC"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Si ritiene che gli studenti,seppur con diverse nuances,abbiano acquisito le seguenti abilit</w:t>
            </w:r>
            <w:r w:rsidRPr="008E2757">
              <w:rPr>
                <w:rFonts w:ascii="Times New Roman" w:hAnsi="Times New Roman" w:cs="Times New Roman" w:hint="eastAsia"/>
                <w:b w:val="0"/>
                <w:sz w:val="28"/>
                <w:szCs w:val="28"/>
              </w:rPr>
              <w:t>à</w:t>
            </w:r>
            <w:r w:rsidRPr="008E2757">
              <w:rPr>
                <w:rFonts w:ascii="Times New Roman" w:hAnsi="Times New Roman" w:cs="Times New Roman" w:hint="eastAsia"/>
                <w:b w:val="0"/>
                <w:sz w:val="28"/>
                <w:szCs w:val="28"/>
              </w:rPr>
              <w:t>:</w:t>
            </w:r>
          </w:p>
          <w:p w14:paraId="5046E1D6"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-Esprimere e argomentare le proprie opinioni su argomenti generali,di studio e di lavoro;</w:t>
            </w:r>
          </w:p>
          <w:p w14:paraId="4A52AC1A"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-Comprendere idee principali ed elementi di dettaglio in testi orali in lingua standard,riguardanti argomenti noti di attualit</w:t>
            </w:r>
            <w:r w:rsidRPr="008E2757">
              <w:rPr>
                <w:rFonts w:ascii="Times New Roman" w:hAnsi="Times New Roman" w:cs="Times New Roman" w:hint="eastAsia"/>
                <w:b w:val="0"/>
                <w:sz w:val="28"/>
                <w:szCs w:val="28"/>
              </w:rPr>
              <w:t>à</w:t>
            </w:r>
            <w:r w:rsidRPr="008E2757">
              <w:rPr>
                <w:rFonts w:ascii="Times New Roman" w:hAnsi="Times New Roman" w:cs="Times New Roman" w:hint="eastAsia"/>
                <w:b w:val="0"/>
                <w:sz w:val="28"/>
                <w:szCs w:val="28"/>
              </w:rPr>
              <w:t>,di studio e di lavoro;</w:t>
            </w:r>
          </w:p>
          <w:p w14:paraId="60A147B9"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 xml:space="preserve">-Comprendere globalmente messaggi radio-televisivi e filmati divulgativi riguardanti argomenti relativi al settore  </w:t>
            </w:r>
            <w:r>
              <w:rPr>
                <w:rFonts w:ascii="Times New Roman" w:hAnsi="Times New Roman" w:cs="Times New Roman"/>
                <w:b w:val="0"/>
                <w:sz w:val="28"/>
                <w:szCs w:val="28"/>
              </w:rPr>
              <w:t>Enogastronomia e Ospitalità alberghiera</w:t>
            </w:r>
            <w:r w:rsidRPr="008E2757">
              <w:rPr>
                <w:rFonts w:ascii="Times New Roman" w:hAnsi="Times New Roman" w:cs="Times New Roman" w:hint="eastAsia"/>
                <w:b w:val="0"/>
                <w:sz w:val="28"/>
                <w:szCs w:val="28"/>
              </w:rPr>
              <w:t>;</w:t>
            </w:r>
          </w:p>
          <w:p w14:paraId="26495BBA"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-Comprendere idee principali,dettagli e punto di vista in testi scritti riguardanti argomenti di attuali</w:t>
            </w:r>
            <w:r>
              <w:rPr>
                <w:rFonts w:ascii="Times New Roman" w:hAnsi="Times New Roman" w:cs="Times New Roman"/>
                <w:b w:val="0"/>
                <w:sz w:val="28"/>
                <w:szCs w:val="28"/>
              </w:rPr>
              <w:t>tà</w:t>
            </w:r>
            <w:r w:rsidRPr="008E2757">
              <w:rPr>
                <w:rFonts w:ascii="Times New Roman" w:hAnsi="Times New Roman" w:cs="Times New Roman" w:hint="eastAsia"/>
                <w:b w:val="0"/>
                <w:sz w:val="28"/>
                <w:szCs w:val="28"/>
              </w:rPr>
              <w:t>,di studio e di lavoro;</w:t>
            </w:r>
          </w:p>
          <w:p w14:paraId="6750A80A"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-Produrre nella forma scritta e orale,brevi relazioni,sintesi e commenti su esperienze e situazioni relative al proprio settore d</w:t>
            </w:r>
            <w:r w:rsidRPr="008E2757">
              <w:rPr>
                <w:rFonts w:ascii="Times New Roman" w:hAnsi="Times New Roman" w:cs="Times New Roman" w:hint="eastAsia"/>
                <w:b w:val="0"/>
                <w:sz w:val="28"/>
                <w:szCs w:val="28"/>
              </w:rPr>
              <w:t>’</w:t>
            </w:r>
            <w:r w:rsidRPr="008E2757">
              <w:rPr>
                <w:rFonts w:ascii="Times New Roman" w:hAnsi="Times New Roman" w:cs="Times New Roman" w:hint="eastAsia"/>
                <w:b w:val="0"/>
                <w:sz w:val="28"/>
                <w:szCs w:val="28"/>
              </w:rPr>
              <w:t>indirizzo;</w:t>
            </w:r>
          </w:p>
          <w:p w14:paraId="1C4B6DB0"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-Utilizzare lessico e fraseologia di settore,compresa nomenclatura internazionale codificata;</w:t>
            </w:r>
          </w:p>
          <w:p w14:paraId="14BBBB8D" w14:textId="77777777" w:rsidR="003B52BE" w:rsidRPr="008E2757"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-Trasporre in lingua italiana brevi testi testi scritti in francese relativi all</w:t>
            </w:r>
            <w:r w:rsidRPr="008E2757">
              <w:rPr>
                <w:rFonts w:ascii="Times New Roman" w:hAnsi="Times New Roman" w:cs="Times New Roman" w:hint="eastAsia"/>
                <w:b w:val="0"/>
                <w:sz w:val="28"/>
                <w:szCs w:val="28"/>
              </w:rPr>
              <w:t>’</w:t>
            </w:r>
            <w:r w:rsidRPr="008E2757">
              <w:rPr>
                <w:rFonts w:ascii="Times New Roman" w:hAnsi="Times New Roman" w:cs="Times New Roman" w:hint="eastAsia"/>
                <w:b w:val="0"/>
                <w:sz w:val="28"/>
                <w:szCs w:val="28"/>
              </w:rPr>
              <w:t>ambito di studio e di lavoro e viceversa;</w:t>
            </w:r>
          </w:p>
          <w:p w14:paraId="0116D60F" w14:textId="77777777" w:rsidR="003B52BE" w:rsidRPr="00BA7A7A" w:rsidRDefault="003B52BE" w:rsidP="003B52BE">
            <w:pPr>
              <w:pStyle w:val="Contenutotabella"/>
              <w:spacing w:after="283"/>
              <w:rPr>
                <w:rFonts w:ascii="Times New Roman" w:hAnsi="Times New Roman" w:cs="Times New Roman"/>
                <w:b w:val="0"/>
                <w:sz w:val="28"/>
                <w:szCs w:val="28"/>
              </w:rPr>
            </w:pPr>
            <w:r w:rsidRPr="008E2757">
              <w:rPr>
                <w:rFonts w:ascii="Times New Roman" w:hAnsi="Times New Roman" w:cs="Times New Roman" w:hint="eastAsia"/>
                <w:b w:val="0"/>
                <w:sz w:val="28"/>
                <w:szCs w:val="28"/>
              </w:rPr>
              <w:t>-Riconoscere la dimensione culturale della lingua ai fini della mediazione linguistica e della comunicazione interculturale</w:t>
            </w:r>
          </w:p>
        </w:tc>
      </w:tr>
    </w:tbl>
    <w:p w14:paraId="0A1FB2A2" w14:textId="77777777" w:rsidR="003B52BE" w:rsidRPr="00BA7A7A" w:rsidRDefault="003B52BE" w:rsidP="003B52BE">
      <w:pPr>
        <w:pStyle w:val="Textbody"/>
        <w:rPr>
          <w:rFonts w:ascii="Times New Roman" w:hAnsi="Times New Roman" w:cs="Times New Roman"/>
          <w:b w:val="0"/>
          <w:color w:val="000000"/>
          <w:sz w:val="28"/>
          <w:szCs w:val="28"/>
        </w:rPr>
      </w:pPr>
    </w:p>
    <w:tbl>
      <w:tblPr>
        <w:tblW w:w="93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2970"/>
        <w:gridCol w:w="6420"/>
      </w:tblGrid>
      <w:tr w:rsidR="003B52BE" w:rsidRPr="00BA7A7A" w14:paraId="1CE0E296" w14:textId="77777777" w:rsidTr="003B52BE">
        <w:trPr>
          <w:jc w:val="center"/>
        </w:trPr>
        <w:tc>
          <w:tcPr>
            <w:tcW w:w="2970" w:type="dxa"/>
            <w:tcBorders>
              <w:top w:val="single" w:sz="8" w:space="0" w:color="000000"/>
              <w:left w:val="single" w:sz="8" w:space="0" w:color="000000"/>
              <w:bottom w:val="single" w:sz="8" w:space="0" w:color="000000"/>
              <w:right w:val="single" w:sz="8" w:space="0" w:color="000000"/>
            </w:tcBorders>
            <w:shd w:val="clear" w:color="auto" w:fill="auto"/>
          </w:tcPr>
          <w:p w14:paraId="7D14B33C" w14:textId="77777777" w:rsidR="003B52BE" w:rsidRPr="00BA7A7A" w:rsidRDefault="003B52BE" w:rsidP="003B52BE">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CONOSCENZE o CONTENUTI TRATTATI:</w:t>
            </w:r>
          </w:p>
          <w:p w14:paraId="1E2D0274" w14:textId="77777777" w:rsidR="003B52BE"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lastRenderedPageBreak/>
              <w:t>(anche attraverso UDA e NUCLEI TEMATICI)</w:t>
            </w:r>
          </w:p>
          <w:p w14:paraId="3FC3E725" w14:textId="77777777" w:rsidR="003B52BE" w:rsidRDefault="003B52BE" w:rsidP="003B52BE">
            <w:pPr>
              <w:pStyle w:val="Contenutotabella"/>
              <w:spacing w:after="283"/>
              <w:rPr>
                <w:rFonts w:ascii="Times New Roman" w:hAnsi="Times New Roman" w:cs="Times New Roman"/>
                <w:b w:val="0"/>
                <w:sz w:val="28"/>
                <w:szCs w:val="28"/>
                <w:u w:val="single"/>
              </w:rPr>
            </w:pPr>
            <w:r>
              <w:rPr>
                <w:rFonts w:ascii="Times New Roman" w:hAnsi="Times New Roman" w:cs="Times New Roman"/>
                <w:b w:val="0"/>
                <w:sz w:val="28"/>
                <w:szCs w:val="28"/>
                <w:u w:val="single"/>
              </w:rPr>
              <w:t>Uda 1:Alimentation Durable,Biologique et Diététique</w:t>
            </w:r>
          </w:p>
          <w:p w14:paraId="59874976" w14:textId="77777777" w:rsidR="003B52BE" w:rsidRDefault="003B52BE" w:rsidP="003B52BE">
            <w:pPr>
              <w:pStyle w:val="Contenutotabella"/>
              <w:spacing w:after="283"/>
              <w:rPr>
                <w:rFonts w:ascii="Times New Roman" w:hAnsi="Times New Roman" w:cs="Times New Roman"/>
                <w:b w:val="0"/>
                <w:sz w:val="28"/>
                <w:szCs w:val="28"/>
              </w:rPr>
            </w:pPr>
          </w:p>
          <w:p w14:paraId="361A1799" w14:textId="77777777" w:rsidR="003B52BE" w:rsidRDefault="003B52BE" w:rsidP="003B52BE">
            <w:pPr>
              <w:pStyle w:val="Contenutotabella"/>
              <w:spacing w:after="283"/>
              <w:rPr>
                <w:rFonts w:ascii="Times New Roman" w:hAnsi="Times New Roman" w:cs="Times New Roman"/>
                <w:b w:val="0"/>
                <w:sz w:val="28"/>
                <w:szCs w:val="28"/>
              </w:rPr>
            </w:pPr>
          </w:p>
          <w:p w14:paraId="2208195B" w14:textId="77777777" w:rsidR="003B52BE" w:rsidRDefault="003B52BE" w:rsidP="003B52BE">
            <w:pPr>
              <w:pStyle w:val="Contenutotabella"/>
              <w:spacing w:after="283"/>
              <w:rPr>
                <w:rFonts w:ascii="Times New Roman" w:hAnsi="Times New Roman" w:cs="Times New Roman"/>
                <w:b w:val="0"/>
                <w:sz w:val="28"/>
                <w:szCs w:val="28"/>
              </w:rPr>
            </w:pPr>
          </w:p>
          <w:p w14:paraId="2BC18A8E" w14:textId="77777777" w:rsidR="003B52BE" w:rsidRDefault="003B52BE" w:rsidP="003B52BE">
            <w:pPr>
              <w:pStyle w:val="Contenutotabella"/>
              <w:spacing w:after="283"/>
              <w:rPr>
                <w:rFonts w:ascii="Times New Roman" w:hAnsi="Times New Roman" w:cs="Times New Roman"/>
                <w:b w:val="0"/>
                <w:sz w:val="28"/>
                <w:szCs w:val="28"/>
              </w:rPr>
            </w:pPr>
          </w:p>
          <w:p w14:paraId="3AED42E7" w14:textId="77777777" w:rsidR="003B52BE" w:rsidRDefault="003B52BE" w:rsidP="003B52BE">
            <w:pPr>
              <w:pStyle w:val="Contenutotabella"/>
              <w:spacing w:after="283"/>
              <w:rPr>
                <w:rFonts w:ascii="Times New Roman" w:hAnsi="Times New Roman" w:cs="Times New Roman"/>
                <w:b w:val="0"/>
                <w:sz w:val="28"/>
                <w:szCs w:val="28"/>
              </w:rPr>
            </w:pPr>
          </w:p>
          <w:p w14:paraId="3B2C5F2D" w14:textId="77777777" w:rsidR="003B52BE" w:rsidRDefault="003B52BE" w:rsidP="003B52BE">
            <w:pPr>
              <w:pStyle w:val="Contenutotabella"/>
              <w:spacing w:after="283"/>
              <w:rPr>
                <w:rFonts w:ascii="Times New Roman" w:hAnsi="Times New Roman" w:cs="Times New Roman"/>
                <w:b w:val="0"/>
                <w:sz w:val="28"/>
                <w:szCs w:val="28"/>
              </w:rPr>
            </w:pPr>
          </w:p>
          <w:p w14:paraId="304C1139" w14:textId="77777777" w:rsidR="003B52BE" w:rsidRDefault="003B52BE" w:rsidP="003B52BE">
            <w:pPr>
              <w:pStyle w:val="Contenutotabella"/>
              <w:spacing w:after="283"/>
              <w:rPr>
                <w:rFonts w:ascii="Times New Roman" w:hAnsi="Times New Roman" w:cs="Times New Roman"/>
                <w:b w:val="0"/>
                <w:sz w:val="28"/>
                <w:szCs w:val="28"/>
              </w:rPr>
            </w:pPr>
          </w:p>
          <w:p w14:paraId="713D834F" w14:textId="77777777" w:rsidR="003B52BE" w:rsidRDefault="003B52BE" w:rsidP="003B52BE">
            <w:pPr>
              <w:pStyle w:val="Contenutotabella"/>
              <w:spacing w:after="283"/>
              <w:rPr>
                <w:rFonts w:ascii="Times New Roman" w:hAnsi="Times New Roman" w:cs="Times New Roman"/>
                <w:b w:val="0"/>
                <w:sz w:val="28"/>
                <w:szCs w:val="28"/>
                <w:u w:val="single"/>
              </w:rPr>
            </w:pPr>
          </w:p>
          <w:p w14:paraId="5FE3521A" w14:textId="77777777" w:rsidR="003B52BE" w:rsidRPr="00CF52AD" w:rsidRDefault="003B52BE" w:rsidP="003B52BE">
            <w:pPr>
              <w:pStyle w:val="Contenutotabella"/>
              <w:spacing w:after="283"/>
              <w:rPr>
                <w:rFonts w:ascii="Times New Roman" w:hAnsi="Times New Roman" w:cs="Times New Roman"/>
                <w:b w:val="0"/>
                <w:sz w:val="28"/>
                <w:szCs w:val="28"/>
                <w:u w:val="single"/>
              </w:rPr>
            </w:pPr>
          </w:p>
          <w:p w14:paraId="2ED19892" w14:textId="77777777" w:rsidR="003B52BE" w:rsidRDefault="003B52BE" w:rsidP="003B52BE">
            <w:pPr>
              <w:pStyle w:val="Contenutotabella"/>
              <w:spacing w:after="283"/>
              <w:rPr>
                <w:rFonts w:ascii="Times New Roman" w:hAnsi="Times New Roman" w:cs="Times New Roman"/>
                <w:b w:val="0"/>
                <w:sz w:val="28"/>
                <w:szCs w:val="28"/>
                <w:u w:val="single"/>
              </w:rPr>
            </w:pPr>
            <w:r w:rsidRPr="00CF52AD">
              <w:rPr>
                <w:rFonts w:ascii="Times New Roman" w:hAnsi="Times New Roman" w:cs="Times New Roman"/>
                <w:b w:val="0"/>
                <w:sz w:val="28"/>
                <w:szCs w:val="28"/>
                <w:u w:val="single"/>
              </w:rPr>
              <w:t>Uda 2:</w:t>
            </w:r>
            <w:r>
              <w:rPr>
                <w:rFonts w:ascii="Times New Roman" w:hAnsi="Times New Roman" w:cs="Times New Roman"/>
                <w:b w:val="0"/>
                <w:sz w:val="28"/>
                <w:szCs w:val="28"/>
                <w:u w:val="single"/>
              </w:rPr>
              <w:t>Entrer dans le monde du travail</w:t>
            </w:r>
          </w:p>
          <w:p w14:paraId="39D6ECCF" w14:textId="77777777" w:rsidR="003B52BE" w:rsidRDefault="003B52BE" w:rsidP="003B52BE">
            <w:pPr>
              <w:pStyle w:val="Contenutotabella"/>
              <w:spacing w:after="283"/>
              <w:rPr>
                <w:rFonts w:ascii="Times New Roman" w:hAnsi="Times New Roman" w:cs="Times New Roman"/>
                <w:b w:val="0"/>
                <w:sz w:val="28"/>
                <w:szCs w:val="28"/>
                <w:u w:val="single"/>
              </w:rPr>
            </w:pPr>
          </w:p>
          <w:p w14:paraId="05479DE4" w14:textId="77777777" w:rsidR="003B52BE" w:rsidRDefault="003B52BE" w:rsidP="003B52BE">
            <w:pPr>
              <w:pStyle w:val="Contenutotabella"/>
              <w:spacing w:after="283"/>
              <w:rPr>
                <w:rFonts w:ascii="Times New Roman" w:hAnsi="Times New Roman" w:cs="Times New Roman"/>
                <w:b w:val="0"/>
                <w:sz w:val="28"/>
                <w:szCs w:val="28"/>
                <w:u w:val="single"/>
              </w:rPr>
            </w:pPr>
          </w:p>
          <w:p w14:paraId="2780DB64" w14:textId="77777777" w:rsidR="003B52BE" w:rsidRDefault="003B52BE" w:rsidP="003B52BE">
            <w:pPr>
              <w:pStyle w:val="Contenutotabella"/>
              <w:spacing w:after="283"/>
              <w:rPr>
                <w:rFonts w:ascii="Times New Roman" w:hAnsi="Times New Roman" w:cs="Times New Roman"/>
                <w:b w:val="0"/>
                <w:sz w:val="28"/>
                <w:szCs w:val="28"/>
                <w:u w:val="single"/>
              </w:rPr>
            </w:pPr>
          </w:p>
          <w:p w14:paraId="156D6193" w14:textId="77777777" w:rsidR="003B52BE" w:rsidRDefault="003B52BE" w:rsidP="003B52BE">
            <w:pPr>
              <w:pStyle w:val="Contenutotabella"/>
              <w:spacing w:after="283"/>
              <w:rPr>
                <w:rFonts w:ascii="Times New Roman" w:hAnsi="Times New Roman" w:cs="Times New Roman"/>
                <w:b w:val="0"/>
                <w:sz w:val="28"/>
                <w:szCs w:val="28"/>
                <w:u w:val="single"/>
              </w:rPr>
            </w:pPr>
          </w:p>
          <w:p w14:paraId="2044FA81" w14:textId="77777777" w:rsidR="003B52BE" w:rsidRDefault="003B52BE" w:rsidP="003B52BE">
            <w:pPr>
              <w:pStyle w:val="Contenutotabella"/>
              <w:spacing w:after="283"/>
              <w:rPr>
                <w:rFonts w:ascii="Times New Roman" w:hAnsi="Times New Roman" w:cs="Times New Roman"/>
                <w:b w:val="0"/>
                <w:sz w:val="28"/>
                <w:szCs w:val="28"/>
                <w:u w:val="single"/>
              </w:rPr>
            </w:pPr>
          </w:p>
          <w:p w14:paraId="114ADFE3" w14:textId="77777777" w:rsidR="003B52BE" w:rsidRDefault="003B52BE" w:rsidP="003B52BE">
            <w:pPr>
              <w:pStyle w:val="Contenutotabella"/>
              <w:spacing w:after="283"/>
              <w:rPr>
                <w:rFonts w:ascii="Times New Roman" w:hAnsi="Times New Roman" w:cs="Times New Roman"/>
                <w:b w:val="0"/>
                <w:sz w:val="28"/>
                <w:szCs w:val="28"/>
                <w:u w:val="single"/>
              </w:rPr>
            </w:pPr>
          </w:p>
          <w:p w14:paraId="007BC3B6" w14:textId="77777777" w:rsidR="003B52BE" w:rsidRDefault="003B52BE" w:rsidP="003B52BE">
            <w:pPr>
              <w:pStyle w:val="Contenutotabella"/>
              <w:spacing w:after="283"/>
              <w:rPr>
                <w:rFonts w:ascii="Times New Roman" w:hAnsi="Times New Roman" w:cs="Times New Roman"/>
                <w:b w:val="0"/>
                <w:sz w:val="28"/>
                <w:szCs w:val="28"/>
                <w:u w:val="single"/>
              </w:rPr>
            </w:pPr>
          </w:p>
          <w:p w14:paraId="270FD218" w14:textId="77777777" w:rsidR="003B52BE" w:rsidRDefault="003B52BE" w:rsidP="003B52BE">
            <w:pPr>
              <w:pStyle w:val="Contenutotabella"/>
              <w:spacing w:after="283"/>
              <w:rPr>
                <w:rFonts w:ascii="Times New Roman" w:hAnsi="Times New Roman" w:cs="Times New Roman"/>
                <w:b w:val="0"/>
                <w:sz w:val="28"/>
                <w:szCs w:val="28"/>
                <w:u w:val="single"/>
              </w:rPr>
            </w:pPr>
          </w:p>
          <w:p w14:paraId="24FBA64F" w14:textId="77777777" w:rsidR="003B52BE" w:rsidRPr="00CF52AD" w:rsidRDefault="003B52BE" w:rsidP="003B52BE">
            <w:pPr>
              <w:pStyle w:val="Contenutotabella"/>
              <w:spacing w:after="283"/>
              <w:rPr>
                <w:rFonts w:ascii="Times New Roman" w:hAnsi="Times New Roman" w:cs="Times New Roman"/>
                <w:b w:val="0"/>
                <w:sz w:val="28"/>
                <w:szCs w:val="28"/>
                <w:u w:val="single"/>
              </w:rPr>
            </w:pPr>
            <w:r>
              <w:rPr>
                <w:rFonts w:ascii="Times New Roman" w:hAnsi="Times New Roman" w:cs="Times New Roman"/>
                <w:b w:val="0"/>
                <w:sz w:val="28"/>
                <w:szCs w:val="28"/>
                <w:u w:val="single"/>
              </w:rPr>
              <w:t>METODOLOGIE:</w:t>
            </w:r>
          </w:p>
        </w:tc>
        <w:tc>
          <w:tcPr>
            <w:tcW w:w="6420" w:type="dxa"/>
            <w:tcBorders>
              <w:top w:val="single" w:sz="8" w:space="0" w:color="000000"/>
              <w:bottom w:val="single" w:sz="8" w:space="0" w:color="000000"/>
              <w:right w:val="single" w:sz="8" w:space="0" w:color="000000"/>
            </w:tcBorders>
            <w:shd w:val="clear" w:color="auto" w:fill="auto"/>
            <w:tcMar>
              <w:left w:w="0" w:type="dxa"/>
            </w:tcMar>
            <w:vAlign w:val="center"/>
          </w:tcPr>
          <w:p w14:paraId="6527DD88" w14:textId="77777777" w:rsidR="003B52BE" w:rsidRPr="00CF52AD" w:rsidRDefault="003B52BE" w:rsidP="003B52BE">
            <w:pPr>
              <w:pStyle w:val="Contenutotabella"/>
              <w:spacing w:after="283"/>
              <w:rPr>
                <w:rFonts w:ascii="Times New Roman" w:hAnsi="Times New Roman" w:cs="Times New Roman"/>
                <w:b w:val="0"/>
                <w:color w:val="000000"/>
                <w:sz w:val="28"/>
                <w:szCs w:val="28"/>
              </w:rPr>
            </w:pPr>
            <w:r w:rsidRPr="002D2E0C">
              <w:rPr>
                <w:rFonts w:ascii="Times New Roman" w:hAnsi="Times New Roman" w:cs="Times New Roman"/>
                <w:b w:val="0"/>
                <w:color w:val="000000"/>
                <w:sz w:val="28"/>
                <w:szCs w:val="28"/>
              </w:rPr>
              <w:lastRenderedPageBreak/>
              <w:t xml:space="preserve">Il programma svolto ha compreso  </w:t>
            </w:r>
            <w:r>
              <w:rPr>
                <w:rFonts w:ascii="Times New Roman" w:hAnsi="Times New Roman" w:cs="Times New Roman"/>
                <w:b w:val="0"/>
                <w:color w:val="000000"/>
                <w:sz w:val="28"/>
                <w:szCs w:val="28"/>
              </w:rPr>
              <w:t>due</w:t>
            </w:r>
            <w:r w:rsidRPr="002D2E0C">
              <w:rPr>
                <w:rFonts w:ascii="Times New Roman" w:hAnsi="Times New Roman" w:cs="Times New Roman"/>
                <w:b w:val="0"/>
                <w:color w:val="000000"/>
                <w:sz w:val="28"/>
                <w:szCs w:val="28"/>
              </w:rPr>
              <w:t xml:space="preserve"> Uda.Gli </w:t>
            </w:r>
            <w:r>
              <w:rPr>
                <w:rFonts w:ascii="Times New Roman" w:hAnsi="Times New Roman" w:cs="Times New Roman"/>
                <w:b w:val="0"/>
                <w:color w:val="000000"/>
                <w:sz w:val="28"/>
                <w:szCs w:val="28"/>
              </w:rPr>
              <w:t>allievi</w:t>
            </w:r>
            <w:r w:rsidRPr="002D2E0C">
              <w:rPr>
                <w:rFonts w:ascii="Times New Roman" w:hAnsi="Times New Roman" w:cs="Times New Roman"/>
                <w:b w:val="0"/>
                <w:color w:val="000000"/>
                <w:sz w:val="28"/>
                <w:szCs w:val="28"/>
              </w:rPr>
              <w:t xml:space="preserve"> conoscono il lessico fondamentale della microlingua</w:t>
            </w:r>
            <w:r>
              <w:rPr>
                <w:rFonts w:ascii="Times New Roman" w:hAnsi="Times New Roman" w:cs="Times New Roman"/>
                <w:b w:val="0"/>
                <w:color w:val="000000"/>
                <w:sz w:val="28"/>
                <w:szCs w:val="28"/>
              </w:rPr>
              <w:t xml:space="preserve"> per affrontare situazioni sociali e di lavoro,modalità di </w:t>
            </w:r>
            <w:r>
              <w:rPr>
                <w:rFonts w:ascii="Times New Roman" w:hAnsi="Times New Roman" w:cs="Times New Roman"/>
                <w:b w:val="0"/>
                <w:color w:val="000000"/>
                <w:sz w:val="28"/>
                <w:szCs w:val="28"/>
              </w:rPr>
              <w:lastRenderedPageBreak/>
              <w:t>traduzione di testi tecnici ed aspetti della cultura francese,riferiti in modo specifico al settore “Enogastronomia e Ospitalità alberghiera”.</w:t>
            </w:r>
          </w:p>
          <w:p w14:paraId="456A8EC6"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t>Alimentation durable et Agenda 2030</w:t>
            </w:r>
          </w:p>
          <w:p w14:paraId="23F4145A"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Street food-Slow food-Nouvelle Cuisine</w:t>
            </w:r>
          </w:p>
          <w:p w14:paraId="65BD930A"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Les aliments biologiques</w:t>
            </w:r>
          </w:p>
          <w:p w14:paraId="34BED860"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Les OGM</w:t>
            </w:r>
          </w:p>
          <w:p w14:paraId="187FAA60"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Le r</w:t>
            </w:r>
            <w:r w:rsidRPr="008E2757">
              <w:rPr>
                <w:rFonts w:ascii="Times New Roman" w:hAnsi="Times New Roman" w:cs="Times New Roman" w:hint="eastAsia"/>
                <w:b w:val="0"/>
                <w:color w:val="000000"/>
                <w:sz w:val="28"/>
                <w:szCs w:val="28"/>
                <w:u w:val="single"/>
              </w:rPr>
              <w:t>é</w:t>
            </w:r>
            <w:r w:rsidRPr="008E2757">
              <w:rPr>
                <w:rFonts w:ascii="Times New Roman" w:hAnsi="Times New Roman" w:cs="Times New Roman" w:hint="eastAsia"/>
                <w:b w:val="0"/>
                <w:color w:val="000000"/>
                <w:sz w:val="28"/>
                <w:szCs w:val="28"/>
                <w:u w:val="single"/>
              </w:rPr>
              <w:t>gime m</w:t>
            </w:r>
            <w:r w:rsidRPr="008E2757">
              <w:rPr>
                <w:rFonts w:ascii="Times New Roman" w:hAnsi="Times New Roman" w:cs="Times New Roman" w:hint="eastAsia"/>
                <w:b w:val="0"/>
                <w:color w:val="000000"/>
                <w:sz w:val="28"/>
                <w:szCs w:val="28"/>
                <w:u w:val="single"/>
              </w:rPr>
              <w:t>é</w:t>
            </w:r>
            <w:r w:rsidRPr="008E2757">
              <w:rPr>
                <w:rFonts w:ascii="Times New Roman" w:hAnsi="Times New Roman" w:cs="Times New Roman" w:hint="eastAsia"/>
                <w:b w:val="0"/>
                <w:color w:val="000000"/>
                <w:sz w:val="28"/>
                <w:szCs w:val="28"/>
                <w:u w:val="single"/>
              </w:rPr>
              <w:t>diterran</w:t>
            </w:r>
            <w:r w:rsidRPr="008E2757">
              <w:rPr>
                <w:rFonts w:ascii="Times New Roman" w:hAnsi="Times New Roman" w:cs="Times New Roman" w:hint="eastAsia"/>
                <w:b w:val="0"/>
                <w:color w:val="000000"/>
                <w:sz w:val="28"/>
                <w:szCs w:val="28"/>
                <w:u w:val="single"/>
              </w:rPr>
              <w:t>é</w:t>
            </w:r>
            <w:r w:rsidRPr="008E2757">
              <w:rPr>
                <w:rFonts w:ascii="Times New Roman" w:hAnsi="Times New Roman" w:cs="Times New Roman" w:hint="eastAsia"/>
                <w:b w:val="0"/>
                <w:color w:val="000000"/>
                <w:sz w:val="28"/>
                <w:szCs w:val="28"/>
                <w:u w:val="single"/>
              </w:rPr>
              <w:t>en</w:t>
            </w:r>
          </w:p>
          <w:p w14:paraId="74B7F3FF"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Les allergies et les intol</w:t>
            </w:r>
            <w:r w:rsidRPr="008E2757">
              <w:rPr>
                <w:rFonts w:ascii="Times New Roman" w:hAnsi="Times New Roman" w:cs="Times New Roman" w:hint="eastAsia"/>
                <w:b w:val="0"/>
                <w:color w:val="000000"/>
                <w:sz w:val="28"/>
                <w:szCs w:val="28"/>
                <w:u w:val="single"/>
              </w:rPr>
              <w:t>é</w:t>
            </w:r>
            <w:r w:rsidRPr="008E2757">
              <w:rPr>
                <w:rFonts w:ascii="Times New Roman" w:hAnsi="Times New Roman" w:cs="Times New Roman" w:hint="eastAsia"/>
                <w:b w:val="0"/>
                <w:color w:val="000000"/>
                <w:sz w:val="28"/>
                <w:szCs w:val="28"/>
                <w:u w:val="single"/>
              </w:rPr>
              <w:t>rances alimentaires</w:t>
            </w:r>
          </w:p>
          <w:p w14:paraId="501876A5"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Les troubles du comportement alimentaire</w:t>
            </w:r>
          </w:p>
          <w:p w14:paraId="558C7F44" w14:textId="77777777" w:rsidR="003B52BE"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w:t>
            </w:r>
            <w:r>
              <w:rPr>
                <w:rFonts w:ascii="Times New Roman" w:hAnsi="Times New Roman" w:cs="Times New Roman"/>
                <w:b w:val="0"/>
                <w:color w:val="000000"/>
                <w:sz w:val="28"/>
                <w:szCs w:val="28"/>
                <w:u w:val="single"/>
              </w:rPr>
              <w:t>es</w:t>
            </w:r>
            <w:r w:rsidRPr="008E2757">
              <w:rPr>
                <w:rFonts w:ascii="Times New Roman" w:hAnsi="Times New Roman" w:cs="Times New Roman" w:hint="eastAsia"/>
                <w:b w:val="0"/>
                <w:color w:val="000000"/>
                <w:sz w:val="28"/>
                <w:szCs w:val="28"/>
                <w:u w:val="single"/>
              </w:rPr>
              <w:t xml:space="preserve"> </w:t>
            </w:r>
            <w:r>
              <w:rPr>
                <w:rFonts w:ascii="Times New Roman" w:hAnsi="Times New Roman" w:cs="Times New Roman"/>
                <w:b w:val="0"/>
                <w:color w:val="000000"/>
                <w:sz w:val="28"/>
                <w:szCs w:val="28"/>
                <w:u w:val="single"/>
              </w:rPr>
              <w:t>régimes “longue vie”:Okinawa et crétois (Ed. Civica)</w:t>
            </w:r>
          </w:p>
          <w:p w14:paraId="09FB400E"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t>Tourisme gastronomique,Tourisme vert et durable</w:t>
            </w:r>
          </w:p>
          <w:p w14:paraId="06D4FF3A" w14:textId="77777777" w:rsidR="003B52BE" w:rsidRDefault="003B52BE" w:rsidP="003B52BE">
            <w:pPr>
              <w:pStyle w:val="Contenutotabella"/>
              <w:spacing w:after="283"/>
              <w:rPr>
                <w:rFonts w:ascii="Times New Roman" w:hAnsi="Times New Roman" w:cs="Times New Roman"/>
                <w:b w:val="0"/>
                <w:color w:val="000000"/>
                <w:sz w:val="28"/>
                <w:szCs w:val="28"/>
                <w:u w:val="single"/>
              </w:rPr>
            </w:pPr>
          </w:p>
          <w:p w14:paraId="34501901"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Sant</w:t>
            </w:r>
            <w:r w:rsidRPr="008E2757">
              <w:rPr>
                <w:rFonts w:ascii="Times New Roman" w:hAnsi="Times New Roman" w:cs="Times New Roman" w:hint="eastAsia"/>
                <w:b w:val="0"/>
                <w:color w:val="000000"/>
                <w:sz w:val="28"/>
                <w:szCs w:val="28"/>
                <w:u w:val="single"/>
              </w:rPr>
              <w:t>é</w:t>
            </w:r>
            <w:r w:rsidRPr="008E2757">
              <w:rPr>
                <w:rFonts w:ascii="Times New Roman" w:hAnsi="Times New Roman" w:cs="Times New Roman" w:hint="eastAsia"/>
                <w:b w:val="0"/>
                <w:color w:val="000000"/>
                <w:sz w:val="28"/>
                <w:szCs w:val="28"/>
                <w:u w:val="single"/>
              </w:rPr>
              <w:t xml:space="preserve"> et s</w:t>
            </w:r>
            <w:r w:rsidRPr="008E2757">
              <w:rPr>
                <w:rFonts w:ascii="Times New Roman" w:hAnsi="Times New Roman" w:cs="Times New Roman" w:hint="eastAsia"/>
                <w:b w:val="0"/>
                <w:color w:val="000000"/>
                <w:sz w:val="28"/>
                <w:szCs w:val="28"/>
                <w:u w:val="single"/>
              </w:rPr>
              <w:t>é</w:t>
            </w:r>
            <w:r w:rsidRPr="008E2757">
              <w:rPr>
                <w:rFonts w:ascii="Times New Roman" w:hAnsi="Times New Roman" w:cs="Times New Roman" w:hint="eastAsia"/>
                <w:b w:val="0"/>
                <w:color w:val="000000"/>
                <w:sz w:val="28"/>
                <w:szCs w:val="28"/>
                <w:u w:val="single"/>
              </w:rPr>
              <w:t>curit</w:t>
            </w:r>
            <w:r w:rsidRPr="008E2757">
              <w:rPr>
                <w:rFonts w:ascii="Times New Roman" w:hAnsi="Times New Roman" w:cs="Times New Roman" w:hint="eastAsia"/>
                <w:b w:val="0"/>
                <w:color w:val="000000"/>
                <w:sz w:val="28"/>
                <w:szCs w:val="28"/>
                <w:u w:val="single"/>
              </w:rPr>
              <w:t>é</w:t>
            </w:r>
          </w:p>
          <w:p w14:paraId="7FDC1965" w14:textId="77777777" w:rsidR="003B52BE"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w:t>
            </w:r>
            <w:r>
              <w:rPr>
                <w:rFonts w:ascii="Times New Roman" w:hAnsi="Times New Roman" w:cs="Times New Roman"/>
                <w:b w:val="0"/>
                <w:color w:val="000000"/>
                <w:sz w:val="28"/>
                <w:szCs w:val="28"/>
                <w:u w:val="single"/>
              </w:rPr>
              <w:t xml:space="preserve">a méthode </w:t>
            </w:r>
            <w:r w:rsidRPr="008E2757">
              <w:rPr>
                <w:rFonts w:ascii="Times New Roman" w:hAnsi="Times New Roman" w:cs="Times New Roman" w:hint="eastAsia"/>
                <w:b w:val="0"/>
                <w:color w:val="000000"/>
                <w:sz w:val="28"/>
                <w:szCs w:val="28"/>
                <w:u w:val="single"/>
              </w:rPr>
              <w:t>HACCP</w:t>
            </w:r>
            <w:r>
              <w:rPr>
                <w:rFonts w:ascii="Times New Roman" w:hAnsi="Times New Roman" w:cs="Times New Roman"/>
                <w:b w:val="0"/>
                <w:color w:val="000000"/>
                <w:sz w:val="28"/>
                <w:szCs w:val="28"/>
                <w:u w:val="single"/>
              </w:rPr>
              <w:t xml:space="preserve"> et les règles d’hygiène</w:t>
            </w:r>
          </w:p>
          <w:p w14:paraId="39C73652"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t>Itinéraire oenogastronomique</w:t>
            </w:r>
          </w:p>
          <w:p w14:paraId="2A7BC0BB"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8E2757">
              <w:rPr>
                <w:rFonts w:ascii="Times New Roman" w:hAnsi="Times New Roman" w:cs="Times New Roman" w:hint="eastAsia"/>
                <w:b w:val="0"/>
                <w:color w:val="000000"/>
                <w:sz w:val="28"/>
                <w:szCs w:val="28"/>
                <w:u w:val="single"/>
              </w:rPr>
              <w:t>Le C.V.</w:t>
            </w:r>
          </w:p>
          <w:p w14:paraId="689D90B6" w14:textId="77777777" w:rsidR="003B52BE"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t>Rédiger son C.V.</w:t>
            </w:r>
          </w:p>
          <w:p w14:paraId="7FC57A98" w14:textId="77777777" w:rsidR="003B52BE" w:rsidRDefault="003B52BE" w:rsidP="003B52BE">
            <w:pPr>
              <w:pStyle w:val="Contenutotabella"/>
              <w:spacing w:after="283"/>
              <w:rPr>
                <w:rFonts w:ascii="Times New Roman" w:hAnsi="Times New Roman" w:cs="Times New Roman"/>
                <w:b w:val="0"/>
                <w:color w:val="000000"/>
                <w:sz w:val="28"/>
                <w:szCs w:val="28"/>
                <w:u w:val="single"/>
              </w:rPr>
            </w:pPr>
          </w:p>
          <w:p w14:paraId="55FD094F" w14:textId="77777777" w:rsidR="003B52BE" w:rsidRDefault="003B52BE" w:rsidP="003B52BE">
            <w:pPr>
              <w:pStyle w:val="Contenutotabella"/>
              <w:spacing w:after="283"/>
              <w:rPr>
                <w:rFonts w:ascii="Times New Roman" w:hAnsi="Times New Roman" w:cs="Times New Roman"/>
                <w:b w:val="0"/>
                <w:color w:val="000000"/>
                <w:sz w:val="28"/>
                <w:szCs w:val="28"/>
                <w:u w:val="single"/>
              </w:rPr>
            </w:pPr>
          </w:p>
          <w:p w14:paraId="675B11B6"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p>
          <w:p w14:paraId="2BC3502E" w14:textId="77777777" w:rsidR="003B52BE" w:rsidRPr="00101CF1" w:rsidRDefault="003B52BE" w:rsidP="003B52BE">
            <w:pPr>
              <w:pStyle w:val="Contenutotabella"/>
              <w:spacing w:after="283"/>
              <w:rPr>
                <w:rFonts w:ascii="Times New Roman" w:hAnsi="Times New Roman" w:cs="Times New Roman"/>
                <w:b w:val="0"/>
                <w:color w:val="000000"/>
                <w:sz w:val="28"/>
                <w:szCs w:val="28"/>
                <w:u w:val="single"/>
              </w:rPr>
            </w:pPr>
            <w:r w:rsidRPr="00101CF1">
              <w:rPr>
                <w:rFonts w:ascii="Times New Roman" w:hAnsi="Times New Roman" w:cs="Times New Roman" w:hint="eastAsia"/>
                <w:b w:val="0"/>
                <w:color w:val="000000"/>
                <w:sz w:val="28"/>
                <w:szCs w:val="28"/>
                <w:u w:val="single"/>
              </w:rPr>
              <w:t xml:space="preserve">La metodologia didattica utilizzata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stata di tipo funzionale-comunicativo.Particolare attenzione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stata posta sullo sviluppo delle abilit</w:t>
            </w:r>
            <w:r w:rsidRPr="00101CF1">
              <w:rPr>
                <w:rFonts w:ascii="Times New Roman" w:hAnsi="Times New Roman" w:cs="Times New Roman" w:hint="eastAsia"/>
                <w:b w:val="0"/>
                <w:color w:val="000000"/>
                <w:sz w:val="28"/>
                <w:szCs w:val="28"/>
                <w:u w:val="single"/>
              </w:rPr>
              <w:t>à</w:t>
            </w:r>
            <w:r w:rsidRPr="00101CF1">
              <w:rPr>
                <w:rFonts w:ascii="Times New Roman" w:hAnsi="Times New Roman" w:cs="Times New Roman" w:hint="eastAsia"/>
                <w:b w:val="0"/>
                <w:color w:val="000000"/>
                <w:sz w:val="28"/>
                <w:szCs w:val="28"/>
                <w:u w:val="single"/>
              </w:rPr>
              <w:t xml:space="preserve"> espressive e si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favorito l</w:t>
            </w:r>
            <w:r w:rsidRPr="00101CF1">
              <w:rPr>
                <w:rFonts w:ascii="Times New Roman" w:hAnsi="Times New Roman" w:cs="Times New Roman" w:hint="eastAsia"/>
                <w:b w:val="0"/>
                <w:color w:val="000000"/>
                <w:sz w:val="28"/>
                <w:szCs w:val="28"/>
                <w:u w:val="single"/>
              </w:rPr>
              <w:t>’</w:t>
            </w:r>
            <w:r w:rsidRPr="00101CF1">
              <w:rPr>
                <w:rFonts w:ascii="Times New Roman" w:hAnsi="Times New Roman" w:cs="Times New Roman" w:hint="eastAsia"/>
                <w:b w:val="0"/>
                <w:color w:val="000000"/>
                <w:sz w:val="28"/>
                <w:szCs w:val="28"/>
                <w:u w:val="single"/>
              </w:rPr>
              <w:t>uso della lingua in contesti comunicativi significativi,attuali e motivanti. L</w:t>
            </w:r>
            <w:r w:rsidRPr="00101CF1">
              <w:rPr>
                <w:rFonts w:ascii="Times New Roman" w:hAnsi="Times New Roman" w:cs="Times New Roman" w:hint="eastAsia"/>
                <w:b w:val="0"/>
                <w:color w:val="000000"/>
                <w:sz w:val="28"/>
                <w:szCs w:val="28"/>
                <w:u w:val="single"/>
              </w:rPr>
              <w:t>’</w:t>
            </w:r>
            <w:r w:rsidRPr="00101CF1">
              <w:rPr>
                <w:rFonts w:ascii="Times New Roman" w:hAnsi="Times New Roman" w:cs="Times New Roman" w:hint="eastAsia"/>
                <w:b w:val="0"/>
                <w:color w:val="000000"/>
                <w:sz w:val="28"/>
                <w:szCs w:val="28"/>
                <w:u w:val="single"/>
              </w:rPr>
              <w:t xml:space="preserve">iter formativo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stato organizzato per Uda e si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basato sul criterio della </w:t>
            </w:r>
            <w:r w:rsidRPr="00101CF1">
              <w:rPr>
                <w:rFonts w:ascii="Times New Roman" w:hAnsi="Times New Roman" w:cs="Times New Roman" w:hint="eastAsia"/>
                <w:b w:val="0"/>
                <w:color w:val="000000"/>
                <w:sz w:val="28"/>
                <w:szCs w:val="28"/>
                <w:u w:val="single"/>
              </w:rPr>
              <w:lastRenderedPageBreak/>
              <w:t>flessibilit</w:t>
            </w:r>
            <w:r w:rsidRPr="00101CF1">
              <w:rPr>
                <w:rFonts w:ascii="Times New Roman" w:hAnsi="Times New Roman" w:cs="Times New Roman" w:hint="eastAsia"/>
                <w:b w:val="0"/>
                <w:color w:val="000000"/>
                <w:sz w:val="28"/>
                <w:szCs w:val="28"/>
                <w:u w:val="single"/>
              </w:rPr>
              <w:t>à</w:t>
            </w:r>
            <w:r w:rsidRPr="00101CF1">
              <w:rPr>
                <w:rFonts w:ascii="Times New Roman" w:hAnsi="Times New Roman" w:cs="Times New Roman" w:hint="eastAsia"/>
                <w:b w:val="0"/>
                <w:color w:val="000000"/>
                <w:sz w:val="28"/>
                <w:szCs w:val="28"/>
                <w:u w:val="single"/>
              </w:rPr>
              <w:t>,con sezioni di approfondimento e di recupero.</w:t>
            </w:r>
          </w:p>
          <w:p w14:paraId="7EE7BF1C" w14:textId="77777777" w:rsidR="003B52BE" w:rsidRPr="00101CF1" w:rsidRDefault="003B52BE" w:rsidP="003B52BE">
            <w:pPr>
              <w:pStyle w:val="Contenutotabella"/>
              <w:spacing w:after="283"/>
              <w:rPr>
                <w:rFonts w:ascii="Times New Roman" w:hAnsi="Times New Roman" w:cs="Times New Roman"/>
                <w:b w:val="0"/>
                <w:color w:val="000000"/>
                <w:sz w:val="28"/>
                <w:szCs w:val="28"/>
                <w:u w:val="single"/>
              </w:rPr>
            </w:pPr>
            <w:r w:rsidRPr="00101CF1">
              <w:rPr>
                <w:rFonts w:ascii="Times New Roman" w:hAnsi="Times New Roman" w:cs="Times New Roman" w:hint="eastAsia"/>
                <w:b w:val="0"/>
                <w:color w:val="000000"/>
                <w:sz w:val="28"/>
                <w:szCs w:val="28"/>
                <w:u w:val="single"/>
              </w:rPr>
              <w:t xml:space="preserve">Si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proposto:dialogue,d</w:t>
            </w:r>
            <w:r w:rsidRPr="00101CF1">
              <w:rPr>
                <w:rFonts w:ascii="Times New Roman" w:hAnsi="Times New Roman" w:cs="Times New Roman" w:hint="eastAsia"/>
                <w:b w:val="0"/>
                <w:color w:val="000000"/>
                <w:sz w:val="28"/>
                <w:szCs w:val="28"/>
                <w:u w:val="single"/>
              </w:rPr>
              <w:t>é</w:t>
            </w:r>
            <w:r w:rsidRPr="00101CF1">
              <w:rPr>
                <w:rFonts w:ascii="Times New Roman" w:hAnsi="Times New Roman" w:cs="Times New Roman" w:hint="eastAsia"/>
                <w:b w:val="0"/>
                <w:color w:val="000000"/>
                <w:sz w:val="28"/>
                <w:szCs w:val="28"/>
                <w:u w:val="single"/>
              </w:rPr>
              <w:t>bat,role playing,lezione frontale  ,dialogata e cooperativa,discussione guidata (per stimolare i discenti sviluppandone e potenziandone le capacit</w:t>
            </w:r>
            <w:r w:rsidRPr="00101CF1">
              <w:rPr>
                <w:rFonts w:ascii="Times New Roman" w:hAnsi="Times New Roman" w:cs="Times New Roman" w:hint="eastAsia"/>
                <w:b w:val="0"/>
                <w:color w:val="000000"/>
                <w:sz w:val="28"/>
                <w:szCs w:val="28"/>
                <w:u w:val="single"/>
              </w:rPr>
              <w:t>à</w:t>
            </w:r>
            <w:r w:rsidRPr="00101CF1">
              <w:rPr>
                <w:rFonts w:ascii="Times New Roman" w:hAnsi="Times New Roman" w:cs="Times New Roman" w:hint="eastAsia"/>
                <w:b w:val="0"/>
                <w:color w:val="000000"/>
                <w:sz w:val="28"/>
                <w:szCs w:val="28"/>
                <w:u w:val="single"/>
              </w:rPr>
              <w:t>),lavori individuali,di coppia e di gruppo,attivit</w:t>
            </w:r>
            <w:r w:rsidRPr="00101CF1">
              <w:rPr>
                <w:rFonts w:ascii="Times New Roman" w:hAnsi="Times New Roman" w:cs="Times New Roman" w:hint="eastAsia"/>
                <w:b w:val="0"/>
                <w:color w:val="000000"/>
                <w:sz w:val="28"/>
                <w:szCs w:val="28"/>
                <w:u w:val="single"/>
              </w:rPr>
              <w:t>à</w:t>
            </w:r>
            <w:r w:rsidRPr="00101CF1">
              <w:rPr>
                <w:rFonts w:ascii="Times New Roman" w:hAnsi="Times New Roman" w:cs="Times New Roman" w:hint="eastAsia"/>
                <w:b w:val="0"/>
                <w:color w:val="000000"/>
                <w:sz w:val="28"/>
                <w:szCs w:val="28"/>
                <w:u w:val="single"/>
              </w:rPr>
              <w:t xml:space="preserve"> di ricerca-azione,peer education,cooperative learning,attivit</w:t>
            </w:r>
            <w:r w:rsidRPr="00101CF1">
              <w:rPr>
                <w:rFonts w:ascii="Times New Roman" w:hAnsi="Times New Roman" w:cs="Times New Roman" w:hint="eastAsia"/>
                <w:b w:val="0"/>
                <w:color w:val="000000"/>
                <w:sz w:val="28"/>
                <w:szCs w:val="28"/>
                <w:u w:val="single"/>
              </w:rPr>
              <w:t>à</w:t>
            </w:r>
            <w:r w:rsidRPr="00101CF1">
              <w:rPr>
                <w:rFonts w:ascii="Times New Roman" w:hAnsi="Times New Roman" w:cs="Times New Roman" w:hint="eastAsia"/>
                <w:b w:val="0"/>
                <w:color w:val="000000"/>
                <w:sz w:val="28"/>
                <w:szCs w:val="28"/>
                <w:u w:val="single"/>
              </w:rPr>
              <w:t xml:space="preserve"> di tutoring, (per favorire una collaborazione costruttiva ed implementare l</w:t>
            </w:r>
            <w:r w:rsidRPr="00101CF1">
              <w:rPr>
                <w:rFonts w:ascii="Times New Roman" w:hAnsi="Times New Roman" w:cs="Times New Roman" w:hint="eastAsia"/>
                <w:b w:val="0"/>
                <w:color w:val="000000"/>
                <w:sz w:val="28"/>
                <w:szCs w:val="28"/>
                <w:u w:val="single"/>
              </w:rPr>
              <w:t>’</w:t>
            </w:r>
            <w:r w:rsidRPr="00101CF1">
              <w:rPr>
                <w:rFonts w:ascii="Times New Roman" w:hAnsi="Times New Roman" w:cs="Times New Roman" w:hint="eastAsia"/>
                <w:b w:val="0"/>
                <w:color w:val="000000"/>
                <w:sz w:val="28"/>
                <w:szCs w:val="28"/>
                <w:u w:val="single"/>
              </w:rPr>
              <w:t>autostima).</w:t>
            </w:r>
          </w:p>
          <w:p w14:paraId="1B9BA38A" w14:textId="77777777" w:rsidR="003B52BE" w:rsidRPr="008E2757" w:rsidRDefault="003B52BE" w:rsidP="003B52BE">
            <w:pPr>
              <w:pStyle w:val="Contenutotabella"/>
              <w:spacing w:after="283"/>
              <w:rPr>
                <w:rFonts w:ascii="Times New Roman" w:hAnsi="Times New Roman" w:cs="Times New Roman"/>
                <w:b w:val="0"/>
                <w:color w:val="000000"/>
                <w:sz w:val="28"/>
                <w:szCs w:val="28"/>
                <w:u w:val="single"/>
              </w:rPr>
            </w:pPr>
            <w:r w:rsidRPr="00101CF1">
              <w:rPr>
                <w:rFonts w:ascii="Times New Roman" w:hAnsi="Times New Roman" w:cs="Times New Roman" w:hint="eastAsia"/>
                <w:b w:val="0"/>
                <w:color w:val="000000"/>
                <w:sz w:val="28"/>
                <w:szCs w:val="28"/>
                <w:u w:val="single"/>
              </w:rPr>
              <w:t xml:space="preserve"> Si </w:t>
            </w:r>
            <w:r w:rsidRPr="00101CF1">
              <w:rPr>
                <w:rFonts w:ascii="Times New Roman" w:hAnsi="Times New Roman" w:cs="Times New Roman" w:hint="eastAsia"/>
                <w:b w:val="0"/>
                <w:color w:val="000000"/>
                <w:sz w:val="28"/>
                <w:szCs w:val="28"/>
                <w:u w:val="single"/>
              </w:rPr>
              <w:t>è</w:t>
            </w:r>
            <w:r w:rsidRPr="00101CF1">
              <w:rPr>
                <w:rFonts w:ascii="Times New Roman" w:hAnsi="Times New Roman" w:cs="Times New Roman" w:hint="eastAsia"/>
                <w:b w:val="0"/>
                <w:color w:val="000000"/>
                <w:sz w:val="28"/>
                <w:szCs w:val="28"/>
                <w:u w:val="single"/>
              </w:rPr>
              <w:t xml:space="preserve"> cercato nel contempo di favorire lo sviluppo della capacit</w:t>
            </w:r>
            <w:r w:rsidRPr="00101CF1">
              <w:rPr>
                <w:rFonts w:ascii="Times New Roman" w:hAnsi="Times New Roman" w:cs="Times New Roman" w:hint="eastAsia"/>
                <w:b w:val="0"/>
                <w:color w:val="000000"/>
                <w:sz w:val="28"/>
                <w:szCs w:val="28"/>
                <w:u w:val="single"/>
              </w:rPr>
              <w:t>à</w:t>
            </w:r>
            <w:r w:rsidRPr="00101CF1">
              <w:rPr>
                <w:rFonts w:ascii="Times New Roman" w:hAnsi="Times New Roman" w:cs="Times New Roman" w:hint="eastAsia"/>
                <w:b w:val="0"/>
                <w:color w:val="000000"/>
                <w:sz w:val="28"/>
                <w:szCs w:val="28"/>
                <w:u w:val="single"/>
              </w:rPr>
              <w:t xml:space="preserve"> rielaborativa nel saper effettuare collegamenti interdisciplinari in vista degli Esami di Stato.</w:t>
            </w:r>
          </w:p>
          <w:p w14:paraId="3CDD9D1B" w14:textId="77777777" w:rsidR="003B52BE" w:rsidRPr="00BA7A7A" w:rsidRDefault="003B52BE" w:rsidP="003B52BE">
            <w:pPr>
              <w:pStyle w:val="Contenutotabella"/>
              <w:spacing w:after="283"/>
              <w:rPr>
                <w:rFonts w:ascii="Times New Roman" w:hAnsi="Times New Roman" w:cs="Times New Roman"/>
                <w:b w:val="0"/>
                <w:color w:val="000000"/>
                <w:sz w:val="28"/>
                <w:szCs w:val="28"/>
                <w:highlight w:val="green"/>
                <w:u w:val="single"/>
              </w:rPr>
            </w:pPr>
          </w:p>
        </w:tc>
      </w:tr>
      <w:tr w:rsidR="003B52BE" w:rsidRPr="00BA7A7A" w14:paraId="08D72433" w14:textId="77777777" w:rsidTr="003B52BE">
        <w:trPr>
          <w:jc w:val="center"/>
        </w:trPr>
        <w:tc>
          <w:tcPr>
            <w:tcW w:w="2970" w:type="dxa"/>
            <w:tcBorders>
              <w:top w:val="single" w:sz="8" w:space="0" w:color="000000"/>
              <w:left w:val="single" w:sz="8" w:space="0" w:color="000000"/>
              <w:bottom w:val="single" w:sz="8" w:space="0" w:color="000000"/>
              <w:right w:val="single" w:sz="8" w:space="0" w:color="000000"/>
            </w:tcBorders>
            <w:shd w:val="clear" w:color="auto" w:fill="auto"/>
          </w:tcPr>
          <w:p w14:paraId="7A615CCB" w14:textId="77777777" w:rsidR="003B52BE" w:rsidRPr="00BA7A7A"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lastRenderedPageBreak/>
              <w:t>CRITERI DI VALUTAZIONE:</w:t>
            </w:r>
          </w:p>
        </w:tc>
        <w:tc>
          <w:tcPr>
            <w:tcW w:w="6420" w:type="dxa"/>
            <w:tcBorders>
              <w:top w:val="single" w:sz="8" w:space="0" w:color="000000"/>
              <w:bottom w:val="single" w:sz="8" w:space="0" w:color="000000"/>
              <w:right w:val="single" w:sz="8" w:space="0" w:color="000000"/>
            </w:tcBorders>
            <w:shd w:val="clear" w:color="auto" w:fill="auto"/>
            <w:tcMar>
              <w:left w:w="0" w:type="dxa"/>
            </w:tcMar>
            <w:vAlign w:val="center"/>
          </w:tcPr>
          <w:p w14:paraId="0431E2D1" w14:textId="77777777" w:rsidR="003B52BE" w:rsidRPr="002D2E0C" w:rsidRDefault="003B52BE" w:rsidP="003B52BE">
            <w:pPr>
              <w:pStyle w:val="Contenutotabella"/>
              <w:spacing w:after="283"/>
              <w:rPr>
                <w:rFonts w:ascii="Times New Roman" w:hAnsi="Times New Roman" w:cs="Times New Roman"/>
                <w:b w:val="0"/>
                <w:color w:val="000000"/>
                <w:sz w:val="28"/>
                <w:szCs w:val="28"/>
              </w:rPr>
            </w:pPr>
            <w:r w:rsidRPr="00887447">
              <w:rPr>
                <w:rFonts w:ascii="Times New Roman" w:hAnsi="Times New Roman" w:cs="Times New Roman" w:hint="eastAsia"/>
                <w:b w:val="0"/>
                <w:color w:val="000000"/>
                <w:sz w:val="28"/>
                <w:szCs w:val="28"/>
              </w:rPr>
              <w:t xml:space="preserve">In merito alla valutazione  degli studenti, si </w:t>
            </w:r>
            <w:r w:rsidRPr="00887447">
              <w:rPr>
                <w:rFonts w:ascii="Times New Roman" w:hAnsi="Times New Roman" w:cs="Times New Roman" w:hint="eastAsia"/>
                <w:b w:val="0"/>
                <w:color w:val="000000"/>
                <w:sz w:val="28"/>
                <w:szCs w:val="28"/>
              </w:rPr>
              <w:t>è</w:t>
            </w:r>
            <w:r w:rsidRPr="00887447">
              <w:rPr>
                <w:rFonts w:ascii="Times New Roman" w:hAnsi="Times New Roman" w:cs="Times New Roman" w:hint="eastAsia"/>
                <w:b w:val="0"/>
                <w:color w:val="000000"/>
                <w:sz w:val="28"/>
                <w:szCs w:val="28"/>
              </w:rPr>
              <w:t xml:space="preserve"> tenuto conto dei criteri indicati nel PTOF: frequenza e partecipazione alle attivit</w:t>
            </w:r>
            <w:r w:rsidRPr="00887447">
              <w:rPr>
                <w:rFonts w:ascii="Times New Roman" w:hAnsi="Times New Roman" w:cs="Times New Roman" w:hint="eastAsia"/>
                <w:b w:val="0"/>
                <w:color w:val="000000"/>
                <w:sz w:val="28"/>
                <w:szCs w:val="28"/>
              </w:rPr>
              <w:t>à</w:t>
            </w:r>
            <w:r w:rsidRPr="00887447">
              <w:rPr>
                <w:rFonts w:ascii="Times New Roman" w:hAnsi="Times New Roman" w:cs="Times New Roman" w:hint="eastAsia"/>
                <w:b w:val="0"/>
                <w:color w:val="000000"/>
                <w:sz w:val="28"/>
                <w:szCs w:val="28"/>
              </w:rPr>
              <w:t xml:space="preserve"> proposte,  rispetto delle regole,puntualit</w:t>
            </w:r>
            <w:r w:rsidRPr="00887447">
              <w:rPr>
                <w:rFonts w:ascii="Times New Roman" w:hAnsi="Times New Roman" w:cs="Times New Roman" w:hint="eastAsia"/>
                <w:b w:val="0"/>
                <w:color w:val="000000"/>
                <w:sz w:val="28"/>
                <w:szCs w:val="28"/>
              </w:rPr>
              <w:t>à</w:t>
            </w:r>
            <w:r w:rsidRPr="00887447">
              <w:rPr>
                <w:rFonts w:ascii="Times New Roman" w:hAnsi="Times New Roman" w:cs="Times New Roman" w:hint="eastAsia"/>
                <w:b w:val="0"/>
                <w:color w:val="000000"/>
                <w:sz w:val="28"/>
                <w:szCs w:val="28"/>
              </w:rPr>
              <w:t xml:space="preserve"> nella consegna del lavoro,progressi in itinere, metodo di studio ed impegno,conoscenze e competenze acquisite.</w:t>
            </w:r>
          </w:p>
        </w:tc>
      </w:tr>
      <w:tr w:rsidR="003B52BE" w:rsidRPr="00BA7A7A" w14:paraId="7C0BD330" w14:textId="77777777" w:rsidTr="003B52BE">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40947BD0" w14:textId="77777777" w:rsidR="003B52BE"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t>TESTI e MATERIALI/</w:t>
            </w:r>
          </w:p>
          <w:p w14:paraId="1B5EB8C0" w14:textId="77777777" w:rsidR="003B52BE" w:rsidRPr="00BA7A7A" w:rsidRDefault="003B52BE" w:rsidP="003B52BE">
            <w:pPr>
              <w:pStyle w:val="Contenutotabella"/>
              <w:spacing w:after="283"/>
              <w:rPr>
                <w:rFonts w:ascii="Times New Roman" w:hAnsi="Times New Roman" w:cs="Times New Roman"/>
                <w:b w:val="0"/>
                <w:color w:val="000000"/>
                <w:sz w:val="28"/>
                <w:szCs w:val="28"/>
                <w:u w:val="single"/>
              </w:rPr>
            </w:pPr>
            <w:r>
              <w:rPr>
                <w:rFonts w:ascii="Times New Roman" w:hAnsi="Times New Roman" w:cs="Times New Roman"/>
                <w:b w:val="0"/>
                <w:color w:val="000000"/>
                <w:sz w:val="28"/>
                <w:szCs w:val="28"/>
                <w:u w:val="single"/>
              </w:rPr>
              <w:t>STRUMENTI ADOTTATI</w:t>
            </w:r>
            <w:r w:rsidRPr="00BA7A7A">
              <w:rPr>
                <w:rFonts w:ascii="Times New Roman" w:hAnsi="Times New Roman" w:cs="Times New Roman"/>
                <w:b w:val="0"/>
                <w:color w:val="000000"/>
                <w:sz w:val="28"/>
                <w:szCs w:val="28"/>
                <w:u w:val="single"/>
              </w:rPr>
              <w:t>:</w:t>
            </w:r>
          </w:p>
        </w:tc>
        <w:tc>
          <w:tcPr>
            <w:tcW w:w="6420" w:type="dxa"/>
            <w:tcBorders>
              <w:bottom w:val="single" w:sz="8" w:space="0" w:color="000000"/>
              <w:right w:val="single" w:sz="8" w:space="0" w:color="000000"/>
            </w:tcBorders>
            <w:shd w:val="clear" w:color="auto" w:fill="auto"/>
            <w:tcMar>
              <w:top w:w="0" w:type="dxa"/>
              <w:left w:w="0" w:type="dxa"/>
            </w:tcMar>
            <w:vAlign w:val="center"/>
          </w:tcPr>
          <w:p w14:paraId="1BE25D97" w14:textId="77777777" w:rsidR="003B52BE" w:rsidRPr="00BA7A7A" w:rsidRDefault="003B52BE" w:rsidP="003B52BE">
            <w:pPr>
              <w:pStyle w:val="Contenutotabella"/>
              <w:spacing w:after="283"/>
              <w:rPr>
                <w:rFonts w:ascii="Times New Roman" w:hAnsi="Times New Roman" w:cs="Times New Roman"/>
                <w:b w:val="0"/>
                <w:color w:val="000000"/>
                <w:sz w:val="28"/>
                <w:szCs w:val="28"/>
                <w:highlight w:val="green"/>
              </w:rPr>
            </w:pPr>
          </w:p>
          <w:p w14:paraId="562D3A67" w14:textId="77777777" w:rsidR="003B52BE" w:rsidRPr="00887447" w:rsidRDefault="003B52BE" w:rsidP="003B52BE">
            <w:pPr>
              <w:pStyle w:val="Contenutotabella"/>
              <w:spacing w:after="283"/>
              <w:rPr>
                <w:rFonts w:ascii="Times New Roman" w:hAnsi="Times New Roman" w:cs="Times New Roman"/>
                <w:b w:val="0"/>
                <w:sz w:val="28"/>
                <w:szCs w:val="28"/>
              </w:rPr>
            </w:pPr>
            <w:r w:rsidRPr="00887447">
              <w:rPr>
                <w:rFonts w:ascii="Times New Roman" w:hAnsi="Times New Roman" w:cs="Times New Roman" w:hint="eastAsia"/>
                <w:b w:val="0"/>
                <w:sz w:val="28"/>
                <w:szCs w:val="28"/>
              </w:rPr>
              <w:t>Libro di testo:</w:t>
            </w:r>
            <w:r w:rsidRPr="00887447">
              <w:rPr>
                <w:rFonts w:ascii="Times New Roman" w:hAnsi="Times New Roman" w:cs="Times New Roman" w:hint="eastAsia"/>
                <w:b w:val="0"/>
                <w:sz w:val="28"/>
                <w:szCs w:val="28"/>
              </w:rPr>
              <w:t>”</w:t>
            </w:r>
            <w:r>
              <w:rPr>
                <w:rFonts w:ascii="Times New Roman" w:hAnsi="Times New Roman" w:cs="Times New Roman"/>
                <w:b w:val="0"/>
                <w:sz w:val="28"/>
                <w:szCs w:val="28"/>
              </w:rPr>
              <w:t xml:space="preserve">SOUBLIME </w:t>
            </w:r>
            <w:r w:rsidRPr="00887447">
              <w:rPr>
                <w:rFonts w:ascii="Times New Roman" w:hAnsi="Times New Roman" w:cs="Times New Roman" w:hint="eastAsia"/>
                <w:b w:val="0"/>
                <w:sz w:val="28"/>
                <w:szCs w:val="28"/>
              </w:rPr>
              <w:t>OENOGASTRONOMIE</w:t>
            </w:r>
            <w:r w:rsidRPr="00887447">
              <w:rPr>
                <w:rFonts w:ascii="Times New Roman" w:hAnsi="Times New Roman" w:cs="Times New Roman" w:hint="eastAsia"/>
                <w:b w:val="0"/>
                <w:sz w:val="28"/>
                <w:szCs w:val="28"/>
              </w:rPr>
              <w:t>”</w:t>
            </w:r>
            <w:r w:rsidRPr="00887447">
              <w:rPr>
                <w:rFonts w:ascii="Times New Roman" w:hAnsi="Times New Roman" w:cs="Times New Roman" w:hint="eastAsia"/>
                <w:b w:val="0"/>
                <w:sz w:val="28"/>
                <w:szCs w:val="28"/>
              </w:rPr>
              <w:t>di Christine Duvallier,edizione Eli, pc,internet,LIM,sussidi audiovisivi,fotocopie ,schede ,materiale didattico proposto e fornito dal docente,mappe concettuali,siti specifici.</w:t>
            </w:r>
          </w:p>
          <w:p w14:paraId="20266560" w14:textId="77777777" w:rsidR="003B52BE" w:rsidRPr="00BA7A7A" w:rsidRDefault="003B52BE" w:rsidP="003B52BE">
            <w:pPr>
              <w:pStyle w:val="Contenutotabella"/>
              <w:spacing w:after="283"/>
              <w:rPr>
                <w:rFonts w:ascii="Times New Roman" w:hAnsi="Times New Roman" w:cs="Times New Roman"/>
                <w:b w:val="0"/>
                <w:sz w:val="28"/>
                <w:szCs w:val="28"/>
                <w:highlight w:val="green"/>
              </w:rPr>
            </w:pPr>
            <w:r w:rsidRPr="00887447">
              <w:rPr>
                <w:rFonts w:ascii="Times New Roman" w:hAnsi="Times New Roman" w:cs="Times New Roman" w:hint="eastAsia"/>
                <w:b w:val="0"/>
                <w:sz w:val="28"/>
                <w:szCs w:val="28"/>
              </w:rPr>
              <w:t>Registro elettronico Argo</w:t>
            </w:r>
            <w:r>
              <w:rPr>
                <w:rFonts w:ascii="Times New Roman" w:hAnsi="Times New Roman" w:cs="Times New Roman"/>
                <w:b w:val="0"/>
                <w:sz w:val="28"/>
                <w:szCs w:val="28"/>
              </w:rPr>
              <w:t>,Piattaforma bsmart.</w:t>
            </w:r>
          </w:p>
        </w:tc>
      </w:tr>
    </w:tbl>
    <w:p w14:paraId="6CB1C4EE" w14:textId="77777777" w:rsidR="003B52BE" w:rsidRPr="00BA7A7A" w:rsidRDefault="003B52BE" w:rsidP="003B52BE">
      <w:pPr>
        <w:rPr>
          <w:rFonts w:ascii="Times New Roman" w:hAnsi="Times New Roman"/>
        </w:rPr>
      </w:pPr>
    </w:p>
    <w:p w14:paraId="6C8087D5" w14:textId="6438306A" w:rsidR="001D1BBC" w:rsidRDefault="003B52BE" w:rsidP="009B3CA4">
      <w:pPr>
        <w:rPr>
          <w:rFonts w:ascii="Times New Roman" w:eastAsia="Times New Roman" w:hAnsi="Times New Roman"/>
          <w:color w:val="000000"/>
          <w:sz w:val="24"/>
          <w:szCs w:val="24"/>
          <w:lang w:eastAsia="it-IT"/>
        </w:rPr>
      </w:pPr>
      <w:r>
        <w:rPr>
          <w:rFonts w:ascii="Times New Roman" w:eastAsia="Times New Roman" w:hAnsi="Times New Roman"/>
          <w:color w:val="000000"/>
          <w:sz w:val="24"/>
          <w:szCs w:val="24"/>
          <w:lang w:eastAsia="it-IT"/>
        </w:rPr>
        <w:t>Aversa lì                                                                                                                                       Docente</w:t>
      </w:r>
    </w:p>
    <w:p w14:paraId="5AA63663" w14:textId="2CC083C2" w:rsidR="003B52BE" w:rsidRDefault="003B52BE" w:rsidP="009B3CA4">
      <w:pPr>
        <w:rPr>
          <w:rFonts w:ascii="Times New Roman" w:eastAsia="Times New Roman" w:hAnsi="Times New Roman"/>
          <w:color w:val="000000"/>
          <w:sz w:val="24"/>
          <w:szCs w:val="24"/>
          <w:lang w:eastAsia="it-IT"/>
        </w:rPr>
      </w:pPr>
      <w:r>
        <w:rPr>
          <w:rFonts w:ascii="Times New Roman" w:eastAsia="Times New Roman" w:hAnsi="Times New Roman"/>
          <w:color w:val="000000"/>
          <w:sz w:val="24"/>
          <w:szCs w:val="24"/>
          <w:lang w:eastAsia="it-IT"/>
        </w:rPr>
        <w:t xml:space="preserve">                                                                                                                                         </w:t>
      </w:r>
      <w:r w:rsidR="00683300">
        <w:rPr>
          <w:rFonts w:ascii="Times New Roman" w:eastAsia="Times New Roman" w:hAnsi="Times New Roman"/>
          <w:color w:val="000000"/>
          <w:sz w:val="24"/>
          <w:szCs w:val="24"/>
          <w:lang w:eastAsia="it-IT"/>
        </w:rPr>
        <w:t xml:space="preserve">Prof.ssa </w:t>
      </w:r>
      <w:r>
        <w:rPr>
          <w:rFonts w:ascii="Times New Roman" w:eastAsia="Times New Roman" w:hAnsi="Times New Roman"/>
          <w:color w:val="000000"/>
          <w:sz w:val="24"/>
          <w:szCs w:val="24"/>
          <w:lang w:eastAsia="it-IT"/>
        </w:rPr>
        <w:t>Misso Felicia</w:t>
      </w:r>
    </w:p>
    <w:p w14:paraId="3805ED50" w14:textId="665B6B0A" w:rsidR="003B52BE" w:rsidRDefault="003B52BE" w:rsidP="009B3CA4">
      <w:pPr>
        <w:rPr>
          <w:rFonts w:ascii="Times New Roman" w:eastAsia="Times New Roman" w:hAnsi="Times New Roman"/>
          <w:color w:val="000000"/>
          <w:sz w:val="24"/>
          <w:szCs w:val="24"/>
          <w:lang w:eastAsia="it-IT"/>
        </w:rPr>
      </w:pPr>
    </w:p>
    <w:p w14:paraId="5C26540B" w14:textId="24CF7421" w:rsidR="003B52BE" w:rsidRDefault="003B52BE" w:rsidP="009B3CA4">
      <w:pPr>
        <w:rPr>
          <w:rFonts w:ascii="Times New Roman" w:eastAsia="Times New Roman" w:hAnsi="Times New Roman"/>
          <w:color w:val="000000"/>
          <w:sz w:val="24"/>
          <w:szCs w:val="24"/>
          <w:lang w:eastAsia="it-IT"/>
        </w:rPr>
      </w:pPr>
    </w:p>
    <w:p w14:paraId="45A6DFCC" w14:textId="74605260" w:rsidR="003B52BE" w:rsidRDefault="003B52BE" w:rsidP="009B3CA4">
      <w:pPr>
        <w:rPr>
          <w:rFonts w:ascii="Times New Roman" w:eastAsia="Times New Roman" w:hAnsi="Times New Roman"/>
          <w:color w:val="000000"/>
          <w:sz w:val="24"/>
          <w:szCs w:val="24"/>
          <w:lang w:eastAsia="it-IT"/>
        </w:rPr>
      </w:pPr>
    </w:p>
    <w:p w14:paraId="2E451CBF" w14:textId="1E40CB4D" w:rsidR="003B52BE" w:rsidRDefault="00683300" w:rsidP="00683300">
      <w:pPr>
        <w:jc w:val="center"/>
        <w:rPr>
          <w:rFonts w:ascii="Times New Roman" w:eastAsia="Times New Roman" w:hAnsi="Times New Roman"/>
          <w:color w:val="000000"/>
          <w:sz w:val="24"/>
          <w:szCs w:val="24"/>
          <w:lang w:eastAsia="it-IT"/>
        </w:rPr>
      </w:pPr>
      <w:r>
        <w:rPr>
          <w:rFonts w:ascii="Times New Roman" w:eastAsia="Times New Roman" w:hAnsi="Times New Roman"/>
          <w:color w:val="000000"/>
          <w:sz w:val="24"/>
          <w:szCs w:val="24"/>
          <w:lang w:eastAsia="it-IT"/>
        </w:rPr>
        <w:lastRenderedPageBreak/>
        <w:t>Tecnica delle comunicazioni</w:t>
      </w:r>
    </w:p>
    <w:p w14:paraId="46E1A50E" w14:textId="77777777" w:rsidR="00683300" w:rsidRDefault="00683300" w:rsidP="00683300">
      <w:pPr>
        <w:keepNext/>
        <w:spacing w:before="240" w:after="60" w:line="254" w:lineRule="auto"/>
        <w:outlineLvl w:val="0"/>
        <w:rPr>
          <w:rFonts w:ascii="Times New Roman" w:eastAsia="Times New Roman" w:hAnsi="Times New Roman"/>
          <w:bCs/>
          <w:kern w:val="32"/>
        </w:rPr>
      </w:pPr>
      <w:r>
        <w:rPr>
          <w:rFonts w:ascii="Times New Roman" w:eastAsia="Times New Roman" w:hAnsi="Times New Roman"/>
          <w:bCs/>
          <w:kern w:val="32"/>
        </w:rPr>
        <w:t>INDICAZIONI SU DISCIPLINE</w:t>
      </w:r>
    </w:p>
    <w:p w14:paraId="5985E1D3" w14:textId="77777777" w:rsidR="00683300" w:rsidRDefault="00683300" w:rsidP="00683300">
      <w:pPr>
        <w:spacing w:line="254" w:lineRule="auto"/>
        <w:rPr>
          <w:rFonts w:ascii="Times New Roman" w:hAnsi="Times New Roman"/>
          <w:b/>
          <w:bCs/>
          <w:sz w:val="28"/>
          <w:szCs w:val="28"/>
        </w:rPr>
      </w:pPr>
    </w:p>
    <w:p w14:paraId="00355065" w14:textId="77777777" w:rsidR="00683300" w:rsidRDefault="00683300" w:rsidP="00683300">
      <w:pPr>
        <w:keepNext/>
        <w:spacing w:after="0" w:line="240" w:lineRule="auto"/>
        <w:jc w:val="center"/>
        <w:outlineLvl w:val="1"/>
        <w:rPr>
          <w:rFonts w:ascii="Times New Roman" w:eastAsia="Times New Roman" w:hAnsi="Times New Roman"/>
        </w:rPr>
      </w:pPr>
      <w:bookmarkStart w:id="7" w:name="__RefHeading___Toc820_3744375894"/>
      <w:bookmarkEnd w:id="7"/>
      <w:r>
        <w:rPr>
          <w:rFonts w:ascii="Times New Roman" w:eastAsia="Times New Roman" w:hAnsi="Times New Roman"/>
        </w:rPr>
        <w:tab/>
        <w:t xml:space="preserve"> </w:t>
      </w:r>
    </w:p>
    <w:tbl>
      <w:tblPr>
        <w:tblW w:w="9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4A0" w:firstRow="1" w:lastRow="0" w:firstColumn="1" w:lastColumn="0" w:noHBand="0" w:noVBand="1"/>
      </w:tblPr>
      <w:tblGrid>
        <w:gridCol w:w="2986"/>
        <w:gridCol w:w="6379"/>
      </w:tblGrid>
      <w:tr w:rsidR="00683300" w14:paraId="51975731" w14:textId="77777777" w:rsidTr="001C2347">
        <w:trPr>
          <w:trHeight w:val="5209"/>
          <w:jc w:val="center"/>
        </w:trPr>
        <w:tc>
          <w:tcPr>
            <w:tcW w:w="2986" w:type="dxa"/>
            <w:tcBorders>
              <w:top w:val="single" w:sz="8" w:space="0" w:color="000000"/>
              <w:left w:val="single" w:sz="8" w:space="0" w:color="000000"/>
              <w:bottom w:val="single" w:sz="8" w:space="0" w:color="000000"/>
              <w:right w:val="single" w:sz="8" w:space="0" w:color="000000"/>
            </w:tcBorders>
            <w:hideMark/>
          </w:tcPr>
          <w:p w14:paraId="1859E605"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t xml:space="preserve"> COMPETENZE RAGGIUNTE alla fine dell’anno per la disciplina:</w:t>
            </w:r>
          </w:p>
          <w:p w14:paraId="4BDA118D"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t>TECNICHE DI COMUNICAZIONE</w:t>
            </w:r>
          </w:p>
        </w:tc>
        <w:tc>
          <w:tcPr>
            <w:tcW w:w="6379" w:type="dxa"/>
            <w:tcBorders>
              <w:top w:val="single" w:sz="8" w:space="0" w:color="000000"/>
              <w:left w:val="single" w:sz="8" w:space="0" w:color="000000"/>
              <w:bottom w:val="single" w:sz="8" w:space="0" w:color="000000"/>
              <w:right w:val="single" w:sz="8" w:space="0" w:color="000000"/>
            </w:tcBorders>
            <w:tcMar>
              <w:top w:w="28" w:type="dxa"/>
              <w:left w:w="0" w:type="dxa"/>
              <w:bottom w:w="28" w:type="dxa"/>
              <w:right w:w="28" w:type="dxa"/>
            </w:tcMar>
            <w:vAlign w:val="center"/>
            <w:hideMark/>
          </w:tcPr>
          <w:p w14:paraId="07E03E3A" w14:textId="77777777" w:rsidR="00683300" w:rsidRDefault="00683300" w:rsidP="008527F3">
            <w:pPr>
              <w:numPr>
                <w:ilvl w:val="0"/>
                <w:numId w:val="33"/>
              </w:numPr>
              <w:suppressLineNumbers/>
              <w:suppressAutoHyphens/>
              <w:spacing w:after="283" w:line="240" w:lineRule="auto"/>
              <w:rPr>
                <w:rFonts w:ascii="Arial" w:eastAsia="SimSun" w:hAnsi="Arial" w:cs="Arial"/>
                <w:bCs/>
                <w:color w:val="222222"/>
                <w:kern w:val="2"/>
                <w:sz w:val="24"/>
                <w:szCs w:val="24"/>
                <w:lang w:eastAsia="zh-CN" w:bidi="hi-IN"/>
              </w:rPr>
            </w:pPr>
            <w:r>
              <w:rPr>
                <w:rFonts w:ascii="Arial" w:eastAsia="SimSun" w:hAnsi="Arial" w:cs="Arial"/>
                <w:bCs/>
                <w:color w:val="222222"/>
                <w:kern w:val="2"/>
                <w:sz w:val="24"/>
                <w:szCs w:val="24"/>
                <w:lang w:eastAsia="zh-CN" w:bidi="hi-IN"/>
              </w:rPr>
              <w:t>Individuare e utilizzare gli strumenti di</w:t>
            </w:r>
            <w:r>
              <w:rPr>
                <w:rFonts w:ascii="Arial" w:eastAsia="SimSun" w:hAnsi="Arial" w:cs="Arial"/>
                <w:bCs/>
                <w:i/>
                <w:color w:val="222222"/>
                <w:kern w:val="2"/>
                <w:sz w:val="24"/>
                <w:szCs w:val="24"/>
                <w:u w:val="single"/>
                <w:lang w:eastAsia="zh-CN" w:bidi="hi-IN"/>
              </w:rPr>
              <w:t xml:space="preserve"> </w:t>
            </w:r>
            <w:r>
              <w:rPr>
                <w:rFonts w:ascii="Arial" w:eastAsia="SimSun" w:hAnsi="Arial" w:cs="Arial"/>
                <w:bCs/>
                <w:color w:val="222222"/>
                <w:kern w:val="2"/>
                <w:sz w:val="24"/>
                <w:szCs w:val="24"/>
                <w:lang w:eastAsia="zh-CN" w:bidi="hi-IN"/>
              </w:rPr>
              <w:t xml:space="preserve">comunicazione e di team working più appropriati per intervenire nei contesti organizzativi e professionali di riferimento </w:t>
            </w:r>
          </w:p>
          <w:p w14:paraId="40BFE141" w14:textId="77777777" w:rsidR="00683300" w:rsidRDefault="00683300" w:rsidP="008527F3">
            <w:pPr>
              <w:numPr>
                <w:ilvl w:val="0"/>
                <w:numId w:val="33"/>
              </w:numPr>
              <w:suppressLineNumbers/>
              <w:suppressAutoHyphens/>
              <w:spacing w:after="283" w:line="240" w:lineRule="auto"/>
              <w:rPr>
                <w:rFonts w:ascii="Arial" w:eastAsia="SimSun" w:hAnsi="Arial" w:cs="Arial"/>
                <w:bCs/>
                <w:color w:val="222222"/>
                <w:kern w:val="2"/>
                <w:sz w:val="24"/>
                <w:szCs w:val="24"/>
                <w:lang w:eastAsia="zh-CN" w:bidi="hi-IN"/>
              </w:rPr>
            </w:pPr>
            <w:r>
              <w:rPr>
                <w:rFonts w:ascii="Arial" w:eastAsia="SimSun" w:hAnsi="Arial" w:cs="Arial"/>
                <w:bCs/>
                <w:color w:val="222222"/>
                <w:kern w:val="2"/>
                <w:sz w:val="24"/>
                <w:szCs w:val="24"/>
                <w:lang w:eastAsia="zh-CN" w:bidi="hi-IN"/>
              </w:rPr>
              <w:t>Essere sensibili alle differenze di cultura e di atteggiamento dei destinatari, al fine di fornire un servizio il più possibile personalizzato</w:t>
            </w:r>
          </w:p>
          <w:p w14:paraId="1C315E92" w14:textId="77777777" w:rsidR="00683300" w:rsidRDefault="00683300" w:rsidP="008527F3">
            <w:pPr>
              <w:numPr>
                <w:ilvl w:val="0"/>
                <w:numId w:val="33"/>
              </w:numPr>
              <w:suppressLineNumbers/>
              <w:suppressAutoHyphens/>
              <w:spacing w:after="283" w:line="240" w:lineRule="auto"/>
              <w:rPr>
                <w:rFonts w:ascii="Arial" w:eastAsia="SimSun" w:hAnsi="Arial" w:cs="Arial"/>
                <w:bCs/>
                <w:color w:val="222222"/>
                <w:kern w:val="2"/>
                <w:sz w:val="24"/>
                <w:szCs w:val="24"/>
                <w:lang w:eastAsia="zh-CN" w:bidi="hi-IN"/>
              </w:rPr>
            </w:pPr>
            <w:r>
              <w:rPr>
                <w:rFonts w:ascii="Arial" w:eastAsia="SimSun" w:hAnsi="Arial" w:cs="Arial"/>
                <w:bCs/>
                <w:color w:val="222222"/>
                <w:kern w:val="2"/>
                <w:sz w:val="24"/>
                <w:szCs w:val="24"/>
                <w:lang w:eastAsia="zh-CN" w:bidi="hi-IN"/>
              </w:rPr>
              <w:t>Sviluppare ed esprimere le proprie qualità di relazione, comunicazione, ascolto, cooperazione e senso di responsabilità nell’esercizio del proprio ruolo</w:t>
            </w:r>
          </w:p>
          <w:p w14:paraId="2D05C65B" w14:textId="77777777" w:rsidR="00683300" w:rsidRDefault="00683300" w:rsidP="008527F3">
            <w:pPr>
              <w:numPr>
                <w:ilvl w:val="0"/>
                <w:numId w:val="33"/>
              </w:numPr>
              <w:suppressLineNumbers/>
              <w:suppressAutoHyphens/>
              <w:spacing w:after="283" w:line="240" w:lineRule="auto"/>
              <w:rPr>
                <w:rFonts w:ascii="Arial" w:eastAsia="SimSun" w:hAnsi="Arial" w:cs="Arial"/>
                <w:bCs/>
                <w:i/>
                <w:color w:val="222222"/>
                <w:kern w:val="2"/>
                <w:sz w:val="24"/>
                <w:szCs w:val="24"/>
                <w:u w:val="single"/>
                <w:lang w:eastAsia="zh-CN" w:bidi="hi-IN"/>
              </w:rPr>
            </w:pPr>
            <w:r>
              <w:rPr>
                <w:rFonts w:ascii="Arial" w:eastAsia="SimSun" w:hAnsi="Arial" w:cs="Arial"/>
                <w:bCs/>
                <w:color w:val="222222"/>
                <w:kern w:val="2"/>
                <w:sz w:val="24"/>
                <w:szCs w:val="24"/>
                <w:lang w:eastAsia="zh-CN" w:bidi="hi-IN"/>
              </w:rPr>
              <w:t>Acquisire la consapevolezza della diversificazione dei bisogni del cliente</w:t>
            </w:r>
          </w:p>
        </w:tc>
      </w:tr>
      <w:tr w:rsidR="00683300" w14:paraId="7CFCFA3E" w14:textId="77777777" w:rsidTr="001C2347">
        <w:trPr>
          <w:jc w:val="center"/>
        </w:trPr>
        <w:tc>
          <w:tcPr>
            <w:tcW w:w="2986" w:type="dxa"/>
            <w:tcBorders>
              <w:top w:val="single" w:sz="8" w:space="0" w:color="000000"/>
              <w:left w:val="single" w:sz="8" w:space="0" w:color="000000"/>
              <w:bottom w:val="single" w:sz="8" w:space="0" w:color="000000"/>
              <w:right w:val="single" w:sz="8" w:space="0" w:color="000000"/>
            </w:tcBorders>
            <w:hideMark/>
          </w:tcPr>
          <w:p w14:paraId="35F8CD3D"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t>CONOSCENZE o CONTENUTI TRATTATI:</w:t>
            </w:r>
          </w:p>
          <w:p w14:paraId="24E68038" w14:textId="77777777" w:rsidR="00683300" w:rsidRDefault="00683300" w:rsidP="001C2347">
            <w:pPr>
              <w:suppressLineNumbers/>
              <w:suppressAutoHyphens/>
              <w:spacing w:after="283" w:line="240" w:lineRule="auto"/>
              <w:rPr>
                <w:rFonts w:ascii="Arial" w:eastAsia="SimSun" w:hAnsi="Arial" w:cs="Arial"/>
                <w:bCs/>
                <w:color w:val="222222"/>
                <w:kern w:val="2"/>
                <w:sz w:val="24"/>
                <w:szCs w:val="24"/>
                <w:u w:val="single"/>
                <w:lang w:eastAsia="zh-CN" w:bidi="hi-IN"/>
              </w:rPr>
            </w:pPr>
            <w:r>
              <w:rPr>
                <w:rFonts w:ascii="Arial" w:eastAsia="SimSun" w:hAnsi="Arial" w:cs="Arial"/>
                <w:bCs/>
                <w:color w:val="000000"/>
                <w:kern w:val="2"/>
                <w:sz w:val="24"/>
                <w:szCs w:val="24"/>
                <w:u w:val="single"/>
                <w:lang w:eastAsia="zh-CN" w:bidi="hi-IN"/>
              </w:rPr>
              <w:t xml:space="preserve"> </w:t>
            </w:r>
            <w:r>
              <w:rPr>
                <w:rFonts w:ascii="Times New Roman" w:eastAsia="SimSun" w:hAnsi="Times New Roman"/>
                <w:color w:val="000000"/>
                <w:kern w:val="2"/>
                <w:sz w:val="28"/>
                <w:szCs w:val="28"/>
                <w:u w:val="single"/>
                <w:lang w:eastAsia="zh-CN" w:bidi="hi-IN"/>
              </w:rPr>
              <w:t>(</w:t>
            </w:r>
            <w:r>
              <w:rPr>
                <w:rFonts w:ascii="Arial" w:eastAsia="SimSun" w:hAnsi="Arial" w:cs="Arial"/>
                <w:color w:val="000000"/>
                <w:kern w:val="2"/>
                <w:sz w:val="24"/>
                <w:szCs w:val="24"/>
                <w:u w:val="single"/>
                <w:lang w:eastAsia="zh-CN" w:bidi="hi-IN"/>
              </w:rPr>
              <w:t>anche attraverso UDA e NUCLEI TEMATICI)</w:t>
            </w:r>
          </w:p>
        </w:tc>
        <w:tc>
          <w:tcPr>
            <w:tcW w:w="6379" w:type="dxa"/>
            <w:tcBorders>
              <w:top w:val="single" w:sz="8" w:space="0" w:color="000000"/>
              <w:left w:val="single" w:sz="8" w:space="0" w:color="000000"/>
              <w:bottom w:val="single" w:sz="8" w:space="0" w:color="000000"/>
              <w:right w:val="single" w:sz="8" w:space="0" w:color="000000"/>
            </w:tcBorders>
            <w:tcMar>
              <w:top w:w="28" w:type="dxa"/>
              <w:left w:w="0" w:type="dxa"/>
              <w:bottom w:w="28" w:type="dxa"/>
              <w:right w:w="28" w:type="dxa"/>
            </w:tcMar>
            <w:vAlign w:val="center"/>
            <w:hideMark/>
          </w:tcPr>
          <w:p w14:paraId="39D19CC4" w14:textId="77777777" w:rsidR="00683300" w:rsidRDefault="00683300" w:rsidP="001C2347">
            <w:pPr>
              <w:suppressLineNumbers/>
              <w:suppressAutoHyphens/>
              <w:spacing w:after="283" w:line="240" w:lineRule="auto"/>
              <w:rPr>
                <w:rFonts w:ascii="Arial" w:eastAsia="SimSun" w:hAnsi="Arial" w:cs="Arial"/>
                <w:bCs/>
                <w:iCs/>
                <w:color w:val="000000"/>
                <w:kern w:val="2"/>
                <w:sz w:val="24"/>
                <w:szCs w:val="24"/>
                <w:lang w:eastAsia="zh-CN" w:bidi="hi-IN"/>
              </w:rPr>
            </w:pPr>
            <w:r>
              <w:rPr>
                <w:rFonts w:ascii="Arial" w:eastAsia="SimSun" w:hAnsi="Arial" w:cs="Arial"/>
                <w:bCs/>
                <w:iCs/>
                <w:color w:val="000000"/>
                <w:kern w:val="2"/>
                <w:sz w:val="24"/>
                <w:szCs w:val="24"/>
                <w:lang w:eastAsia="zh-CN" w:bidi="hi-IN"/>
              </w:rPr>
              <w:t>1  I fondamenti della comunicazione</w:t>
            </w:r>
          </w:p>
          <w:p w14:paraId="3977DC6D"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lang w:eastAsia="zh-CN" w:bidi="hi-IN"/>
              </w:rPr>
            </w:pPr>
            <w:r>
              <w:rPr>
                <w:rFonts w:ascii="Arial" w:eastAsia="SimSun" w:hAnsi="Arial" w:cs="Arial"/>
                <w:bCs/>
                <w:iCs/>
                <w:color w:val="000000"/>
                <w:kern w:val="2"/>
                <w:sz w:val="24"/>
                <w:szCs w:val="24"/>
                <w:lang w:eastAsia="zh-CN" w:bidi="hi-IN"/>
              </w:rPr>
              <w:t>2  I modelli di spiegazione del processo comunicativo</w:t>
            </w:r>
          </w:p>
          <w:p w14:paraId="4650178A" w14:textId="77777777" w:rsidR="00683300" w:rsidRDefault="00683300" w:rsidP="001C2347">
            <w:pPr>
              <w:suppressLineNumbers/>
              <w:suppressAutoHyphens/>
              <w:spacing w:after="283" w:line="240" w:lineRule="auto"/>
              <w:rPr>
                <w:rFonts w:ascii="Arial" w:eastAsia="SimSun" w:hAnsi="Arial" w:cs="Arial"/>
                <w:bCs/>
                <w:iCs/>
                <w:color w:val="000000"/>
                <w:kern w:val="2"/>
                <w:sz w:val="24"/>
                <w:szCs w:val="24"/>
                <w:lang w:eastAsia="zh-CN" w:bidi="hi-IN"/>
              </w:rPr>
            </w:pPr>
            <w:r>
              <w:rPr>
                <w:rFonts w:ascii="Arial" w:eastAsia="SimSun" w:hAnsi="Arial" w:cs="Arial"/>
                <w:bCs/>
                <w:iCs/>
                <w:color w:val="000000"/>
                <w:kern w:val="2"/>
                <w:sz w:val="24"/>
                <w:szCs w:val="24"/>
                <w:lang w:eastAsia="zh-CN" w:bidi="hi-IN"/>
              </w:rPr>
              <w:t>3  La pragmatica della comunicazione</w:t>
            </w:r>
          </w:p>
          <w:p w14:paraId="09A3F017" w14:textId="77777777" w:rsidR="00683300" w:rsidRDefault="00683300" w:rsidP="001C2347">
            <w:pPr>
              <w:suppressLineNumbers/>
              <w:suppressAutoHyphens/>
              <w:spacing w:after="283" w:line="240" w:lineRule="auto"/>
              <w:rPr>
                <w:rFonts w:ascii="Arial" w:eastAsia="SimSun" w:hAnsi="Arial" w:cs="Arial"/>
                <w:bCs/>
                <w:iCs/>
                <w:color w:val="000000"/>
                <w:kern w:val="2"/>
                <w:sz w:val="24"/>
                <w:szCs w:val="24"/>
                <w:lang w:eastAsia="zh-CN" w:bidi="hi-IN"/>
              </w:rPr>
            </w:pPr>
            <w:r>
              <w:rPr>
                <w:rFonts w:ascii="Arial" w:eastAsia="SimSun" w:hAnsi="Arial" w:cs="Arial"/>
                <w:bCs/>
                <w:iCs/>
                <w:color w:val="000000"/>
                <w:kern w:val="2"/>
                <w:sz w:val="24"/>
                <w:szCs w:val="24"/>
                <w:lang w:eastAsia="zh-CN" w:bidi="hi-IN"/>
              </w:rPr>
              <w:t>4   La comunicazione verbale e non verbale</w:t>
            </w:r>
          </w:p>
          <w:p w14:paraId="713E457F" w14:textId="77777777" w:rsidR="00683300" w:rsidRDefault="00683300" w:rsidP="001C2347">
            <w:pPr>
              <w:suppressLineNumbers/>
              <w:suppressAutoHyphens/>
              <w:spacing w:after="283" w:line="240" w:lineRule="auto"/>
              <w:rPr>
                <w:rFonts w:ascii="Arial" w:eastAsia="SimSun" w:hAnsi="Arial" w:cs="Arial"/>
                <w:bCs/>
                <w:i/>
                <w:iCs/>
                <w:color w:val="000000"/>
                <w:kern w:val="2"/>
                <w:sz w:val="24"/>
                <w:szCs w:val="24"/>
                <w:u w:val="single"/>
                <w:lang w:eastAsia="zh-CN" w:bidi="hi-IN"/>
              </w:rPr>
            </w:pPr>
            <w:r>
              <w:rPr>
                <w:rFonts w:ascii="Arial" w:eastAsia="SimSun" w:hAnsi="Arial" w:cs="Arial"/>
                <w:bCs/>
                <w:i/>
                <w:iCs/>
                <w:color w:val="000000"/>
                <w:kern w:val="2"/>
                <w:sz w:val="24"/>
                <w:szCs w:val="24"/>
                <w:u w:val="single"/>
                <w:lang w:eastAsia="zh-CN" w:bidi="hi-IN"/>
              </w:rPr>
              <w:t xml:space="preserve"> </w:t>
            </w:r>
          </w:p>
        </w:tc>
      </w:tr>
      <w:tr w:rsidR="00683300" w14:paraId="143CEF60" w14:textId="77777777" w:rsidTr="001C2347">
        <w:trPr>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hideMark/>
          </w:tcPr>
          <w:p w14:paraId="101905F3"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t>ABILITA’:</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tcPr>
          <w:p w14:paraId="2B0604A2" w14:textId="77777777" w:rsidR="00683300" w:rsidRDefault="00683300" w:rsidP="001C2347">
            <w:pPr>
              <w:suppressLineNumbers/>
              <w:suppressAutoHyphens/>
              <w:spacing w:after="0" w:line="240" w:lineRule="auto"/>
              <w:rPr>
                <w:rFonts w:ascii="Arial" w:eastAsia="SimSun" w:hAnsi="Arial" w:cs="Arial"/>
                <w:bCs/>
                <w:iCs/>
                <w:color w:val="000000"/>
                <w:kern w:val="2"/>
                <w:sz w:val="24"/>
                <w:szCs w:val="24"/>
                <w:lang w:eastAsia="zh-CN" w:bidi="hi-IN"/>
              </w:rPr>
            </w:pPr>
            <w:r>
              <w:rPr>
                <w:rFonts w:ascii="Arial" w:eastAsia="SimSun" w:hAnsi="Arial" w:cs="Arial"/>
                <w:bCs/>
                <w:iCs/>
                <w:color w:val="000000"/>
                <w:kern w:val="2"/>
                <w:sz w:val="24"/>
                <w:szCs w:val="24"/>
                <w:lang w:eastAsia="zh-CN" w:bidi="hi-IN"/>
              </w:rPr>
              <w:t>1  Acquisire consapevolezza  della complessità comunicativa dei codici</w:t>
            </w:r>
          </w:p>
          <w:p w14:paraId="20EC8E06" w14:textId="77777777" w:rsidR="00683300" w:rsidRDefault="00683300" w:rsidP="001C2347">
            <w:pPr>
              <w:suppressLineNumbers/>
              <w:suppressAutoHyphens/>
              <w:spacing w:after="0" w:line="240" w:lineRule="auto"/>
              <w:rPr>
                <w:rFonts w:ascii="Arial" w:eastAsia="SimSun" w:hAnsi="Arial" w:cs="Arial"/>
                <w:bCs/>
                <w:iCs/>
                <w:color w:val="000000"/>
                <w:kern w:val="2"/>
                <w:sz w:val="24"/>
                <w:szCs w:val="24"/>
                <w:lang w:eastAsia="zh-CN" w:bidi="hi-IN"/>
              </w:rPr>
            </w:pPr>
          </w:p>
          <w:p w14:paraId="2E11477C" w14:textId="77777777" w:rsidR="00683300" w:rsidRDefault="00683300" w:rsidP="001C2347">
            <w:pPr>
              <w:suppressLineNumbers/>
              <w:suppressAutoHyphens/>
              <w:spacing w:after="0" w:line="240" w:lineRule="auto"/>
              <w:rPr>
                <w:rFonts w:ascii="Arial" w:eastAsia="SimSun" w:hAnsi="Arial" w:cs="Arial"/>
                <w:bCs/>
                <w:iCs/>
                <w:color w:val="000000"/>
                <w:kern w:val="2"/>
                <w:sz w:val="24"/>
                <w:szCs w:val="24"/>
                <w:lang w:eastAsia="zh-CN" w:bidi="hi-IN"/>
              </w:rPr>
            </w:pPr>
            <w:r>
              <w:rPr>
                <w:rFonts w:ascii="Arial" w:eastAsia="SimSun" w:hAnsi="Arial" w:cs="Arial"/>
                <w:bCs/>
                <w:iCs/>
                <w:color w:val="000000"/>
                <w:kern w:val="2"/>
                <w:sz w:val="24"/>
                <w:szCs w:val="24"/>
                <w:lang w:eastAsia="zh-CN" w:bidi="hi-IN"/>
              </w:rPr>
              <w:t>2   Acquisire consapevolezza dei meccanismi che regolano il processo comunicativo</w:t>
            </w:r>
          </w:p>
          <w:p w14:paraId="67F02893" w14:textId="77777777" w:rsidR="00683300" w:rsidRDefault="00683300" w:rsidP="001C2347">
            <w:pPr>
              <w:suppressLineNumbers/>
              <w:suppressAutoHyphens/>
              <w:spacing w:after="0" w:line="240" w:lineRule="auto"/>
              <w:rPr>
                <w:rFonts w:ascii="Arial" w:eastAsia="SimSun" w:hAnsi="Arial" w:cs="Arial"/>
                <w:bCs/>
                <w:iCs/>
                <w:color w:val="000000"/>
                <w:kern w:val="2"/>
                <w:sz w:val="24"/>
                <w:szCs w:val="24"/>
                <w:lang w:eastAsia="zh-CN" w:bidi="hi-IN"/>
              </w:rPr>
            </w:pPr>
            <w:r>
              <w:rPr>
                <w:rFonts w:ascii="Arial" w:eastAsia="SimSun" w:hAnsi="Arial" w:cs="Arial"/>
                <w:bCs/>
                <w:iCs/>
                <w:color w:val="000000"/>
                <w:kern w:val="2"/>
                <w:sz w:val="24"/>
                <w:szCs w:val="24"/>
                <w:lang w:eastAsia="zh-CN" w:bidi="hi-IN"/>
              </w:rPr>
              <w:t xml:space="preserve">      Individuare gli elementi della comunicazione</w:t>
            </w:r>
          </w:p>
          <w:p w14:paraId="03518904" w14:textId="77777777" w:rsidR="00683300" w:rsidRDefault="00683300" w:rsidP="001C2347">
            <w:pPr>
              <w:suppressLineNumbers/>
              <w:suppressAutoHyphens/>
              <w:spacing w:after="0" w:line="240" w:lineRule="auto"/>
              <w:rPr>
                <w:rFonts w:ascii="Arial" w:eastAsia="SimSun" w:hAnsi="Arial" w:cs="Arial"/>
                <w:bCs/>
                <w:iCs/>
                <w:color w:val="000000"/>
                <w:kern w:val="2"/>
                <w:sz w:val="24"/>
                <w:szCs w:val="24"/>
                <w:lang w:eastAsia="zh-CN" w:bidi="hi-IN"/>
              </w:rPr>
            </w:pPr>
          </w:p>
          <w:p w14:paraId="6A020A5C" w14:textId="77777777" w:rsidR="00683300" w:rsidRDefault="00683300" w:rsidP="001C2347">
            <w:pPr>
              <w:spacing w:after="0" w:line="240" w:lineRule="auto"/>
              <w:rPr>
                <w:rFonts w:ascii="Arial" w:eastAsia="Times New Roman" w:hAnsi="Arial" w:cs="Arial"/>
                <w:bCs/>
                <w:iCs/>
                <w:sz w:val="24"/>
                <w:szCs w:val="24"/>
                <w:lang w:eastAsia="it-IT"/>
              </w:rPr>
            </w:pPr>
            <w:r>
              <w:rPr>
                <w:rFonts w:ascii="Arial" w:eastAsia="Times New Roman" w:hAnsi="Arial" w:cs="Arial"/>
                <w:bCs/>
                <w:iCs/>
                <w:sz w:val="24"/>
                <w:szCs w:val="24"/>
                <w:lang w:eastAsia="it-IT"/>
              </w:rPr>
              <w:t>3  Riconoscere il rapporto tra comportamento e comunicazione</w:t>
            </w:r>
          </w:p>
          <w:p w14:paraId="6B545632" w14:textId="77777777" w:rsidR="00683300" w:rsidRDefault="00683300" w:rsidP="001C2347">
            <w:pPr>
              <w:spacing w:after="0" w:line="240" w:lineRule="auto"/>
              <w:jc w:val="both"/>
              <w:rPr>
                <w:rFonts w:ascii="Arial" w:eastAsia="Times New Roman" w:hAnsi="Arial" w:cs="Arial"/>
                <w:bCs/>
                <w:iCs/>
                <w:sz w:val="24"/>
                <w:szCs w:val="24"/>
                <w:lang w:eastAsia="it-IT"/>
              </w:rPr>
            </w:pPr>
            <w:r>
              <w:rPr>
                <w:rFonts w:ascii="Arial" w:eastAsia="Times New Roman" w:hAnsi="Arial" w:cs="Arial"/>
                <w:bCs/>
                <w:iCs/>
                <w:sz w:val="24"/>
                <w:szCs w:val="24"/>
                <w:lang w:eastAsia="it-IT"/>
              </w:rPr>
              <w:t xml:space="preserve"> </w:t>
            </w:r>
          </w:p>
          <w:p w14:paraId="1D7BA6CA" w14:textId="77777777" w:rsidR="00683300" w:rsidRDefault="00683300" w:rsidP="001C2347">
            <w:pPr>
              <w:spacing w:after="0" w:line="240" w:lineRule="auto"/>
              <w:jc w:val="both"/>
              <w:rPr>
                <w:rFonts w:ascii="Arial" w:eastAsia="Times New Roman" w:hAnsi="Arial" w:cs="Arial"/>
                <w:bCs/>
                <w:iCs/>
                <w:sz w:val="24"/>
                <w:szCs w:val="24"/>
                <w:lang w:eastAsia="it-IT"/>
              </w:rPr>
            </w:pPr>
          </w:p>
          <w:p w14:paraId="2BBA5925" w14:textId="77777777" w:rsidR="00683300" w:rsidRDefault="00683300" w:rsidP="001C2347">
            <w:pPr>
              <w:spacing w:after="0" w:line="240" w:lineRule="auto"/>
              <w:rPr>
                <w:rFonts w:ascii="Arial" w:eastAsia="Times New Roman" w:hAnsi="Arial" w:cs="Arial"/>
                <w:bCs/>
                <w:iCs/>
                <w:sz w:val="24"/>
                <w:szCs w:val="24"/>
                <w:lang w:eastAsia="it-IT"/>
              </w:rPr>
            </w:pPr>
            <w:r>
              <w:rPr>
                <w:rFonts w:ascii="Arial" w:eastAsia="Times New Roman" w:hAnsi="Arial" w:cs="Arial"/>
                <w:bCs/>
                <w:iCs/>
                <w:sz w:val="24"/>
                <w:szCs w:val="24"/>
                <w:lang w:eastAsia="it-IT"/>
              </w:rPr>
              <w:t>4  Riconoscere  i linguaggi verbale, paraverbale e non verbale</w:t>
            </w:r>
          </w:p>
          <w:p w14:paraId="26FA980A" w14:textId="77777777" w:rsidR="00683300" w:rsidRDefault="00683300" w:rsidP="001C2347">
            <w:pPr>
              <w:spacing w:after="0" w:line="240" w:lineRule="auto"/>
              <w:jc w:val="both"/>
              <w:rPr>
                <w:rFonts w:ascii="Arial" w:eastAsia="Times New Roman" w:hAnsi="Arial" w:cs="Arial"/>
                <w:bCs/>
                <w:iCs/>
                <w:sz w:val="24"/>
                <w:szCs w:val="24"/>
                <w:lang w:eastAsia="it-IT"/>
              </w:rPr>
            </w:pPr>
            <w:r>
              <w:rPr>
                <w:rFonts w:ascii="Arial" w:eastAsia="Times New Roman" w:hAnsi="Arial" w:cs="Arial"/>
                <w:bCs/>
                <w:iCs/>
                <w:sz w:val="24"/>
                <w:szCs w:val="24"/>
                <w:lang w:eastAsia="it-IT"/>
              </w:rPr>
              <w:t xml:space="preserve">  </w:t>
            </w:r>
          </w:p>
          <w:p w14:paraId="76A788ED" w14:textId="77777777" w:rsidR="00683300" w:rsidRDefault="00683300" w:rsidP="001C2347">
            <w:pPr>
              <w:spacing w:after="0" w:line="240" w:lineRule="auto"/>
              <w:jc w:val="both"/>
              <w:rPr>
                <w:rFonts w:ascii="Arial" w:eastAsia="Times New Roman" w:hAnsi="Arial" w:cs="Arial"/>
                <w:bCs/>
                <w:i/>
                <w:iCs/>
                <w:sz w:val="24"/>
                <w:szCs w:val="24"/>
                <w:u w:val="single"/>
                <w:lang w:eastAsia="it-IT"/>
              </w:rPr>
            </w:pPr>
            <w:r>
              <w:rPr>
                <w:rFonts w:ascii="Arial" w:eastAsia="Times New Roman" w:hAnsi="Arial" w:cs="Arial"/>
                <w:bCs/>
                <w:i/>
                <w:iCs/>
                <w:sz w:val="24"/>
                <w:szCs w:val="24"/>
                <w:u w:val="single"/>
                <w:lang w:eastAsia="it-IT"/>
              </w:rPr>
              <w:t xml:space="preserve">  </w:t>
            </w:r>
          </w:p>
        </w:tc>
      </w:tr>
      <w:tr w:rsidR="00683300" w14:paraId="282D219A" w14:textId="77777777" w:rsidTr="001C2347">
        <w:trPr>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hideMark/>
          </w:tcPr>
          <w:p w14:paraId="00B7F259"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t>METODOLOGIE:</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hideMark/>
          </w:tcPr>
          <w:p w14:paraId="2BD8E3D9" w14:textId="77777777" w:rsidR="00683300" w:rsidRDefault="00683300" w:rsidP="001C2347">
            <w:pPr>
              <w:suppressAutoHyphens/>
              <w:spacing w:after="0" w:line="240" w:lineRule="auto"/>
              <w:rPr>
                <w:rFonts w:ascii="Arial" w:eastAsia="Times New Roman" w:hAnsi="Arial" w:cs="Arial"/>
                <w:kern w:val="2"/>
                <w:sz w:val="24"/>
                <w:szCs w:val="24"/>
                <w:lang w:eastAsia="ar-SA"/>
              </w:rPr>
            </w:pPr>
            <w:r>
              <w:rPr>
                <w:rFonts w:ascii="Arial" w:eastAsia="Times New Roman" w:hAnsi="Arial" w:cs="Arial"/>
                <w:kern w:val="2"/>
                <w:sz w:val="24"/>
                <w:szCs w:val="24"/>
                <w:lang w:eastAsia="ar-SA"/>
              </w:rPr>
              <w:t>- Lezione frontale</w:t>
            </w:r>
          </w:p>
          <w:p w14:paraId="3AA9D96B" w14:textId="77777777" w:rsidR="00683300" w:rsidRDefault="00683300" w:rsidP="001C2347">
            <w:pPr>
              <w:suppressAutoHyphens/>
              <w:spacing w:after="0" w:line="240" w:lineRule="auto"/>
              <w:rPr>
                <w:rFonts w:ascii="Arial" w:eastAsia="Times New Roman" w:hAnsi="Arial" w:cs="Arial"/>
                <w:kern w:val="2"/>
                <w:sz w:val="24"/>
                <w:szCs w:val="24"/>
                <w:lang w:eastAsia="ar-SA"/>
              </w:rPr>
            </w:pPr>
            <w:r>
              <w:rPr>
                <w:rFonts w:ascii="Arial" w:eastAsia="Times New Roman" w:hAnsi="Arial" w:cs="Arial"/>
                <w:kern w:val="2"/>
                <w:sz w:val="24"/>
                <w:szCs w:val="24"/>
                <w:lang w:eastAsia="ar-SA"/>
              </w:rPr>
              <w:t>- dibattito aperto per favorire un atteggiamento critico e propositivo</w:t>
            </w:r>
          </w:p>
          <w:p w14:paraId="2106BE32" w14:textId="77777777" w:rsidR="00683300" w:rsidRDefault="00683300" w:rsidP="001C2347">
            <w:pPr>
              <w:suppressAutoHyphens/>
              <w:spacing w:after="0" w:line="240" w:lineRule="auto"/>
              <w:rPr>
                <w:rFonts w:ascii="Arial" w:eastAsia="Times New Roman" w:hAnsi="Arial" w:cs="Arial"/>
                <w:kern w:val="2"/>
                <w:sz w:val="24"/>
                <w:szCs w:val="24"/>
                <w:lang w:eastAsia="ar-SA"/>
              </w:rPr>
            </w:pPr>
            <w:r>
              <w:rPr>
                <w:rFonts w:ascii="Arial" w:eastAsia="Times New Roman" w:hAnsi="Arial" w:cs="Arial"/>
                <w:kern w:val="2"/>
                <w:sz w:val="24"/>
                <w:szCs w:val="24"/>
                <w:lang w:eastAsia="ar-SA"/>
              </w:rPr>
              <w:lastRenderedPageBreak/>
              <w:t>- brainstorming</w:t>
            </w:r>
          </w:p>
          <w:p w14:paraId="1ABB3791" w14:textId="77777777" w:rsidR="00683300" w:rsidRDefault="00683300" w:rsidP="001C2347">
            <w:pPr>
              <w:suppressAutoHyphens/>
              <w:spacing w:after="0" w:line="240" w:lineRule="auto"/>
              <w:rPr>
                <w:rFonts w:ascii="Arial" w:eastAsia="Times New Roman" w:hAnsi="Arial" w:cs="Arial"/>
                <w:kern w:val="2"/>
                <w:sz w:val="24"/>
                <w:szCs w:val="24"/>
                <w:lang w:eastAsia="ar-SA"/>
              </w:rPr>
            </w:pPr>
            <w:r>
              <w:rPr>
                <w:rFonts w:ascii="Arial" w:eastAsia="Times New Roman" w:hAnsi="Arial" w:cs="Arial"/>
                <w:kern w:val="2"/>
                <w:sz w:val="24"/>
                <w:szCs w:val="24"/>
                <w:lang w:eastAsia="ar-SA"/>
              </w:rPr>
              <w:t>- lavoro individuale</w:t>
            </w:r>
          </w:p>
          <w:p w14:paraId="1B4F8062" w14:textId="77777777" w:rsidR="00683300" w:rsidRDefault="00683300" w:rsidP="001C2347">
            <w:pPr>
              <w:suppressAutoHyphens/>
              <w:spacing w:after="0" w:line="240" w:lineRule="auto"/>
              <w:rPr>
                <w:rFonts w:ascii="Arial" w:eastAsia="Times New Roman" w:hAnsi="Arial" w:cs="Arial"/>
                <w:kern w:val="2"/>
                <w:sz w:val="24"/>
                <w:szCs w:val="24"/>
                <w:lang w:eastAsia="ar-SA"/>
              </w:rPr>
            </w:pPr>
            <w:r>
              <w:rPr>
                <w:rFonts w:ascii="Arial" w:eastAsia="Times New Roman" w:hAnsi="Arial" w:cs="Arial"/>
                <w:kern w:val="2"/>
                <w:sz w:val="24"/>
                <w:szCs w:val="24"/>
                <w:lang w:eastAsia="ar-SA"/>
              </w:rPr>
              <w:t>- lavoro di gruppo</w:t>
            </w:r>
          </w:p>
          <w:p w14:paraId="53FCE6BF" w14:textId="77777777" w:rsidR="00683300" w:rsidRDefault="00683300" w:rsidP="001C2347">
            <w:pPr>
              <w:suppressAutoHyphens/>
              <w:spacing w:after="0" w:line="240" w:lineRule="auto"/>
              <w:rPr>
                <w:rFonts w:ascii="Arial" w:eastAsia="Times New Roman" w:hAnsi="Arial" w:cs="Arial"/>
                <w:i/>
                <w:kern w:val="2"/>
                <w:sz w:val="24"/>
                <w:szCs w:val="24"/>
                <w:u w:val="single"/>
                <w:lang w:eastAsia="ar-SA"/>
              </w:rPr>
            </w:pPr>
            <w:r>
              <w:rPr>
                <w:rFonts w:ascii="Arial" w:eastAsia="Times New Roman" w:hAnsi="Arial" w:cs="Arial"/>
                <w:i/>
                <w:kern w:val="2"/>
                <w:sz w:val="24"/>
                <w:szCs w:val="24"/>
                <w:u w:val="single"/>
                <w:lang w:eastAsia="ar-SA"/>
              </w:rPr>
              <w:t xml:space="preserve"> </w:t>
            </w:r>
          </w:p>
        </w:tc>
      </w:tr>
      <w:tr w:rsidR="00683300" w14:paraId="7020A196" w14:textId="77777777" w:rsidTr="001C2347">
        <w:trPr>
          <w:trHeight w:val="3051"/>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hideMark/>
          </w:tcPr>
          <w:p w14:paraId="666EE038"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lastRenderedPageBreak/>
              <w:t>CRITERI DI VALUTAZIONE:</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hideMark/>
          </w:tcPr>
          <w:p w14:paraId="469CA4ED" w14:textId="77777777" w:rsidR="00683300" w:rsidRDefault="00683300" w:rsidP="001C2347">
            <w:pPr>
              <w:suppressAutoHyphens/>
              <w:spacing w:after="0" w:line="240" w:lineRule="auto"/>
              <w:jc w:val="both"/>
              <w:rPr>
                <w:rFonts w:ascii="Arial" w:hAnsi="Arial" w:cs="Arial"/>
                <w:bCs/>
                <w:kern w:val="2"/>
                <w:sz w:val="24"/>
                <w:szCs w:val="24"/>
                <w:lang w:eastAsia="ar-SA"/>
              </w:rPr>
            </w:pPr>
            <w:r>
              <w:rPr>
                <w:rFonts w:ascii="Arial" w:hAnsi="Arial" w:cs="Arial"/>
                <w:bCs/>
                <w:kern w:val="2"/>
                <w:sz w:val="24"/>
                <w:szCs w:val="24"/>
                <w:lang w:eastAsia="ar-SA"/>
              </w:rPr>
              <w:t>Capacità di rielaborare i contenuti acquisiti ed applicazione nella soluzione di problemi</w:t>
            </w:r>
          </w:p>
          <w:p w14:paraId="026FF71C" w14:textId="77777777" w:rsidR="00683300" w:rsidRDefault="00683300" w:rsidP="001C2347">
            <w:pPr>
              <w:suppressAutoHyphens/>
              <w:spacing w:after="0" w:line="240" w:lineRule="auto"/>
              <w:jc w:val="both"/>
              <w:rPr>
                <w:rFonts w:ascii="Arial" w:hAnsi="Arial" w:cs="Arial"/>
                <w:bCs/>
                <w:kern w:val="2"/>
                <w:sz w:val="24"/>
                <w:szCs w:val="24"/>
                <w:lang w:eastAsia="ar-SA"/>
              </w:rPr>
            </w:pPr>
            <w:r>
              <w:rPr>
                <w:rFonts w:ascii="Arial" w:hAnsi="Arial" w:cs="Arial"/>
                <w:bCs/>
                <w:kern w:val="2"/>
                <w:sz w:val="24"/>
                <w:szCs w:val="24"/>
                <w:lang w:eastAsia="ar-SA"/>
              </w:rPr>
              <w:t>Capacità di acquisire una visione chiara e generale della materia</w:t>
            </w:r>
          </w:p>
          <w:p w14:paraId="1C67ACF0" w14:textId="77777777" w:rsidR="00683300" w:rsidRDefault="00683300" w:rsidP="001C2347">
            <w:pPr>
              <w:suppressAutoHyphens/>
              <w:spacing w:after="0" w:line="240" w:lineRule="auto"/>
              <w:jc w:val="both"/>
              <w:rPr>
                <w:rFonts w:ascii="Arial" w:hAnsi="Arial" w:cs="Arial"/>
                <w:bCs/>
                <w:kern w:val="2"/>
                <w:sz w:val="24"/>
                <w:szCs w:val="24"/>
                <w:lang w:eastAsia="ar-SA"/>
              </w:rPr>
            </w:pPr>
            <w:r>
              <w:rPr>
                <w:rFonts w:ascii="Arial" w:hAnsi="Arial" w:cs="Arial"/>
                <w:bCs/>
                <w:kern w:val="2"/>
                <w:sz w:val="24"/>
                <w:szCs w:val="24"/>
                <w:lang w:eastAsia="ar-SA"/>
              </w:rPr>
              <w:t>Grado di partecipazione alle lezioni</w:t>
            </w:r>
          </w:p>
          <w:p w14:paraId="50623CC5" w14:textId="77777777" w:rsidR="00683300" w:rsidRDefault="00683300" w:rsidP="001C2347">
            <w:pPr>
              <w:suppressAutoHyphens/>
              <w:spacing w:after="0" w:line="240" w:lineRule="auto"/>
              <w:jc w:val="both"/>
              <w:rPr>
                <w:rFonts w:ascii="Arial" w:hAnsi="Arial" w:cs="Arial"/>
                <w:bCs/>
                <w:kern w:val="2"/>
                <w:sz w:val="24"/>
                <w:szCs w:val="24"/>
                <w:lang w:eastAsia="ar-SA"/>
              </w:rPr>
            </w:pPr>
            <w:r>
              <w:rPr>
                <w:rFonts w:ascii="Arial" w:hAnsi="Arial" w:cs="Arial"/>
                <w:bCs/>
                <w:kern w:val="2"/>
                <w:sz w:val="24"/>
                <w:szCs w:val="24"/>
                <w:lang w:eastAsia="ar-SA"/>
              </w:rPr>
              <w:t>Regolarità nello studio</w:t>
            </w:r>
          </w:p>
          <w:p w14:paraId="63C22A48" w14:textId="77777777" w:rsidR="00683300" w:rsidRDefault="00683300" w:rsidP="001C2347">
            <w:pPr>
              <w:suppressLineNumbers/>
              <w:suppressAutoHyphens/>
              <w:spacing w:after="0" w:line="240" w:lineRule="auto"/>
              <w:rPr>
                <w:rFonts w:ascii="Arial" w:hAnsi="Arial" w:cs="Arial"/>
                <w:bCs/>
                <w:kern w:val="2"/>
                <w:sz w:val="24"/>
                <w:szCs w:val="24"/>
                <w:lang w:eastAsia="ar-SA"/>
              </w:rPr>
            </w:pPr>
            <w:r>
              <w:rPr>
                <w:rFonts w:ascii="Arial" w:hAnsi="Arial" w:cs="Arial"/>
                <w:bCs/>
                <w:kern w:val="2"/>
                <w:sz w:val="24"/>
                <w:szCs w:val="24"/>
                <w:lang w:eastAsia="ar-SA"/>
              </w:rPr>
              <w:t>Comportamento</w:t>
            </w:r>
          </w:p>
          <w:p w14:paraId="2ADCE865" w14:textId="77777777" w:rsidR="00683300" w:rsidRDefault="00683300" w:rsidP="001C2347">
            <w:pPr>
              <w:suppressLineNumbers/>
              <w:suppressAutoHyphens/>
              <w:spacing w:after="0" w:line="240" w:lineRule="auto"/>
              <w:rPr>
                <w:rFonts w:ascii="Arial" w:hAnsi="Arial" w:cs="Arial"/>
                <w:bCs/>
                <w:i/>
                <w:kern w:val="2"/>
                <w:sz w:val="24"/>
                <w:szCs w:val="24"/>
                <w:u w:val="single"/>
                <w:lang w:eastAsia="ar-SA"/>
              </w:rPr>
            </w:pPr>
            <w:r>
              <w:rPr>
                <w:rFonts w:ascii="Arial" w:hAnsi="Arial" w:cs="Arial"/>
                <w:bCs/>
                <w:kern w:val="2"/>
                <w:sz w:val="24"/>
                <w:szCs w:val="24"/>
                <w:lang w:eastAsia="ar-SA"/>
              </w:rPr>
              <w:t xml:space="preserve">Puntualità nelle consegne                                                                                                 </w:t>
            </w:r>
          </w:p>
          <w:p w14:paraId="77CC352B" w14:textId="77777777" w:rsidR="00683300" w:rsidRDefault="00683300" w:rsidP="001C2347">
            <w:pPr>
              <w:suppressLineNumbers/>
              <w:suppressAutoHyphens/>
              <w:spacing w:after="283" w:line="240" w:lineRule="auto"/>
              <w:rPr>
                <w:rFonts w:ascii="Arial" w:hAnsi="Arial" w:cs="Arial"/>
                <w:bCs/>
                <w:kern w:val="2"/>
                <w:sz w:val="24"/>
                <w:szCs w:val="24"/>
                <w:lang w:eastAsia="ar-SA"/>
              </w:rPr>
            </w:pPr>
            <w:r>
              <w:rPr>
                <w:rFonts w:ascii="Arial" w:hAnsi="Arial" w:cs="Arial"/>
                <w:bCs/>
                <w:kern w:val="2"/>
                <w:sz w:val="24"/>
                <w:szCs w:val="24"/>
                <w:lang w:eastAsia="ar-SA"/>
              </w:rPr>
              <w:t>Valutazione dei contenuti</w:t>
            </w:r>
          </w:p>
        </w:tc>
      </w:tr>
      <w:tr w:rsidR="00683300" w14:paraId="76516599" w14:textId="77777777" w:rsidTr="001C2347">
        <w:trPr>
          <w:trHeight w:val="1945"/>
          <w:jc w:val="center"/>
        </w:trPr>
        <w:tc>
          <w:tcPr>
            <w:tcW w:w="2986" w:type="dxa"/>
            <w:tcBorders>
              <w:top w:val="single" w:sz="8" w:space="0" w:color="000000"/>
              <w:left w:val="single" w:sz="8" w:space="0" w:color="000000"/>
              <w:bottom w:val="single" w:sz="8" w:space="0" w:color="000000"/>
              <w:right w:val="single" w:sz="8" w:space="0" w:color="000000"/>
            </w:tcBorders>
            <w:tcMar>
              <w:top w:w="0" w:type="dxa"/>
              <w:left w:w="18" w:type="dxa"/>
              <w:bottom w:w="28" w:type="dxa"/>
              <w:right w:w="28" w:type="dxa"/>
            </w:tcMar>
            <w:hideMark/>
          </w:tcPr>
          <w:p w14:paraId="2EE3F825" w14:textId="77777777" w:rsidR="00683300" w:rsidRDefault="00683300" w:rsidP="001C2347">
            <w:pPr>
              <w:suppressLineNumbers/>
              <w:suppressAutoHyphens/>
              <w:spacing w:after="283" w:line="240" w:lineRule="auto"/>
              <w:rPr>
                <w:rFonts w:ascii="Arial" w:eastAsia="SimSun" w:hAnsi="Arial" w:cs="Arial"/>
                <w:bCs/>
                <w:color w:val="000000"/>
                <w:kern w:val="2"/>
                <w:sz w:val="24"/>
                <w:szCs w:val="24"/>
                <w:u w:val="single"/>
                <w:lang w:eastAsia="zh-CN" w:bidi="hi-IN"/>
              </w:rPr>
            </w:pPr>
            <w:r>
              <w:rPr>
                <w:rFonts w:ascii="Arial" w:eastAsia="SimSun" w:hAnsi="Arial" w:cs="Arial"/>
                <w:bCs/>
                <w:color w:val="000000"/>
                <w:kern w:val="2"/>
                <w:sz w:val="24"/>
                <w:szCs w:val="24"/>
                <w:u w:val="single"/>
                <w:lang w:eastAsia="zh-CN" w:bidi="hi-IN"/>
              </w:rPr>
              <w:t>TESTI e MATERIALI / STRUMENTI ADOTTATI:</w:t>
            </w:r>
          </w:p>
        </w:tc>
        <w:tc>
          <w:tcPr>
            <w:tcW w:w="6379" w:type="dxa"/>
            <w:tcBorders>
              <w:top w:val="single" w:sz="8" w:space="0" w:color="000000"/>
              <w:left w:val="single" w:sz="8" w:space="0" w:color="000000"/>
              <w:bottom w:val="single" w:sz="8" w:space="0" w:color="000000"/>
              <w:right w:val="single" w:sz="8" w:space="0" w:color="000000"/>
            </w:tcBorders>
            <w:tcMar>
              <w:top w:w="0" w:type="dxa"/>
              <w:left w:w="0" w:type="dxa"/>
              <w:bottom w:w="28" w:type="dxa"/>
              <w:right w:w="28" w:type="dxa"/>
            </w:tcMar>
            <w:vAlign w:val="center"/>
            <w:hideMark/>
          </w:tcPr>
          <w:p w14:paraId="7AB378A2" w14:textId="77777777" w:rsidR="00683300" w:rsidRDefault="00683300" w:rsidP="001C2347">
            <w:pPr>
              <w:suppressAutoHyphens/>
              <w:spacing w:after="0" w:line="100" w:lineRule="atLeast"/>
              <w:rPr>
                <w:rFonts w:ascii="Arial" w:eastAsia="Times New Roman" w:hAnsi="Arial" w:cs="Arial"/>
                <w:kern w:val="2"/>
                <w:sz w:val="24"/>
                <w:szCs w:val="24"/>
                <w:lang w:eastAsia="ar-SA"/>
              </w:rPr>
            </w:pPr>
            <w:r>
              <w:rPr>
                <w:rFonts w:ascii="Arial" w:eastAsia="Times New Roman" w:hAnsi="Arial" w:cs="Arial"/>
                <w:kern w:val="2"/>
                <w:sz w:val="24"/>
                <w:szCs w:val="24"/>
                <w:lang w:eastAsia="ar-SA"/>
              </w:rPr>
              <w:t xml:space="preserve">Testo utilizzato: Tecniche di comunicazione nell’impresa turistico-ristorativa  di F. Cammisa  Editore: Mondadori  </w:t>
            </w:r>
          </w:p>
          <w:p w14:paraId="5227CCD8" w14:textId="77777777" w:rsidR="00683300" w:rsidRDefault="00683300" w:rsidP="001C2347">
            <w:pPr>
              <w:suppressAutoHyphens/>
              <w:spacing w:after="0" w:line="100" w:lineRule="atLeast"/>
              <w:rPr>
                <w:rFonts w:ascii="Arial" w:eastAsia="Times New Roman" w:hAnsi="Arial" w:cs="Arial"/>
                <w:kern w:val="2"/>
                <w:sz w:val="24"/>
                <w:szCs w:val="24"/>
                <w:lang w:eastAsia="ar-SA"/>
              </w:rPr>
            </w:pPr>
            <w:r>
              <w:rPr>
                <w:rFonts w:ascii="Arial" w:eastAsia="Times New Roman" w:hAnsi="Arial" w:cs="Arial"/>
                <w:kern w:val="2"/>
                <w:sz w:val="24"/>
                <w:szCs w:val="24"/>
                <w:lang w:eastAsia="ar-SA"/>
              </w:rPr>
              <w:t>Materiali prodotti e forniti dal docente</w:t>
            </w:r>
          </w:p>
          <w:p w14:paraId="5BEA6D2F" w14:textId="77777777" w:rsidR="00683300" w:rsidRDefault="00683300" w:rsidP="001C2347">
            <w:pPr>
              <w:suppressAutoHyphens/>
              <w:spacing w:after="0" w:line="100" w:lineRule="atLeast"/>
              <w:rPr>
                <w:rFonts w:ascii="Arial" w:eastAsia="Times New Roman" w:hAnsi="Arial" w:cs="Arial"/>
                <w:kern w:val="2"/>
                <w:sz w:val="24"/>
                <w:szCs w:val="24"/>
                <w:lang w:eastAsia="ar-SA"/>
              </w:rPr>
            </w:pPr>
            <w:r>
              <w:rPr>
                <w:rFonts w:ascii="Arial" w:eastAsia="Times New Roman" w:hAnsi="Arial" w:cs="Arial"/>
                <w:kern w:val="2"/>
                <w:sz w:val="24"/>
                <w:szCs w:val="24"/>
                <w:lang w:eastAsia="ar-SA"/>
              </w:rPr>
              <w:t>Lim</w:t>
            </w:r>
          </w:p>
          <w:p w14:paraId="4B6B816F" w14:textId="77777777" w:rsidR="00683300" w:rsidRDefault="00683300" w:rsidP="001C2347">
            <w:pPr>
              <w:suppressAutoHyphens/>
              <w:spacing w:after="0" w:line="100" w:lineRule="atLeast"/>
              <w:rPr>
                <w:rFonts w:ascii="Arial" w:eastAsia="Times New Roman" w:hAnsi="Arial" w:cs="Arial"/>
                <w:kern w:val="2"/>
                <w:sz w:val="24"/>
                <w:szCs w:val="24"/>
                <w:lang w:eastAsia="ar-SA"/>
              </w:rPr>
            </w:pPr>
            <w:r>
              <w:rPr>
                <w:rFonts w:ascii="Arial" w:eastAsia="Times New Roman" w:hAnsi="Arial" w:cs="Arial"/>
                <w:kern w:val="2"/>
                <w:sz w:val="24"/>
                <w:szCs w:val="24"/>
                <w:lang w:eastAsia="ar-SA"/>
              </w:rPr>
              <w:t>File multimediali</w:t>
            </w:r>
          </w:p>
        </w:tc>
      </w:tr>
    </w:tbl>
    <w:p w14:paraId="2BB39C77" w14:textId="77777777" w:rsidR="00683300" w:rsidRDefault="00683300" w:rsidP="00683300">
      <w:pPr>
        <w:spacing w:line="254" w:lineRule="auto"/>
        <w:rPr>
          <w:rFonts w:ascii="Arial" w:hAnsi="Arial" w:cs="Arial"/>
          <w:sz w:val="24"/>
          <w:szCs w:val="24"/>
        </w:rPr>
      </w:pPr>
    </w:p>
    <w:p w14:paraId="24863AB4" w14:textId="63FC5F2C" w:rsidR="00683300" w:rsidRDefault="00683300" w:rsidP="00683300">
      <w:pPr>
        <w:spacing w:line="254" w:lineRule="auto"/>
        <w:rPr>
          <w:rFonts w:ascii="Arial" w:hAnsi="Arial" w:cs="Arial"/>
          <w:sz w:val="24"/>
          <w:szCs w:val="24"/>
        </w:rPr>
      </w:pPr>
      <w:r>
        <w:rPr>
          <w:rFonts w:ascii="Arial" w:hAnsi="Arial" w:cs="Arial"/>
          <w:sz w:val="24"/>
          <w:szCs w:val="24"/>
        </w:rPr>
        <w:t>DATA   08/05/2024                                                                      Prof.ssa Silvana Iacolare</w:t>
      </w:r>
    </w:p>
    <w:p w14:paraId="63DC1125" w14:textId="1ABF137C" w:rsidR="00683300" w:rsidRDefault="00683300" w:rsidP="00683300">
      <w:pPr>
        <w:spacing w:line="254" w:lineRule="auto"/>
        <w:rPr>
          <w:rFonts w:ascii="Arial" w:hAnsi="Arial" w:cs="Arial"/>
          <w:sz w:val="24"/>
          <w:szCs w:val="24"/>
        </w:rPr>
      </w:pPr>
    </w:p>
    <w:p w14:paraId="2F5B4AA6" w14:textId="1454B2EB" w:rsidR="00683300" w:rsidRDefault="00683300" w:rsidP="00683300">
      <w:pPr>
        <w:spacing w:line="254" w:lineRule="auto"/>
        <w:rPr>
          <w:rFonts w:ascii="Arial" w:hAnsi="Arial" w:cs="Arial"/>
          <w:sz w:val="24"/>
          <w:szCs w:val="24"/>
        </w:rPr>
      </w:pPr>
    </w:p>
    <w:p w14:paraId="65A8143B" w14:textId="77777777" w:rsidR="00683300" w:rsidRPr="00EC5BDF" w:rsidRDefault="00683300" w:rsidP="00683300">
      <w:pPr>
        <w:jc w:val="center"/>
        <w:rPr>
          <w:rFonts w:ascii="Arial" w:hAnsi="Arial" w:cs="Arial"/>
          <w:b/>
          <w:bCs/>
          <w:sz w:val="24"/>
          <w:szCs w:val="24"/>
          <w:u w:val="single"/>
        </w:rPr>
      </w:pPr>
      <w:r w:rsidRPr="00EC5BDF">
        <w:rPr>
          <w:rFonts w:ascii="Arial" w:hAnsi="Arial" w:cs="Arial"/>
          <w:b/>
          <w:bCs/>
          <w:sz w:val="24"/>
          <w:szCs w:val="24"/>
        </w:rPr>
        <w:t xml:space="preserve">DISCIPLINA: </w:t>
      </w:r>
      <w:r w:rsidRPr="00EC5BDF">
        <w:rPr>
          <w:rFonts w:ascii="Arial" w:hAnsi="Arial" w:cs="Arial"/>
          <w:b/>
          <w:bCs/>
          <w:sz w:val="24"/>
          <w:szCs w:val="24"/>
          <w:u w:val="single"/>
        </w:rPr>
        <w:t>LINGUA E CIVILTÀ INGLESE</w:t>
      </w:r>
    </w:p>
    <w:p w14:paraId="7C1D1437" w14:textId="77777777" w:rsidR="00683300" w:rsidRPr="00EC5BDF" w:rsidRDefault="00683300" w:rsidP="00683300">
      <w:pPr>
        <w:jc w:val="center"/>
        <w:rPr>
          <w:rFonts w:ascii="Arial" w:hAnsi="Arial" w:cs="Arial"/>
          <w:b/>
          <w:bCs/>
          <w:sz w:val="24"/>
          <w:szCs w:val="24"/>
        </w:rPr>
      </w:pPr>
      <w:r w:rsidRPr="00EC5BDF">
        <w:rPr>
          <w:rFonts w:ascii="Arial" w:hAnsi="Arial" w:cs="Arial"/>
          <w:b/>
          <w:bCs/>
          <w:sz w:val="24"/>
          <w:szCs w:val="24"/>
        </w:rPr>
        <w:t xml:space="preserve">DOCENTE: </w:t>
      </w:r>
      <w:r>
        <w:rPr>
          <w:rFonts w:ascii="Arial" w:hAnsi="Arial" w:cs="Arial"/>
          <w:b/>
          <w:bCs/>
          <w:sz w:val="24"/>
          <w:szCs w:val="24"/>
        </w:rPr>
        <w:t>CONSIGLIA CACACE</w:t>
      </w:r>
    </w:p>
    <w:p w14:paraId="029D7AB2" w14:textId="77777777" w:rsidR="00683300" w:rsidRPr="00EC5BDF" w:rsidRDefault="00683300" w:rsidP="00683300">
      <w:pPr>
        <w:jc w:val="center"/>
        <w:rPr>
          <w:rFonts w:ascii="Arial" w:hAnsi="Arial" w:cs="Arial"/>
          <w:b/>
          <w:bCs/>
          <w:sz w:val="24"/>
          <w:szCs w:val="24"/>
        </w:rPr>
      </w:pPr>
      <w:r w:rsidRPr="00EC5BDF">
        <w:rPr>
          <w:rFonts w:ascii="Arial" w:hAnsi="Arial" w:cs="Arial"/>
          <w:b/>
          <w:bCs/>
          <w:sz w:val="24"/>
          <w:szCs w:val="24"/>
        </w:rPr>
        <w:t xml:space="preserve">     Anno Scolastico 202</w:t>
      </w:r>
      <w:r>
        <w:rPr>
          <w:rFonts w:ascii="Arial" w:hAnsi="Arial" w:cs="Arial"/>
          <w:b/>
          <w:bCs/>
          <w:sz w:val="24"/>
          <w:szCs w:val="24"/>
        </w:rPr>
        <w:t>3/2024</w:t>
      </w:r>
    </w:p>
    <w:p w14:paraId="6E78A3C0" w14:textId="77777777" w:rsidR="00683300" w:rsidRDefault="00683300" w:rsidP="00683300">
      <w:pPr>
        <w:jc w:val="center"/>
        <w:rPr>
          <w:rFonts w:ascii="Arial" w:hAnsi="Arial" w:cs="Arial"/>
          <w:b/>
          <w:bCs/>
          <w:sz w:val="24"/>
          <w:szCs w:val="24"/>
        </w:rPr>
      </w:pPr>
      <w:r w:rsidRPr="00EC5BDF">
        <w:rPr>
          <w:rFonts w:ascii="Arial" w:hAnsi="Arial" w:cs="Arial"/>
          <w:b/>
          <w:bCs/>
          <w:sz w:val="24"/>
          <w:szCs w:val="24"/>
        </w:rPr>
        <w:t>Classe 5</w:t>
      </w:r>
      <w:r w:rsidRPr="00EC5BDF">
        <w:rPr>
          <w:rFonts w:ascii="Arial" w:hAnsi="Arial" w:cs="Arial"/>
          <w:b/>
          <w:bCs/>
          <w:sz w:val="24"/>
          <w:szCs w:val="24"/>
          <w:vertAlign w:val="superscript"/>
        </w:rPr>
        <w:t xml:space="preserve">A </w:t>
      </w:r>
      <w:r w:rsidRPr="00EC5BDF">
        <w:rPr>
          <w:rFonts w:ascii="Arial" w:hAnsi="Arial" w:cs="Arial"/>
          <w:b/>
          <w:bCs/>
          <w:sz w:val="24"/>
          <w:szCs w:val="24"/>
        </w:rPr>
        <w:t xml:space="preserve"> Sez.   </w:t>
      </w:r>
      <w:r>
        <w:rPr>
          <w:rFonts w:ascii="Arial" w:hAnsi="Arial" w:cs="Arial"/>
          <w:b/>
          <w:bCs/>
          <w:sz w:val="24"/>
          <w:szCs w:val="24"/>
        </w:rPr>
        <w:t>A</w:t>
      </w:r>
      <w:r w:rsidRPr="00EC5BDF">
        <w:rPr>
          <w:rFonts w:ascii="Arial" w:hAnsi="Arial" w:cs="Arial"/>
          <w:b/>
          <w:bCs/>
          <w:sz w:val="24"/>
          <w:szCs w:val="24"/>
        </w:rPr>
        <w:t xml:space="preserve">  </w:t>
      </w:r>
    </w:p>
    <w:tbl>
      <w:tblPr>
        <w:tblW w:w="119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2286"/>
        <w:gridCol w:w="599"/>
        <w:gridCol w:w="9067"/>
        <w:gridCol w:w="6"/>
      </w:tblGrid>
      <w:tr w:rsidR="00683300" w:rsidRPr="007F7FC5" w14:paraId="579A078A" w14:textId="77777777" w:rsidTr="001C2347">
        <w:trPr>
          <w:jc w:val="center"/>
        </w:trPr>
        <w:tc>
          <w:tcPr>
            <w:tcW w:w="3109" w:type="dxa"/>
            <w:gridSpan w:val="2"/>
            <w:tcBorders>
              <w:top w:val="single" w:sz="8" w:space="0" w:color="000000"/>
              <w:left w:val="single" w:sz="8" w:space="0" w:color="000000"/>
              <w:bottom w:val="single" w:sz="8" w:space="0" w:color="000000"/>
              <w:right w:val="single" w:sz="8" w:space="0" w:color="000000"/>
            </w:tcBorders>
            <w:shd w:val="clear" w:color="auto" w:fill="auto"/>
          </w:tcPr>
          <w:p w14:paraId="252EF996"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u w:val="single"/>
                <w:lang w:eastAsia="zh-CN" w:bidi="hi-IN"/>
              </w:rPr>
            </w:pPr>
            <w:r w:rsidRPr="00602384">
              <w:rPr>
                <w:rFonts w:ascii="Lucida Bright" w:eastAsia="SimSun" w:hAnsi="Lucida Bright" w:cs="Arial Narrow"/>
                <w:b/>
                <w:bCs/>
                <w:color w:val="000000"/>
                <w:kern w:val="2"/>
                <w:sz w:val="28"/>
                <w:szCs w:val="28"/>
                <w:u w:val="single"/>
                <w:lang w:eastAsia="zh-CN" w:bidi="hi-IN"/>
              </w:rPr>
              <w:t>COMPETENZE RAGGIUNTE alla fine dell’anno per la disciplina:</w:t>
            </w:r>
          </w:p>
        </w:tc>
        <w:tc>
          <w:tcPr>
            <w:tcW w:w="8849"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1629AB37" w14:textId="77777777" w:rsidR="00683300" w:rsidRPr="00602384" w:rsidRDefault="00683300" w:rsidP="001C2347">
            <w:pPr>
              <w:suppressLineNumbers/>
              <w:suppressAutoHyphens/>
              <w:spacing w:after="283" w:line="360" w:lineRule="auto"/>
              <w:rPr>
                <w:rFonts w:ascii="Lucida Bright" w:eastAsia="SimSun" w:hAnsi="Lucida Bright" w:cs="Arial Narrow"/>
                <w:b/>
                <w:bCs/>
                <w:color w:val="222222"/>
                <w:kern w:val="2"/>
                <w:sz w:val="28"/>
                <w:szCs w:val="28"/>
                <w:lang w:eastAsia="zh-CN" w:bidi="hi-IN"/>
              </w:rPr>
            </w:pPr>
            <w:r w:rsidRPr="00602384">
              <w:rPr>
                <w:rFonts w:ascii="Lucida Bright" w:eastAsia="SimSun" w:hAnsi="Lucida Bright" w:cs="Arial Narrow"/>
                <w:b/>
                <w:bCs/>
                <w:color w:val="222222"/>
                <w:kern w:val="2"/>
                <w:sz w:val="20"/>
                <w:szCs w:val="24"/>
                <w:lang w:eastAsia="zh-CN" w:bidi="hi-IN"/>
              </w:rPr>
              <w:t>Si ritiene che gli alunni siano in grado di utilizzare tecniche tradizionali e innovative di lavorazione, di organizzazione, di commercializzazione dei servizi e dei prodotti enogastronomici, ristorativi e di accoglienza turistico-alberghiera, promuovendo le nuove tendenze alimentari ed enogastronomiche.</w:t>
            </w:r>
          </w:p>
        </w:tc>
      </w:tr>
      <w:tr w:rsidR="00683300" w:rsidRPr="00602384" w14:paraId="10BB80C9" w14:textId="77777777" w:rsidTr="001C2347">
        <w:trPr>
          <w:gridAfter w:val="1"/>
          <w:wAfter w:w="7" w:type="dxa"/>
          <w:jc w:val="center"/>
        </w:trPr>
        <w:tc>
          <w:tcPr>
            <w:tcW w:w="2400" w:type="dxa"/>
            <w:tcBorders>
              <w:top w:val="single" w:sz="8" w:space="0" w:color="000000"/>
              <w:left w:val="single" w:sz="8" w:space="0" w:color="000000"/>
              <w:bottom w:val="single" w:sz="8" w:space="0" w:color="000000"/>
              <w:right w:val="single" w:sz="8" w:space="0" w:color="000000"/>
            </w:tcBorders>
            <w:shd w:val="clear" w:color="auto" w:fill="auto"/>
          </w:tcPr>
          <w:p w14:paraId="4B201991" w14:textId="77777777" w:rsidR="00683300" w:rsidRPr="008974C0" w:rsidRDefault="00683300" w:rsidP="001C2347">
            <w:pPr>
              <w:suppressLineNumbers/>
              <w:suppressAutoHyphens/>
              <w:spacing w:after="283" w:line="240" w:lineRule="auto"/>
              <w:rPr>
                <w:rFonts w:ascii="Lucida Bright" w:eastAsia="SimSun" w:hAnsi="Lucida Bright" w:cs="Arial Narrow"/>
                <w:b/>
                <w:bCs/>
                <w:color w:val="000000"/>
                <w:kern w:val="2"/>
                <w:sz w:val="24"/>
                <w:szCs w:val="28"/>
                <w:u w:val="single"/>
                <w:lang w:eastAsia="zh-CN" w:bidi="hi-IN"/>
              </w:rPr>
            </w:pPr>
            <w:r w:rsidRPr="008974C0">
              <w:rPr>
                <w:rFonts w:ascii="Lucida Bright" w:eastAsia="SimSun" w:hAnsi="Lucida Bright" w:cs="Arial Narrow"/>
                <w:b/>
                <w:bCs/>
                <w:color w:val="000000"/>
                <w:kern w:val="2"/>
                <w:sz w:val="24"/>
                <w:szCs w:val="28"/>
                <w:u w:val="single"/>
                <w:lang w:eastAsia="zh-CN" w:bidi="hi-IN"/>
              </w:rPr>
              <w:t>CONOSCENZE o CONTENUTI TRATTATI:</w:t>
            </w:r>
          </w:p>
          <w:p w14:paraId="2981A0C0" w14:textId="77777777" w:rsidR="00683300" w:rsidRPr="008974C0" w:rsidRDefault="00683300" w:rsidP="001C2347">
            <w:pPr>
              <w:suppressLineNumbers/>
              <w:suppressAutoHyphens/>
              <w:spacing w:after="283" w:line="240" w:lineRule="auto"/>
              <w:rPr>
                <w:rFonts w:ascii="Lucida Bright" w:eastAsia="SimSun" w:hAnsi="Lucida Bright" w:cs="Arial Narrow"/>
                <w:b/>
                <w:bCs/>
                <w:color w:val="222222"/>
                <w:kern w:val="2"/>
                <w:sz w:val="24"/>
                <w:szCs w:val="28"/>
                <w:lang w:eastAsia="zh-CN" w:bidi="hi-IN"/>
              </w:rPr>
            </w:pPr>
            <w:r w:rsidRPr="008974C0">
              <w:rPr>
                <w:rFonts w:ascii="Lucida Bright" w:eastAsia="SimSun" w:hAnsi="Lucida Bright" w:cs="Arial Narrow"/>
                <w:b/>
                <w:bCs/>
                <w:color w:val="000000"/>
                <w:kern w:val="2"/>
                <w:sz w:val="24"/>
                <w:szCs w:val="28"/>
                <w:u w:val="single"/>
                <w:lang w:eastAsia="zh-CN" w:bidi="hi-IN"/>
              </w:rPr>
              <w:t>(anche attraverso UDA o moduli)</w:t>
            </w:r>
          </w:p>
        </w:tc>
        <w:tc>
          <w:tcPr>
            <w:tcW w:w="9551" w:type="dxa"/>
            <w:gridSpan w:val="2"/>
            <w:tcBorders>
              <w:top w:val="single" w:sz="8" w:space="0" w:color="000000"/>
              <w:bottom w:val="single" w:sz="8" w:space="0" w:color="000000"/>
              <w:right w:val="single" w:sz="8" w:space="0" w:color="000000"/>
            </w:tcBorders>
            <w:shd w:val="clear" w:color="auto" w:fill="auto"/>
            <w:tcMar>
              <w:left w:w="0" w:type="dxa"/>
            </w:tcMar>
            <w:vAlign w:val="center"/>
          </w:tcPr>
          <w:p w14:paraId="6D00ADC1" w14:textId="77777777" w:rsidR="00683300" w:rsidRPr="00075400" w:rsidRDefault="00683300" w:rsidP="001C2347">
            <w:pPr>
              <w:rPr>
                <w:rFonts w:ascii="Arial" w:hAnsi="Arial" w:cs="Arial"/>
                <w:sz w:val="28"/>
                <w:szCs w:val="28"/>
              </w:rPr>
            </w:pPr>
            <w:r>
              <w:rPr>
                <w:rFonts w:ascii="Arial" w:hAnsi="Arial" w:cs="Arial"/>
                <w:sz w:val="28"/>
                <w:szCs w:val="28"/>
              </w:rPr>
              <w:t>Module 1: PLANNING MENUS</w:t>
            </w:r>
          </w:p>
          <w:p w14:paraId="4E16B44E" w14:textId="77777777" w:rsidR="00683300" w:rsidRPr="00256F1E" w:rsidRDefault="00683300" w:rsidP="008527F3">
            <w:pPr>
              <w:pStyle w:val="Paragrafoelenco"/>
              <w:numPr>
                <w:ilvl w:val="0"/>
                <w:numId w:val="37"/>
              </w:numPr>
              <w:rPr>
                <w:rFonts w:ascii="Arial" w:hAnsi="Arial" w:cs="Arial"/>
                <w:sz w:val="28"/>
                <w:szCs w:val="28"/>
              </w:rPr>
            </w:pPr>
            <w:r w:rsidRPr="00256F1E">
              <w:rPr>
                <w:rFonts w:ascii="Arial" w:hAnsi="Arial" w:cs="Arial"/>
                <w:sz w:val="28"/>
                <w:szCs w:val="28"/>
              </w:rPr>
              <w:t xml:space="preserve">Menus </w:t>
            </w:r>
          </w:p>
          <w:p w14:paraId="58100374" w14:textId="77777777" w:rsidR="00683300" w:rsidRPr="00256F1E" w:rsidRDefault="00683300" w:rsidP="008527F3">
            <w:pPr>
              <w:pStyle w:val="Paragrafoelenco"/>
              <w:numPr>
                <w:ilvl w:val="0"/>
                <w:numId w:val="37"/>
              </w:numPr>
              <w:rPr>
                <w:rFonts w:ascii="Arial" w:hAnsi="Arial" w:cs="Arial"/>
                <w:sz w:val="28"/>
                <w:szCs w:val="28"/>
              </w:rPr>
            </w:pPr>
            <w:r w:rsidRPr="00256F1E">
              <w:rPr>
                <w:rFonts w:ascii="Arial" w:hAnsi="Arial" w:cs="Arial"/>
                <w:sz w:val="28"/>
                <w:szCs w:val="28"/>
              </w:rPr>
              <w:t>Types of menus</w:t>
            </w:r>
          </w:p>
          <w:p w14:paraId="7961614A" w14:textId="77777777" w:rsidR="00683300" w:rsidRPr="00256F1E" w:rsidRDefault="00683300" w:rsidP="008527F3">
            <w:pPr>
              <w:pStyle w:val="Paragrafoelenco"/>
              <w:numPr>
                <w:ilvl w:val="0"/>
                <w:numId w:val="37"/>
              </w:numPr>
              <w:rPr>
                <w:rFonts w:ascii="Arial" w:hAnsi="Arial" w:cs="Arial"/>
                <w:sz w:val="28"/>
                <w:szCs w:val="28"/>
              </w:rPr>
            </w:pPr>
            <w:r w:rsidRPr="00256F1E">
              <w:rPr>
                <w:rFonts w:ascii="Arial" w:hAnsi="Arial" w:cs="Arial"/>
                <w:sz w:val="28"/>
                <w:szCs w:val="28"/>
              </w:rPr>
              <w:t>Breakfast, lunch and dinner menus</w:t>
            </w:r>
          </w:p>
          <w:p w14:paraId="27DE4028" w14:textId="77777777" w:rsidR="00683300" w:rsidRPr="00256F1E" w:rsidRDefault="00683300" w:rsidP="008527F3">
            <w:pPr>
              <w:pStyle w:val="Paragrafoelenco"/>
              <w:numPr>
                <w:ilvl w:val="0"/>
                <w:numId w:val="37"/>
              </w:numPr>
              <w:rPr>
                <w:rFonts w:ascii="Arial" w:hAnsi="Arial" w:cs="Arial"/>
                <w:sz w:val="28"/>
                <w:szCs w:val="28"/>
              </w:rPr>
            </w:pPr>
            <w:r w:rsidRPr="00256F1E">
              <w:rPr>
                <w:rFonts w:ascii="Arial" w:hAnsi="Arial" w:cs="Arial"/>
                <w:sz w:val="28"/>
                <w:szCs w:val="28"/>
              </w:rPr>
              <w:t>Talking about menus</w:t>
            </w:r>
            <w:r w:rsidRPr="00256F1E">
              <w:rPr>
                <w:rFonts w:ascii="Arial" w:hAnsi="Arial" w:cs="Arial"/>
                <w:sz w:val="28"/>
                <w:szCs w:val="28"/>
              </w:rPr>
              <w:tab/>
            </w:r>
          </w:p>
          <w:p w14:paraId="14500425" w14:textId="77777777" w:rsidR="00683300" w:rsidRPr="00256F1E" w:rsidRDefault="00683300" w:rsidP="008527F3">
            <w:pPr>
              <w:pStyle w:val="Paragrafoelenco"/>
              <w:numPr>
                <w:ilvl w:val="0"/>
                <w:numId w:val="37"/>
              </w:numPr>
              <w:rPr>
                <w:rFonts w:ascii="Arial" w:hAnsi="Arial" w:cs="Arial"/>
                <w:sz w:val="28"/>
                <w:szCs w:val="28"/>
              </w:rPr>
            </w:pPr>
            <w:r w:rsidRPr="00256F1E">
              <w:rPr>
                <w:rFonts w:ascii="Arial" w:hAnsi="Arial" w:cs="Arial"/>
                <w:sz w:val="28"/>
                <w:szCs w:val="28"/>
              </w:rPr>
              <w:t>Explaining menus to customers</w:t>
            </w:r>
            <w:r w:rsidRPr="00256F1E">
              <w:rPr>
                <w:rFonts w:ascii="Arial" w:hAnsi="Arial" w:cs="Arial"/>
                <w:sz w:val="28"/>
                <w:szCs w:val="28"/>
              </w:rPr>
              <w:tab/>
            </w:r>
          </w:p>
          <w:p w14:paraId="5CBBA91A" w14:textId="77777777" w:rsidR="00683300" w:rsidRPr="00256F1E" w:rsidRDefault="00683300" w:rsidP="008527F3">
            <w:pPr>
              <w:pStyle w:val="Paragrafoelenco"/>
              <w:numPr>
                <w:ilvl w:val="0"/>
                <w:numId w:val="37"/>
              </w:numPr>
              <w:rPr>
                <w:rFonts w:ascii="Arial" w:hAnsi="Arial" w:cs="Arial"/>
                <w:sz w:val="28"/>
                <w:szCs w:val="28"/>
              </w:rPr>
            </w:pPr>
            <w:r w:rsidRPr="00256F1E">
              <w:rPr>
                <w:rFonts w:ascii="Arial" w:hAnsi="Arial" w:cs="Arial"/>
                <w:sz w:val="28"/>
                <w:szCs w:val="28"/>
              </w:rPr>
              <w:t>Explaining dishes</w:t>
            </w:r>
            <w:r w:rsidRPr="00256F1E">
              <w:rPr>
                <w:rFonts w:ascii="Arial" w:hAnsi="Arial" w:cs="Arial"/>
                <w:sz w:val="28"/>
                <w:szCs w:val="28"/>
              </w:rPr>
              <w:tab/>
            </w:r>
          </w:p>
          <w:p w14:paraId="265323FD" w14:textId="77777777" w:rsidR="00683300" w:rsidRPr="00256F1E" w:rsidRDefault="00683300" w:rsidP="001C2347">
            <w:pPr>
              <w:rPr>
                <w:rFonts w:ascii="Arial" w:hAnsi="Arial" w:cs="Arial"/>
                <w:sz w:val="28"/>
                <w:szCs w:val="28"/>
              </w:rPr>
            </w:pPr>
          </w:p>
          <w:p w14:paraId="5E9856B5" w14:textId="77777777" w:rsidR="00683300" w:rsidRPr="00075400" w:rsidRDefault="00683300" w:rsidP="001C2347">
            <w:pPr>
              <w:rPr>
                <w:rFonts w:ascii="Arial" w:hAnsi="Arial" w:cs="Arial"/>
                <w:sz w:val="28"/>
                <w:szCs w:val="28"/>
              </w:rPr>
            </w:pPr>
            <w:r>
              <w:rPr>
                <w:rFonts w:ascii="Arial" w:hAnsi="Arial" w:cs="Arial"/>
                <w:sz w:val="28"/>
                <w:szCs w:val="28"/>
              </w:rPr>
              <w:t xml:space="preserve">Module 2: </w:t>
            </w:r>
            <w:r w:rsidRPr="00075400">
              <w:rPr>
                <w:rFonts w:ascii="Arial" w:hAnsi="Arial" w:cs="Arial"/>
                <w:sz w:val="28"/>
                <w:szCs w:val="28"/>
              </w:rPr>
              <w:t>DIET AND NUTRITION</w:t>
            </w:r>
          </w:p>
          <w:p w14:paraId="154347A1"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Healthy eating</w:t>
            </w:r>
          </w:p>
          <w:p w14:paraId="511FB837"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The Slow Food Movement</w:t>
            </w:r>
          </w:p>
          <w:p w14:paraId="48EAEFD2"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The Mediterranean diet</w:t>
            </w:r>
          </w:p>
          <w:p w14:paraId="77FF1CF5"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Alternative diets</w:t>
            </w:r>
          </w:p>
          <w:p w14:paraId="1106E2C3"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Alternative diets: Fruitarian diet- Dissociated diet- Paleo diet</w:t>
            </w:r>
          </w:p>
          <w:p w14:paraId="5035FAC7"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Religious dietary choices</w:t>
            </w:r>
          </w:p>
          <w:p w14:paraId="41E27704"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Teen and sports diet</w:t>
            </w:r>
          </w:p>
          <w:p w14:paraId="27FC9C50" w14:textId="77777777" w:rsidR="00683300" w:rsidRPr="00075400" w:rsidRDefault="00683300" w:rsidP="008527F3">
            <w:pPr>
              <w:pStyle w:val="Paragrafoelenco"/>
              <w:numPr>
                <w:ilvl w:val="0"/>
                <w:numId w:val="35"/>
              </w:numPr>
              <w:rPr>
                <w:rFonts w:ascii="Arial" w:hAnsi="Arial" w:cs="Arial"/>
                <w:sz w:val="28"/>
                <w:szCs w:val="28"/>
              </w:rPr>
            </w:pPr>
            <w:r w:rsidRPr="00075400">
              <w:rPr>
                <w:rFonts w:ascii="Arial" w:hAnsi="Arial" w:cs="Arial"/>
                <w:sz w:val="28"/>
                <w:szCs w:val="28"/>
              </w:rPr>
              <w:t>Eating disorders</w:t>
            </w:r>
          </w:p>
          <w:p w14:paraId="210563F5" w14:textId="77777777" w:rsidR="00683300" w:rsidRPr="00806C67" w:rsidRDefault="00683300" w:rsidP="008527F3">
            <w:pPr>
              <w:pStyle w:val="Paragrafoelenco"/>
              <w:numPr>
                <w:ilvl w:val="0"/>
                <w:numId w:val="35"/>
              </w:numPr>
              <w:rPr>
                <w:rFonts w:ascii="Arial" w:hAnsi="Arial" w:cs="Arial"/>
                <w:sz w:val="28"/>
                <w:szCs w:val="28"/>
                <w:lang w:val="fr-FR"/>
              </w:rPr>
            </w:pPr>
            <w:r w:rsidRPr="00806C67">
              <w:rPr>
                <w:rFonts w:ascii="Arial" w:hAnsi="Arial" w:cs="Arial"/>
                <w:sz w:val="28"/>
                <w:szCs w:val="28"/>
                <w:lang w:val="fr-FR"/>
              </w:rPr>
              <w:t>Special diets for food allergies and intolerances</w:t>
            </w:r>
          </w:p>
          <w:p w14:paraId="66D87F00" w14:textId="77777777" w:rsidR="00683300" w:rsidRPr="00806C67" w:rsidRDefault="00683300" w:rsidP="001C2347">
            <w:pPr>
              <w:rPr>
                <w:rFonts w:ascii="Arial" w:hAnsi="Arial" w:cs="Arial"/>
                <w:sz w:val="28"/>
                <w:szCs w:val="28"/>
                <w:lang w:val="fr-FR"/>
              </w:rPr>
            </w:pPr>
          </w:p>
          <w:p w14:paraId="1A8D0A67" w14:textId="77777777" w:rsidR="00683300" w:rsidRDefault="00683300" w:rsidP="001C2347">
            <w:pPr>
              <w:rPr>
                <w:rFonts w:ascii="Arial" w:hAnsi="Arial" w:cs="Arial"/>
                <w:sz w:val="28"/>
                <w:szCs w:val="28"/>
              </w:rPr>
            </w:pPr>
            <w:r>
              <w:rPr>
                <w:rFonts w:ascii="Arial" w:hAnsi="Arial" w:cs="Arial"/>
                <w:sz w:val="28"/>
                <w:szCs w:val="28"/>
              </w:rPr>
              <w:t xml:space="preserve">Module 3: </w:t>
            </w:r>
            <w:r w:rsidRPr="00075400">
              <w:rPr>
                <w:rFonts w:ascii="Arial" w:hAnsi="Arial" w:cs="Arial"/>
                <w:sz w:val="28"/>
                <w:szCs w:val="28"/>
              </w:rPr>
              <w:t xml:space="preserve">SAFETY PROCEDURES </w:t>
            </w:r>
          </w:p>
          <w:p w14:paraId="2FD4DE5F" w14:textId="77777777" w:rsidR="00683300" w:rsidRPr="00075400" w:rsidRDefault="00683300" w:rsidP="008527F3">
            <w:pPr>
              <w:pStyle w:val="Paragrafoelenco"/>
              <w:numPr>
                <w:ilvl w:val="0"/>
                <w:numId w:val="36"/>
              </w:numPr>
              <w:rPr>
                <w:rFonts w:ascii="Arial" w:hAnsi="Arial" w:cs="Arial"/>
                <w:sz w:val="28"/>
                <w:szCs w:val="28"/>
              </w:rPr>
            </w:pPr>
            <w:r w:rsidRPr="00075400">
              <w:rPr>
                <w:rFonts w:ascii="Arial" w:hAnsi="Arial" w:cs="Arial"/>
                <w:sz w:val="28"/>
                <w:szCs w:val="28"/>
              </w:rPr>
              <w:t>Food safety and food quality</w:t>
            </w:r>
          </w:p>
          <w:p w14:paraId="1463AAE5" w14:textId="77777777" w:rsidR="00683300" w:rsidRPr="00075400" w:rsidRDefault="00683300" w:rsidP="008527F3">
            <w:pPr>
              <w:pStyle w:val="Paragrafoelenco"/>
              <w:numPr>
                <w:ilvl w:val="0"/>
                <w:numId w:val="36"/>
              </w:numPr>
              <w:rPr>
                <w:rFonts w:ascii="Arial" w:hAnsi="Arial" w:cs="Arial"/>
                <w:sz w:val="28"/>
                <w:szCs w:val="28"/>
              </w:rPr>
            </w:pPr>
            <w:r w:rsidRPr="00075400">
              <w:rPr>
                <w:rFonts w:ascii="Arial" w:hAnsi="Arial" w:cs="Arial"/>
                <w:sz w:val="28"/>
                <w:szCs w:val="28"/>
              </w:rPr>
              <w:t xml:space="preserve">HACCP </w:t>
            </w:r>
          </w:p>
          <w:p w14:paraId="4E9FD880" w14:textId="77777777" w:rsidR="00683300" w:rsidRPr="00075400" w:rsidRDefault="00683300" w:rsidP="008527F3">
            <w:pPr>
              <w:pStyle w:val="Paragrafoelenco"/>
              <w:numPr>
                <w:ilvl w:val="0"/>
                <w:numId w:val="36"/>
              </w:numPr>
              <w:rPr>
                <w:rFonts w:ascii="Arial" w:hAnsi="Arial" w:cs="Arial"/>
                <w:sz w:val="28"/>
                <w:szCs w:val="28"/>
              </w:rPr>
            </w:pPr>
            <w:r w:rsidRPr="00075400">
              <w:rPr>
                <w:rFonts w:ascii="Arial" w:hAnsi="Arial" w:cs="Arial"/>
                <w:sz w:val="28"/>
                <w:szCs w:val="28"/>
              </w:rPr>
              <w:t>HACCP principles</w:t>
            </w:r>
          </w:p>
          <w:p w14:paraId="65418103" w14:textId="77777777" w:rsidR="00683300" w:rsidRDefault="00683300" w:rsidP="008527F3">
            <w:pPr>
              <w:pStyle w:val="Paragrafoelenco"/>
              <w:numPr>
                <w:ilvl w:val="0"/>
                <w:numId w:val="36"/>
              </w:numPr>
              <w:rPr>
                <w:rFonts w:ascii="Arial" w:hAnsi="Arial" w:cs="Arial"/>
                <w:sz w:val="28"/>
                <w:szCs w:val="28"/>
              </w:rPr>
            </w:pPr>
            <w:r w:rsidRPr="00075400">
              <w:rPr>
                <w:rFonts w:ascii="Arial" w:hAnsi="Arial" w:cs="Arial"/>
                <w:sz w:val="28"/>
                <w:szCs w:val="28"/>
              </w:rPr>
              <w:t>Food contamination</w:t>
            </w:r>
          </w:p>
          <w:p w14:paraId="1CFF3A1E" w14:textId="77777777" w:rsidR="00683300" w:rsidRPr="00075400" w:rsidRDefault="00683300" w:rsidP="008527F3">
            <w:pPr>
              <w:pStyle w:val="Paragrafoelenco"/>
              <w:numPr>
                <w:ilvl w:val="0"/>
                <w:numId w:val="36"/>
              </w:numPr>
              <w:rPr>
                <w:rFonts w:ascii="Arial" w:hAnsi="Arial" w:cs="Arial"/>
                <w:sz w:val="28"/>
                <w:szCs w:val="28"/>
              </w:rPr>
            </w:pPr>
            <w:r w:rsidRPr="00075400">
              <w:rPr>
                <w:rFonts w:ascii="Arial" w:hAnsi="Arial" w:cs="Arial"/>
                <w:sz w:val="28"/>
                <w:szCs w:val="28"/>
              </w:rPr>
              <w:t>Risks and preventive measures</w:t>
            </w:r>
          </w:p>
          <w:p w14:paraId="06654534" w14:textId="77777777" w:rsidR="00683300" w:rsidRPr="00075400" w:rsidRDefault="00683300" w:rsidP="008527F3">
            <w:pPr>
              <w:pStyle w:val="Paragrafoelenco"/>
              <w:numPr>
                <w:ilvl w:val="0"/>
                <w:numId w:val="36"/>
              </w:numPr>
              <w:rPr>
                <w:rFonts w:ascii="Arial" w:hAnsi="Arial" w:cs="Arial"/>
                <w:sz w:val="28"/>
                <w:szCs w:val="28"/>
              </w:rPr>
            </w:pPr>
            <w:r w:rsidRPr="00075400">
              <w:rPr>
                <w:rFonts w:ascii="Arial" w:hAnsi="Arial" w:cs="Arial"/>
                <w:sz w:val="28"/>
                <w:szCs w:val="28"/>
              </w:rPr>
              <w:t>Food preservation</w:t>
            </w:r>
          </w:p>
          <w:p w14:paraId="761C871F" w14:textId="77777777" w:rsidR="00683300" w:rsidRPr="008974C0" w:rsidRDefault="00683300" w:rsidP="001C2347">
            <w:pPr>
              <w:spacing w:line="360" w:lineRule="auto"/>
              <w:ind w:left="-308"/>
              <w:jc w:val="center"/>
              <w:rPr>
                <w:rFonts w:eastAsia="Times New Roman"/>
                <w:b/>
                <w:sz w:val="32"/>
                <w:szCs w:val="32"/>
                <w:u w:val="single"/>
                <w:lang w:eastAsia="it-IT"/>
              </w:rPr>
            </w:pPr>
            <w:r w:rsidRPr="008974C0">
              <w:rPr>
                <w:rFonts w:eastAsia="Times New Roman"/>
                <w:b/>
                <w:sz w:val="32"/>
                <w:szCs w:val="32"/>
                <w:u w:val="single"/>
                <w:lang w:eastAsia="it-IT"/>
              </w:rPr>
              <w:t xml:space="preserve">ARGOMENTI DA AFFRONTARE VEROSIMILMENTE DOPO IL </w:t>
            </w:r>
            <w:r>
              <w:rPr>
                <w:rFonts w:eastAsia="Times New Roman"/>
                <w:b/>
                <w:sz w:val="32"/>
                <w:szCs w:val="32"/>
                <w:u w:val="single"/>
                <w:lang w:eastAsia="it-IT"/>
              </w:rPr>
              <w:t xml:space="preserve">15 </w:t>
            </w:r>
            <w:r w:rsidRPr="008974C0">
              <w:rPr>
                <w:rFonts w:eastAsia="Times New Roman"/>
                <w:b/>
                <w:sz w:val="32"/>
                <w:szCs w:val="32"/>
                <w:u w:val="single"/>
                <w:lang w:eastAsia="it-IT"/>
              </w:rPr>
              <w:t>MAGGIO</w:t>
            </w:r>
          </w:p>
          <w:p w14:paraId="3F78A90C" w14:textId="77777777" w:rsidR="00683300" w:rsidRPr="00516A92" w:rsidRDefault="00683300" w:rsidP="008527F3">
            <w:pPr>
              <w:pStyle w:val="Paragrafoelenco"/>
              <w:numPr>
                <w:ilvl w:val="0"/>
                <w:numId w:val="38"/>
              </w:numPr>
              <w:rPr>
                <w:rFonts w:ascii="Arial" w:hAnsi="Arial" w:cs="Arial"/>
                <w:sz w:val="28"/>
                <w:szCs w:val="28"/>
              </w:rPr>
            </w:pPr>
            <w:r w:rsidRPr="00516A92">
              <w:rPr>
                <w:rFonts w:ascii="Arial" w:hAnsi="Arial" w:cs="Arial"/>
                <w:sz w:val="28"/>
                <w:szCs w:val="28"/>
              </w:rPr>
              <w:t>The food supply chain</w:t>
            </w:r>
          </w:p>
          <w:p w14:paraId="12FA03B5" w14:textId="77777777" w:rsidR="00683300" w:rsidRPr="00516A92" w:rsidRDefault="00683300" w:rsidP="008527F3">
            <w:pPr>
              <w:pStyle w:val="Paragrafoelenco"/>
              <w:numPr>
                <w:ilvl w:val="0"/>
                <w:numId w:val="38"/>
              </w:numPr>
              <w:rPr>
                <w:rFonts w:ascii="Arial" w:hAnsi="Arial" w:cs="Arial"/>
                <w:sz w:val="28"/>
                <w:szCs w:val="28"/>
              </w:rPr>
            </w:pPr>
            <w:r w:rsidRPr="00516A92">
              <w:rPr>
                <w:rFonts w:ascii="Arial" w:hAnsi="Arial" w:cs="Arial"/>
                <w:sz w:val="28"/>
                <w:szCs w:val="28"/>
              </w:rPr>
              <w:t>Sustainable supply chain</w:t>
            </w:r>
          </w:p>
          <w:p w14:paraId="1C6D0222" w14:textId="77777777" w:rsidR="00683300" w:rsidRPr="00516A92" w:rsidRDefault="00683300" w:rsidP="008527F3">
            <w:pPr>
              <w:pStyle w:val="Paragrafoelenco"/>
              <w:numPr>
                <w:ilvl w:val="0"/>
                <w:numId w:val="38"/>
              </w:numPr>
              <w:rPr>
                <w:rFonts w:ascii="Arial" w:hAnsi="Arial" w:cs="Arial"/>
                <w:sz w:val="28"/>
                <w:szCs w:val="28"/>
              </w:rPr>
            </w:pPr>
            <w:r w:rsidRPr="00516A92">
              <w:rPr>
                <w:rFonts w:ascii="Arial" w:hAnsi="Arial" w:cs="Arial"/>
                <w:sz w:val="28"/>
                <w:szCs w:val="28"/>
              </w:rPr>
              <w:t>GMOs</w:t>
            </w:r>
          </w:p>
          <w:p w14:paraId="1CF7A1DA" w14:textId="77777777" w:rsidR="00683300" w:rsidRPr="00516A92" w:rsidRDefault="00683300" w:rsidP="008527F3">
            <w:pPr>
              <w:pStyle w:val="Paragrafoelenco"/>
              <w:numPr>
                <w:ilvl w:val="0"/>
                <w:numId w:val="38"/>
              </w:numPr>
              <w:rPr>
                <w:rFonts w:ascii="Arial" w:hAnsi="Arial" w:cs="Arial"/>
                <w:sz w:val="28"/>
                <w:szCs w:val="28"/>
              </w:rPr>
            </w:pPr>
            <w:r w:rsidRPr="00516A92">
              <w:rPr>
                <w:rFonts w:ascii="Arial" w:hAnsi="Arial" w:cs="Arial"/>
                <w:sz w:val="28"/>
                <w:szCs w:val="28"/>
              </w:rPr>
              <w:t xml:space="preserve">Traceability </w:t>
            </w:r>
          </w:p>
          <w:p w14:paraId="6308F751" w14:textId="77777777" w:rsidR="00683300" w:rsidRPr="00516A92" w:rsidRDefault="00683300" w:rsidP="008527F3">
            <w:pPr>
              <w:pStyle w:val="Paragrafoelenco"/>
              <w:numPr>
                <w:ilvl w:val="0"/>
                <w:numId w:val="38"/>
              </w:numPr>
              <w:rPr>
                <w:rFonts w:ascii="Arial" w:hAnsi="Arial" w:cs="Arial"/>
                <w:sz w:val="28"/>
                <w:szCs w:val="28"/>
              </w:rPr>
            </w:pPr>
            <w:r w:rsidRPr="00516A92">
              <w:rPr>
                <w:rFonts w:ascii="Arial" w:hAnsi="Arial" w:cs="Arial"/>
                <w:sz w:val="28"/>
                <w:szCs w:val="28"/>
              </w:rPr>
              <w:t>Wine</w:t>
            </w:r>
          </w:p>
          <w:p w14:paraId="6A04D76F" w14:textId="77777777" w:rsidR="00683300" w:rsidRPr="00516A92" w:rsidRDefault="00683300" w:rsidP="008527F3">
            <w:pPr>
              <w:pStyle w:val="Paragrafoelenco"/>
              <w:numPr>
                <w:ilvl w:val="0"/>
                <w:numId w:val="38"/>
              </w:numPr>
              <w:rPr>
                <w:rFonts w:ascii="Arial" w:hAnsi="Arial" w:cs="Arial"/>
                <w:sz w:val="28"/>
                <w:szCs w:val="28"/>
              </w:rPr>
            </w:pPr>
            <w:r w:rsidRPr="00516A92">
              <w:rPr>
                <w:rFonts w:ascii="Arial" w:hAnsi="Arial" w:cs="Arial"/>
                <w:sz w:val="28"/>
                <w:szCs w:val="28"/>
              </w:rPr>
              <w:t>Asprinio wine</w:t>
            </w:r>
          </w:p>
          <w:p w14:paraId="56C9A493" w14:textId="77777777" w:rsidR="00683300" w:rsidRPr="00602384" w:rsidRDefault="00683300" w:rsidP="001C2347">
            <w:pPr>
              <w:suppressLineNumbers/>
              <w:suppressAutoHyphens/>
              <w:spacing w:after="283" w:line="240" w:lineRule="auto"/>
              <w:ind w:left="699"/>
              <w:rPr>
                <w:rFonts w:ascii="Lucida Bright" w:eastAsia="SimSun" w:hAnsi="Lucida Bright" w:cs="Arial Narrow"/>
                <w:b/>
                <w:bCs/>
                <w:color w:val="000000"/>
                <w:kern w:val="2"/>
                <w:sz w:val="28"/>
                <w:szCs w:val="28"/>
                <w:highlight w:val="green"/>
                <w:u w:val="single"/>
                <w:lang w:eastAsia="zh-CN" w:bidi="hi-IN"/>
              </w:rPr>
            </w:pPr>
          </w:p>
        </w:tc>
      </w:tr>
      <w:tr w:rsidR="00683300" w:rsidRPr="007F7FC5" w14:paraId="495F4CCC" w14:textId="77777777" w:rsidTr="001C2347">
        <w:trPr>
          <w:gridAfter w:val="1"/>
          <w:wAfter w:w="7" w:type="dxa"/>
          <w:jc w:val="center"/>
        </w:trPr>
        <w:tc>
          <w:tcPr>
            <w:tcW w:w="2400" w:type="dxa"/>
            <w:tcBorders>
              <w:left w:val="single" w:sz="8" w:space="0" w:color="000000"/>
              <w:bottom w:val="single" w:sz="8" w:space="0" w:color="000000"/>
              <w:right w:val="single" w:sz="8" w:space="0" w:color="000000"/>
            </w:tcBorders>
            <w:shd w:val="clear" w:color="auto" w:fill="auto"/>
            <w:tcMar>
              <w:top w:w="0" w:type="dxa"/>
            </w:tcMar>
          </w:tcPr>
          <w:p w14:paraId="04484948"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u w:val="single"/>
                <w:lang w:eastAsia="zh-CN" w:bidi="hi-IN"/>
              </w:rPr>
            </w:pPr>
            <w:r w:rsidRPr="00602384">
              <w:rPr>
                <w:rFonts w:ascii="Lucida Bright" w:eastAsia="SimSun" w:hAnsi="Lucida Bright" w:cs="Arial Narrow"/>
                <w:b/>
                <w:bCs/>
                <w:color w:val="000000"/>
                <w:kern w:val="2"/>
                <w:sz w:val="28"/>
                <w:szCs w:val="28"/>
                <w:u w:val="single"/>
                <w:lang w:eastAsia="zh-CN" w:bidi="hi-IN"/>
              </w:rPr>
              <w:lastRenderedPageBreak/>
              <w:t>ABILITA’:</w:t>
            </w:r>
          </w:p>
        </w:tc>
        <w:tc>
          <w:tcPr>
            <w:tcW w:w="9551" w:type="dxa"/>
            <w:gridSpan w:val="2"/>
            <w:tcBorders>
              <w:bottom w:val="single" w:sz="8" w:space="0" w:color="000000"/>
              <w:right w:val="single" w:sz="8" w:space="0" w:color="000000"/>
            </w:tcBorders>
            <w:shd w:val="clear" w:color="auto" w:fill="auto"/>
            <w:tcMar>
              <w:top w:w="0" w:type="dxa"/>
              <w:left w:w="0" w:type="dxa"/>
            </w:tcMar>
            <w:vAlign w:val="center"/>
          </w:tcPr>
          <w:p w14:paraId="643013B7"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Esprimere e argomentare le proprie opinioni con relativa spontaneità nell’interazione orale, su argomenti generali, di studio e di lavoro</w:t>
            </w:r>
          </w:p>
          <w:p w14:paraId="2371350A" w14:textId="77777777" w:rsidR="00683300" w:rsidRPr="00602384" w:rsidRDefault="00683300" w:rsidP="001C2347">
            <w:pPr>
              <w:spacing w:after="0" w:line="276" w:lineRule="auto"/>
              <w:jc w:val="both"/>
              <w:textAlignment w:val="baseline"/>
              <w:rPr>
                <w:rFonts w:ascii="Lucida Bright" w:eastAsia="Times New Roman" w:hAnsi="Lucida Bright"/>
                <w:lang w:eastAsia="it-IT"/>
              </w:rPr>
            </w:pPr>
          </w:p>
          <w:p w14:paraId="490C8724"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Utilizzare strategie nell’ interazione e nell’esposizione orale in relazione agli elementi di contesto</w:t>
            </w:r>
          </w:p>
          <w:p w14:paraId="00A94700" w14:textId="77777777" w:rsidR="00683300" w:rsidRPr="00602384" w:rsidRDefault="00683300" w:rsidP="001C2347">
            <w:pPr>
              <w:spacing w:after="0" w:line="276" w:lineRule="auto"/>
              <w:jc w:val="both"/>
              <w:textAlignment w:val="baseline"/>
              <w:rPr>
                <w:rFonts w:ascii="Lucida Bright" w:eastAsia="Times New Roman" w:hAnsi="Lucida Bright"/>
                <w:lang w:eastAsia="it-IT"/>
              </w:rPr>
            </w:pPr>
          </w:p>
          <w:p w14:paraId="79157315"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Comprendere idee principali, elementi di dettaglio e punto di vista in testi orali in lingua standard, riguardanti argomenti noti d’attualità, di studio e di lavoro</w:t>
            </w:r>
          </w:p>
          <w:p w14:paraId="46ECF3A7" w14:textId="77777777" w:rsidR="00683300" w:rsidRPr="00602384" w:rsidRDefault="00683300" w:rsidP="001C2347">
            <w:pPr>
              <w:spacing w:after="0" w:line="276" w:lineRule="auto"/>
              <w:jc w:val="both"/>
              <w:textAlignment w:val="baseline"/>
              <w:rPr>
                <w:rFonts w:ascii="Lucida Bright" w:eastAsia="Times New Roman" w:hAnsi="Lucida Bright"/>
                <w:lang w:eastAsia="it-IT"/>
              </w:rPr>
            </w:pPr>
          </w:p>
          <w:p w14:paraId="0B4C18D3"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Comprendere globalmente, utilizzando appropriate strategie, messaggi radio-televisivi e filmati divulgativi riguardanti argomenti relativi al settore d’indirizzo</w:t>
            </w:r>
          </w:p>
          <w:p w14:paraId="01611140" w14:textId="77777777" w:rsidR="00683300" w:rsidRPr="00602384" w:rsidRDefault="00683300" w:rsidP="001C2347">
            <w:pPr>
              <w:spacing w:after="0" w:line="276" w:lineRule="auto"/>
              <w:jc w:val="both"/>
              <w:textAlignment w:val="baseline"/>
              <w:rPr>
                <w:rFonts w:ascii="Lucida Bright" w:eastAsia="Times New Roman" w:hAnsi="Lucida Bright"/>
                <w:lang w:eastAsia="it-IT"/>
              </w:rPr>
            </w:pPr>
          </w:p>
          <w:p w14:paraId="03DF7961"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Comprendere idee principali, dettagli e punto di vista in testi scritti relativamente complessi, continui e non continui, riguardanti argomenti di attualità, di studio e di lavoro</w:t>
            </w:r>
          </w:p>
          <w:p w14:paraId="2F402966" w14:textId="77777777" w:rsidR="00683300" w:rsidRPr="00602384" w:rsidRDefault="00683300" w:rsidP="001C2347">
            <w:pPr>
              <w:spacing w:after="0" w:line="276" w:lineRule="auto"/>
              <w:jc w:val="both"/>
              <w:textAlignment w:val="baseline"/>
              <w:rPr>
                <w:rFonts w:ascii="Lucida Bright" w:eastAsia="Times New Roman" w:hAnsi="Lucida Bright"/>
                <w:lang w:eastAsia="it-IT"/>
              </w:rPr>
            </w:pPr>
          </w:p>
          <w:p w14:paraId="4B810501"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Utilizzare le tipologie testuali tecnico-professionali di settore, rispettando le costanti che le caratterizzano</w:t>
            </w:r>
          </w:p>
          <w:p w14:paraId="2FA9D4D6" w14:textId="77777777" w:rsidR="00683300" w:rsidRPr="00602384" w:rsidRDefault="00683300" w:rsidP="001C2347">
            <w:pPr>
              <w:spacing w:after="0" w:line="276" w:lineRule="auto"/>
              <w:jc w:val="both"/>
              <w:textAlignment w:val="baseline"/>
              <w:rPr>
                <w:rFonts w:ascii="Lucida Bright" w:eastAsia="Times New Roman" w:hAnsi="Lucida Bright"/>
                <w:lang w:eastAsia="it-IT"/>
              </w:rPr>
            </w:pPr>
          </w:p>
          <w:p w14:paraId="2156F341" w14:textId="77777777" w:rsidR="00683300" w:rsidRPr="00602384" w:rsidRDefault="00683300" w:rsidP="001C2347">
            <w:pPr>
              <w:spacing w:after="200" w:line="276" w:lineRule="auto"/>
              <w:jc w:val="both"/>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Produrre nella forma scritta e orale, brevi relazioni, sintesi e commenti coerenti e coesi, su esperienze, processi e situazioni relativi al proprio settore di indirizzo</w:t>
            </w:r>
          </w:p>
          <w:p w14:paraId="1FBED277" w14:textId="77777777" w:rsidR="00683300" w:rsidRPr="00602384" w:rsidRDefault="00683300" w:rsidP="001C2347">
            <w:pPr>
              <w:spacing w:after="0" w:line="276" w:lineRule="auto"/>
              <w:textAlignment w:val="baseline"/>
              <w:rPr>
                <w:rFonts w:ascii="Lucida Bright" w:eastAsia="Times New Roman" w:hAnsi="Lucida Bright"/>
                <w:lang w:eastAsia="it-IT"/>
              </w:rPr>
            </w:pPr>
          </w:p>
          <w:p w14:paraId="769CEE80" w14:textId="77777777" w:rsidR="00683300" w:rsidRPr="00602384" w:rsidRDefault="00683300" w:rsidP="001C2347">
            <w:pPr>
              <w:spacing w:after="200" w:line="276" w:lineRule="auto"/>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Utilizzare lessico e fraseologia di settore, compresa nomenclatura internazionale codificata.</w:t>
            </w:r>
          </w:p>
          <w:p w14:paraId="7D76AB71" w14:textId="77777777" w:rsidR="00683300" w:rsidRPr="00602384" w:rsidRDefault="00683300" w:rsidP="001C2347">
            <w:pPr>
              <w:spacing w:after="0" w:line="276" w:lineRule="auto"/>
              <w:textAlignment w:val="baseline"/>
              <w:rPr>
                <w:rFonts w:ascii="Lucida Bright" w:eastAsia="Times New Roman" w:hAnsi="Lucida Bright"/>
                <w:lang w:eastAsia="it-IT"/>
              </w:rPr>
            </w:pPr>
          </w:p>
          <w:p w14:paraId="4C9C137F" w14:textId="77777777" w:rsidR="00683300" w:rsidRPr="00602384" w:rsidRDefault="00683300" w:rsidP="001C2347">
            <w:pPr>
              <w:spacing w:after="200" w:line="276" w:lineRule="auto"/>
              <w:textAlignment w:val="baseline"/>
              <w:rPr>
                <w:rFonts w:ascii="Lucida Bright" w:eastAsia="Times New Roman" w:hAnsi="Lucida Bright"/>
                <w:lang w:eastAsia="it-IT"/>
              </w:rPr>
            </w:pPr>
            <w:r w:rsidRPr="00602384">
              <w:rPr>
                <w:rFonts w:ascii="Lucida Bright" w:eastAsia="Times New Roman" w:hAnsi="Lucida Bright"/>
                <w:color w:val="000000"/>
                <w:lang w:eastAsia="it-IT"/>
              </w:rPr>
              <w:t>- Trasporre in lingua italiana brevi testi scritti in inglese relativi all’ambito di studio e di lavoro e viceversa</w:t>
            </w:r>
          </w:p>
          <w:p w14:paraId="1AA4DC4F"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highlight w:val="green"/>
                <w:u w:val="single"/>
                <w:lang w:eastAsia="zh-CN" w:bidi="hi-IN"/>
              </w:rPr>
            </w:pPr>
          </w:p>
          <w:p w14:paraId="41A48F20"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highlight w:val="green"/>
                <w:lang w:eastAsia="zh-CN" w:bidi="hi-IN"/>
              </w:rPr>
            </w:pPr>
          </w:p>
          <w:p w14:paraId="6113A2F4"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222222"/>
                <w:kern w:val="2"/>
                <w:sz w:val="28"/>
                <w:szCs w:val="28"/>
                <w:highlight w:val="green"/>
                <w:lang w:eastAsia="zh-CN" w:bidi="hi-IN"/>
              </w:rPr>
            </w:pPr>
          </w:p>
        </w:tc>
      </w:tr>
      <w:tr w:rsidR="00683300" w:rsidRPr="007F7FC5" w14:paraId="2AA3104D" w14:textId="77777777" w:rsidTr="001C2347">
        <w:trPr>
          <w:gridAfter w:val="1"/>
          <w:wAfter w:w="7" w:type="dxa"/>
          <w:jc w:val="center"/>
        </w:trPr>
        <w:tc>
          <w:tcPr>
            <w:tcW w:w="2400" w:type="dxa"/>
            <w:tcBorders>
              <w:left w:val="single" w:sz="8" w:space="0" w:color="000000"/>
              <w:bottom w:val="single" w:sz="8" w:space="0" w:color="000000"/>
              <w:right w:val="single" w:sz="8" w:space="0" w:color="000000"/>
            </w:tcBorders>
            <w:shd w:val="clear" w:color="auto" w:fill="auto"/>
            <w:tcMar>
              <w:top w:w="0" w:type="dxa"/>
            </w:tcMar>
          </w:tcPr>
          <w:p w14:paraId="68120600"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u w:val="single"/>
                <w:lang w:eastAsia="zh-CN" w:bidi="hi-IN"/>
              </w:rPr>
            </w:pPr>
            <w:r w:rsidRPr="00602384">
              <w:rPr>
                <w:rFonts w:ascii="Lucida Bright" w:eastAsia="SimSun" w:hAnsi="Lucida Bright" w:cs="Arial Narrow"/>
                <w:b/>
                <w:bCs/>
                <w:color w:val="000000"/>
                <w:kern w:val="2"/>
                <w:sz w:val="28"/>
                <w:szCs w:val="28"/>
                <w:u w:val="single"/>
                <w:lang w:eastAsia="zh-CN" w:bidi="hi-IN"/>
              </w:rPr>
              <w:lastRenderedPageBreak/>
              <w:t>METODOLOGIE:</w:t>
            </w:r>
          </w:p>
        </w:tc>
        <w:tc>
          <w:tcPr>
            <w:tcW w:w="9551" w:type="dxa"/>
            <w:gridSpan w:val="2"/>
            <w:tcBorders>
              <w:bottom w:val="single" w:sz="8" w:space="0" w:color="000000"/>
              <w:right w:val="single" w:sz="8" w:space="0" w:color="000000"/>
            </w:tcBorders>
            <w:shd w:val="clear" w:color="auto" w:fill="auto"/>
            <w:tcMar>
              <w:top w:w="0" w:type="dxa"/>
              <w:left w:w="0" w:type="dxa"/>
            </w:tcMar>
            <w:vAlign w:val="center"/>
          </w:tcPr>
          <w:p w14:paraId="167D0A51" w14:textId="77777777" w:rsidR="00683300" w:rsidRPr="00602384" w:rsidRDefault="00683300" w:rsidP="001C2347">
            <w:pPr>
              <w:suppressLineNumbers/>
              <w:suppressAutoHyphens/>
              <w:spacing w:after="283" w:line="276"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La metodologia didattica utilizzata è di tipo funzionale-comunicativo. Particolare attenzione è stata posta sullo sviluppo delle abilità orali per cercare di dare agli studenti l’opportunità di usare la lingua in contesti comunicativi significativi, in attività individuali, a coppie e di gruppo. È stata utilizzata, inoltre, la didattica laboratoriale in collaborazione con i docenti tecnico-pratici che consente agli alunni di sperimentare sul campo l’utilizzo della lingua in contesto. In particolare, la risoluzione di casi e l’organizzazione di progetti in collaborazione con il territorio e con le imprese del settore, contribuisce all’orientamento degli studenti nella prospettiva della transizione al mondo del lavoro o dell’acquisizione di ulteriori specializzazioni o titoli di studio a livello post secondario. È stata utilizzata, inoltre, la didattica a distanza, attività tenute dal docente e programmate cercando l’equilibrio tra attività proposte e la reale capacità degli studenti di seguire, comprendere e sostenere il carico di lavoro. Ogni unità di lavoro si articola nelle seguenti fasi:</w:t>
            </w:r>
          </w:p>
          <w:p w14:paraId="56017082"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
                <w:bCs/>
                <w:color w:val="000000"/>
                <w:kern w:val="2"/>
                <w:sz w:val="24"/>
                <w:szCs w:val="24"/>
                <w:lang w:eastAsia="zh-CN" w:bidi="hi-IN"/>
              </w:rPr>
              <w:t xml:space="preserve">1) </w:t>
            </w:r>
            <w:r w:rsidRPr="00602384">
              <w:rPr>
                <w:rFonts w:ascii="Lucida Bright" w:eastAsia="SimSun" w:hAnsi="Lucida Bright"/>
                <w:bCs/>
                <w:color w:val="000000"/>
                <w:kern w:val="2"/>
                <w:sz w:val="24"/>
                <w:szCs w:val="24"/>
                <w:lang w:eastAsia="zh-CN" w:bidi="hi-IN"/>
              </w:rPr>
              <w:t>Introduzione di un testo orale o scritto (dialogo, lettera, e-mail, testi di carattere professionale…) accompagnato da immagini per stimolare la curiosità dell'allievo, il suo interesse e favorire la sua partecipazione</w:t>
            </w:r>
          </w:p>
          <w:p w14:paraId="10461614"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lastRenderedPageBreak/>
              <w:t>2) Comprensione del senso globale e delle informazioni specifiche riguardanti il testo proposto attraverso esercizi quali vero/falso, scelta multipla, questionari</w:t>
            </w:r>
          </w:p>
          <w:p w14:paraId="6BC9B17D"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3) Ricerca e scoperta degli elementi linguistici e comunicativi del testo proposto (formulazione di ipotesi sul funzionamento della lingua, memorizzazione del lessico e della fraseologia utili per raggiungere determinati scopi comunicativi)</w:t>
            </w:r>
          </w:p>
          <w:p w14:paraId="33AAF967"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4) Osservazione dei modelli linguistici proposti e riflessione sul funzionamento della lingua</w:t>
            </w:r>
          </w:p>
          <w:p w14:paraId="412EBAF6"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5) Formulazione di regole grammaticali ed esercizi di applicazione</w:t>
            </w:r>
          </w:p>
          <w:p w14:paraId="38C74157"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6) Ascolto di termini e/o brevi frasi, esercizi di discriminazione, classificazione e riproduzione dei suoni anche attraverso l’uso del laboratorio linguistico multimediale</w:t>
            </w:r>
          </w:p>
          <w:p w14:paraId="4F227581"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7) Riutilizzo del lessico, della fraseologia e delle strutture grammaticali apprese in attività di interazione e di produzione scritta e orale</w:t>
            </w:r>
          </w:p>
          <w:p w14:paraId="7802B9F7" w14:textId="77777777" w:rsidR="00683300" w:rsidRPr="00602384" w:rsidRDefault="00683300" w:rsidP="001C2347">
            <w:pPr>
              <w:suppressLineNumbers/>
              <w:suppressAutoHyphens/>
              <w:spacing w:after="283" w:line="240" w:lineRule="auto"/>
              <w:textAlignment w:val="baseline"/>
              <w:rPr>
                <w:rFonts w:ascii="Lucida Bright" w:eastAsia="SimSun" w:hAnsi="Lucida Bright"/>
                <w:bCs/>
                <w:color w:val="000000"/>
                <w:kern w:val="2"/>
                <w:sz w:val="24"/>
                <w:szCs w:val="24"/>
                <w:lang w:eastAsia="zh-CN" w:bidi="hi-IN"/>
              </w:rPr>
            </w:pPr>
            <w:r w:rsidRPr="00602384">
              <w:rPr>
                <w:rFonts w:ascii="Lucida Bright" w:eastAsia="SimSun" w:hAnsi="Lucida Bright"/>
                <w:bCs/>
                <w:color w:val="000000"/>
                <w:kern w:val="2"/>
                <w:sz w:val="24"/>
                <w:szCs w:val="24"/>
                <w:lang w:eastAsia="zh-CN" w:bidi="hi-IN"/>
              </w:rPr>
              <w:t>8) Utilizzo di un blog interattivo, della LIM e realizzazione di e-book al fine di fornire agli allevi diversi strumenti comunicativi in L2.</w:t>
            </w:r>
          </w:p>
          <w:p w14:paraId="1BA52C59" w14:textId="77777777" w:rsidR="00683300" w:rsidRPr="00602384" w:rsidRDefault="00683300" w:rsidP="001C2347">
            <w:pPr>
              <w:suppressLineNumbers/>
              <w:suppressAutoHyphens/>
              <w:spacing w:after="283" w:line="240" w:lineRule="auto"/>
              <w:textAlignment w:val="baseline"/>
              <w:rPr>
                <w:rFonts w:ascii="Lucida Bright" w:eastAsia="SimSun" w:hAnsi="Lucida Bright"/>
                <w:b/>
                <w:bCs/>
                <w:color w:val="222222"/>
                <w:kern w:val="2"/>
                <w:sz w:val="24"/>
                <w:szCs w:val="24"/>
                <w:highlight w:val="green"/>
                <w:lang w:eastAsia="zh-CN" w:bidi="hi-IN"/>
              </w:rPr>
            </w:pPr>
            <w:r w:rsidRPr="00602384">
              <w:rPr>
                <w:rFonts w:ascii="Lucida Bright" w:eastAsia="SimSun" w:hAnsi="Lucida Bright"/>
                <w:bCs/>
                <w:color w:val="000000"/>
                <w:kern w:val="2"/>
                <w:sz w:val="24"/>
                <w:szCs w:val="24"/>
                <w:lang w:eastAsia="zh-CN" w:bidi="hi-IN"/>
              </w:rPr>
              <w:t>Il percorso formativo è organizzato per moduli e si basa sul criterio della flessibilità. Si pone particolare attenzione alla scelta degli argomenti che devono essere attuali e vicini al contesto sociale e lavorativo.</w:t>
            </w:r>
            <w:r w:rsidRPr="00602384">
              <w:rPr>
                <w:rFonts w:ascii="Lucida Bright" w:eastAsia="SimSun" w:hAnsi="Lucida Bright"/>
                <w:b/>
                <w:bCs/>
                <w:color w:val="000000"/>
                <w:kern w:val="2"/>
                <w:sz w:val="24"/>
                <w:szCs w:val="24"/>
                <w:lang w:eastAsia="zh-CN" w:bidi="hi-IN"/>
              </w:rPr>
              <w:t xml:space="preserve"> </w:t>
            </w:r>
          </w:p>
        </w:tc>
      </w:tr>
      <w:tr w:rsidR="00683300" w:rsidRPr="00602384" w14:paraId="52D6D38D" w14:textId="77777777" w:rsidTr="001C2347">
        <w:trPr>
          <w:gridAfter w:val="1"/>
          <w:wAfter w:w="7" w:type="dxa"/>
          <w:jc w:val="center"/>
        </w:trPr>
        <w:tc>
          <w:tcPr>
            <w:tcW w:w="2400" w:type="dxa"/>
            <w:tcBorders>
              <w:left w:val="single" w:sz="8" w:space="0" w:color="000000"/>
              <w:bottom w:val="single" w:sz="8" w:space="0" w:color="000000"/>
              <w:right w:val="single" w:sz="8" w:space="0" w:color="000000"/>
            </w:tcBorders>
            <w:shd w:val="clear" w:color="auto" w:fill="auto"/>
            <w:tcMar>
              <w:top w:w="0" w:type="dxa"/>
            </w:tcMar>
          </w:tcPr>
          <w:p w14:paraId="4CB515C4"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u w:val="single"/>
                <w:lang w:eastAsia="zh-CN" w:bidi="hi-IN"/>
              </w:rPr>
            </w:pPr>
            <w:r w:rsidRPr="00602384">
              <w:rPr>
                <w:rFonts w:ascii="Lucida Bright" w:eastAsia="SimSun" w:hAnsi="Lucida Bright" w:cs="Arial Narrow"/>
                <w:b/>
                <w:bCs/>
                <w:color w:val="000000"/>
                <w:kern w:val="2"/>
                <w:sz w:val="28"/>
                <w:szCs w:val="28"/>
                <w:u w:val="single"/>
                <w:lang w:eastAsia="zh-CN" w:bidi="hi-IN"/>
              </w:rPr>
              <w:lastRenderedPageBreak/>
              <w:t>CRITERI DI VALUTAZIONE:</w:t>
            </w:r>
          </w:p>
        </w:tc>
        <w:tc>
          <w:tcPr>
            <w:tcW w:w="9551" w:type="dxa"/>
            <w:gridSpan w:val="2"/>
            <w:tcBorders>
              <w:bottom w:val="single" w:sz="8" w:space="0" w:color="000000"/>
              <w:right w:val="single" w:sz="8" w:space="0" w:color="000000"/>
            </w:tcBorders>
            <w:shd w:val="clear" w:color="auto" w:fill="auto"/>
            <w:tcMar>
              <w:top w:w="0" w:type="dxa"/>
              <w:left w:w="0" w:type="dxa"/>
            </w:tcMar>
            <w:vAlign w:val="center"/>
          </w:tcPr>
          <w:tbl>
            <w:tblPr>
              <w:tblW w:w="961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9618"/>
            </w:tblGrid>
            <w:tr w:rsidR="00683300" w:rsidRPr="00602384" w14:paraId="0C67E4C6" w14:textId="77777777" w:rsidTr="001C2347">
              <w:trPr>
                <w:jc w:val="center"/>
              </w:trPr>
              <w:tc>
                <w:tcPr>
                  <w:tcW w:w="8210" w:type="dxa"/>
                  <w:tcBorders>
                    <w:bottom w:val="single" w:sz="8" w:space="0" w:color="000000"/>
                    <w:right w:val="single" w:sz="8" w:space="0" w:color="000000"/>
                  </w:tcBorders>
                  <w:shd w:val="clear" w:color="auto" w:fill="auto"/>
                  <w:tcMar>
                    <w:top w:w="0" w:type="dxa"/>
                    <w:left w:w="0" w:type="dxa"/>
                  </w:tcMar>
                  <w:vAlign w:val="center"/>
                </w:tcPr>
                <w:p w14:paraId="5A10D818"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Cs/>
                      <w:kern w:val="2"/>
                      <w:sz w:val="24"/>
                      <w:szCs w:val="24"/>
                      <w:lang w:eastAsia="it-IT" w:bidi="hi-IN"/>
                    </w:rPr>
                  </w:pPr>
                  <w:r w:rsidRPr="00602384">
                    <w:rPr>
                      <w:rFonts w:ascii="Lucida Bright" w:eastAsia="Times New Roman" w:hAnsi="Lucida Bright"/>
                      <w:bCs/>
                      <w:kern w:val="2"/>
                      <w:sz w:val="24"/>
                      <w:szCs w:val="24"/>
                      <w:lang w:eastAsia="it-IT" w:bidi="hi-IN"/>
                    </w:rPr>
                    <w:t>Elementi che concorrono alla formazione del voto: progressi nello sviluppo delle quattro abilità di base e nell’acquisizione degli obiettivi cognitivi, funzionali e comunicativi, impegno, attenzione, frequenza, metodo di studio, comportamento in classe.</w:t>
                  </w:r>
                </w:p>
                <w:p w14:paraId="533EED08"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r w:rsidRPr="00602384">
                    <w:rPr>
                      <w:rFonts w:ascii="Lucida Bright" w:eastAsia="Times New Roman" w:hAnsi="Lucida Bright"/>
                      <w:kern w:val="2"/>
                      <w:sz w:val="24"/>
                      <w:szCs w:val="24"/>
                      <w:u w:val="single"/>
                      <w:lang w:eastAsia="it-IT" w:bidi="hi-IN"/>
                    </w:rPr>
                    <w:t>TIPOLOGIE DELLE PROVE DI VERIFICA ADOTTATE</w:t>
                  </w:r>
                </w:p>
                <w:p w14:paraId="30181D5B"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409"/>
                    <w:gridCol w:w="2410"/>
                    <w:gridCol w:w="2385"/>
                  </w:tblGrid>
                  <w:tr w:rsidR="00683300" w:rsidRPr="007F7FC5" w14:paraId="2A05982C" w14:textId="77777777" w:rsidTr="001C2347">
                    <w:tc>
                      <w:tcPr>
                        <w:tcW w:w="2444" w:type="dxa"/>
                      </w:tcPr>
                      <w:p w14:paraId="282AF08B"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r w:rsidRPr="00602384">
                          <w:rPr>
                            <w:rFonts w:ascii="Lucida Bright" w:eastAsia="Times New Roman" w:hAnsi="Lucida Bright"/>
                            <w:b/>
                            <w:bCs/>
                            <w:kern w:val="2"/>
                            <w:sz w:val="24"/>
                            <w:szCs w:val="24"/>
                            <w:lang w:eastAsia="it-IT" w:bidi="hi-IN"/>
                          </w:rPr>
                          <w:t>TIPO</w:t>
                        </w:r>
                      </w:p>
                    </w:tc>
                    <w:tc>
                      <w:tcPr>
                        <w:tcW w:w="2444" w:type="dxa"/>
                      </w:tcPr>
                      <w:p w14:paraId="125ADF16"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
                            <w:bCs/>
                            <w:kern w:val="2"/>
                            <w:sz w:val="24"/>
                            <w:szCs w:val="24"/>
                            <w:lang w:eastAsia="it-IT" w:bidi="hi-IN"/>
                          </w:rPr>
                        </w:pPr>
                        <w:r w:rsidRPr="00602384">
                          <w:rPr>
                            <w:rFonts w:ascii="Lucida Bright" w:eastAsia="Times New Roman" w:hAnsi="Lucida Bright"/>
                            <w:b/>
                            <w:bCs/>
                            <w:kern w:val="2"/>
                            <w:sz w:val="24"/>
                            <w:szCs w:val="24"/>
                            <w:lang w:eastAsia="it-IT" w:bidi="hi-IN"/>
                          </w:rPr>
                          <w:t>Numero prove</w:t>
                        </w:r>
                      </w:p>
                      <w:p w14:paraId="432D199F"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
                            <w:bCs/>
                            <w:kern w:val="2"/>
                            <w:sz w:val="24"/>
                            <w:szCs w:val="24"/>
                            <w:lang w:eastAsia="it-IT" w:bidi="hi-IN"/>
                          </w:rPr>
                        </w:pPr>
                        <w:r w:rsidRPr="00602384">
                          <w:rPr>
                            <w:rFonts w:ascii="Lucida Bright" w:eastAsia="Times New Roman" w:hAnsi="Lucida Bright"/>
                            <w:b/>
                            <w:bCs/>
                            <w:kern w:val="2"/>
                            <w:sz w:val="24"/>
                            <w:szCs w:val="24"/>
                            <w:lang w:eastAsia="it-IT" w:bidi="hi-IN"/>
                          </w:rPr>
                          <w:t>primo quadrimestre</w:t>
                        </w:r>
                      </w:p>
                      <w:p w14:paraId="343CBF4E"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p>
                    </w:tc>
                    <w:tc>
                      <w:tcPr>
                        <w:tcW w:w="2445" w:type="dxa"/>
                      </w:tcPr>
                      <w:p w14:paraId="1983E54F"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
                            <w:bCs/>
                            <w:kern w:val="2"/>
                            <w:sz w:val="24"/>
                            <w:szCs w:val="24"/>
                            <w:lang w:eastAsia="it-IT" w:bidi="hi-IN"/>
                          </w:rPr>
                        </w:pPr>
                        <w:r w:rsidRPr="00602384">
                          <w:rPr>
                            <w:rFonts w:ascii="Lucida Bright" w:eastAsia="Times New Roman" w:hAnsi="Lucida Bright"/>
                            <w:b/>
                            <w:bCs/>
                            <w:kern w:val="2"/>
                            <w:sz w:val="24"/>
                            <w:szCs w:val="24"/>
                            <w:lang w:eastAsia="it-IT" w:bidi="hi-IN"/>
                          </w:rPr>
                          <w:t>Numero prove</w:t>
                        </w:r>
                      </w:p>
                      <w:p w14:paraId="7400D699"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
                            <w:bCs/>
                            <w:kern w:val="2"/>
                            <w:sz w:val="24"/>
                            <w:szCs w:val="24"/>
                            <w:lang w:eastAsia="it-IT" w:bidi="hi-IN"/>
                          </w:rPr>
                        </w:pPr>
                        <w:r w:rsidRPr="00602384">
                          <w:rPr>
                            <w:rFonts w:ascii="Lucida Bright" w:eastAsia="Times New Roman" w:hAnsi="Lucida Bright"/>
                            <w:b/>
                            <w:bCs/>
                            <w:kern w:val="2"/>
                            <w:sz w:val="24"/>
                            <w:szCs w:val="24"/>
                            <w:lang w:eastAsia="it-IT" w:bidi="hi-IN"/>
                          </w:rPr>
                          <w:t>secondo</w:t>
                        </w:r>
                      </w:p>
                      <w:p w14:paraId="5F358FAF"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
                            <w:bCs/>
                            <w:kern w:val="2"/>
                            <w:sz w:val="24"/>
                            <w:szCs w:val="24"/>
                            <w:lang w:eastAsia="it-IT" w:bidi="hi-IN"/>
                          </w:rPr>
                        </w:pPr>
                        <w:r w:rsidRPr="00602384">
                          <w:rPr>
                            <w:rFonts w:ascii="Lucida Bright" w:eastAsia="Times New Roman" w:hAnsi="Lucida Bright"/>
                            <w:b/>
                            <w:bCs/>
                            <w:kern w:val="2"/>
                            <w:sz w:val="24"/>
                            <w:szCs w:val="24"/>
                            <w:lang w:eastAsia="it-IT" w:bidi="hi-IN"/>
                          </w:rPr>
                          <w:t>quadrimestre</w:t>
                        </w:r>
                      </w:p>
                      <w:p w14:paraId="24D62031"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p>
                    </w:tc>
                    <w:tc>
                      <w:tcPr>
                        <w:tcW w:w="2445" w:type="dxa"/>
                      </w:tcPr>
                      <w:p w14:paraId="459DB5B1"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p>
                      <w:p w14:paraId="4E50227D"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b/>
                            <w:bCs/>
                            <w:kern w:val="2"/>
                            <w:sz w:val="24"/>
                            <w:szCs w:val="24"/>
                            <w:lang w:eastAsia="it-IT" w:bidi="hi-IN"/>
                          </w:rPr>
                        </w:pPr>
                        <w:r w:rsidRPr="00602384">
                          <w:rPr>
                            <w:rFonts w:ascii="Lucida Bright" w:eastAsia="Times New Roman" w:hAnsi="Lucida Bright"/>
                            <w:b/>
                            <w:bCs/>
                            <w:kern w:val="2"/>
                            <w:sz w:val="24"/>
                            <w:szCs w:val="24"/>
                            <w:lang w:eastAsia="it-IT" w:bidi="hi-IN"/>
                          </w:rPr>
                          <w:t>Tempo assegnato</w:t>
                        </w:r>
                      </w:p>
                      <w:p w14:paraId="7347F16B"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u w:val="single"/>
                            <w:lang w:eastAsia="it-IT" w:bidi="hi-IN"/>
                          </w:rPr>
                        </w:pPr>
                      </w:p>
                    </w:tc>
                  </w:tr>
                  <w:tr w:rsidR="00683300" w:rsidRPr="007F7FC5" w14:paraId="24780159" w14:textId="77777777" w:rsidTr="001C2347">
                    <w:tc>
                      <w:tcPr>
                        <w:tcW w:w="2444" w:type="dxa"/>
                      </w:tcPr>
                      <w:p w14:paraId="33ABA507" w14:textId="77777777" w:rsidR="00683300" w:rsidRPr="00602384" w:rsidRDefault="00683300" w:rsidP="001C2347">
                        <w:pPr>
                          <w:keepNext/>
                          <w:suppressAutoHyphens/>
                          <w:autoSpaceDE w:val="0"/>
                          <w:autoSpaceDN w:val="0"/>
                          <w:adjustRightInd w:val="0"/>
                          <w:spacing w:after="0" w:line="360" w:lineRule="auto"/>
                          <w:jc w:val="center"/>
                          <w:textAlignment w:val="baseline"/>
                          <w:outlineLvl w:val="1"/>
                          <w:rPr>
                            <w:rFonts w:ascii="Lucida Bright" w:hAnsi="Lucida Bright"/>
                            <w:kern w:val="2"/>
                            <w:sz w:val="24"/>
                            <w:szCs w:val="24"/>
                            <w:lang w:eastAsia="zh-CN" w:bidi="hi-IN"/>
                          </w:rPr>
                        </w:pPr>
                        <w:r w:rsidRPr="00602384">
                          <w:rPr>
                            <w:rFonts w:ascii="Lucida Bright" w:hAnsi="Lucida Bright"/>
                            <w:kern w:val="2"/>
                            <w:sz w:val="24"/>
                            <w:szCs w:val="24"/>
                            <w:lang w:eastAsia="zh-CN" w:bidi="hi-IN"/>
                          </w:rPr>
                          <w:t>Compiti scritti</w:t>
                        </w:r>
                      </w:p>
                    </w:tc>
                    <w:tc>
                      <w:tcPr>
                        <w:tcW w:w="2444" w:type="dxa"/>
                      </w:tcPr>
                      <w:p w14:paraId="5AE6DD9A"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lang w:eastAsia="it-IT" w:bidi="hi-IN"/>
                          </w:rPr>
                        </w:pPr>
                        <w:r w:rsidRPr="00602384">
                          <w:rPr>
                            <w:rFonts w:ascii="Lucida Bright" w:eastAsia="Times New Roman" w:hAnsi="Lucida Bright"/>
                            <w:kern w:val="2"/>
                            <w:sz w:val="24"/>
                            <w:szCs w:val="24"/>
                            <w:lang w:eastAsia="it-IT" w:bidi="hi-IN"/>
                          </w:rPr>
                          <w:t>1</w:t>
                        </w:r>
                      </w:p>
                    </w:tc>
                    <w:tc>
                      <w:tcPr>
                        <w:tcW w:w="2445" w:type="dxa"/>
                      </w:tcPr>
                      <w:p w14:paraId="65D0318A"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lang w:eastAsia="it-IT" w:bidi="hi-IN"/>
                          </w:rPr>
                        </w:pPr>
                        <w:r>
                          <w:rPr>
                            <w:rFonts w:ascii="Lucida Bright" w:eastAsia="Times New Roman" w:hAnsi="Lucida Bright"/>
                            <w:kern w:val="2"/>
                            <w:sz w:val="24"/>
                            <w:szCs w:val="24"/>
                            <w:lang w:eastAsia="it-IT" w:bidi="hi-IN"/>
                          </w:rPr>
                          <w:t>1</w:t>
                        </w:r>
                      </w:p>
                    </w:tc>
                    <w:tc>
                      <w:tcPr>
                        <w:tcW w:w="2445" w:type="dxa"/>
                      </w:tcPr>
                      <w:p w14:paraId="7F0957BE"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lang w:eastAsia="it-IT" w:bidi="hi-IN"/>
                          </w:rPr>
                        </w:pPr>
                        <w:r w:rsidRPr="00602384">
                          <w:rPr>
                            <w:rFonts w:ascii="Lucida Bright" w:eastAsia="Times New Roman" w:hAnsi="Lucida Bright"/>
                            <w:kern w:val="2"/>
                            <w:sz w:val="24"/>
                            <w:szCs w:val="24"/>
                            <w:lang w:eastAsia="it-IT" w:bidi="hi-IN"/>
                          </w:rPr>
                          <w:t>Un’ora per compito</w:t>
                        </w:r>
                      </w:p>
                    </w:tc>
                  </w:tr>
                  <w:tr w:rsidR="00683300" w:rsidRPr="007F7FC5" w14:paraId="0AC441A6" w14:textId="77777777" w:rsidTr="001C2347">
                    <w:tc>
                      <w:tcPr>
                        <w:tcW w:w="2444" w:type="dxa"/>
                      </w:tcPr>
                      <w:p w14:paraId="2AD86769" w14:textId="77777777" w:rsidR="00683300" w:rsidRPr="00602384" w:rsidRDefault="00683300" w:rsidP="001C2347">
                        <w:pPr>
                          <w:keepNext/>
                          <w:suppressAutoHyphens/>
                          <w:autoSpaceDE w:val="0"/>
                          <w:autoSpaceDN w:val="0"/>
                          <w:adjustRightInd w:val="0"/>
                          <w:spacing w:after="0" w:line="360" w:lineRule="auto"/>
                          <w:jc w:val="center"/>
                          <w:textAlignment w:val="baseline"/>
                          <w:outlineLvl w:val="1"/>
                          <w:rPr>
                            <w:rFonts w:ascii="Lucida Bright" w:hAnsi="Lucida Bright"/>
                            <w:kern w:val="2"/>
                            <w:sz w:val="24"/>
                            <w:szCs w:val="24"/>
                            <w:lang w:eastAsia="zh-CN" w:bidi="hi-IN"/>
                          </w:rPr>
                        </w:pPr>
                        <w:r w:rsidRPr="00602384">
                          <w:rPr>
                            <w:rFonts w:ascii="Lucida Bright" w:hAnsi="Lucida Bright"/>
                            <w:kern w:val="2"/>
                            <w:sz w:val="24"/>
                            <w:szCs w:val="24"/>
                            <w:lang w:eastAsia="zh-CN" w:bidi="hi-IN"/>
                          </w:rPr>
                          <w:t>Verifiche orali</w:t>
                        </w:r>
                      </w:p>
                    </w:tc>
                    <w:tc>
                      <w:tcPr>
                        <w:tcW w:w="2444" w:type="dxa"/>
                      </w:tcPr>
                      <w:p w14:paraId="4B03E3D6"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lang w:eastAsia="it-IT" w:bidi="hi-IN"/>
                          </w:rPr>
                        </w:pPr>
                        <w:r>
                          <w:rPr>
                            <w:rFonts w:ascii="Lucida Bright" w:eastAsia="Times New Roman" w:hAnsi="Lucida Bright"/>
                            <w:kern w:val="2"/>
                            <w:sz w:val="24"/>
                            <w:szCs w:val="24"/>
                            <w:lang w:eastAsia="it-IT" w:bidi="hi-IN"/>
                          </w:rPr>
                          <w:t>1</w:t>
                        </w:r>
                      </w:p>
                    </w:tc>
                    <w:tc>
                      <w:tcPr>
                        <w:tcW w:w="2445" w:type="dxa"/>
                      </w:tcPr>
                      <w:p w14:paraId="6F486786"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lang w:eastAsia="it-IT" w:bidi="hi-IN"/>
                          </w:rPr>
                        </w:pPr>
                        <w:r>
                          <w:rPr>
                            <w:rFonts w:ascii="Lucida Bright" w:eastAsia="Times New Roman" w:hAnsi="Lucida Bright"/>
                            <w:kern w:val="2"/>
                            <w:sz w:val="24"/>
                            <w:szCs w:val="24"/>
                            <w:lang w:eastAsia="it-IT" w:bidi="hi-IN"/>
                          </w:rPr>
                          <w:t>1</w:t>
                        </w:r>
                      </w:p>
                    </w:tc>
                    <w:tc>
                      <w:tcPr>
                        <w:tcW w:w="2445" w:type="dxa"/>
                      </w:tcPr>
                      <w:p w14:paraId="47B87744" w14:textId="77777777" w:rsidR="00683300" w:rsidRPr="00602384" w:rsidRDefault="00683300" w:rsidP="001C2347">
                        <w:pPr>
                          <w:suppressAutoHyphens/>
                          <w:autoSpaceDE w:val="0"/>
                          <w:autoSpaceDN w:val="0"/>
                          <w:adjustRightInd w:val="0"/>
                          <w:spacing w:after="0" w:line="360" w:lineRule="auto"/>
                          <w:jc w:val="center"/>
                          <w:textAlignment w:val="baseline"/>
                          <w:rPr>
                            <w:rFonts w:ascii="Lucida Bright" w:eastAsia="Times New Roman" w:hAnsi="Lucida Bright"/>
                            <w:kern w:val="2"/>
                            <w:sz w:val="24"/>
                            <w:szCs w:val="24"/>
                            <w:lang w:eastAsia="it-IT" w:bidi="hi-IN"/>
                          </w:rPr>
                        </w:pPr>
                        <w:r w:rsidRPr="00602384">
                          <w:rPr>
                            <w:rFonts w:ascii="Lucida Bright" w:eastAsia="Times New Roman" w:hAnsi="Lucida Bright"/>
                            <w:kern w:val="2"/>
                            <w:sz w:val="24"/>
                            <w:szCs w:val="24"/>
                            <w:lang w:eastAsia="it-IT" w:bidi="hi-IN"/>
                          </w:rPr>
                          <w:t>Tre ore al mese</w:t>
                        </w:r>
                      </w:p>
                    </w:tc>
                  </w:tr>
                </w:tbl>
                <w:p w14:paraId="26173DE5"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Times New Roman" w:hAnsi="Lucida Bright"/>
                      <w:kern w:val="2"/>
                      <w:sz w:val="24"/>
                      <w:szCs w:val="24"/>
                      <w:lang w:eastAsia="it-IT" w:bidi="hi-IN"/>
                    </w:rPr>
                  </w:pPr>
                  <w:r w:rsidRPr="00602384">
                    <w:rPr>
                      <w:rFonts w:ascii="Lucida Bright" w:eastAsia="Times New Roman" w:hAnsi="Lucida Bright"/>
                      <w:kern w:val="2"/>
                      <w:sz w:val="24"/>
                      <w:szCs w:val="24"/>
                      <w:lang w:eastAsia="it-IT" w:bidi="hi-IN"/>
                    </w:rPr>
                    <w:t xml:space="preserve">Es. Interrogazioni orali e/o test a risposta multipla svolgimento di esercizi, compiti scritti etc. </w:t>
                  </w:r>
                </w:p>
                <w:p w14:paraId="64AE43B2" w14:textId="77777777" w:rsidR="00683300" w:rsidRPr="00602384" w:rsidRDefault="00683300" w:rsidP="001C2347">
                  <w:pPr>
                    <w:suppressAutoHyphens/>
                    <w:autoSpaceDE w:val="0"/>
                    <w:autoSpaceDN w:val="0"/>
                    <w:adjustRightInd w:val="0"/>
                    <w:spacing w:after="0" w:line="360" w:lineRule="auto"/>
                    <w:textAlignment w:val="baseline"/>
                    <w:rPr>
                      <w:rFonts w:ascii="Lucida Bright" w:eastAsia="SimSun" w:hAnsi="Lucida Bright"/>
                      <w:b/>
                      <w:bCs/>
                      <w:color w:val="222222"/>
                      <w:kern w:val="2"/>
                      <w:sz w:val="24"/>
                      <w:szCs w:val="24"/>
                      <w:highlight w:val="green"/>
                      <w:lang w:eastAsia="zh-CN" w:bidi="hi-IN"/>
                    </w:rPr>
                  </w:pPr>
                </w:p>
              </w:tc>
            </w:tr>
          </w:tbl>
          <w:p w14:paraId="08C042FF"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222222"/>
                <w:kern w:val="2"/>
                <w:sz w:val="28"/>
                <w:szCs w:val="28"/>
                <w:highlight w:val="green"/>
                <w:lang w:eastAsia="zh-CN" w:bidi="hi-IN"/>
              </w:rPr>
            </w:pPr>
          </w:p>
        </w:tc>
      </w:tr>
      <w:tr w:rsidR="00683300" w:rsidRPr="00602384" w14:paraId="208B5158" w14:textId="77777777" w:rsidTr="001C2347">
        <w:trPr>
          <w:gridAfter w:val="1"/>
          <w:wAfter w:w="7" w:type="dxa"/>
          <w:jc w:val="center"/>
        </w:trPr>
        <w:tc>
          <w:tcPr>
            <w:tcW w:w="2400" w:type="dxa"/>
            <w:tcBorders>
              <w:left w:val="single" w:sz="8" w:space="0" w:color="000000"/>
              <w:bottom w:val="single" w:sz="8" w:space="0" w:color="000000"/>
              <w:right w:val="single" w:sz="8" w:space="0" w:color="000000"/>
            </w:tcBorders>
            <w:shd w:val="clear" w:color="auto" w:fill="auto"/>
            <w:tcMar>
              <w:top w:w="0" w:type="dxa"/>
            </w:tcMar>
          </w:tcPr>
          <w:p w14:paraId="167EBACA"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u w:val="single"/>
                <w:lang w:eastAsia="zh-CN" w:bidi="hi-IN"/>
              </w:rPr>
            </w:pPr>
            <w:r w:rsidRPr="00602384">
              <w:rPr>
                <w:rFonts w:ascii="Lucida Bright" w:eastAsia="SimSun" w:hAnsi="Lucida Bright" w:cs="Arial Narrow"/>
                <w:b/>
                <w:bCs/>
                <w:color w:val="000000"/>
                <w:kern w:val="2"/>
                <w:sz w:val="28"/>
                <w:szCs w:val="28"/>
                <w:u w:val="single"/>
                <w:lang w:eastAsia="zh-CN" w:bidi="hi-IN"/>
              </w:rPr>
              <w:lastRenderedPageBreak/>
              <w:t>TESTI e MATERIALI / STRUMENTI ADOTTATI:</w:t>
            </w:r>
          </w:p>
        </w:tc>
        <w:tc>
          <w:tcPr>
            <w:tcW w:w="9551" w:type="dxa"/>
            <w:gridSpan w:val="2"/>
            <w:tcBorders>
              <w:bottom w:val="single" w:sz="8" w:space="0" w:color="000000"/>
              <w:right w:val="single" w:sz="8" w:space="0" w:color="000000"/>
            </w:tcBorders>
            <w:shd w:val="clear" w:color="auto" w:fill="auto"/>
            <w:tcMar>
              <w:top w:w="0" w:type="dxa"/>
              <w:left w:w="0" w:type="dxa"/>
            </w:tcMar>
            <w:vAlign w:val="center"/>
          </w:tcPr>
          <w:p w14:paraId="16D0A6CF" w14:textId="77777777" w:rsidR="00683300" w:rsidRPr="00602384" w:rsidRDefault="00683300" w:rsidP="008527F3">
            <w:pPr>
              <w:numPr>
                <w:ilvl w:val="0"/>
                <w:numId w:val="34"/>
              </w:numPr>
              <w:suppressAutoHyphens/>
              <w:spacing w:after="200" w:line="360" w:lineRule="auto"/>
              <w:contextualSpacing/>
              <w:textAlignment w:val="baseline"/>
              <w:rPr>
                <w:rFonts w:ascii="Lucida Bright" w:eastAsia="Times New Roman" w:hAnsi="Lucida Bright"/>
                <w:b/>
                <w:lang w:eastAsia="it-IT"/>
              </w:rPr>
            </w:pPr>
            <w:r w:rsidRPr="00602384">
              <w:rPr>
                <w:rFonts w:ascii="Lucida Bright" w:eastAsia="Times New Roman" w:hAnsi="Lucida Bright"/>
                <w:b/>
                <w:lang w:eastAsia="it-IT"/>
              </w:rPr>
              <w:t xml:space="preserve">LIBRO DI TESTO: </w:t>
            </w:r>
            <w:r w:rsidRPr="0091551E">
              <w:rPr>
                <w:rFonts w:ascii="Lucida Bright" w:eastAsia="Times New Roman" w:hAnsi="Lucida Bright"/>
                <w:b/>
                <w:i/>
                <w:lang w:eastAsia="it-IT"/>
              </w:rPr>
              <w:t>MASTERING SERVICE</w:t>
            </w:r>
            <w:r w:rsidRPr="00602384">
              <w:rPr>
                <w:rFonts w:ascii="Lucida Bright" w:eastAsia="Times New Roman" w:hAnsi="Lucida Bright"/>
                <w:b/>
                <w:lang w:eastAsia="it-IT"/>
              </w:rPr>
              <w:t>, autore  CATRIN ELEN MORRIS, edizioni ELI LA SPIGA.</w:t>
            </w:r>
          </w:p>
          <w:p w14:paraId="5D9C1B5B" w14:textId="77777777" w:rsidR="00683300" w:rsidRPr="00602384" w:rsidRDefault="00683300" w:rsidP="008527F3">
            <w:pPr>
              <w:numPr>
                <w:ilvl w:val="0"/>
                <w:numId w:val="34"/>
              </w:numPr>
              <w:suppressAutoHyphens/>
              <w:spacing w:after="0" w:line="360" w:lineRule="auto"/>
              <w:contextualSpacing/>
              <w:textAlignment w:val="baseline"/>
              <w:rPr>
                <w:rFonts w:ascii="Lucida Bright" w:eastAsia="Times New Roman" w:hAnsi="Lucida Bright"/>
                <w:lang w:eastAsia="it-IT"/>
              </w:rPr>
            </w:pPr>
            <w:r w:rsidRPr="00602384">
              <w:rPr>
                <w:rFonts w:ascii="Lucida Bright" w:eastAsia="Times New Roman" w:hAnsi="Lucida Bright"/>
                <w:lang w:eastAsia="it-IT"/>
              </w:rPr>
              <w:t>MATERIALE IN FOTOCOPIE</w:t>
            </w:r>
          </w:p>
          <w:p w14:paraId="48D248D3" w14:textId="77777777" w:rsidR="00683300" w:rsidRPr="00602384" w:rsidRDefault="00683300" w:rsidP="008527F3">
            <w:pPr>
              <w:numPr>
                <w:ilvl w:val="0"/>
                <w:numId w:val="34"/>
              </w:numPr>
              <w:suppressAutoHyphens/>
              <w:spacing w:after="0" w:line="360" w:lineRule="auto"/>
              <w:contextualSpacing/>
              <w:textAlignment w:val="baseline"/>
              <w:rPr>
                <w:rFonts w:ascii="Lucida Bright" w:eastAsia="Times New Roman" w:hAnsi="Lucida Bright"/>
                <w:lang w:eastAsia="it-IT"/>
              </w:rPr>
            </w:pPr>
            <w:r w:rsidRPr="00602384">
              <w:rPr>
                <w:rFonts w:ascii="Lucida Bright" w:eastAsia="Times New Roman" w:hAnsi="Lucida Bright"/>
                <w:lang w:eastAsia="it-IT"/>
              </w:rPr>
              <w:t>LAVAGNA INTERATTIVA MULTIMEDIALE (LIM)</w:t>
            </w:r>
          </w:p>
          <w:p w14:paraId="4640AD87" w14:textId="77777777" w:rsidR="00683300" w:rsidRPr="00602384" w:rsidRDefault="00683300" w:rsidP="001C2347">
            <w:pPr>
              <w:suppressLineNumbers/>
              <w:suppressAutoHyphens/>
              <w:spacing w:after="283" w:line="240" w:lineRule="auto"/>
              <w:jc w:val="both"/>
              <w:rPr>
                <w:rFonts w:ascii="Lucida Bright" w:eastAsia="SimSun" w:hAnsi="Lucida Bright" w:cs="Arial Narrow"/>
                <w:b/>
                <w:bCs/>
                <w:color w:val="000000"/>
                <w:kern w:val="2"/>
                <w:sz w:val="28"/>
                <w:szCs w:val="28"/>
                <w:highlight w:val="green"/>
                <w:lang w:eastAsia="zh-CN" w:bidi="hi-IN"/>
              </w:rPr>
            </w:pPr>
          </w:p>
          <w:p w14:paraId="3A4DFCF1"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000000"/>
                <w:kern w:val="2"/>
                <w:sz w:val="28"/>
                <w:szCs w:val="28"/>
                <w:highlight w:val="green"/>
                <w:lang w:eastAsia="zh-CN" w:bidi="hi-IN"/>
              </w:rPr>
            </w:pPr>
          </w:p>
          <w:p w14:paraId="5CED8EC7" w14:textId="77777777" w:rsidR="00683300" w:rsidRPr="00602384" w:rsidRDefault="00683300" w:rsidP="001C2347">
            <w:pPr>
              <w:suppressLineNumbers/>
              <w:suppressAutoHyphens/>
              <w:spacing w:after="283" w:line="240" w:lineRule="auto"/>
              <w:rPr>
                <w:rFonts w:ascii="Lucida Bright" w:eastAsia="SimSun" w:hAnsi="Lucida Bright" w:cs="Arial Narrow"/>
                <w:b/>
                <w:bCs/>
                <w:color w:val="222222"/>
                <w:kern w:val="2"/>
                <w:sz w:val="28"/>
                <w:szCs w:val="28"/>
                <w:highlight w:val="green"/>
                <w:lang w:eastAsia="zh-CN" w:bidi="hi-IN"/>
              </w:rPr>
            </w:pPr>
          </w:p>
        </w:tc>
      </w:tr>
    </w:tbl>
    <w:p w14:paraId="1BBC69C6" w14:textId="77777777" w:rsidR="00683300" w:rsidRDefault="00683300" w:rsidP="00683300">
      <w:r>
        <w:rPr>
          <w:rFonts w:ascii="Times New Roman" w:hAnsi="Times New Roman"/>
        </w:rPr>
        <w:t>AVERSA 11/05/2024                                                                         PROF. CACACE CONSIGLIA</w:t>
      </w:r>
    </w:p>
    <w:p w14:paraId="1060A70F" w14:textId="77777777" w:rsidR="00683300" w:rsidRDefault="00683300" w:rsidP="00683300">
      <w:pPr>
        <w:spacing w:line="254" w:lineRule="auto"/>
        <w:rPr>
          <w:rFonts w:ascii="Arial" w:hAnsi="Arial" w:cs="Arial"/>
          <w:sz w:val="24"/>
          <w:szCs w:val="24"/>
        </w:rPr>
      </w:pPr>
    </w:p>
    <w:p w14:paraId="4751D705" w14:textId="37F6DBF0" w:rsidR="00683300" w:rsidRDefault="00683300" w:rsidP="00683300">
      <w:pPr>
        <w:spacing w:line="254" w:lineRule="auto"/>
        <w:rPr>
          <w:rFonts w:ascii="Arial" w:hAnsi="Arial" w:cs="Arial"/>
          <w:sz w:val="24"/>
          <w:szCs w:val="24"/>
        </w:rPr>
      </w:pPr>
    </w:p>
    <w:p w14:paraId="14604A4D" w14:textId="2823F307" w:rsidR="00683300" w:rsidRDefault="00683300" w:rsidP="00683300">
      <w:pPr>
        <w:spacing w:line="254" w:lineRule="auto"/>
        <w:rPr>
          <w:rFonts w:ascii="Arial" w:hAnsi="Arial" w:cs="Arial"/>
          <w:sz w:val="24"/>
          <w:szCs w:val="24"/>
        </w:rPr>
      </w:pPr>
    </w:p>
    <w:p w14:paraId="062F09B8" w14:textId="6D0A4453" w:rsidR="00683300" w:rsidRDefault="00683300" w:rsidP="00683300">
      <w:pPr>
        <w:spacing w:line="254" w:lineRule="auto"/>
        <w:rPr>
          <w:rFonts w:ascii="Arial" w:hAnsi="Arial" w:cs="Arial"/>
          <w:sz w:val="24"/>
          <w:szCs w:val="24"/>
        </w:rPr>
      </w:pPr>
    </w:p>
    <w:p w14:paraId="3DEC1DE9" w14:textId="6ED550BF" w:rsidR="00683300" w:rsidRDefault="00683300" w:rsidP="00683300">
      <w:pPr>
        <w:spacing w:line="254" w:lineRule="auto"/>
        <w:rPr>
          <w:rFonts w:ascii="Arial" w:hAnsi="Arial" w:cs="Arial"/>
          <w:sz w:val="24"/>
          <w:szCs w:val="24"/>
        </w:rPr>
      </w:pPr>
    </w:p>
    <w:p w14:paraId="08879E22" w14:textId="442B85F1" w:rsidR="00683300" w:rsidRDefault="00683300" w:rsidP="00683300">
      <w:pPr>
        <w:spacing w:line="254" w:lineRule="auto"/>
        <w:rPr>
          <w:rFonts w:ascii="Arial" w:hAnsi="Arial" w:cs="Arial"/>
          <w:sz w:val="24"/>
          <w:szCs w:val="24"/>
        </w:rPr>
      </w:pPr>
    </w:p>
    <w:p w14:paraId="267DCFC5" w14:textId="77777777" w:rsidR="00683300" w:rsidRPr="00BA7A7A" w:rsidRDefault="00683300" w:rsidP="00683300">
      <w:pPr>
        <w:pStyle w:val="Titolo2"/>
        <w:rPr>
          <w:rFonts w:ascii="Times New Roman" w:hAnsi="Times New Roman"/>
          <w:b/>
        </w:rPr>
      </w:pPr>
      <w:r>
        <w:rPr>
          <w:rFonts w:ascii="Times New Roman" w:hAnsi="Times New Roman"/>
        </w:rPr>
        <w:t>Scheda informativa Diritti e tecniche amministrative</w:t>
      </w:r>
    </w:p>
    <w:tbl>
      <w:tblPr>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3510"/>
        <w:gridCol w:w="5865"/>
      </w:tblGrid>
      <w:tr w:rsidR="00683300" w:rsidRPr="00BA7A7A" w14:paraId="42251E11" w14:textId="77777777" w:rsidTr="001C2347">
        <w:trPr>
          <w:jc w:val="center"/>
        </w:trPr>
        <w:tc>
          <w:tcPr>
            <w:tcW w:w="3510" w:type="dxa"/>
            <w:tcBorders>
              <w:top w:val="single" w:sz="8" w:space="0" w:color="000000"/>
              <w:left w:val="single" w:sz="8" w:space="0" w:color="000000"/>
              <w:bottom w:val="single" w:sz="8" w:space="0" w:color="000000"/>
              <w:right w:val="single" w:sz="8" w:space="0" w:color="000000"/>
            </w:tcBorders>
            <w:shd w:val="clear" w:color="auto" w:fill="auto"/>
          </w:tcPr>
          <w:p w14:paraId="4398830C" w14:textId="77777777" w:rsidR="00683300" w:rsidRPr="00BA7A7A" w:rsidRDefault="00683300" w:rsidP="001C2347">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COMPETENZE RAGGIUNTE alla fine dell’anno per la disciplina:</w:t>
            </w:r>
          </w:p>
        </w:tc>
        <w:tc>
          <w:tcPr>
            <w:tcW w:w="5864" w:type="dxa"/>
            <w:tcBorders>
              <w:top w:val="single" w:sz="8" w:space="0" w:color="000000"/>
              <w:bottom w:val="single" w:sz="8" w:space="0" w:color="000000"/>
              <w:right w:val="single" w:sz="8" w:space="0" w:color="000000"/>
            </w:tcBorders>
            <w:shd w:val="clear" w:color="auto" w:fill="auto"/>
            <w:tcMar>
              <w:left w:w="0" w:type="dxa"/>
            </w:tcMar>
            <w:vAlign w:val="center"/>
          </w:tcPr>
          <w:p w14:paraId="4CE82BF7" w14:textId="77777777" w:rsidR="00683300" w:rsidRPr="00C76511" w:rsidRDefault="00683300" w:rsidP="001C2347">
            <w:pPr>
              <w:autoSpaceDE w:val="0"/>
              <w:autoSpaceDN w:val="0"/>
              <w:adjustRightInd w:val="0"/>
              <w:jc w:val="both"/>
              <w:rPr>
                <w:rFonts w:ascii="Arial" w:hAnsi="Arial" w:cs="Arial"/>
              </w:rPr>
            </w:pPr>
            <w:r w:rsidRPr="00C76511">
              <w:rPr>
                <w:rFonts w:ascii="Arial" w:hAnsi="Arial" w:cs="Arial"/>
              </w:rPr>
              <w:t>Si ritiene che gli allievi abbiano acquisito: sanno individuare quali sono i principali costi e ricavi di un’impresa ricettiva; sanno interpretare le voci poste nel bilancio, sanno pianificare la nascita di un’impresa ricettiva, sanno descrivere ed interpretare il ciclo di vita di un prodotto; sanno quali sono le strategie di marketing da applicare.</w:t>
            </w:r>
          </w:p>
          <w:p w14:paraId="01EB7CF3" w14:textId="77777777" w:rsidR="00683300" w:rsidRPr="00BA7A7A" w:rsidRDefault="00683300" w:rsidP="001C2347">
            <w:pPr>
              <w:pStyle w:val="Contenutotabella"/>
              <w:spacing w:after="283"/>
              <w:rPr>
                <w:rFonts w:ascii="Times New Roman" w:hAnsi="Times New Roman" w:cs="Times New Roman"/>
                <w:b w:val="0"/>
                <w:sz w:val="28"/>
                <w:szCs w:val="28"/>
              </w:rPr>
            </w:pPr>
          </w:p>
        </w:tc>
      </w:tr>
    </w:tbl>
    <w:p w14:paraId="24FF36F7" w14:textId="77777777" w:rsidR="00683300" w:rsidRPr="00BA7A7A" w:rsidRDefault="00683300" w:rsidP="00683300">
      <w:pPr>
        <w:pStyle w:val="Textbody"/>
        <w:rPr>
          <w:rFonts w:ascii="Times New Roman" w:hAnsi="Times New Roman" w:cs="Times New Roman"/>
          <w:b w:val="0"/>
          <w:color w:val="000000"/>
          <w:sz w:val="28"/>
          <w:szCs w:val="28"/>
        </w:rPr>
      </w:pPr>
    </w:p>
    <w:tbl>
      <w:tblPr>
        <w:tblW w:w="93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2970"/>
        <w:gridCol w:w="6420"/>
      </w:tblGrid>
      <w:tr w:rsidR="00683300" w:rsidRPr="00BA7A7A" w14:paraId="31298452" w14:textId="77777777" w:rsidTr="001C2347">
        <w:trPr>
          <w:jc w:val="center"/>
        </w:trPr>
        <w:tc>
          <w:tcPr>
            <w:tcW w:w="2970" w:type="dxa"/>
            <w:tcBorders>
              <w:top w:val="single" w:sz="8" w:space="0" w:color="000000"/>
              <w:left w:val="single" w:sz="8" w:space="0" w:color="000000"/>
              <w:bottom w:val="single" w:sz="8" w:space="0" w:color="000000"/>
              <w:right w:val="single" w:sz="8" w:space="0" w:color="000000"/>
            </w:tcBorders>
            <w:shd w:val="clear" w:color="auto" w:fill="auto"/>
          </w:tcPr>
          <w:p w14:paraId="6DEC6277" w14:textId="77777777" w:rsidR="00683300" w:rsidRPr="00BA7A7A" w:rsidRDefault="00683300" w:rsidP="001C2347">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CONOSCENZE o CONTENUTI TRATTATI:</w:t>
            </w:r>
          </w:p>
          <w:p w14:paraId="208A6D0A" w14:textId="77777777" w:rsidR="00683300" w:rsidRPr="00BA7A7A" w:rsidRDefault="00683300" w:rsidP="001C2347">
            <w:pPr>
              <w:pStyle w:val="Contenutotabella"/>
              <w:spacing w:after="283"/>
              <w:rPr>
                <w:rFonts w:ascii="Times New Roman" w:hAnsi="Times New Roman" w:cs="Times New Roman"/>
                <w:b w:val="0"/>
                <w:sz w:val="28"/>
                <w:szCs w:val="28"/>
              </w:rPr>
            </w:pPr>
            <w:r>
              <w:rPr>
                <w:rFonts w:ascii="Times New Roman" w:hAnsi="Times New Roman" w:cs="Times New Roman"/>
                <w:b w:val="0"/>
                <w:color w:val="000000"/>
                <w:sz w:val="28"/>
                <w:szCs w:val="28"/>
                <w:u w:val="single"/>
              </w:rPr>
              <w:t>(anche attraverso UDA e NUCLEI TEMATICI)</w:t>
            </w:r>
          </w:p>
        </w:tc>
        <w:tc>
          <w:tcPr>
            <w:tcW w:w="6419" w:type="dxa"/>
            <w:tcBorders>
              <w:top w:val="single" w:sz="8" w:space="0" w:color="000000"/>
              <w:bottom w:val="single" w:sz="8" w:space="0" w:color="000000"/>
              <w:right w:val="single" w:sz="8" w:space="0" w:color="000000"/>
            </w:tcBorders>
            <w:shd w:val="clear" w:color="auto" w:fill="auto"/>
            <w:tcMar>
              <w:left w:w="0" w:type="dxa"/>
            </w:tcMar>
            <w:vAlign w:val="center"/>
          </w:tcPr>
          <w:p w14:paraId="7985CB35" w14:textId="77777777" w:rsidR="00683300" w:rsidRPr="00C76511" w:rsidRDefault="00683300" w:rsidP="001C2347">
            <w:pPr>
              <w:autoSpaceDE w:val="0"/>
              <w:autoSpaceDN w:val="0"/>
              <w:adjustRightInd w:val="0"/>
              <w:jc w:val="both"/>
              <w:rPr>
                <w:rFonts w:ascii="Arial" w:hAnsi="Arial" w:cs="Arial"/>
              </w:rPr>
            </w:pPr>
            <w:r w:rsidRPr="00C76511">
              <w:rPr>
                <w:rFonts w:ascii="Arial" w:hAnsi="Arial" w:cs="Arial"/>
              </w:rPr>
              <w:t xml:space="preserve">si ritiene che gli studenti abbiano acquisito: saper articolare il ciclo di vita di un prodotto e quello della destinazione turistica; conoscere la domanda e l’offerta turistica; saper effettuare la segmentazione di mercato; saper applicare le strategie di marketing ed i relativi modelli; conoscere i postulati del bilancio ed i suoi documenti essenziali; saper procedere alla programmazione ed alla pianificazione di una nuova impresa ristorativa; </w:t>
            </w:r>
          </w:p>
          <w:p w14:paraId="1CD1A166"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u w:val="single"/>
              </w:rPr>
            </w:pPr>
          </w:p>
        </w:tc>
      </w:tr>
      <w:tr w:rsidR="00683300" w:rsidRPr="00BA7A7A" w14:paraId="6AF27CC4" w14:textId="77777777" w:rsidTr="001C2347">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20C61575" w14:textId="77777777" w:rsidR="00683300" w:rsidRPr="00BA7A7A" w:rsidRDefault="00683300" w:rsidP="001C2347">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ABILITA’:</w:t>
            </w:r>
          </w:p>
        </w:tc>
        <w:tc>
          <w:tcPr>
            <w:tcW w:w="6419" w:type="dxa"/>
            <w:tcBorders>
              <w:bottom w:val="single" w:sz="8" w:space="0" w:color="000000"/>
              <w:right w:val="single" w:sz="8" w:space="0" w:color="000000"/>
            </w:tcBorders>
            <w:shd w:val="clear" w:color="auto" w:fill="auto"/>
            <w:tcMar>
              <w:top w:w="0" w:type="dxa"/>
              <w:left w:w="0" w:type="dxa"/>
            </w:tcMar>
            <w:vAlign w:val="center"/>
          </w:tcPr>
          <w:p w14:paraId="6A31F0E9" w14:textId="77777777" w:rsidR="00683300" w:rsidRPr="00C76511" w:rsidRDefault="00683300" w:rsidP="001C2347">
            <w:pPr>
              <w:autoSpaceDE w:val="0"/>
              <w:autoSpaceDN w:val="0"/>
              <w:adjustRightInd w:val="0"/>
              <w:jc w:val="both"/>
              <w:rPr>
                <w:rFonts w:ascii="Arial" w:hAnsi="Arial" w:cs="Arial"/>
              </w:rPr>
            </w:pPr>
            <w:r w:rsidRPr="00C76511">
              <w:rPr>
                <w:rFonts w:ascii="Arial" w:hAnsi="Arial" w:cs="Arial"/>
              </w:rPr>
              <w:t>Si ritiene che gli allievi abbiano acquisito: interpretare i dati contabili e amministrativi dell’impresa turistico- ristorativa; individuare fasi e procedure per redigere un business plan; utilizzare le tecniche di marketing con particolare attenzione agli strumenti digitali; distinguere le caratteristiche del mercato turistico.</w:t>
            </w:r>
          </w:p>
          <w:p w14:paraId="18F3F875"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u w:val="single"/>
              </w:rPr>
            </w:pPr>
          </w:p>
          <w:p w14:paraId="628F63DD"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rPr>
            </w:pPr>
          </w:p>
          <w:p w14:paraId="31F6FA71" w14:textId="77777777" w:rsidR="00683300" w:rsidRPr="00BA7A7A" w:rsidRDefault="00683300" w:rsidP="001C2347">
            <w:pPr>
              <w:pStyle w:val="Contenutotabella"/>
              <w:spacing w:after="283"/>
              <w:rPr>
                <w:rFonts w:ascii="Times New Roman" w:hAnsi="Times New Roman" w:cs="Times New Roman"/>
                <w:b w:val="0"/>
                <w:sz w:val="28"/>
                <w:szCs w:val="28"/>
                <w:highlight w:val="green"/>
              </w:rPr>
            </w:pPr>
          </w:p>
        </w:tc>
      </w:tr>
      <w:tr w:rsidR="00683300" w:rsidRPr="00005125" w14:paraId="725E2395" w14:textId="77777777" w:rsidTr="001C2347">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73A9627C" w14:textId="77777777" w:rsidR="00683300" w:rsidRPr="00BA7A7A" w:rsidRDefault="00683300" w:rsidP="001C2347">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lastRenderedPageBreak/>
              <w:t>METODOLOGIE:</w:t>
            </w:r>
          </w:p>
        </w:tc>
        <w:tc>
          <w:tcPr>
            <w:tcW w:w="6419" w:type="dxa"/>
            <w:tcBorders>
              <w:bottom w:val="single" w:sz="8" w:space="0" w:color="000000"/>
              <w:right w:val="single" w:sz="8" w:space="0" w:color="000000"/>
            </w:tcBorders>
            <w:shd w:val="clear" w:color="auto" w:fill="auto"/>
            <w:tcMar>
              <w:top w:w="0" w:type="dxa"/>
              <w:left w:w="0" w:type="dxa"/>
            </w:tcMar>
            <w:vAlign w:val="center"/>
          </w:tcPr>
          <w:p w14:paraId="443435D8" w14:textId="77777777" w:rsidR="00683300" w:rsidRPr="00005125" w:rsidRDefault="00683300" w:rsidP="001C2347">
            <w:pPr>
              <w:pStyle w:val="Contenutotabella"/>
              <w:spacing w:after="283"/>
              <w:rPr>
                <w:rFonts w:ascii="Times New Roman" w:hAnsi="Times New Roman" w:cs="Times New Roman"/>
                <w:b w:val="0"/>
                <w:color w:val="000000"/>
                <w:sz w:val="28"/>
                <w:szCs w:val="28"/>
                <w:highlight w:val="green"/>
              </w:rPr>
            </w:pPr>
            <w:r w:rsidRPr="00005125">
              <w:rPr>
                <w:rFonts w:ascii="Arial" w:hAnsi="Arial" w:cs="Arial"/>
                <w:b w:val="0"/>
              </w:rPr>
              <w:t>L’intervento didattico avrà come obiettivo quello di far conoscere in maniera approfondita tutte le tematiche inerenti alla economia del settore ristorativo e di quello ricettivo. Gli alunni dovranno essere in grado di possedere un proprio glossario di diritto, economia ed amministrazione, che gli consentirà di comprendere con maggiore facilità gli argomenti oggetto di studio della disciplina. Inoltre, dovranno essere in grado di saper utilizzare procedure e tecniche di calcolo che gli consentiranno di potenziare le capacità di deduzione ed induzione. L’intento finale sarà quello di fornire uno strumento che non si limiti a fare acquisire una preparazione solo professionale ma che, soprattutto, stimoli gli studenti a porsi delle domande e a sviluppare quelle capacità critiche indispensabili per tutta la vita lavorativa.</w:t>
            </w:r>
          </w:p>
          <w:p w14:paraId="2202709E" w14:textId="77777777" w:rsidR="00683300" w:rsidRPr="00005125" w:rsidRDefault="00683300" w:rsidP="001C2347">
            <w:pPr>
              <w:pStyle w:val="Contenutotabella"/>
              <w:spacing w:after="283"/>
              <w:rPr>
                <w:rFonts w:ascii="Times New Roman" w:hAnsi="Times New Roman" w:cs="Times New Roman"/>
                <w:b w:val="0"/>
                <w:color w:val="000000"/>
                <w:sz w:val="28"/>
                <w:szCs w:val="28"/>
                <w:highlight w:val="green"/>
              </w:rPr>
            </w:pPr>
          </w:p>
          <w:p w14:paraId="52A72C5F" w14:textId="77777777" w:rsidR="00683300" w:rsidRPr="00005125" w:rsidRDefault="00683300" w:rsidP="001C2347">
            <w:pPr>
              <w:pStyle w:val="Contenutotabella"/>
              <w:spacing w:after="283"/>
              <w:rPr>
                <w:rFonts w:ascii="Times New Roman" w:hAnsi="Times New Roman" w:cs="Times New Roman"/>
                <w:b w:val="0"/>
                <w:sz w:val="28"/>
                <w:szCs w:val="28"/>
                <w:highlight w:val="green"/>
              </w:rPr>
            </w:pPr>
          </w:p>
        </w:tc>
      </w:tr>
      <w:tr w:rsidR="00683300" w:rsidRPr="00BA7A7A" w14:paraId="0EFBD170" w14:textId="77777777" w:rsidTr="001C2347">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2087FAA0" w14:textId="77777777" w:rsidR="00683300" w:rsidRPr="00BA7A7A" w:rsidRDefault="00683300" w:rsidP="001C2347">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CRITERI DI VALUTAZIONE:</w:t>
            </w:r>
          </w:p>
        </w:tc>
        <w:tc>
          <w:tcPr>
            <w:tcW w:w="6419" w:type="dxa"/>
            <w:tcBorders>
              <w:bottom w:val="single" w:sz="8" w:space="0" w:color="000000"/>
              <w:right w:val="single" w:sz="8" w:space="0" w:color="000000"/>
            </w:tcBorders>
            <w:shd w:val="clear" w:color="auto" w:fill="auto"/>
            <w:tcMar>
              <w:top w:w="0" w:type="dxa"/>
              <w:left w:w="0" w:type="dxa"/>
            </w:tcMar>
            <w:vAlign w:val="center"/>
          </w:tcPr>
          <w:p w14:paraId="1BA68A65" w14:textId="77777777" w:rsidR="00683300" w:rsidRPr="00C76511" w:rsidRDefault="00683300" w:rsidP="001C2347">
            <w:pPr>
              <w:autoSpaceDE w:val="0"/>
              <w:autoSpaceDN w:val="0"/>
              <w:adjustRightInd w:val="0"/>
              <w:rPr>
                <w:rFonts w:ascii="Arial" w:hAnsi="Arial" w:cs="Arial"/>
                <w:bCs/>
              </w:rPr>
            </w:pPr>
            <w:r w:rsidRPr="00C76511">
              <w:rPr>
                <w:rFonts w:ascii="Arial" w:hAnsi="Arial" w:cs="Arial"/>
                <w:bCs/>
              </w:rPr>
              <w:t>Elementi che concorrono alla formazione del voto:</w:t>
            </w:r>
          </w:p>
          <w:p w14:paraId="5F17F5FE" w14:textId="77777777" w:rsidR="00683300" w:rsidRPr="00C76511" w:rsidRDefault="00683300" w:rsidP="001C2347">
            <w:pPr>
              <w:jc w:val="both"/>
              <w:rPr>
                <w:rFonts w:ascii="Arial" w:hAnsi="Arial" w:cs="Arial"/>
              </w:rPr>
            </w:pPr>
            <w:r w:rsidRPr="00C76511">
              <w:rPr>
                <w:rFonts w:ascii="Arial" w:hAnsi="Arial" w:cs="Arial"/>
              </w:rPr>
              <w:t>La valutazione sara’ di tipo formativo, ovvero, si effettuerà una sorta di monitoraggio costante del livello di apprendimento degli alunni, per far si che le discrepanze che dovessero emergere tra i risultati ottenuti e gli obiettivi prefissati possano essere tempestivamente modificate in itinere.</w:t>
            </w:r>
          </w:p>
          <w:p w14:paraId="3544FF0B" w14:textId="77777777" w:rsidR="00683300" w:rsidRPr="00C76511" w:rsidRDefault="00683300" w:rsidP="001C2347">
            <w:pPr>
              <w:jc w:val="both"/>
              <w:rPr>
                <w:rFonts w:ascii="Arial" w:hAnsi="Arial" w:cs="Arial"/>
              </w:rPr>
            </w:pPr>
            <w:r w:rsidRPr="00C76511">
              <w:rPr>
                <w:rFonts w:ascii="Arial" w:hAnsi="Arial" w:cs="Arial"/>
              </w:rPr>
              <w:t>La verifica verrà fatta attraverso prove oggettive (riempimento, vero o falso, a risposta aperta e multipla, di correlazione, problemi) e soggettive (orali di tipo tradizionale).</w:t>
            </w:r>
          </w:p>
          <w:p w14:paraId="32F926CF" w14:textId="77777777" w:rsidR="00683300" w:rsidRDefault="00683300" w:rsidP="001C2347">
            <w:pPr>
              <w:autoSpaceDE w:val="0"/>
              <w:autoSpaceDN w:val="0"/>
              <w:adjustRightInd w:val="0"/>
              <w:rPr>
                <w:rFonts w:ascii="Arial" w:hAnsi="Arial" w:cs="Arial"/>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5"/>
              <w:gridCol w:w="2183"/>
              <w:gridCol w:w="2184"/>
            </w:tblGrid>
            <w:tr w:rsidR="00683300" w:rsidRPr="00C76511" w14:paraId="30A6BC5E" w14:textId="77777777" w:rsidTr="001C2347">
              <w:tc>
                <w:tcPr>
                  <w:tcW w:w="2444" w:type="dxa"/>
                </w:tcPr>
                <w:p w14:paraId="1B529690" w14:textId="77777777" w:rsidR="00683300" w:rsidRPr="00C76511" w:rsidRDefault="00683300" w:rsidP="001C2347">
                  <w:pPr>
                    <w:autoSpaceDE w:val="0"/>
                    <w:autoSpaceDN w:val="0"/>
                    <w:adjustRightInd w:val="0"/>
                    <w:jc w:val="center"/>
                    <w:rPr>
                      <w:rFonts w:ascii="Arial" w:hAnsi="Arial" w:cs="Arial"/>
                      <w:u w:val="single"/>
                    </w:rPr>
                  </w:pPr>
                  <w:r w:rsidRPr="00C76511">
                    <w:rPr>
                      <w:rFonts w:ascii="Arial" w:hAnsi="Arial" w:cs="Arial"/>
                      <w:b/>
                      <w:bCs/>
                    </w:rPr>
                    <w:t>TIPO</w:t>
                  </w:r>
                </w:p>
              </w:tc>
              <w:tc>
                <w:tcPr>
                  <w:tcW w:w="2444" w:type="dxa"/>
                </w:tcPr>
                <w:p w14:paraId="4A66D11A" w14:textId="77777777" w:rsidR="00683300" w:rsidRPr="00C76511" w:rsidRDefault="00683300" w:rsidP="001C2347">
                  <w:pPr>
                    <w:autoSpaceDE w:val="0"/>
                    <w:autoSpaceDN w:val="0"/>
                    <w:adjustRightInd w:val="0"/>
                    <w:rPr>
                      <w:rFonts w:ascii="Arial" w:hAnsi="Arial" w:cs="Arial"/>
                      <w:b/>
                      <w:bCs/>
                    </w:rPr>
                  </w:pPr>
                  <w:r w:rsidRPr="00C76511">
                    <w:rPr>
                      <w:rFonts w:ascii="Arial" w:hAnsi="Arial" w:cs="Arial"/>
                      <w:b/>
                      <w:bCs/>
                    </w:rPr>
                    <w:t>Numero prove</w:t>
                  </w:r>
                </w:p>
                <w:p w14:paraId="6570B486" w14:textId="77777777" w:rsidR="00683300" w:rsidRPr="00C76511" w:rsidRDefault="00683300" w:rsidP="001C2347">
                  <w:pPr>
                    <w:autoSpaceDE w:val="0"/>
                    <w:autoSpaceDN w:val="0"/>
                    <w:adjustRightInd w:val="0"/>
                    <w:rPr>
                      <w:rFonts w:ascii="Arial" w:hAnsi="Arial" w:cs="Arial"/>
                      <w:b/>
                      <w:bCs/>
                    </w:rPr>
                  </w:pPr>
                  <w:r w:rsidRPr="00C76511">
                    <w:rPr>
                      <w:rFonts w:ascii="Arial" w:hAnsi="Arial" w:cs="Arial"/>
                      <w:b/>
                      <w:bCs/>
                    </w:rPr>
                    <w:t>primo quadrimestre</w:t>
                  </w:r>
                </w:p>
                <w:p w14:paraId="2FCA6FF8" w14:textId="77777777" w:rsidR="00683300" w:rsidRPr="00C76511" w:rsidRDefault="00683300" w:rsidP="001C2347">
                  <w:pPr>
                    <w:autoSpaceDE w:val="0"/>
                    <w:autoSpaceDN w:val="0"/>
                    <w:adjustRightInd w:val="0"/>
                    <w:jc w:val="center"/>
                    <w:rPr>
                      <w:rFonts w:ascii="Arial" w:hAnsi="Arial" w:cs="Arial"/>
                      <w:u w:val="single"/>
                    </w:rPr>
                  </w:pPr>
                </w:p>
              </w:tc>
              <w:tc>
                <w:tcPr>
                  <w:tcW w:w="2445" w:type="dxa"/>
                </w:tcPr>
                <w:p w14:paraId="0436372B" w14:textId="77777777" w:rsidR="00683300" w:rsidRPr="00C76511" w:rsidRDefault="00683300" w:rsidP="001C2347">
                  <w:pPr>
                    <w:autoSpaceDE w:val="0"/>
                    <w:autoSpaceDN w:val="0"/>
                    <w:adjustRightInd w:val="0"/>
                    <w:rPr>
                      <w:rFonts w:ascii="Arial" w:hAnsi="Arial" w:cs="Arial"/>
                      <w:b/>
                      <w:bCs/>
                    </w:rPr>
                  </w:pPr>
                  <w:r w:rsidRPr="00C76511">
                    <w:rPr>
                      <w:rFonts w:ascii="Arial" w:hAnsi="Arial" w:cs="Arial"/>
                      <w:b/>
                      <w:bCs/>
                    </w:rPr>
                    <w:t>Numero prove</w:t>
                  </w:r>
                </w:p>
                <w:p w14:paraId="2EEF1755" w14:textId="77777777" w:rsidR="00683300" w:rsidRPr="00C76511" w:rsidRDefault="00683300" w:rsidP="001C2347">
                  <w:pPr>
                    <w:autoSpaceDE w:val="0"/>
                    <w:autoSpaceDN w:val="0"/>
                    <w:adjustRightInd w:val="0"/>
                    <w:rPr>
                      <w:rFonts w:ascii="Arial" w:hAnsi="Arial" w:cs="Arial"/>
                      <w:b/>
                      <w:bCs/>
                    </w:rPr>
                  </w:pPr>
                  <w:r w:rsidRPr="00C76511">
                    <w:rPr>
                      <w:rFonts w:ascii="Arial" w:hAnsi="Arial" w:cs="Arial"/>
                      <w:b/>
                      <w:bCs/>
                    </w:rPr>
                    <w:t>secondo</w:t>
                  </w:r>
                </w:p>
                <w:p w14:paraId="255EDFE3" w14:textId="77777777" w:rsidR="00683300" w:rsidRPr="00C76511" w:rsidRDefault="00683300" w:rsidP="001C2347">
                  <w:pPr>
                    <w:autoSpaceDE w:val="0"/>
                    <w:autoSpaceDN w:val="0"/>
                    <w:adjustRightInd w:val="0"/>
                    <w:rPr>
                      <w:rFonts w:ascii="Arial" w:hAnsi="Arial" w:cs="Arial"/>
                      <w:b/>
                      <w:bCs/>
                    </w:rPr>
                  </w:pPr>
                  <w:r w:rsidRPr="00C76511">
                    <w:rPr>
                      <w:rFonts w:ascii="Arial" w:hAnsi="Arial" w:cs="Arial"/>
                      <w:b/>
                      <w:bCs/>
                    </w:rPr>
                    <w:t>quadrimestre</w:t>
                  </w:r>
                </w:p>
                <w:p w14:paraId="43BFD04C" w14:textId="77777777" w:rsidR="00683300" w:rsidRPr="00C76511" w:rsidRDefault="00683300" w:rsidP="001C2347">
                  <w:pPr>
                    <w:autoSpaceDE w:val="0"/>
                    <w:autoSpaceDN w:val="0"/>
                    <w:adjustRightInd w:val="0"/>
                    <w:jc w:val="center"/>
                    <w:rPr>
                      <w:rFonts w:ascii="Arial" w:hAnsi="Arial" w:cs="Arial"/>
                      <w:u w:val="single"/>
                    </w:rPr>
                  </w:pPr>
                </w:p>
              </w:tc>
            </w:tr>
            <w:tr w:rsidR="00683300" w:rsidRPr="00C76511" w14:paraId="3DCB7E74" w14:textId="77777777" w:rsidTr="001C2347">
              <w:tc>
                <w:tcPr>
                  <w:tcW w:w="2444" w:type="dxa"/>
                </w:tcPr>
                <w:p w14:paraId="079523F0" w14:textId="77777777" w:rsidR="00683300" w:rsidRPr="00C76511" w:rsidRDefault="00683300" w:rsidP="001C2347">
                  <w:pPr>
                    <w:autoSpaceDE w:val="0"/>
                    <w:autoSpaceDN w:val="0"/>
                    <w:adjustRightInd w:val="0"/>
                    <w:jc w:val="center"/>
                    <w:rPr>
                      <w:rFonts w:ascii="Arial" w:hAnsi="Arial" w:cs="Arial"/>
                    </w:rPr>
                  </w:pPr>
                  <w:r w:rsidRPr="00C76511">
                    <w:rPr>
                      <w:rFonts w:ascii="Arial" w:hAnsi="Arial" w:cs="Arial"/>
                    </w:rPr>
                    <w:t>Verifiche orali</w:t>
                  </w:r>
                </w:p>
              </w:tc>
              <w:tc>
                <w:tcPr>
                  <w:tcW w:w="2444" w:type="dxa"/>
                </w:tcPr>
                <w:p w14:paraId="7F907418" w14:textId="77777777" w:rsidR="00683300" w:rsidRPr="00C76511" w:rsidRDefault="00683300" w:rsidP="001C2347">
                  <w:pPr>
                    <w:autoSpaceDE w:val="0"/>
                    <w:autoSpaceDN w:val="0"/>
                    <w:adjustRightInd w:val="0"/>
                    <w:jc w:val="center"/>
                    <w:rPr>
                      <w:rFonts w:ascii="Arial" w:hAnsi="Arial" w:cs="Arial"/>
                      <w:u w:val="single"/>
                    </w:rPr>
                  </w:pPr>
                  <w:r w:rsidRPr="00C76511">
                    <w:rPr>
                      <w:rFonts w:ascii="Arial" w:hAnsi="Arial" w:cs="Arial"/>
                      <w:u w:val="single"/>
                    </w:rPr>
                    <w:t>2</w:t>
                  </w:r>
                </w:p>
              </w:tc>
              <w:tc>
                <w:tcPr>
                  <w:tcW w:w="2445" w:type="dxa"/>
                </w:tcPr>
                <w:p w14:paraId="63C2A89D" w14:textId="77777777" w:rsidR="00683300" w:rsidRPr="00C76511" w:rsidRDefault="00683300" w:rsidP="001C2347">
                  <w:pPr>
                    <w:autoSpaceDE w:val="0"/>
                    <w:autoSpaceDN w:val="0"/>
                    <w:adjustRightInd w:val="0"/>
                    <w:jc w:val="center"/>
                    <w:rPr>
                      <w:rFonts w:ascii="Arial" w:hAnsi="Arial" w:cs="Arial"/>
                      <w:u w:val="single"/>
                    </w:rPr>
                  </w:pPr>
                  <w:r w:rsidRPr="00C76511">
                    <w:rPr>
                      <w:rFonts w:ascii="Arial" w:hAnsi="Arial" w:cs="Arial"/>
                      <w:u w:val="single"/>
                    </w:rPr>
                    <w:t>2</w:t>
                  </w:r>
                </w:p>
              </w:tc>
            </w:tr>
          </w:tbl>
          <w:p w14:paraId="42BF05CD" w14:textId="77777777" w:rsidR="00683300" w:rsidRPr="00C76511" w:rsidRDefault="00683300" w:rsidP="001C2347">
            <w:pPr>
              <w:autoSpaceDE w:val="0"/>
              <w:autoSpaceDN w:val="0"/>
              <w:adjustRightInd w:val="0"/>
              <w:rPr>
                <w:rFonts w:ascii="Arial" w:hAnsi="Arial" w:cs="Arial"/>
                <w:u w:val="single"/>
              </w:rPr>
            </w:pPr>
          </w:p>
          <w:p w14:paraId="354E6543"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u w:val="single"/>
              </w:rPr>
            </w:pPr>
          </w:p>
          <w:p w14:paraId="1B8F8260"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rPr>
            </w:pPr>
          </w:p>
          <w:p w14:paraId="6B8957D7" w14:textId="77777777" w:rsidR="00683300" w:rsidRPr="00BA7A7A" w:rsidRDefault="00683300" w:rsidP="001C2347">
            <w:pPr>
              <w:pStyle w:val="Contenutotabella"/>
              <w:spacing w:after="283"/>
              <w:rPr>
                <w:rFonts w:ascii="Times New Roman" w:hAnsi="Times New Roman" w:cs="Times New Roman"/>
                <w:b w:val="0"/>
                <w:sz w:val="28"/>
                <w:szCs w:val="28"/>
                <w:highlight w:val="green"/>
              </w:rPr>
            </w:pPr>
          </w:p>
        </w:tc>
      </w:tr>
      <w:tr w:rsidR="00683300" w:rsidRPr="00BA7A7A" w14:paraId="5CACABC8" w14:textId="77777777" w:rsidTr="001C2347">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tcPr>
          <w:p w14:paraId="6D9E72C0" w14:textId="77777777" w:rsidR="00683300" w:rsidRPr="00BA7A7A" w:rsidRDefault="00683300" w:rsidP="001C2347">
            <w:pPr>
              <w:pStyle w:val="Contenutotabella"/>
              <w:spacing w:after="283"/>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lastRenderedPageBreak/>
              <w:t>TESTI e MATERIALI / STRUMENTI ADOTTATI:</w:t>
            </w:r>
          </w:p>
        </w:tc>
        <w:tc>
          <w:tcPr>
            <w:tcW w:w="6419" w:type="dxa"/>
            <w:tcBorders>
              <w:bottom w:val="single" w:sz="8" w:space="0" w:color="000000"/>
              <w:right w:val="single" w:sz="8" w:space="0" w:color="000000"/>
            </w:tcBorders>
            <w:shd w:val="clear" w:color="auto" w:fill="auto"/>
            <w:tcMar>
              <w:top w:w="0" w:type="dxa"/>
              <w:left w:w="0" w:type="dxa"/>
            </w:tcMar>
            <w:vAlign w:val="center"/>
          </w:tcPr>
          <w:p w14:paraId="72A53160" w14:textId="77777777" w:rsidR="00683300" w:rsidRDefault="00683300" w:rsidP="001C2347">
            <w:pPr>
              <w:autoSpaceDE w:val="0"/>
              <w:autoSpaceDN w:val="0"/>
              <w:adjustRightInd w:val="0"/>
              <w:rPr>
                <w:rFonts w:ascii="Arial" w:hAnsi="Arial" w:cs="Arial"/>
              </w:rPr>
            </w:pPr>
          </w:p>
          <w:p w14:paraId="46641301" w14:textId="77777777" w:rsidR="00683300" w:rsidRPr="00C76511" w:rsidRDefault="00683300" w:rsidP="001C2347">
            <w:pPr>
              <w:autoSpaceDE w:val="0"/>
              <w:autoSpaceDN w:val="0"/>
              <w:adjustRightInd w:val="0"/>
              <w:rPr>
                <w:rFonts w:ascii="Arial" w:hAnsi="Arial" w:cs="Arial"/>
              </w:rPr>
            </w:pPr>
            <w:r w:rsidRPr="00C76511">
              <w:rPr>
                <w:rFonts w:ascii="Arial" w:hAnsi="Arial" w:cs="Arial"/>
              </w:rPr>
              <w:t xml:space="preserve">libro di testo,uso della LIM, DDI,altri testi, fotocopie, ricerche tramite internet, problem solving, role play,simulazione casi aziendali </w:t>
            </w:r>
          </w:p>
          <w:p w14:paraId="0839F332" w14:textId="77777777" w:rsidR="00683300" w:rsidRPr="00C76511" w:rsidRDefault="00683300" w:rsidP="001C2347">
            <w:pPr>
              <w:autoSpaceDE w:val="0"/>
              <w:autoSpaceDN w:val="0"/>
              <w:adjustRightInd w:val="0"/>
              <w:rPr>
                <w:rFonts w:ascii="Arial" w:hAnsi="Arial" w:cs="Arial"/>
                <w:u w:val="single"/>
              </w:rPr>
            </w:pPr>
          </w:p>
          <w:p w14:paraId="323372DF" w14:textId="77777777" w:rsidR="00683300" w:rsidRPr="00C76511" w:rsidRDefault="00683300" w:rsidP="001C2347">
            <w:pPr>
              <w:autoSpaceDE w:val="0"/>
              <w:autoSpaceDN w:val="0"/>
              <w:adjustRightInd w:val="0"/>
              <w:jc w:val="center"/>
              <w:rPr>
                <w:rFonts w:ascii="Arial" w:hAnsi="Arial" w:cs="Arial"/>
                <w:u w:val="single"/>
              </w:rPr>
            </w:pPr>
            <w:r w:rsidRPr="00C76511">
              <w:rPr>
                <w:rFonts w:ascii="Arial" w:hAnsi="Arial" w:cs="Arial"/>
                <w:u w:val="single"/>
              </w:rPr>
              <w:t>LIBRI DI TESTO UTILIZZATI</w:t>
            </w:r>
          </w:p>
          <w:p w14:paraId="7ACAA734" w14:textId="77777777" w:rsidR="00683300" w:rsidRPr="00C76511" w:rsidRDefault="00683300" w:rsidP="001C2347">
            <w:pPr>
              <w:tabs>
                <w:tab w:val="left" w:pos="1276"/>
                <w:tab w:val="left" w:leader="underscore" w:pos="9214"/>
              </w:tabs>
              <w:spacing w:before="120" w:line="300" w:lineRule="auto"/>
              <w:rPr>
                <w:rFonts w:ascii="Arial" w:eastAsia="Times New Roman" w:hAnsi="Arial" w:cs="Arial"/>
                <w:b/>
                <w:lang w:eastAsia="it-IT"/>
              </w:rPr>
            </w:pPr>
            <w:r w:rsidRPr="00C76511">
              <w:rPr>
                <w:rFonts w:ascii="Arial" w:eastAsia="Times New Roman" w:hAnsi="Arial" w:cs="Arial"/>
                <w:b/>
                <w:lang w:eastAsia="it-IT"/>
              </w:rPr>
              <w:t>AUTORI : Cesarano - Esposito - Acampora</w:t>
            </w:r>
          </w:p>
          <w:p w14:paraId="4B7D800F" w14:textId="77777777" w:rsidR="00683300" w:rsidRPr="00C76511" w:rsidRDefault="00683300" w:rsidP="001C2347">
            <w:pPr>
              <w:tabs>
                <w:tab w:val="left" w:pos="1276"/>
                <w:tab w:val="left" w:leader="underscore" w:pos="9214"/>
              </w:tabs>
              <w:spacing w:before="120" w:line="300" w:lineRule="auto"/>
              <w:rPr>
                <w:rFonts w:ascii="Arial" w:eastAsia="Times New Roman" w:hAnsi="Arial" w:cs="Arial"/>
                <w:b/>
                <w:lang w:eastAsia="it-IT"/>
              </w:rPr>
            </w:pPr>
            <w:r w:rsidRPr="00C76511">
              <w:rPr>
                <w:rFonts w:ascii="Arial" w:eastAsia="Times New Roman" w:hAnsi="Arial" w:cs="Arial"/>
                <w:b/>
                <w:lang w:eastAsia="it-IT"/>
              </w:rPr>
              <w:t xml:space="preserve">TITOLO: Strumenti gestionali per il turismo                  </w:t>
            </w:r>
          </w:p>
          <w:p w14:paraId="28A69731" w14:textId="77777777" w:rsidR="00683300" w:rsidRPr="00C76511" w:rsidRDefault="00683300" w:rsidP="001C2347">
            <w:pPr>
              <w:tabs>
                <w:tab w:val="left" w:pos="1276"/>
                <w:tab w:val="left" w:leader="underscore" w:pos="9214"/>
              </w:tabs>
              <w:spacing w:before="120" w:line="300" w:lineRule="auto"/>
              <w:rPr>
                <w:rFonts w:ascii="Arial" w:eastAsia="Times New Roman" w:hAnsi="Arial" w:cs="Arial"/>
                <w:b/>
                <w:lang w:eastAsia="it-IT"/>
              </w:rPr>
            </w:pPr>
            <w:r w:rsidRPr="00C76511">
              <w:rPr>
                <w:rFonts w:ascii="Arial" w:eastAsia="Times New Roman" w:hAnsi="Arial" w:cs="Arial"/>
                <w:b/>
                <w:lang w:eastAsia="it-IT"/>
              </w:rPr>
              <w:t>CASA EDITRICE  : Zanichelli Vol. B</w:t>
            </w:r>
          </w:p>
          <w:p w14:paraId="1A03012E"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rPr>
            </w:pPr>
          </w:p>
          <w:p w14:paraId="0050F50B" w14:textId="77777777" w:rsidR="00683300" w:rsidRPr="00BA7A7A" w:rsidRDefault="00683300" w:rsidP="001C2347">
            <w:pPr>
              <w:pStyle w:val="Contenutotabella"/>
              <w:spacing w:after="283"/>
              <w:rPr>
                <w:rFonts w:ascii="Times New Roman" w:hAnsi="Times New Roman" w:cs="Times New Roman"/>
                <w:b w:val="0"/>
                <w:color w:val="000000"/>
                <w:sz w:val="28"/>
                <w:szCs w:val="28"/>
                <w:highlight w:val="green"/>
              </w:rPr>
            </w:pPr>
          </w:p>
          <w:p w14:paraId="3CD5445E" w14:textId="77777777" w:rsidR="00683300" w:rsidRPr="00BA7A7A" w:rsidRDefault="00683300" w:rsidP="001C2347">
            <w:pPr>
              <w:pStyle w:val="Contenutotabella"/>
              <w:spacing w:after="283"/>
              <w:rPr>
                <w:rFonts w:ascii="Times New Roman" w:hAnsi="Times New Roman" w:cs="Times New Roman"/>
                <w:b w:val="0"/>
                <w:sz w:val="28"/>
                <w:szCs w:val="28"/>
                <w:highlight w:val="green"/>
              </w:rPr>
            </w:pPr>
          </w:p>
        </w:tc>
      </w:tr>
    </w:tbl>
    <w:p w14:paraId="6746F384" w14:textId="77777777" w:rsidR="00683300" w:rsidRPr="00BA7A7A" w:rsidRDefault="00683300" w:rsidP="00683300">
      <w:pPr>
        <w:rPr>
          <w:rFonts w:ascii="Times New Roman" w:hAnsi="Times New Roman"/>
        </w:rPr>
      </w:pPr>
    </w:p>
    <w:p w14:paraId="54BE4CE2" w14:textId="1BCB4137" w:rsidR="00683300" w:rsidRDefault="00683300" w:rsidP="00683300">
      <w:pPr>
        <w:spacing w:line="254" w:lineRule="auto"/>
        <w:rPr>
          <w:rFonts w:ascii="Arial" w:hAnsi="Arial" w:cs="Arial"/>
          <w:sz w:val="24"/>
          <w:szCs w:val="24"/>
        </w:rPr>
      </w:pPr>
      <w:r>
        <w:rPr>
          <w:rFonts w:ascii="Arial" w:hAnsi="Arial" w:cs="Arial"/>
          <w:sz w:val="24"/>
          <w:szCs w:val="24"/>
        </w:rPr>
        <w:t>Aversa lì                                                                                                                 Docente</w:t>
      </w:r>
    </w:p>
    <w:p w14:paraId="5F919AF8" w14:textId="1BB1CB96" w:rsidR="00683300" w:rsidRDefault="00683300" w:rsidP="00683300">
      <w:pPr>
        <w:spacing w:line="254" w:lineRule="auto"/>
        <w:rPr>
          <w:rFonts w:ascii="Arial" w:hAnsi="Arial" w:cs="Arial"/>
          <w:sz w:val="24"/>
          <w:szCs w:val="24"/>
        </w:rPr>
      </w:pPr>
      <w:r>
        <w:rPr>
          <w:rFonts w:ascii="Arial" w:hAnsi="Arial" w:cs="Arial"/>
          <w:sz w:val="24"/>
          <w:szCs w:val="24"/>
        </w:rPr>
        <w:t xml:space="preserve">                                                                                                                    Prof. Frattoluso Alfredo</w:t>
      </w:r>
    </w:p>
    <w:p w14:paraId="0EDBF810" w14:textId="66872089" w:rsidR="00683300" w:rsidRDefault="00683300" w:rsidP="00683300">
      <w:pPr>
        <w:spacing w:line="254" w:lineRule="auto"/>
        <w:rPr>
          <w:rFonts w:ascii="Arial" w:hAnsi="Arial" w:cs="Arial"/>
          <w:sz w:val="24"/>
          <w:szCs w:val="24"/>
        </w:rPr>
      </w:pPr>
    </w:p>
    <w:p w14:paraId="68F80833" w14:textId="18F65A1B" w:rsidR="00683300" w:rsidRDefault="00683300" w:rsidP="00683300">
      <w:pPr>
        <w:spacing w:line="254" w:lineRule="auto"/>
        <w:rPr>
          <w:rFonts w:ascii="Arial" w:hAnsi="Arial" w:cs="Arial"/>
          <w:sz w:val="24"/>
          <w:szCs w:val="24"/>
        </w:rPr>
      </w:pPr>
    </w:p>
    <w:p w14:paraId="3DEB8524" w14:textId="746E90C5" w:rsidR="00683300" w:rsidRDefault="00683300" w:rsidP="00683300">
      <w:pPr>
        <w:spacing w:line="254" w:lineRule="auto"/>
        <w:rPr>
          <w:rFonts w:ascii="Arial" w:hAnsi="Arial" w:cs="Arial"/>
          <w:sz w:val="24"/>
          <w:szCs w:val="24"/>
        </w:rPr>
      </w:pPr>
    </w:p>
    <w:p w14:paraId="50B4CC2D" w14:textId="74C0F3EB" w:rsidR="00683300" w:rsidRDefault="00683300" w:rsidP="00683300">
      <w:pPr>
        <w:spacing w:line="254" w:lineRule="auto"/>
        <w:rPr>
          <w:rFonts w:ascii="Arial" w:hAnsi="Arial" w:cs="Arial"/>
          <w:sz w:val="24"/>
          <w:szCs w:val="24"/>
        </w:rPr>
      </w:pPr>
    </w:p>
    <w:p w14:paraId="295A69F8" w14:textId="33583DF4" w:rsidR="00683300" w:rsidRDefault="00683300" w:rsidP="00683300">
      <w:pPr>
        <w:spacing w:line="254" w:lineRule="auto"/>
        <w:rPr>
          <w:rFonts w:ascii="Arial" w:hAnsi="Arial" w:cs="Arial"/>
          <w:sz w:val="24"/>
          <w:szCs w:val="24"/>
        </w:rPr>
      </w:pPr>
    </w:p>
    <w:p w14:paraId="5B4D7B6D" w14:textId="77777777" w:rsidR="00683300" w:rsidRDefault="00683300" w:rsidP="00683300">
      <w:pPr>
        <w:spacing w:line="254" w:lineRule="auto"/>
        <w:rPr>
          <w:rFonts w:ascii="Arial" w:hAnsi="Arial" w:cs="Arial"/>
          <w:sz w:val="24"/>
          <w:szCs w:val="24"/>
        </w:rPr>
      </w:pPr>
    </w:p>
    <w:p w14:paraId="52064B24" w14:textId="23E8EE4A" w:rsidR="00683300" w:rsidRDefault="00683300" w:rsidP="00683300">
      <w:pPr>
        <w:spacing w:line="254" w:lineRule="auto"/>
        <w:rPr>
          <w:rFonts w:ascii="Arial" w:hAnsi="Arial" w:cs="Arial"/>
          <w:sz w:val="24"/>
          <w:szCs w:val="24"/>
        </w:rPr>
      </w:pPr>
    </w:p>
    <w:p w14:paraId="3A0A4D79" w14:textId="238B28CC" w:rsidR="00683300" w:rsidRDefault="00683300" w:rsidP="00683300">
      <w:pPr>
        <w:spacing w:line="254" w:lineRule="auto"/>
        <w:rPr>
          <w:rFonts w:ascii="Arial" w:hAnsi="Arial" w:cs="Arial"/>
          <w:sz w:val="24"/>
          <w:szCs w:val="24"/>
        </w:rPr>
      </w:pPr>
    </w:p>
    <w:p w14:paraId="2CA8EB09" w14:textId="2EFD8DA0" w:rsidR="00683300" w:rsidRDefault="00683300" w:rsidP="00683300">
      <w:pPr>
        <w:spacing w:line="254" w:lineRule="auto"/>
        <w:rPr>
          <w:rFonts w:ascii="Arial" w:hAnsi="Arial" w:cs="Arial"/>
          <w:sz w:val="24"/>
          <w:szCs w:val="24"/>
        </w:rPr>
      </w:pPr>
    </w:p>
    <w:p w14:paraId="502F0CAA" w14:textId="7C381F60" w:rsidR="00683300" w:rsidRDefault="00683300" w:rsidP="00683300">
      <w:pPr>
        <w:spacing w:line="254" w:lineRule="auto"/>
        <w:rPr>
          <w:rFonts w:ascii="Arial" w:hAnsi="Arial" w:cs="Arial"/>
          <w:sz w:val="24"/>
          <w:szCs w:val="24"/>
        </w:rPr>
      </w:pPr>
    </w:p>
    <w:p w14:paraId="1018AD20" w14:textId="4C5DF3B9" w:rsidR="00683300" w:rsidRDefault="00683300" w:rsidP="00683300">
      <w:pPr>
        <w:spacing w:line="254" w:lineRule="auto"/>
        <w:rPr>
          <w:rFonts w:ascii="Arial" w:hAnsi="Arial" w:cs="Arial"/>
          <w:sz w:val="24"/>
          <w:szCs w:val="24"/>
        </w:rPr>
      </w:pPr>
    </w:p>
    <w:p w14:paraId="4B5BF073" w14:textId="78AABED4" w:rsidR="00683300" w:rsidRDefault="00683300" w:rsidP="00683300">
      <w:pPr>
        <w:spacing w:line="254" w:lineRule="auto"/>
        <w:rPr>
          <w:rFonts w:ascii="Arial" w:hAnsi="Arial" w:cs="Arial"/>
          <w:sz w:val="24"/>
          <w:szCs w:val="24"/>
        </w:rPr>
      </w:pPr>
    </w:p>
    <w:p w14:paraId="4967D256" w14:textId="4CC8CA2E" w:rsidR="00683300" w:rsidRDefault="00683300" w:rsidP="00683300">
      <w:pPr>
        <w:spacing w:line="254" w:lineRule="auto"/>
        <w:rPr>
          <w:rFonts w:ascii="Arial" w:hAnsi="Arial" w:cs="Arial"/>
          <w:sz w:val="24"/>
          <w:szCs w:val="24"/>
        </w:rPr>
      </w:pPr>
    </w:p>
    <w:p w14:paraId="4E012259" w14:textId="537EF7BD" w:rsidR="00683300" w:rsidRDefault="00683300" w:rsidP="00683300">
      <w:pPr>
        <w:spacing w:line="254" w:lineRule="auto"/>
        <w:rPr>
          <w:rFonts w:ascii="Arial" w:hAnsi="Arial" w:cs="Arial"/>
          <w:sz w:val="24"/>
          <w:szCs w:val="24"/>
        </w:rPr>
      </w:pPr>
    </w:p>
    <w:p w14:paraId="48F2E3AD" w14:textId="6B915C52" w:rsidR="00683300" w:rsidRDefault="00683300" w:rsidP="00683300">
      <w:pPr>
        <w:spacing w:line="254" w:lineRule="auto"/>
        <w:rPr>
          <w:rFonts w:ascii="Arial" w:hAnsi="Arial" w:cs="Arial"/>
          <w:sz w:val="24"/>
          <w:szCs w:val="24"/>
        </w:rPr>
      </w:pPr>
    </w:p>
    <w:p w14:paraId="428F9D0A" w14:textId="1DFCCD6C" w:rsidR="00683300" w:rsidRDefault="00683300" w:rsidP="00683300">
      <w:pPr>
        <w:spacing w:line="254" w:lineRule="auto"/>
        <w:rPr>
          <w:rFonts w:ascii="Arial" w:hAnsi="Arial" w:cs="Arial"/>
          <w:sz w:val="24"/>
          <w:szCs w:val="24"/>
        </w:rPr>
      </w:pPr>
    </w:p>
    <w:p w14:paraId="2E155B01" w14:textId="77777777" w:rsidR="00167E84" w:rsidRPr="00287C1C" w:rsidRDefault="00167E84" w:rsidP="00167E84">
      <w:pPr>
        <w:pBdr>
          <w:top w:val="nil"/>
          <w:left w:val="nil"/>
          <w:bottom w:val="nil"/>
          <w:right w:val="nil"/>
          <w:between w:val="nil"/>
        </w:pBdr>
        <w:ind w:left="993" w:right="566" w:hanging="709"/>
        <w:rPr>
          <w:rFonts w:ascii="Times New Roman" w:eastAsia="Times New Roman" w:hAnsi="Times New Roman"/>
          <w:color w:val="000000"/>
          <w:sz w:val="28"/>
          <w:szCs w:val="28"/>
          <w:lang w:eastAsia="it-IT"/>
        </w:rPr>
      </w:pPr>
      <w:r w:rsidRPr="00287C1C">
        <w:rPr>
          <w:rFonts w:ascii="Times New Roman" w:eastAsia="Times New Roman" w:hAnsi="Times New Roman"/>
          <w:color w:val="000000"/>
          <w:sz w:val="28"/>
          <w:szCs w:val="28"/>
          <w:lang w:eastAsia="it-IT"/>
        </w:rPr>
        <w:lastRenderedPageBreak/>
        <w:t>DISCIPLINA:</w:t>
      </w:r>
      <w:r>
        <w:rPr>
          <w:rFonts w:ascii="Times New Roman" w:eastAsia="Times New Roman" w:hAnsi="Times New Roman"/>
          <w:color w:val="000000"/>
          <w:sz w:val="28"/>
          <w:szCs w:val="28"/>
          <w:lang w:eastAsia="it-IT"/>
        </w:rPr>
        <w:t xml:space="preserve">        </w:t>
      </w:r>
      <w:r w:rsidRPr="00287C1C">
        <w:rPr>
          <w:rFonts w:ascii="Times New Roman" w:eastAsia="Times New Roman" w:hAnsi="Times New Roman"/>
          <w:color w:val="000000"/>
          <w:sz w:val="28"/>
          <w:szCs w:val="28"/>
          <w:lang w:eastAsia="it-IT"/>
        </w:rPr>
        <w:t>ENOGASTRONOMIA SETTORE   SALA E VENDITA</w:t>
      </w:r>
    </w:p>
    <w:p w14:paraId="0450FCD9" w14:textId="77777777" w:rsidR="00167E84" w:rsidRPr="00287C1C" w:rsidRDefault="00167E84" w:rsidP="00167E84">
      <w:pPr>
        <w:pBdr>
          <w:top w:val="nil"/>
          <w:left w:val="nil"/>
          <w:bottom w:val="nil"/>
          <w:right w:val="nil"/>
          <w:between w:val="nil"/>
        </w:pBdr>
        <w:ind w:left="993" w:right="566" w:hanging="709"/>
        <w:rPr>
          <w:rFonts w:ascii="Times New Roman" w:eastAsia="Times New Roman" w:hAnsi="Times New Roman"/>
          <w:color w:val="000000"/>
          <w:sz w:val="28"/>
          <w:szCs w:val="28"/>
          <w:lang w:eastAsia="it-IT"/>
        </w:rPr>
      </w:pPr>
    </w:p>
    <w:p w14:paraId="3200CF40" w14:textId="77777777" w:rsidR="00167E84" w:rsidRPr="00287C1C" w:rsidRDefault="00167E84" w:rsidP="00167E84">
      <w:pPr>
        <w:pBdr>
          <w:top w:val="nil"/>
          <w:left w:val="nil"/>
          <w:bottom w:val="nil"/>
          <w:right w:val="nil"/>
          <w:between w:val="nil"/>
        </w:pBdr>
        <w:ind w:left="993" w:right="566" w:hanging="709"/>
        <w:rPr>
          <w:rFonts w:ascii="Times New Roman" w:eastAsia="Times New Roman" w:hAnsi="Times New Roman"/>
          <w:color w:val="000000"/>
          <w:sz w:val="28"/>
          <w:szCs w:val="28"/>
          <w:lang w:eastAsia="it-IT"/>
        </w:rPr>
      </w:pPr>
      <w:r>
        <w:rPr>
          <w:rFonts w:ascii="Times New Roman" w:eastAsia="Times New Roman" w:hAnsi="Times New Roman"/>
          <w:color w:val="000000"/>
          <w:sz w:val="28"/>
          <w:szCs w:val="28"/>
          <w:lang w:eastAsia="it-IT"/>
        </w:rPr>
        <w:t xml:space="preserve">                                                           DOCENTE </w:t>
      </w:r>
      <w:r w:rsidRPr="00287C1C">
        <w:rPr>
          <w:rFonts w:ascii="Times New Roman" w:eastAsia="Times New Roman" w:hAnsi="Times New Roman"/>
          <w:color w:val="000000"/>
          <w:sz w:val="28"/>
          <w:szCs w:val="28"/>
          <w:lang w:eastAsia="it-IT"/>
        </w:rPr>
        <w:t>GIAMUNDO  PASQUALE</w:t>
      </w:r>
    </w:p>
    <w:p w14:paraId="641B897D" w14:textId="77777777" w:rsidR="00167E84" w:rsidRPr="00BA7A7A" w:rsidRDefault="00167E84" w:rsidP="00167E84">
      <w:pPr>
        <w:pStyle w:val="Titolo2"/>
        <w:ind w:left="993" w:right="566" w:hanging="709"/>
        <w:rPr>
          <w:rFonts w:ascii="Times New Roman" w:hAnsi="Times New Roman"/>
          <w:b/>
        </w:rPr>
      </w:pPr>
    </w:p>
    <w:tbl>
      <w:tblPr>
        <w:tblW w:w="123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6121"/>
        <w:gridCol w:w="6237"/>
      </w:tblGrid>
      <w:tr w:rsidR="00167E84" w:rsidRPr="00BA7A7A" w14:paraId="31CFD776" w14:textId="77777777" w:rsidTr="00DF7E43">
        <w:trPr>
          <w:jc w:val="center"/>
        </w:trPr>
        <w:tc>
          <w:tcPr>
            <w:tcW w:w="6121" w:type="dxa"/>
            <w:tcBorders>
              <w:top w:val="single" w:sz="8" w:space="0" w:color="000000"/>
              <w:left w:val="single" w:sz="8" w:space="0" w:color="000000"/>
              <w:bottom w:val="single" w:sz="8" w:space="0" w:color="000000"/>
              <w:right w:val="single" w:sz="8" w:space="0" w:color="000000"/>
            </w:tcBorders>
            <w:shd w:val="clear" w:color="auto" w:fill="auto"/>
          </w:tcPr>
          <w:p w14:paraId="0F7665F1"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COMPETENZE RAGGIUNTE alla fine dell’anno per la disciplina:</w:t>
            </w:r>
          </w:p>
        </w:tc>
        <w:tc>
          <w:tcPr>
            <w:tcW w:w="6237" w:type="dxa"/>
            <w:tcBorders>
              <w:top w:val="single" w:sz="8" w:space="0" w:color="000000"/>
              <w:bottom w:val="single" w:sz="8" w:space="0" w:color="000000"/>
              <w:right w:val="single" w:sz="8" w:space="0" w:color="000000"/>
            </w:tcBorders>
            <w:shd w:val="clear" w:color="auto" w:fill="auto"/>
            <w:tcMar>
              <w:left w:w="0" w:type="dxa"/>
            </w:tcMar>
            <w:vAlign w:val="center"/>
          </w:tcPr>
          <w:p w14:paraId="4C3186BF" w14:textId="77777777" w:rsidR="00167E84" w:rsidRPr="00A30A17" w:rsidRDefault="00167E84" w:rsidP="00167E84">
            <w:pPr>
              <w:numPr>
                <w:ilvl w:val="0"/>
                <w:numId w:val="40"/>
              </w:numPr>
              <w:autoSpaceDE w:val="0"/>
              <w:autoSpaceDN w:val="0"/>
              <w:adjustRightInd w:val="0"/>
              <w:spacing w:after="0" w:line="240" w:lineRule="auto"/>
              <w:ind w:left="993" w:right="566" w:hanging="709"/>
              <w:jc w:val="both"/>
              <w:rPr>
                <w:rFonts w:ascii="Times New Roman" w:hAnsi="Times New Roman"/>
              </w:rPr>
            </w:pPr>
            <w:r w:rsidRPr="00A30A17">
              <w:rPr>
                <w:rFonts w:ascii="Times New Roman" w:hAnsi="Times New Roman"/>
              </w:rPr>
              <w:t>Padroneggiare gli strumenti espressivi ed argomentativi indispensabili per gestire l’interazione comunicativa verbale nei vari contesti;</w:t>
            </w:r>
          </w:p>
          <w:p w14:paraId="230B3012" w14:textId="77777777" w:rsidR="00167E84" w:rsidRPr="00A30A17" w:rsidRDefault="00167E84" w:rsidP="00167E84">
            <w:pPr>
              <w:numPr>
                <w:ilvl w:val="0"/>
                <w:numId w:val="39"/>
              </w:numPr>
              <w:spacing w:after="0" w:line="240" w:lineRule="auto"/>
              <w:ind w:left="993" w:right="566" w:hanging="709"/>
              <w:jc w:val="both"/>
              <w:rPr>
                <w:rFonts w:ascii="Times New Roman" w:hAnsi="Times New Roman"/>
              </w:rPr>
            </w:pPr>
            <w:r w:rsidRPr="00A30A17">
              <w:rPr>
                <w:rFonts w:ascii="Times New Roman" w:hAnsi="Times New Roman"/>
              </w:rPr>
              <w:t>utilizzare tecniche di lavorazione e strumenti gestionali nella produzione di servizi e prodotti enogastronomici e ristorativi;</w:t>
            </w:r>
          </w:p>
          <w:p w14:paraId="7F3FDE7A" w14:textId="77777777" w:rsidR="00167E84" w:rsidRPr="00A30A17" w:rsidRDefault="00167E84" w:rsidP="00167E84">
            <w:pPr>
              <w:numPr>
                <w:ilvl w:val="0"/>
                <w:numId w:val="40"/>
              </w:numPr>
              <w:autoSpaceDE w:val="0"/>
              <w:autoSpaceDN w:val="0"/>
              <w:adjustRightInd w:val="0"/>
              <w:spacing w:after="0" w:line="240" w:lineRule="auto"/>
              <w:ind w:left="993" w:right="566" w:hanging="709"/>
              <w:jc w:val="both"/>
              <w:rPr>
                <w:rFonts w:ascii="Times New Roman" w:hAnsi="Times New Roman"/>
              </w:rPr>
            </w:pPr>
            <w:r w:rsidRPr="00A30A17">
              <w:rPr>
                <w:rFonts w:ascii="Times New Roman" w:hAnsi="Times New Roman"/>
              </w:rPr>
              <w:t>valorizzare e promuovere le tradizioni locali, nazionali e internazionali individuando le nuove tendenze di filiera;</w:t>
            </w:r>
          </w:p>
          <w:p w14:paraId="5046FA83" w14:textId="77777777" w:rsidR="00167E84" w:rsidRPr="00A30A17" w:rsidRDefault="00167E84" w:rsidP="00167E84">
            <w:pPr>
              <w:numPr>
                <w:ilvl w:val="0"/>
                <w:numId w:val="40"/>
              </w:numPr>
              <w:spacing w:after="0" w:line="240" w:lineRule="auto"/>
              <w:ind w:left="993" w:right="566" w:hanging="709"/>
              <w:jc w:val="both"/>
              <w:rPr>
                <w:rFonts w:ascii="Times New Roman" w:hAnsi="Times New Roman"/>
              </w:rPr>
            </w:pPr>
            <w:r w:rsidRPr="00A30A17">
              <w:rPr>
                <w:rFonts w:ascii="Times New Roman" w:hAnsi="Times New Roman"/>
              </w:rPr>
              <w:t>applicare le normative vigenti, nazionali  e internazionali, in fatto di sicurezza, trasparenza e tracciabilità dei prodotti;</w:t>
            </w:r>
          </w:p>
          <w:p w14:paraId="4E0547BC" w14:textId="77777777" w:rsidR="00167E84" w:rsidRPr="00A30A17" w:rsidRDefault="00167E84" w:rsidP="00167E84">
            <w:pPr>
              <w:numPr>
                <w:ilvl w:val="0"/>
                <w:numId w:val="40"/>
              </w:numPr>
              <w:spacing w:after="0" w:line="240" w:lineRule="auto"/>
              <w:ind w:left="993" w:right="566" w:hanging="709"/>
              <w:jc w:val="both"/>
              <w:rPr>
                <w:rFonts w:ascii="Times New Roman" w:hAnsi="Times New Roman"/>
              </w:rPr>
            </w:pPr>
            <w:r w:rsidRPr="00A30A17">
              <w:rPr>
                <w:rFonts w:ascii="Times New Roman" w:hAnsi="Times New Roman"/>
              </w:rPr>
              <w:t>attuare strategie di pianificazione, compensazione, monitoraggio per ottimizzare la produzione di beni e servizi in relazione al contesto;</w:t>
            </w:r>
          </w:p>
          <w:p w14:paraId="3B9DD076" w14:textId="77777777" w:rsidR="00167E84" w:rsidRPr="00A30A17" w:rsidRDefault="00167E84" w:rsidP="00167E84">
            <w:pPr>
              <w:numPr>
                <w:ilvl w:val="0"/>
                <w:numId w:val="40"/>
              </w:numPr>
              <w:autoSpaceDE w:val="0"/>
              <w:autoSpaceDN w:val="0"/>
              <w:adjustRightInd w:val="0"/>
              <w:spacing w:after="0" w:line="240" w:lineRule="auto"/>
              <w:ind w:left="993" w:right="566" w:hanging="709"/>
              <w:jc w:val="both"/>
              <w:rPr>
                <w:rFonts w:ascii="Times New Roman" w:hAnsi="Times New Roman"/>
              </w:rPr>
            </w:pPr>
            <w:r w:rsidRPr="00A30A17">
              <w:rPr>
                <w:rFonts w:ascii="Times New Roman" w:hAnsi="Times New Roman"/>
              </w:rPr>
              <w:t>predisporre menu coerenti con il contesto e le esigenze della clientela, anche in relazione a specifiche necessità dietologiche;</w:t>
            </w:r>
          </w:p>
          <w:p w14:paraId="30531E8D" w14:textId="77777777" w:rsidR="00167E84" w:rsidRPr="00487E93" w:rsidRDefault="00167E84" w:rsidP="00167E84">
            <w:pPr>
              <w:numPr>
                <w:ilvl w:val="0"/>
                <w:numId w:val="40"/>
              </w:numPr>
              <w:autoSpaceDE w:val="0"/>
              <w:autoSpaceDN w:val="0"/>
              <w:adjustRightInd w:val="0"/>
              <w:spacing w:after="0" w:line="240" w:lineRule="auto"/>
              <w:ind w:left="993" w:right="566" w:hanging="709"/>
              <w:jc w:val="both"/>
              <w:rPr>
                <w:rFonts w:ascii="Times New Roman" w:hAnsi="Times New Roman"/>
              </w:rPr>
            </w:pPr>
            <w:r w:rsidRPr="00A30A17">
              <w:rPr>
                <w:rFonts w:ascii="Times New Roman" w:hAnsi="Times New Roman"/>
              </w:rPr>
              <w:t>adeguare e organizzare la produzione e la vendita in relazione alla domanda dei mercati,</w:t>
            </w:r>
            <w:r>
              <w:rPr>
                <w:rFonts w:ascii="Times New Roman" w:hAnsi="Times New Roman"/>
              </w:rPr>
              <w:t xml:space="preserve"> valorizzando i prodotti tipi</w:t>
            </w:r>
          </w:p>
          <w:p w14:paraId="7FC7DF56" w14:textId="77777777" w:rsidR="00167E84" w:rsidRPr="00BA7A7A" w:rsidRDefault="00167E84" w:rsidP="00DF7E43">
            <w:pPr>
              <w:pStyle w:val="Contenutotabella"/>
              <w:spacing w:after="283"/>
              <w:ind w:left="993" w:right="566" w:hanging="709"/>
              <w:rPr>
                <w:rFonts w:ascii="Times New Roman" w:hAnsi="Times New Roman" w:cs="Times New Roman"/>
                <w:b w:val="0"/>
                <w:sz w:val="28"/>
                <w:szCs w:val="28"/>
              </w:rPr>
            </w:pPr>
          </w:p>
        </w:tc>
      </w:tr>
    </w:tbl>
    <w:p w14:paraId="0D898F08" w14:textId="77777777" w:rsidR="00167E84" w:rsidRDefault="00167E84" w:rsidP="00167E84">
      <w:pPr>
        <w:pStyle w:val="Normale1"/>
        <w:pBdr>
          <w:top w:val="nil"/>
          <w:left w:val="nil"/>
          <w:bottom w:val="nil"/>
          <w:right w:val="nil"/>
          <w:between w:val="nil"/>
        </w:pBdr>
        <w:ind w:left="993" w:right="566" w:hanging="709"/>
        <w:rPr>
          <w:rFonts w:ascii="Lucida Bright" w:eastAsia="Lucida Bright" w:hAnsi="Lucida Bright" w:cs="Lucida Bright"/>
          <w:sz w:val="28"/>
          <w:szCs w:val="28"/>
          <w:u w:val="single"/>
        </w:rPr>
      </w:pPr>
    </w:p>
    <w:tbl>
      <w:tblPr>
        <w:tblW w:w="12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5"/>
        <w:gridCol w:w="2116"/>
        <w:gridCol w:w="8371"/>
      </w:tblGrid>
      <w:tr w:rsidR="00167E84" w14:paraId="140DB749" w14:textId="77777777" w:rsidTr="00DF7E43">
        <w:tc>
          <w:tcPr>
            <w:tcW w:w="2405" w:type="dxa"/>
          </w:tcPr>
          <w:p w14:paraId="7140CC1E" w14:textId="77777777" w:rsidR="00167E84" w:rsidRDefault="00167E84" w:rsidP="00DF7E43">
            <w:pPr>
              <w:pStyle w:val="Normale1"/>
              <w:pBdr>
                <w:top w:val="nil"/>
                <w:left w:val="nil"/>
                <w:bottom w:val="nil"/>
                <w:right w:val="nil"/>
                <w:between w:val="nil"/>
              </w:pBdr>
              <w:ind w:left="993" w:right="566" w:hanging="709"/>
              <w:rPr>
                <w:b/>
                <w:sz w:val="21"/>
                <w:szCs w:val="21"/>
              </w:rPr>
            </w:pPr>
          </w:p>
        </w:tc>
        <w:tc>
          <w:tcPr>
            <w:tcW w:w="2116" w:type="dxa"/>
          </w:tcPr>
          <w:p w14:paraId="5DE38D2A" w14:textId="77777777" w:rsidR="00167E84" w:rsidRDefault="00167E84" w:rsidP="00DF7E43">
            <w:pPr>
              <w:pStyle w:val="Normale1"/>
              <w:pBdr>
                <w:top w:val="nil"/>
                <w:left w:val="nil"/>
                <w:bottom w:val="nil"/>
                <w:right w:val="nil"/>
                <w:between w:val="nil"/>
              </w:pBdr>
              <w:ind w:left="993" w:right="566" w:hanging="709"/>
              <w:rPr>
                <w:b/>
                <w:sz w:val="21"/>
                <w:szCs w:val="21"/>
              </w:rPr>
            </w:pPr>
          </w:p>
        </w:tc>
        <w:tc>
          <w:tcPr>
            <w:tcW w:w="8371" w:type="dxa"/>
          </w:tcPr>
          <w:p w14:paraId="7DAB5E3E" w14:textId="77777777" w:rsidR="00167E84" w:rsidRPr="00B338D3" w:rsidRDefault="00167E84" w:rsidP="00DF7E43">
            <w:pPr>
              <w:pStyle w:val="Normale1"/>
              <w:pBdr>
                <w:top w:val="nil"/>
                <w:left w:val="nil"/>
                <w:bottom w:val="nil"/>
                <w:right w:val="nil"/>
                <w:between w:val="nil"/>
              </w:pBdr>
              <w:ind w:left="-94" w:right="566" w:hanging="709"/>
              <w:jc w:val="center"/>
              <w:rPr>
                <w:rFonts w:ascii="Lucida Bright" w:eastAsia="Lucida Bright" w:hAnsi="Lucida Bright" w:cs="Lucida Bright"/>
                <w:sz w:val="22"/>
                <w:szCs w:val="22"/>
                <w:u w:val="single"/>
              </w:rPr>
            </w:pPr>
            <w:r w:rsidRPr="00B338D3">
              <w:rPr>
                <w:rFonts w:ascii="Lucida Bright" w:eastAsia="Lucida Bright" w:hAnsi="Lucida Bright" w:cs="Lucida Bright"/>
                <w:sz w:val="22"/>
                <w:szCs w:val="22"/>
              </w:rPr>
              <w:t>PERCORSO PER CITTADINANZA E COSTITUZIONE</w:t>
            </w:r>
            <w:r w:rsidRPr="00B338D3">
              <w:rPr>
                <w:rFonts w:ascii="Lucida Bright" w:eastAsia="Lucida Bright" w:hAnsi="Lucida Bright" w:cs="Lucida Bright"/>
                <w:sz w:val="22"/>
                <w:szCs w:val="22"/>
                <w:u w:val="single"/>
              </w:rPr>
              <w:t>:</w:t>
            </w:r>
          </w:p>
          <w:p w14:paraId="324B767F" w14:textId="77777777" w:rsidR="00167E84" w:rsidRDefault="00167E84" w:rsidP="00DF7E43">
            <w:pPr>
              <w:pStyle w:val="Normale1"/>
              <w:pBdr>
                <w:top w:val="nil"/>
                <w:left w:val="nil"/>
                <w:bottom w:val="nil"/>
                <w:right w:val="nil"/>
                <w:between w:val="nil"/>
              </w:pBdr>
              <w:ind w:left="993" w:right="566" w:hanging="709"/>
              <w:rPr>
                <w:b/>
                <w:sz w:val="21"/>
                <w:szCs w:val="21"/>
              </w:rPr>
            </w:pPr>
          </w:p>
        </w:tc>
      </w:tr>
      <w:tr w:rsidR="00167E84" w14:paraId="732CE8DD" w14:textId="77777777" w:rsidTr="00DF7E43">
        <w:tc>
          <w:tcPr>
            <w:tcW w:w="2405" w:type="dxa"/>
          </w:tcPr>
          <w:p w14:paraId="6D3D3A7E" w14:textId="77777777" w:rsidR="00167E84" w:rsidRDefault="00167E84" w:rsidP="00DF7E43">
            <w:pPr>
              <w:pStyle w:val="Normale1"/>
              <w:pBdr>
                <w:top w:val="nil"/>
                <w:left w:val="nil"/>
                <w:bottom w:val="nil"/>
                <w:right w:val="nil"/>
                <w:between w:val="nil"/>
              </w:pBdr>
              <w:ind w:left="993" w:right="566" w:hanging="709"/>
              <w:rPr>
                <w:sz w:val="21"/>
                <w:szCs w:val="21"/>
              </w:rPr>
            </w:pPr>
            <w:r>
              <w:rPr>
                <w:b/>
                <w:sz w:val="21"/>
                <w:szCs w:val="21"/>
              </w:rPr>
              <w:t xml:space="preserve">UDA/Modulo </w:t>
            </w:r>
          </w:p>
        </w:tc>
        <w:tc>
          <w:tcPr>
            <w:tcW w:w="2116" w:type="dxa"/>
          </w:tcPr>
          <w:p w14:paraId="60F9DED8" w14:textId="77777777" w:rsidR="00167E84" w:rsidRDefault="00167E84" w:rsidP="00DF7E43">
            <w:pPr>
              <w:pStyle w:val="Normale1"/>
              <w:pBdr>
                <w:top w:val="nil"/>
                <w:left w:val="nil"/>
                <w:bottom w:val="nil"/>
                <w:right w:val="nil"/>
                <w:between w:val="nil"/>
              </w:pBdr>
              <w:ind w:left="993" w:right="566" w:hanging="709"/>
              <w:rPr>
                <w:sz w:val="21"/>
                <w:szCs w:val="21"/>
              </w:rPr>
            </w:pPr>
            <w:r>
              <w:rPr>
                <w:b/>
                <w:sz w:val="21"/>
                <w:szCs w:val="21"/>
              </w:rPr>
              <w:t xml:space="preserve">Abilità </w:t>
            </w:r>
          </w:p>
        </w:tc>
        <w:tc>
          <w:tcPr>
            <w:tcW w:w="8371" w:type="dxa"/>
          </w:tcPr>
          <w:p w14:paraId="6CE6F409" w14:textId="77777777" w:rsidR="00167E84" w:rsidRDefault="00167E84" w:rsidP="00DF7E43">
            <w:pPr>
              <w:pStyle w:val="Normale1"/>
              <w:pBdr>
                <w:top w:val="nil"/>
                <w:left w:val="nil"/>
                <w:bottom w:val="nil"/>
                <w:right w:val="nil"/>
                <w:between w:val="nil"/>
              </w:pBdr>
              <w:ind w:left="993" w:right="566" w:hanging="709"/>
              <w:rPr>
                <w:sz w:val="21"/>
                <w:szCs w:val="21"/>
              </w:rPr>
            </w:pPr>
            <w:r>
              <w:rPr>
                <w:b/>
                <w:sz w:val="21"/>
                <w:szCs w:val="21"/>
              </w:rPr>
              <w:t>Contenuti  disciplinari</w:t>
            </w:r>
          </w:p>
        </w:tc>
      </w:tr>
      <w:tr w:rsidR="00167E84" w14:paraId="065736AD" w14:textId="77777777" w:rsidTr="00DF7E43">
        <w:tc>
          <w:tcPr>
            <w:tcW w:w="2405" w:type="dxa"/>
          </w:tcPr>
          <w:p w14:paraId="1CEE6032" w14:textId="77777777" w:rsidR="00167E84" w:rsidRPr="007C414C" w:rsidRDefault="00167E84" w:rsidP="00DF7E43">
            <w:pPr>
              <w:pStyle w:val="Normale1"/>
              <w:pBdr>
                <w:top w:val="nil"/>
                <w:left w:val="nil"/>
                <w:bottom w:val="nil"/>
                <w:right w:val="nil"/>
                <w:between w:val="nil"/>
              </w:pBdr>
              <w:ind w:right="566"/>
              <w:jc w:val="both"/>
              <w:rPr>
                <w:rFonts w:ascii="Arial" w:eastAsia="Arial" w:hAnsi="Arial" w:cs="Arial"/>
                <w:sz w:val="22"/>
                <w:szCs w:val="22"/>
              </w:rPr>
            </w:pPr>
            <w:r w:rsidRPr="007C414C">
              <w:rPr>
                <w:b/>
                <w:bCs/>
                <w:sz w:val="22"/>
                <w:szCs w:val="22"/>
              </w:rPr>
              <w:t>SVILUPPO SOSTENIBILE</w:t>
            </w:r>
            <w:r w:rsidRPr="007C414C">
              <w:rPr>
                <w:sz w:val="22"/>
                <w:szCs w:val="22"/>
              </w:rPr>
              <w:t>, educazione ambientale, conoscenza e tutela del patrimonio e del territorio</w:t>
            </w:r>
          </w:p>
        </w:tc>
        <w:tc>
          <w:tcPr>
            <w:tcW w:w="2116" w:type="dxa"/>
          </w:tcPr>
          <w:p w14:paraId="7FED2604" w14:textId="77777777" w:rsidR="00167E84" w:rsidRDefault="00167E84" w:rsidP="00DF7E43">
            <w:pPr>
              <w:pStyle w:val="Normale1"/>
              <w:pBdr>
                <w:top w:val="nil"/>
                <w:left w:val="nil"/>
                <w:bottom w:val="nil"/>
                <w:right w:val="nil"/>
                <w:between w:val="nil"/>
              </w:pBdr>
              <w:ind w:right="566"/>
            </w:pPr>
            <w:r w:rsidRPr="007C414C">
              <w:t>Rispettare l’ambiente,</w:t>
            </w:r>
          </w:p>
          <w:p w14:paraId="47D86F13" w14:textId="77777777" w:rsidR="00167E84" w:rsidRPr="007C414C" w:rsidRDefault="00167E84" w:rsidP="00DF7E43">
            <w:pPr>
              <w:pStyle w:val="Normale1"/>
              <w:pBdr>
                <w:top w:val="nil"/>
                <w:left w:val="nil"/>
                <w:bottom w:val="nil"/>
                <w:right w:val="nil"/>
                <w:between w:val="nil"/>
              </w:pBdr>
              <w:ind w:right="566"/>
            </w:pPr>
            <w:r w:rsidRPr="007C414C">
              <w:t>curarlo,</w:t>
            </w:r>
          </w:p>
          <w:p w14:paraId="5529FD0C" w14:textId="77777777" w:rsidR="00167E84" w:rsidRPr="007C414C" w:rsidRDefault="00167E84" w:rsidP="00DF7E43">
            <w:pPr>
              <w:pStyle w:val="Normale1"/>
              <w:pBdr>
                <w:top w:val="nil"/>
                <w:left w:val="nil"/>
                <w:bottom w:val="nil"/>
                <w:right w:val="nil"/>
                <w:between w:val="nil"/>
              </w:pBdr>
              <w:ind w:right="566"/>
            </w:pPr>
            <w:r w:rsidRPr="007C414C">
              <w:t>conservarlo</w:t>
            </w:r>
          </w:p>
          <w:p w14:paraId="46DDAAB2" w14:textId="77777777" w:rsidR="00167E84" w:rsidRPr="007C414C" w:rsidRDefault="00167E84" w:rsidP="00DF7E43">
            <w:pPr>
              <w:pStyle w:val="Normale1"/>
              <w:pBdr>
                <w:top w:val="nil"/>
                <w:left w:val="nil"/>
                <w:bottom w:val="nil"/>
                <w:right w:val="nil"/>
                <w:between w:val="nil"/>
              </w:pBdr>
              <w:ind w:right="566"/>
            </w:pPr>
            <w:r w:rsidRPr="007C414C">
              <w:t>,migliorarlo,</w:t>
            </w:r>
          </w:p>
          <w:p w14:paraId="40EA59BD" w14:textId="77777777" w:rsidR="00167E84" w:rsidRPr="007C414C" w:rsidRDefault="00167E84" w:rsidP="00DF7E43">
            <w:pPr>
              <w:pStyle w:val="Normale1"/>
              <w:pBdr>
                <w:top w:val="nil"/>
                <w:left w:val="nil"/>
                <w:bottom w:val="nil"/>
                <w:right w:val="nil"/>
                <w:between w:val="nil"/>
              </w:pBdr>
              <w:ind w:right="566"/>
              <w:rPr>
                <w:rFonts w:ascii="Arial" w:eastAsia="Arial" w:hAnsi="Arial" w:cs="Arial"/>
                <w:sz w:val="16"/>
                <w:szCs w:val="16"/>
              </w:rPr>
            </w:pPr>
            <w:r w:rsidRPr="007C414C">
              <w:t>assumendo il principio di responsabilità</w:t>
            </w:r>
          </w:p>
        </w:tc>
        <w:tc>
          <w:tcPr>
            <w:tcW w:w="8371" w:type="dxa"/>
          </w:tcPr>
          <w:p w14:paraId="798170C9" w14:textId="77777777" w:rsidR="00167E84" w:rsidRPr="00B338D3" w:rsidRDefault="00167E84" w:rsidP="00DF7E43">
            <w:pPr>
              <w:pStyle w:val="Normale1"/>
              <w:pBdr>
                <w:top w:val="nil"/>
                <w:left w:val="nil"/>
                <w:bottom w:val="nil"/>
                <w:right w:val="nil"/>
                <w:between w:val="nil"/>
              </w:pBdr>
              <w:ind w:left="993" w:right="566" w:hanging="709"/>
              <w:rPr>
                <w:sz w:val="24"/>
                <w:szCs w:val="24"/>
              </w:rPr>
            </w:pPr>
            <w:r w:rsidRPr="00B338D3">
              <w:rPr>
                <w:sz w:val="24"/>
                <w:szCs w:val="24"/>
              </w:rPr>
              <w:t xml:space="preserve">Educazione ambientale, sviluppo eco-sostenibile e tutela del </w:t>
            </w:r>
          </w:p>
          <w:p w14:paraId="75D0DA02" w14:textId="77777777" w:rsidR="00167E84" w:rsidRPr="00B338D3" w:rsidRDefault="00167E84" w:rsidP="00DF7E43">
            <w:pPr>
              <w:pStyle w:val="Normale1"/>
              <w:pBdr>
                <w:top w:val="nil"/>
                <w:left w:val="nil"/>
                <w:bottom w:val="nil"/>
                <w:right w:val="nil"/>
                <w:between w:val="nil"/>
              </w:pBdr>
              <w:ind w:left="993" w:right="566" w:hanging="709"/>
              <w:rPr>
                <w:sz w:val="24"/>
                <w:szCs w:val="24"/>
              </w:rPr>
            </w:pPr>
            <w:r w:rsidRPr="00B338D3">
              <w:rPr>
                <w:sz w:val="24"/>
                <w:szCs w:val="24"/>
              </w:rPr>
              <w:t xml:space="preserve">patrimonio ambientale, </w:t>
            </w:r>
          </w:p>
          <w:p w14:paraId="68487CD4" w14:textId="77777777" w:rsidR="00167E84" w:rsidRPr="00B338D3" w:rsidRDefault="00167E84" w:rsidP="00DF7E43">
            <w:pPr>
              <w:pStyle w:val="Normale1"/>
              <w:pBdr>
                <w:top w:val="nil"/>
                <w:left w:val="nil"/>
                <w:bottom w:val="nil"/>
                <w:right w:val="nil"/>
                <w:between w:val="nil"/>
              </w:pBdr>
              <w:ind w:left="993" w:right="566" w:hanging="709"/>
              <w:rPr>
                <w:sz w:val="24"/>
                <w:szCs w:val="24"/>
              </w:rPr>
            </w:pPr>
            <w:r w:rsidRPr="00B338D3">
              <w:rPr>
                <w:sz w:val="24"/>
                <w:szCs w:val="24"/>
              </w:rPr>
              <w:t>delle identità, delle produzioni e delle eccellenze</w:t>
            </w:r>
          </w:p>
          <w:p w14:paraId="3FE9C5D4" w14:textId="77777777" w:rsidR="00167E84" w:rsidRPr="00B338D3" w:rsidRDefault="00167E84" w:rsidP="00DF7E43">
            <w:pPr>
              <w:pStyle w:val="Normale1"/>
              <w:pBdr>
                <w:top w:val="nil"/>
                <w:left w:val="nil"/>
                <w:bottom w:val="nil"/>
                <w:right w:val="nil"/>
                <w:between w:val="nil"/>
              </w:pBdr>
              <w:ind w:left="993" w:right="566" w:hanging="709"/>
              <w:rPr>
                <w:sz w:val="16"/>
                <w:szCs w:val="16"/>
              </w:rPr>
            </w:pPr>
            <w:r w:rsidRPr="00B338D3">
              <w:rPr>
                <w:sz w:val="24"/>
                <w:szCs w:val="24"/>
              </w:rPr>
              <w:t xml:space="preserve"> territoriali e agroalimentari.</w:t>
            </w:r>
          </w:p>
        </w:tc>
      </w:tr>
    </w:tbl>
    <w:p w14:paraId="5AD94A76" w14:textId="77777777" w:rsidR="00167E84" w:rsidRPr="00BA7A7A" w:rsidRDefault="00167E84" w:rsidP="00167E84">
      <w:pPr>
        <w:pStyle w:val="Textbody"/>
        <w:ind w:left="993" w:right="566" w:hanging="709"/>
        <w:rPr>
          <w:rFonts w:ascii="Times New Roman" w:hAnsi="Times New Roman" w:cs="Times New Roman"/>
          <w:b w:val="0"/>
          <w:color w:val="000000"/>
          <w:sz w:val="28"/>
          <w:szCs w:val="28"/>
        </w:rPr>
      </w:pPr>
    </w:p>
    <w:tbl>
      <w:tblPr>
        <w:tblpPr w:leftFromText="141" w:rightFromText="141" w:vertAnchor="text" w:tblpY="1"/>
        <w:tblOverlap w:val="never"/>
        <w:tblW w:w="128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3615"/>
        <w:gridCol w:w="10329"/>
      </w:tblGrid>
      <w:tr w:rsidR="00167E84" w:rsidRPr="00BA7A7A" w14:paraId="22120197" w14:textId="77777777" w:rsidTr="00DF7E43">
        <w:tc>
          <w:tcPr>
            <w:tcW w:w="2155" w:type="dxa"/>
            <w:tcBorders>
              <w:top w:val="single" w:sz="8" w:space="0" w:color="000000"/>
              <w:left w:val="single" w:sz="8" w:space="0" w:color="000000"/>
              <w:bottom w:val="single" w:sz="8" w:space="0" w:color="000000"/>
              <w:right w:val="single" w:sz="8" w:space="0" w:color="000000"/>
            </w:tcBorders>
            <w:shd w:val="clear" w:color="auto" w:fill="auto"/>
          </w:tcPr>
          <w:p w14:paraId="5D0A72DF"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CONOSCENZE o CONTENUTI TRATTATI:</w:t>
            </w:r>
          </w:p>
          <w:p w14:paraId="74E5C554" w14:textId="77777777" w:rsidR="00167E84" w:rsidRPr="00BA7A7A" w:rsidRDefault="00167E84" w:rsidP="00DF7E43">
            <w:pPr>
              <w:pStyle w:val="Contenutotabella"/>
              <w:spacing w:after="283"/>
              <w:ind w:left="993" w:right="566" w:hanging="709"/>
              <w:rPr>
                <w:rFonts w:ascii="Times New Roman" w:hAnsi="Times New Roman" w:cs="Times New Roman"/>
                <w:b w:val="0"/>
                <w:sz w:val="28"/>
                <w:szCs w:val="28"/>
              </w:rPr>
            </w:pPr>
            <w:r>
              <w:rPr>
                <w:rFonts w:ascii="Times New Roman" w:hAnsi="Times New Roman" w:cs="Times New Roman"/>
                <w:b w:val="0"/>
                <w:color w:val="000000"/>
                <w:sz w:val="28"/>
                <w:szCs w:val="28"/>
                <w:u w:val="single"/>
              </w:rPr>
              <w:t>(anche attraverso UDA e NUCLEI TEMATICI)</w:t>
            </w:r>
          </w:p>
        </w:tc>
        <w:tc>
          <w:tcPr>
            <w:tcW w:w="10737" w:type="dxa"/>
            <w:tcBorders>
              <w:top w:val="single" w:sz="8" w:space="0" w:color="000000"/>
              <w:bottom w:val="single" w:sz="8" w:space="0" w:color="000000"/>
              <w:right w:val="single" w:sz="8" w:space="0" w:color="000000"/>
            </w:tcBorders>
            <w:shd w:val="clear" w:color="auto" w:fill="auto"/>
            <w:tcMar>
              <w:left w:w="0" w:type="dxa"/>
            </w:tcMar>
            <w:vAlign w:val="center"/>
          </w:tcPr>
          <w:p w14:paraId="2DD00C12" w14:textId="77777777" w:rsidR="00167E84" w:rsidRPr="00D057E5" w:rsidRDefault="00167E84" w:rsidP="00DF7E43">
            <w:pPr>
              <w:pStyle w:val="Default"/>
              <w:ind w:left="993" w:right="566" w:hanging="709"/>
              <w:jc w:val="center"/>
              <w:rPr>
                <w:rFonts w:ascii="Times New Roman" w:hAnsi="Times New Roman" w:cs="Times New Roman"/>
                <w:bCs/>
                <w:iCs/>
                <w:sz w:val="22"/>
                <w:szCs w:val="22"/>
              </w:rPr>
            </w:pPr>
            <w:r w:rsidRPr="00D057E5">
              <w:rPr>
                <w:rFonts w:ascii="Times New Roman" w:hAnsi="Times New Roman" w:cs="Times New Roman"/>
                <w:bCs/>
                <w:iCs/>
                <w:sz w:val="22"/>
                <w:szCs w:val="22"/>
              </w:rPr>
              <w:t>Nucleo tematico di riferimento n° 1</w:t>
            </w:r>
          </w:p>
          <w:p w14:paraId="216BDF64" w14:textId="77777777" w:rsidR="00167E84" w:rsidRPr="00D057E5" w:rsidRDefault="00167E84" w:rsidP="00DF7E43">
            <w:pPr>
              <w:pStyle w:val="Default"/>
              <w:ind w:left="993" w:right="566" w:hanging="709"/>
              <w:jc w:val="center"/>
              <w:rPr>
                <w:rFonts w:ascii="Times New Roman" w:hAnsi="Times New Roman" w:cs="Times New Roman"/>
                <w:bCs/>
                <w:iCs/>
                <w:sz w:val="22"/>
                <w:szCs w:val="22"/>
              </w:rPr>
            </w:pPr>
          </w:p>
          <w:p w14:paraId="4265B26E" w14:textId="77777777" w:rsidR="00167E84" w:rsidRDefault="00167E84" w:rsidP="00DF7E43">
            <w:pPr>
              <w:pStyle w:val="Default"/>
              <w:ind w:left="284" w:right="566"/>
              <w:rPr>
                <w:rFonts w:ascii="Times New Roman" w:hAnsi="Times New Roman" w:cs="Times New Roman"/>
                <w:bCs/>
                <w:iCs/>
                <w:sz w:val="22"/>
                <w:szCs w:val="22"/>
              </w:rPr>
            </w:pPr>
            <w:r w:rsidRPr="00D057E5">
              <w:rPr>
                <w:rFonts w:ascii="Times New Roman" w:hAnsi="Times New Roman" w:cs="Times New Roman"/>
                <w:bCs/>
                <w:iCs/>
                <w:sz w:val="22"/>
                <w:szCs w:val="22"/>
              </w:rPr>
              <w:t xml:space="preserve">Attrezzature e tecniche di lavorazione e di gestione nella realizzazione di </w:t>
            </w:r>
          </w:p>
          <w:p w14:paraId="527AFB27" w14:textId="77777777" w:rsidR="00167E84" w:rsidRDefault="00167E84" w:rsidP="00DF7E43">
            <w:pPr>
              <w:pStyle w:val="Default"/>
              <w:ind w:left="284" w:right="566"/>
              <w:rPr>
                <w:rFonts w:ascii="Times New Roman" w:hAnsi="Times New Roman" w:cs="Times New Roman"/>
                <w:bCs/>
                <w:iCs/>
                <w:sz w:val="22"/>
                <w:szCs w:val="22"/>
              </w:rPr>
            </w:pPr>
            <w:r w:rsidRPr="00D057E5">
              <w:rPr>
                <w:rFonts w:ascii="Times New Roman" w:hAnsi="Times New Roman" w:cs="Times New Roman"/>
                <w:bCs/>
                <w:iCs/>
                <w:sz w:val="22"/>
                <w:szCs w:val="22"/>
              </w:rPr>
              <w:t xml:space="preserve">prodotti e servizi enogastronomici, con particolare attenzione al settore </w:t>
            </w:r>
          </w:p>
          <w:p w14:paraId="5301F529" w14:textId="77777777" w:rsidR="00167E84" w:rsidRPr="00D057E5" w:rsidRDefault="00167E84" w:rsidP="00DF7E43">
            <w:pPr>
              <w:pStyle w:val="Default"/>
              <w:ind w:left="284" w:right="566"/>
              <w:rPr>
                <w:rFonts w:ascii="Times New Roman" w:hAnsi="Times New Roman" w:cs="Times New Roman"/>
                <w:bCs/>
                <w:iCs/>
                <w:sz w:val="22"/>
                <w:szCs w:val="22"/>
              </w:rPr>
            </w:pPr>
            <w:r w:rsidRPr="00D057E5">
              <w:rPr>
                <w:rFonts w:ascii="Times New Roman" w:hAnsi="Times New Roman" w:cs="Times New Roman"/>
                <w:bCs/>
                <w:iCs/>
                <w:sz w:val="22"/>
                <w:szCs w:val="22"/>
              </w:rPr>
              <w:t>enologico e alle bevande</w:t>
            </w:r>
          </w:p>
          <w:p w14:paraId="0D27189D" w14:textId="77777777" w:rsidR="00167E84" w:rsidRPr="00690EB9" w:rsidRDefault="00167E84" w:rsidP="00DF7E43">
            <w:pPr>
              <w:spacing w:line="360" w:lineRule="auto"/>
              <w:ind w:left="993" w:right="566" w:hanging="709"/>
              <w:rPr>
                <w:rFonts w:ascii="Times New Roman" w:hAnsi="Times New Roman"/>
                <w:b/>
              </w:rPr>
            </w:pPr>
          </w:p>
          <w:tbl>
            <w:tblPr>
              <w:tblW w:w="10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2"/>
              <w:gridCol w:w="7018"/>
            </w:tblGrid>
            <w:tr w:rsidR="00167E84" w:rsidRPr="00D057E5" w14:paraId="1C2709B1" w14:textId="77777777" w:rsidTr="00DF7E43">
              <w:trPr>
                <w:trHeight w:val="495"/>
              </w:trPr>
              <w:tc>
                <w:tcPr>
                  <w:tcW w:w="2065" w:type="dxa"/>
                  <w:tcBorders>
                    <w:top w:val="single" w:sz="4" w:space="0" w:color="000000"/>
                    <w:left w:val="single" w:sz="4" w:space="0" w:color="000000"/>
                    <w:bottom w:val="single" w:sz="4" w:space="0" w:color="000000"/>
                    <w:right w:val="single" w:sz="4" w:space="0" w:color="000000"/>
                  </w:tcBorders>
                  <w:vAlign w:val="center"/>
                </w:tcPr>
                <w:p w14:paraId="2FE7F609"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sz w:val="22"/>
                      <w:szCs w:val="22"/>
                    </w:rPr>
                  </w:pPr>
                  <w:r w:rsidRPr="00D057E5">
                    <w:rPr>
                      <w:rFonts w:ascii="Times New Roman" w:hAnsi="Times New Roman" w:cs="Times New Roman"/>
                      <w:sz w:val="22"/>
                      <w:szCs w:val="22"/>
                    </w:rPr>
                    <w:t xml:space="preserve">Modulo </w:t>
                  </w:r>
                </w:p>
              </w:tc>
              <w:tc>
                <w:tcPr>
                  <w:tcW w:w="8085" w:type="dxa"/>
                  <w:tcBorders>
                    <w:top w:val="single" w:sz="4" w:space="0" w:color="000000"/>
                    <w:left w:val="single" w:sz="4" w:space="0" w:color="000000"/>
                    <w:bottom w:val="single" w:sz="4" w:space="0" w:color="000000"/>
                    <w:right w:val="single" w:sz="4" w:space="0" w:color="000000"/>
                  </w:tcBorders>
                  <w:vAlign w:val="center"/>
                </w:tcPr>
                <w:p w14:paraId="70D6772E"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Conoscenze</w:t>
                  </w:r>
                </w:p>
                <w:p w14:paraId="6EA71D97"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7DBB776E" w14:textId="77777777" w:rsidTr="00DF7E43">
              <w:trPr>
                <w:trHeight w:val="485"/>
              </w:trPr>
              <w:tc>
                <w:tcPr>
                  <w:tcW w:w="2065" w:type="dxa"/>
                  <w:tcBorders>
                    <w:top w:val="single" w:sz="4" w:space="0" w:color="000000"/>
                    <w:left w:val="single" w:sz="4" w:space="0" w:color="000000"/>
                    <w:bottom w:val="single" w:sz="4" w:space="0" w:color="000000"/>
                    <w:right w:val="single" w:sz="4" w:space="0" w:color="000000"/>
                  </w:tcBorders>
                </w:tcPr>
                <w:p w14:paraId="20AB8B11"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t>Numero 1:</w:t>
                  </w:r>
                </w:p>
                <w:p w14:paraId="7002D4C1"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p>
                <w:p w14:paraId="37A8D831" w14:textId="77777777" w:rsidR="00167E84" w:rsidRPr="00D057E5" w:rsidRDefault="00167E84" w:rsidP="006778DD">
                  <w:pPr>
                    <w:framePr w:hSpace="141" w:wrap="around" w:vAnchor="text" w:hAnchor="text" w:y="1"/>
                    <w:ind w:left="993" w:right="566" w:hanging="709"/>
                    <w:suppressOverlap/>
                    <w:jc w:val="center"/>
                    <w:rPr>
                      <w:rFonts w:ascii="Times New Roman" w:hAnsi="Times New Roman"/>
                      <w:bCs/>
                    </w:rPr>
                  </w:pPr>
                </w:p>
                <w:p w14:paraId="637A8ED0" w14:textId="77777777" w:rsidR="00167E84" w:rsidRPr="00D057E5" w:rsidRDefault="00167E84" w:rsidP="006778DD">
                  <w:pPr>
                    <w:framePr w:hSpace="141" w:wrap="around" w:vAnchor="text" w:hAnchor="text" w:y="1"/>
                    <w:ind w:left="993" w:right="566" w:hanging="709"/>
                    <w:suppressOverlap/>
                    <w:jc w:val="center"/>
                    <w:rPr>
                      <w:rFonts w:ascii="Times New Roman" w:hAnsi="Times New Roman"/>
                    </w:rPr>
                  </w:pPr>
                  <w:r w:rsidRPr="00D057E5">
                    <w:rPr>
                      <w:rFonts w:ascii="Times New Roman" w:hAnsi="Times New Roman"/>
                      <w:bCs/>
                    </w:rPr>
                    <w:t>Gli eventi speciali</w:t>
                  </w:r>
                </w:p>
                <w:p w14:paraId="6FC5B88C" w14:textId="77777777" w:rsidR="00167E84" w:rsidRPr="00D057E5" w:rsidRDefault="00167E84" w:rsidP="006778DD">
                  <w:pPr>
                    <w:framePr w:hSpace="141" w:wrap="around" w:vAnchor="text" w:hAnchor="text" w:y="1"/>
                    <w:ind w:left="993" w:right="566" w:hanging="709"/>
                    <w:suppressOverlap/>
                    <w:rPr>
                      <w:rFonts w:ascii="Times New Roman" w:hAnsi="Times New Roman"/>
                      <w:bCs/>
                      <w:i/>
                    </w:rPr>
                  </w:pPr>
                </w:p>
              </w:tc>
              <w:tc>
                <w:tcPr>
                  <w:tcW w:w="8085" w:type="dxa"/>
                  <w:tcBorders>
                    <w:top w:val="single" w:sz="4" w:space="0" w:color="000000"/>
                    <w:left w:val="single" w:sz="4" w:space="0" w:color="000000"/>
                    <w:bottom w:val="single" w:sz="4" w:space="0" w:color="000000"/>
                    <w:right w:val="single" w:sz="4" w:space="0" w:color="000000"/>
                  </w:tcBorders>
                </w:tcPr>
                <w:p w14:paraId="0F45BDC9" w14:textId="77777777" w:rsidR="00167E84" w:rsidRPr="00D057E5"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lastRenderedPageBreak/>
                    <w:t>L’attività di banqueting;</w:t>
                  </w:r>
                </w:p>
                <w:p w14:paraId="018E834B" w14:textId="77777777" w:rsidR="00167E84" w:rsidRPr="00D057E5"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t>Le tipologie degli eventi;</w:t>
                  </w:r>
                </w:p>
                <w:p w14:paraId="534F7B5C" w14:textId="77777777" w:rsidR="00167E84" w:rsidRPr="007C414C"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lastRenderedPageBreak/>
                    <w:t xml:space="preserve">Organizzazione e gestione di un </w:t>
                  </w:r>
                </w:p>
                <w:p w14:paraId="2B3C4B38" w14:textId="77777777" w:rsidR="00167E84" w:rsidRPr="00D057E5"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t>ricevimento;</w:t>
                  </w:r>
                </w:p>
                <w:p w14:paraId="431E7DA2" w14:textId="77777777" w:rsidR="00167E84" w:rsidRPr="00D057E5"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t>Il catering-banqueting;</w:t>
                  </w:r>
                </w:p>
                <w:p w14:paraId="03C684F9" w14:textId="77777777" w:rsidR="00167E84" w:rsidRPr="00D057E5"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t>Tecniche di produzione e trasporto;</w:t>
                  </w:r>
                </w:p>
                <w:p w14:paraId="71E8051E" w14:textId="77777777" w:rsidR="00167E84" w:rsidRPr="00EC1DAE" w:rsidRDefault="00167E84" w:rsidP="006778DD">
                  <w:pPr>
                    <w:pStyle w:val="Paragrafoelenco"/>
                    <w:framePr w:hSpace="141" w:wrap="around" w:vAnchor="text" w:hAnchor="text" w:y="1"/>
                    <w:numPr>
                      <w:ilvl w:val="0"/>
                      <w:numId w:val="44"/>
                    </w:numPr>
                    <w:spacing w:after="200" w:line="276" w:lineRule="auto"/>
                    <w:ind w:left="993" w:right="566" w:hanging="709"/>
                    <w:suppressOverlap/>
                    <w:rPr>
                      <w:rFonts w:ascii="Times New Roman" w:hAnsi="Times New Roman"/>
                    </w:rPr>
                  </w:pPr>
                  <w:r w:rsidRPr="00D057E5">
                    <w:rPr>
                      <w:rFonts w:ascii="Times New Roman" w:hAnsi="Times New Roman"/>
                      <w:bCs/>
                    </w:rPr>
                    <w:t xml:space="preserve">La preparazione di un evento </w:t>
                  </w:r>
                </w:p>
                <w:p w14:paraId="6D1946BB" w14:textId="77777777" w:rsidR="00167E84" w:rsidRPr="00D057E5" w:rsidRDefault="00167E84" w:rsidP="006778DD">
                  <w:pPr>
                    <w:pStyle w:val="Paragrafoelenco"/>
                    <w:framePr w:hSpace="141" w:wrap="around" w:vAnchor="text" w:hAnchor="text" w:y="1"/>
                    <w:ind w:left="993" w:right="566"/>
                    <w:suppressOverlap/>
                    <w:rPr>
                      <w:rFonts w:ascii="Times New Roman" w:hAnsi="Times New Roman"/>
                    </w:rPr>
                  </w:pPr>
                  <w:r w:rsidRPr="00D057E5">
                    <w:rPr>
                      <w:rFonts w:ascii="Times New Roman" w:hAnsi="Times New Roman"/>
                      <w:bCs/>
                    </w:rPr>
                    <w:t>speciale.</w:t>
                  </w:r>
                </w:p>
              </w:tc>
            </w:tr>
            <w:tr w:rsidR="00167E84" w:rsidRPr="00D057E5" w14:paraId="32E49588" w14:textId="77777777" w:rsidTr="00DF7E43">
              <w:trPr>
                <w:trHeight w:val="485"/>
              </w:trPr>
              <w:tc>
                <w:tcPr>
                  <w:tcW w:w="2065" w:type="dxa"/>
                  <w:tcBorders>
                    <w:top w:val="single" w:sz="4" w:space="0" w:color="000000"/>
                    <w:left w:val="single" w:sz="4" w:space="0" w:color="000000"/>
                    <w:bottom w:val="single" w:sz="4" w:space="0" w:color="000000"/>
                    <w:right w:val="single" w:sz="4" w:space="0" w:color="000000"/>
                  </w:tcBorders>
                </w:tcPr>
                <w:p w14:paraId="1BE1AEC6"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lastRenderedPageBreak/>
                    <w:t>Numero 2:</w:t>
                  </w:r>
                </w:p>
                <w:p w14:paraId="3BFAA67D"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t>L’enologia… oltre il vino</w:t>
                  </w:r>
                </w:p>
                <w:p w14:paraId="19D1EAF8" w14:textId="77777777" w:rsidR="00167E84" w:rsidRPr="00D057E5" w:rsidRDefault="00167E84" w:rsidP="006778DD">
                  <w:pPr>
                    <w:framePr w:hSpace="141" w:wrap="around" w:vAnchor="text" w:hAnchor="text" w:y="1"/>
                    <w:ind w:left="993" w:right="566" w:hanging="709"/>
                    <w:suppressOverlap/>
                    <w:rPr>
                      <w:rFonts w:ascii="Times New Roman" w:hAnsi="Times New Roman"/>
                      <w:bCs/>
                      <w:i/>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3E96AD0C" w14:textId="77777777" w:rsidR="00167E84" w:rsidRDefault="00167E84" w:rsidP="006778DD">
                  <w:pPr>
                    <w:pStyle w:val="Default"/>
                    <w:framePr w:hSpace="141" w:wrap="around" w:vAnchor="text" w:hAnchor="text" w:y="1"/>
                    <w:numPr>
                      <w:ilvl w:val="0"/>
                      <w:numId w:val="49"/>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La produzione vitivinicola delle </w:t>
                  </w:r>
                </w:p>
                <w:p w14:paraId="252FF29A" w14:textId="17AC0DB6"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regioni italiane</w:t>
                  </w:r>
                </w:p>
                <w:p w14:paraId="3B7AD4DD" w14:textId="77777777" w:rsidR="00167E84" w:rsidRDefault="00167E84" w:rsidP="006778DD">
                  <w:pPr>
                    <w:pStyle w:val="Default"/>
                    <w:framePr w:hSpace="141" w:wrap="around" w:vAnchor="text" w:hAnchor="text" w:y="1"/>
                    <w:numPr>
                      <w:ilvl w:val="0"/>
                      <w:numId w:val="49"/>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La produzione vitivinicola  </w:t>
                  </w:r>
                </w:p>
                <w:p w14:paraId="7244F0BB"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europea</w:t>
                  </w:r>
                </w:p>
                <w:p w14:paraId="59D43CF4" w14:textId="77777777" w:rsidR="00167E84" w:rsidRDefault="00167E84" w:rsidP="006778DD">
                  <w:pPr>
                    <w:pStyle w:val="Default"/>
                    <w:framePr w:hSpace="141" w:wrap="around" w:vAnchor="text" w:hAnchor="text" w:y="1"/>
                    <w:numPr>
                      <w:ilvl w:val="0"/>
                      <w:numId w:val="49"/>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La produzione vitivinicola </w:t>
                  </w:r>
                </w:p>
                <w:p w14:paraId="3E3342C5"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extraeuropea</w:t>
                  </w:r>
                </w:p>
                <w:p w14:paraId="4F954925" w14:textId="77777777" w:rsidR="00167E84" w:rsidRDefault="00167E84" w:rsidP="006778DD">
                  <w:pPr>
                    <w:pStyle w:val="Default"/>
                    <w:framePr w:hSpace="141" w:wrap="around" w:vAnchor="text" w:hAnchor="text" w:y="1"/>
                    <w:numPr>
                      <w:ilvl w:val="0"/>
                      <w:numId w:val="49"/>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L’abbinamento cibo-vino , </w:t>
                  </w:r>
                </w:p>
                <w:p w14:paraId="2D23F885"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cibo –altre bevande</w:t>
                  </w:r>
                </w:p>
                <w:p w14:paraId="5801C541"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p w14:paraId="56F93EA1"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0"/>
                      <w:szCs w:val="20"/>
                    </w:rPr>
                  </w:pPr>
                </w:p>
              </w:tc>
            </w:tr>
            <w:tr w:rsidR="00167E84" w:rsidRPr="00D057E5" w14:paraId="77FC3C28" w14:textId="77777777" w:rsidTr="00DF7E43">
              <w:trPr>
                <w:trHeight w:val="485"/>
              </w:trPr>
              <w:tc>
                <w:tcPr>
                  <w:tcW w:w="2065" w:type="dxa"/>
                  <w:tcBorders>
                    <w:top w:val="single" w:sz="4" w:space="0" w:color="000000"/>
                    <w:left w:val="single" w:sz="4" w:space="0" w:color="000000"/>
                    <w:bottom w:val="single" w:sz="4" w:space="0" w:color="000000"/>
                    <w:right w:val="single" w:sz="4" w:space="0" w:color="000000"/>
                  </w:tcBorders>
                  <w:vAlign w:val="center"/>
                </w:tcPr>
                <w:p w14:paraId="06496398"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487E61E2" w14:textId="77777777" w:rsidR="00167E84" w:rsidRPr="00D057E5"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Nucleo tematico di riferimento n° 2</w:t>
                  </w:r>
                </w:p>
                <w:p w14:paraId="337E06A0" w14:textId="77777777" w:rsidR="00167E84"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Il sistema della qualita’: sicurezza,</w:t>
                  </w:r>
                </w:p>
                <w:p w14:paraId="04D0F4B5" w14:textId="77777777" w:rsidR="00167E84" w:rsidRPr="00D057E5"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tracciabilita’ e certificazione</w:t>
                  </w:r>
                </w:p>
                <w:p w14:paraId="5F48694B"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p>
              </w:tc>
            </w:tr>
            <w:tr w:rsidR="00167E84" w:rsidRPr="00D057E5" w14:paraId="66AC1038" w14:textId="77777777" w:rsidTr="00DF7E43">
              <w:trPr>
                <w:trHeight w:val="485"/>
              </w:trPr>
              <w:tc>
                <w:tcPr>
                  <w:tcW w:w="2065" w:type="dxa"/>
                  <w:tcBorders>
                    <w:top w:val="single" w:sz="4" w:space="0" w:color="000000"/>
                    <w:left w:val="single" w:sz="4" w:space="0" w:color="000000"/>
                    <w:bottom w:val="single" w:sz="4" w:space="0" w:color="000000"/>
                    <w:right w:val="single" w:sz="4" w:space="0" w:color="000000"/>
                  </w:tcBorders>
                  <w:vAlign w:val="center"/>
                </w:tcPr>
                <w:p w14:paraId="229CC989"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r w:rsidRPr="00D057E5">
                    <w:rPr>
                      <w:rFonts w:ascii="Times New Roman" w:hAnsi="Times New Roman" w:cs="Times New Roman"/>
                      <w:sz w:val="22"/>
                      <w:szCs w:val="22"/>
                    </w:rPr>
                    <w:t>Modulo</w:t>
                  </w:r>
                </w:p>
                <w:p w14:paraId="73EC621C"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4E7CC81A"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Conoscenze</w:t>
                  </w:r>
                </w:p>
                <w:p w14:paraId="24157812"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6CE854E5" w14:textId="77777777" w:rsidTr="00DF7E43">
              <w:trPr>
                <w:trHeight w:val="2508"/>
              </w:trPr>
              <w:tc>
                <w:tcPr>
                  <w:tcW w:w="2065" w:type="dxa"/>
                  <w:tcBorders>
                    <w:top w:val="single" w:sz="4" w:space="0" w:color="000000"/>
                    <w:left w:val="single" w:sz="4" w:space="0" w:color="000000"/>
                    <w:bottom w:val="single" w:sz="4" w:space="0" w:color="000000"/>
                    <w:right w:val="single" w:sz="4" w:space="0" w:color="000000"/>
                  </w:tcBorders>
                  <w:hideMark/>
                </w:tcPr>
                <w:p w14:paraId="71F731B2"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sz w:val="22"/>
                      <w:szCs w:val="22"/>
                    </w:rPr>
                  </w:pPr>
                  <w:r w:rsidRPr="00D057E5">
                    <w:rPr>
                      <w:rFonts w:ascii="Times New Roman" w:hAnsi="Times New Roman" w:cs="Times New Roman"/>
                      <w:sz w:val="22"/>
                      <w:szCs w:val="22"/>
                    </w:rPr>
                    <w:t>Numero 3:</w:t>
                  </w:r>
                </w:p>
                <w:p w14:paraId="333A7572"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Il sistema della qualita’ la tracciabilita’ e </w:t>
                  </w:r>
                </w:p>
                <w:p w14:paraId="64B872F3"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i/>
                      <w:sz w:val="22"/>
                      <w:szCs w:val="22"/>
                    </w:rPr>
                  </w:pPr>
                  <w:r w:rsidRPr="00D057E5">
                    <w:rPr>
                      <w:rFonts w:ascii="Times New Roman" w:hAnsi="Times New Roman" w:cs="Times New Roman"/>
                      <w:bCs/>
                      <w:iCs/>
                      <w:sz w:val="22"/>
                      <w:szCs w:val="22"/>
                    </w:rPr>
                    <w:t>La certificazione</w:t>
                  </w:r>
                </w:p>
              </w:tc>
              <w:tc>
                <w:tcPr>
                  <w:tcW w:w="8085" w:type="dxa"/>
                  <w:tcBorders>
                    <w:top w:val="single" w:sz="4" w:space="0" w:color="000000"/>
                    <w:left w:val="single" w:sz="4" w:space="0" w:color="000000"/>
                    <w:bottom w:val="single" w:sz="4" w:space="0" w:color="000000"/>
                    <w:right w:val="single" w:sz="4" w:space="0" w:color="000000"/>
                  </w:tcBorders>
                  <w:vAlign w:val="center"/>
                </w:tcPr>
                <w:p w14:paraId="131EBAA2" w14:textId="77777777" w:rsidR="00167E84" w:rsidRDefault="00167E84" w:rsidP="006778DD">
                  <w:pPr>
                    <w:pStyle w:val="Default"/>
                    <w:framePr w:hSpace="141" w:wrap="around" w:vAnchor="text" w:hAnchor="text" w:y="1"/>
                    <w:numPr>
                      <w:ilvl w:val="0"/>
                      <w:numId w:val="46"/>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La sicurezza nelle aziende </w:t>
                  </w:r>
                </w:p>
                <w:p w14:paraId="1CEA90FA"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enogastronomiche( haccp)</w:t>
                  </w:r>
                </w:p>
                <w:p w14:paraId="6DC87C2B" w14:textId="77777777" w:rsidR="00167E84" w:rsidRPr="00D057E5" w:rsidRDefault="00167E84" w:rsidP="006778DD">
                  <w:pPr>
                    <w:pStyle w:val="Default"/>
                    <w:framePr w:hSpace="141" w:wrap="around" w:vAnchor="text" w:hAnchor="text" w:y="1"/>
                    <w:numPr>
                      <w:ilvl w:val="0"/>
                      <w:numId w:val="48"/>
                    </w:numPr>
                    <w:tabs>
                      <w:tab w:val="clear" w:pos="536"/>
                      <w:tab w:val="num" w:pos="317"/>
                    </w:tabs>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I marchi  alimentari</w:t>
                  </w:r>
                </w:p>
                <w:p w14:paraId="3F50640C" w14:textId="77777777" w:rsidR="00167E84" w:rsidRPr="00D057E5" w:rsidRDefault="00167E84" w:rsidP="006778DD">
                  <w:pPr>
                    <w:pStyle w:val="Default"/>
                    <w:framePr w:hSpace="141" w:wrap="around" w:vAnchor="text" w:hAnchor="text" w:y="1"/>
                    <w:numPr>
                      <w:ilvl w:val="0"/>
                      <w:numId w:val="48"/>
                    </w:numPr>
                    <w:tabs>
                      <w:tab w:val="clear" w:pos="536"/>
                      <w:tab w:val="num" w:pos="317"/>
                    </w:tabs>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Comunicare la qualità</w:t>
                  </w:r>
                </w:p>
                <w:p w14:paraId="0A1B05E4" w14:textId="77777777" w:rsidR="00167E84" w:rsidRPr="00D057E5" w:rsidRDefault="00167E84" w:rsidP="006778DD">
                  <w:pPr>
                    <w:pStyle w:val="Default"/>
                    <w:framePr w:hSpace="141" w:wrap="around" w:vAnchor="text" w:hAnchor="text" w:y="1"/>
                    <w:numPr>
                      <w:ilvl w:val="0"/>
                      <w:numId w:val="48"/>
                    </w:numPr>
                    <w:tabs>
                      <w:tab w:val="clear" w:pos="536"/>
                      <w:tab w:val="num" w:pos="317"/>
                    </w:tabs>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 i sistemi e i prodotti di qualità</w:t>
                  </w:r>
                </w:p>
                <w:p w14:paraId="49BDB406" w14:textId="77777777" w:rsidR="00167E84" w:rsidRDefault="00167E84" w:rsidP="006778DD">
                  <w:pPr>
                    <w:pStyle w:val="Default"/>
                    <w:framePr w:hSpace="141" w:wrap="around" w:vAnchor="text" w:hAnchor="text" w:y="1"/>
                    <w:numPr>
                      <w:ilvl w:val="0"/>
                      <w:numId w:val="48"/>
                    </w:numPr>
                    <w:tabs>
                      <w:tab w:val="clear" w:pos="536"/>
                      <w:tab w:val="num" w:pos="317"/>
                    </w:tabs>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Qualità enogastronomica e </w:t>
                  </w:r>
                </w:p>
                <w:p w14:paraId="0DB02CDD"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ristorazione etica e sostenibile</w:t>
                  </w:r>
                </w:p>
                <w:p w14:paraId="3AB5D63A"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6A0102BD" w14:textId="77777777" w:rsidTr="00DF7E43">
              <w:trPr>
                <w:trHeight w:val="737"/>
              </w:trPr>
              <w:tc>
                <w:tcPr>
                  <w:tcW w:w="2065" w:type="dxa"/>
                  <w:tcBorders>
                    <w:top w:val="single" w:sz="4" w:space="0" w:color="000000"/>
                    <w:left w:val="single" w:sz="4" w:space="0" w:color="000000"/>
                    <w:bottom w:val="single" w:sz="4" w:space="0" w:color="000000"/>
                    <w:right w:val="single" w:sz="4" w:space="0" w:color="000000"/>
                  </w:tcBorders>
                  <w:vAlign w:val="center"/>
                </w:tcPr>
                <w:p w14:paraId="280DCFA0"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34E2FF79" w14:textId="77777777" w:rsidR="00167E84" w:rsidRPr="00AF1B91" w:rsidRDefault="00167E84" w:rsidP="006778DD">
                  <w:pPr>
                    <w:pStyle w:val="Default"/>
                    <w:framePr w:hSpace="141" w:wrap="around" w:vAnchor="text" w:hAnchor="text" w:y="1"/>
                    <w:ind w:right="566"/>
                    <w:suppressOverlap/>
                    <w:rPr>
                      <w:rFonts w:ascii="Times New Roman" w:hAnsi="Times New Roman" w:cs="Times New Roman"/>
                      <w:sz w:val="22"/>
                      <w:szCs w:val="22"/>
                    </w:rPr>
                  </w:pPr>
                  <w:r w:rsidRPr="00AF1B91">
                    <w:rPr>
                      <w:rFonts w:ascii="Times New Roman" w:hAnsi="Times New Roman" w:cs="Times New Roman"/>
                      <w:bCs/>
                      <w:iCs/>
                      <w:sz w:val="22"/>
                      <w:szCs w:val="22"/>
                    </w:rPr>
                    <w:t xml:space="preserve">Nucleo tematico di riferimento </w:t>
                  </w:r>
                  <w:r w:rsidRPr="00AF1B91">
                    <w:rPr>
                      <w:rFonts w:ascii="Times New Roman" w:hAnsi="Times New Roman" w:cs="Times New Roman"/>
                      <w:sz w:val="22"/>
                      <w:szCs w:val="22"/>
                    </w:rPr>
                    <w:t>n°3</w:t>
                  </w:r>
                </w:p>
                <w:p w14:paraId="036F9057" w14:textId="77777777" w:rsidR="00167E84" w:rsidRPr="00D057E5"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sidRPr="00AF1B91">
                    <w:rPr>
                      <w:rFonts w:ascii="Times New Roman" w:hAnsi="Times New Roman" w:cs="Times New Roman"/>
                      <w:sz w:val="22"/>
                      <w:szCs w:val="22"/>
                    </w:rPr>
                    <w:t>Il cliente e le sue esigenze</w:t>
                  </w:r>
                </w:p>
              </w:tc>
            </w:tr>
            <w:tr w:rsidR="00167E84" w:rsidRPr="00D057E5" w14:paraId="0F47C9FC" w14:textId="77777777" w:rsidTr="00DF7E43">
              <w:trPr>
                <w:trHeight w:val="737"/>
              </w:trPr>
              <w:tc>
                <w:tcPr>
                  <w:tcW w:w="2065" w:type="dxa"/>
                  <w:tcBorders>
                    <w:top w:val="single" w:sz="4" w:space="0" w:color="000000"/>
                    <w:left w:val="single" w:sz="4" w:space="0" w:color="000000"/>
                    <w:bottom w:val="single" w:sz="4" w:space="0" w:color="000000"/>
                    <w:right w:val="single" w:sz="4" w:space="0" w:color="000000"/>
                  </w:tcBorders>
                  <w:vAlign w:val="center"/>
                  <w:hideMark/>
                </w:tcPr>
                <w:p w14:paraId="43D30226"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r w:rsidRPr="00D057E5">
                    <w:rPr>
                      <w:rFonts w:ascii="Times New Roman" w:hAnsi="Times New Roman" w:cs="Times New Roman"/>
                      <w:sz w:val="22"/>
                      <w:szCs w:val="22"/>
                    </w:rPr>
                    <w:t>Modulo</w:t>
                  </w:r>
                </w:p>
                <w:p w14:paraId="11063E74"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3796A908"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Conoscenze</w:t>
                  </w:r>
                </w:p>
                <w:p w14:paraId="29DF56EC"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p w14:paraId="78166C5B"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348B4B45" w14:textId="77777777" w:rsidTr="00DF7E43">
              <w:trPr>
                <w:trHeight w:val="2508"/>
              </w:trPr>
              <w:tc>
                <w:tcPr>
                  <w:tcW w:w="2065" w:type="dxa"/>
                  <w:tcBorders>
                    <w:top w:val="single" w:sz="4" w:space="0" w:color="000000"/>
                    <w:left w:val="single" w:sz="4" w:space="0" w:color="000000"/>
                    <w:bottom w:val="single" w:sz="4" w:space="0" w:color="000000"/>
                    <w:right w:val="single" w:sz="4" w:space="0" w:color="000000"/>
                  </w:tcBorders>
                  <w:hideMark/>
                </w:tcPr>
                <w:p w14:paraId="501C83D1"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sz w:val="22"/>
                      <w:szCs w:val="22"/>
                    </w:rPr>
                  </w:pPr>
                </w:p>
                <w:p w14:paraId="70F9B666"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r w:rsidRPr="00D057E5">
                    <w:rPr>
                      <w:rFonts w:ascii="Times New Roman" w:hAnsi="Times New Roman" w:cs="Times New Roman"/>
                      <w:sz w:val="22"/>
                      <w:szCs w:val="22"/>
                    </w:rPr>
                    <w:t>Numero 4 :</w:t>
                  </w:r>
                </w:p>
                <w:p w14:paraId="36D76037"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r w:rsidRPr="00D057E5">
                    <w:rPr>
                      <w:rFonts w:ascii="Times New Roman" w:hAnsi="Times New Roman" w:cs="Times New Roman"/>
                      <w:bCs/>
                      <w:iCs/>
                      <w:sz w:val="22"/>
                      <w:szCs w:val="22"/>
                    </w:rPr>
                    <w:t>I fattori che influenzano le scelte gastromomiche</w:t>
                  </w:r>
                </w:p>
                <w:p w14:paraId="7F92ECE0"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429657D8"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Fattori diedetici</w:t>
                  </w:r>
                </w:p>
                <w:p w14:paraId="1CB4C6B9"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Fattori culturali</w:t>
                  </w:r>
                </w:p>
                <w:p w14:paraId="5E386519"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4545D804" w14:textId="77777777" w:rsidTr="00DF7E43">
              <w:trPr>
                <w:trHeight w:val="2508"/>
              </w:trPr>
              <w:tc>
                <w:tcPr>
                  <w:tcW w:w="2065" w:type="dxa"/>
                  <w:tcBorders>
                    <w:top w:val="single" w:sz="4" w:space="0" w:color="000000"/>
                    <w:left w:val="single" w:sz="4" w:space="0" w:color="000000"/>
                    <w:bottom w:val="single" w:sz="4" w:space="0" w:color="000000"/>
                    <w:right w:val="single" w:sz="4" w:space="0" w:color="000000"/>
                  </w:tcBorders>
                  <w:hideMark/>
                </w:tcPr>
                <w:p w14:paraId="5ED37214"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r w:rsidRPr="00D057E5">
                    <w:rPr>
                      <w:rFonts w:ascii="Times New Roman" w:hAnsi="Times New Roman" w:cs="Times New Roman"/>
                      <w:bCs/>
                      <w:iCs/>
                      <w:sz w:val="22"/>
                      <w:szCs w:val="22"/>
                    </w:rPr>
                    <w:lastRenderedPageBreak/>
                    <w:t>Numero 5:</w:t>
                  </w:r>
                </w:p>
                <w:p w14:paraId="70CC4533"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p>
                <w:p w14:paraId="6787B0DB"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r w:rsidRPr="00D057E5">
                    <w:rPr>
                      <w:rFonts w:ascii="Times New Roman" w:hAnsi="Times New Roman" w:cs="Times New Roman"/>
                      <w:bCs/>
                      <w:iCs/>
                      <w:sz w:val="22"/>
                      <w:szCs w:val="22"/>
                    </w:rPr>
                    <w:t>Comunicare l’offerte enogastrono</w:t>
                  </w:r>
                </w:p>
                <w:p w14:paraId="5B98C129"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r w:rsidRPr="00D057E5">
                    <w:rPr>
                      <w:rFonts w:ascii="Times New Roman" w:hAnsi="Times New Roman" w:cs="Times New Roman"/>
                      <w:bCs/>
                      <w:iCs/>
                      <w:sz w:val="22"/>
                      <w:szCs w:val="22"/>
                    </w:rPr>
                    <w:t>Mica</w:t>
                  </w:r>
                </w:p>
                <w:p w14:paraId="0E37288D"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751B56DA"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I mezzi di comunicazione</w:t>
                  </w:r>
                </w:p>
                <w:p w14:paraId="34DFDACA"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Comunicare attraverso il menu</w:t>
                  </w:r>
                </w:p>
                <w:p w14:paraId="0AD938F3"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Le carte dei vini</w:t>
                  </w:r>
                </w:p>
                <w:p w14:paraId="4A6A7348"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Altre carte</w:t>
                  </w:r>
                </w:p>
                <w:p w14:paraId="70D5630D"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La comunicazione interna</w:t>
                  </w:r>
                </w:p>
              </w:tc>
            </w:tr>
            <w:tr w:rsidR="00167E84" w:rsidRPr="00D057E5" w14:paraId="39790B7A" w14:textId="77777777" w:rsidTr="00DF7E43">
              <w:trPr>
                <w:trHeight w:val="486"/>
              </w:trPr>
              <w:tc>
                <w:tcPr>
                  <w:tcW w:w="2065" w:type="dxa"/>
                  <w:tcBorders>
                    <w:top w:val="single" w:sz="4" w:space="0" w:color="000000"/>
                    <w:left w:val="single" w:sz="4" w:space="0" w:color="000000"/>
                    <w:bottom w:val="single" w:sz="4" w:space="0" w:color="000000"/>
                    <w:right w:val="single" w:sz="4" w:space="0" w:color="000000"/>
                  </w:tcBorders>
                  <w:vAlign w:val="center"/>
                </w:tcPr>
                <w:p w14:paraId="237CF9AE"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8085" w:type="dxa"/>
                  <w:tcBorders>
                    <w:top w:val="single" w:sz="4" w:space="0" w:color="000000"/>
                    <w:left w:val="single" w:sz="4" w:space="0" w:color="000000"/>
                    <w:bottom w:val="single" w:sz="4" w:space="0" w:color="000000"/>
                    <w:right w:val="single" w:sz="4" w:space="0" w:color="000000"/>
                  </w:tcBorders>
                  <w:vAlign w:val="center"/>
                </w:tcPr>
                <w:p w14:paraId="0C835517"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r w:rsidRPr="00D057E5">
                    <w:rPr>
                      <w:rFonts w:ascii="Times New Roman" w:hAnsi="Times New Roman" w:cs="Times New Roman"/>
                      <w:bCs/>
                      <w:iCs/>
                      <w:sz w:val="22"/>
                      <w:szCs w:val="22"/>
                    </w:rPr>
                    <w:t xml:space="preserve">Nucleo tematico di riferimento </w:t>
                  </w:r>
                  <w:r w:rsidRPr="00D057E5">
                    <w:rPr>
                      <w:rFonts w:ascii="Times New Roman" w:hAnsi="Times New Roman" w:cs="Times New Roman"/>
                      <w:sz w:val="22"/>
                      <w:szCs w:val="22"/>
                    </w:rPr>
                    <w:t>n°4</w:t>
                  </w:r>
                </w:p>
                <w:p w14:paraId="256414C5"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sz w:val="22"/>
                      <w:szCs w:val="22"/>
                    </w:rPr>
                  </w:pPr>
                </w:p>
                <w:p w14:paraId="0B7D9300" w14:textId="77777777" w:rsidR="00167E84"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Ottimizzare il servizio per valorizzare </w:t>
                  </w:r>
                </w:p>
                <w:p w14:paraId="6B7D1AC6" w14:textId="77777777" w:rsidR="00167E84" w:rsidRPr="00D057E5"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il territorio e promuovere il “made in italy”</w:t>
                  </w:r>
                </w:p>
              </w:tc>
            </w:tr>
            <w:tr w:rsidR="00167E84" w:rsidRPr="00D057E5" w14:paraId="60C27BB9" w14:textId="77777777" w:rsidTr="00DF7E43">
              <w:trPr>
                <w:trHeight w:val="486"/>
              </w:trPr>
              <w:tc>
                <w:tcPr>
                  <w:tcW w:w="2065" w:type="dxa"/>
                  <w:tcBorders>
                    <w:top w:val="single" w:sz="4" w:space="0" w:color="000000"/>
                    <w:left w:val="single" w:sz="4" w:space="0" w:color="000000"/>
                    <w:bottom w:val="single" w:sz="4" w:space="0" w:color="000000"/>
                    <w:right w:val="single" w:sz="4" w:space="0" w:color="000000"/>
                  </w:tcBorders>
                  <w:vAlign w:val="center"/>
                </w:tcPr>
                <w:p w14:paraId="73BA105F"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r w:rsidRPr="00D057E5">
                    <w:rPr>
                      <w:rFonts w:ascii="Times New Roman" w:hAnsi="Times New Roman" w:cs="Times New Roman"/>
                      <w:sz w:val="22"/>
                      <w:szCs w:val="22"/>
                    </w:rPr>
                    <w:t xml:space="preserve">Modulo </w:t>
                  </w:r>
                </w:p>
              </w:tc>
              <w:tc>
                <w:tcPr>
                  <w:tcW w:w="8085" w:type="dxa"/>
                  <w:tcBorders>
                    <w:top w:val="single" w:sz="4" w:space="0" w:color="000000"/>
                    <w:left w:val="single" w:sz="4" w:space="0" w:color="000000"/>
                    <w:bottom w:val="single" w:sz="4" w:space="0" w:color="000000"/>
                    <w:right w:val="single" w:sz="4" w:space="0" w:color="000000"/>
                  </w:tcBorders>
                  <w:vAlign w:val="center"/>
                </w:tcPr>
                <w:p w14:paraId="44131089"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r w:rsidRPr="00D057E5">
                    <w:rPr>
                      <w:rFonts w:ascii="Times New Roman" w:hAnsi="Times New Roman" w:cs="Times New Roman"/>
                      <w:bCs/>
                      <w:iCs/>
                      <w:sz w:val="22"/>
                      <w:szCs w:val="22"/>
                    </w:rPr>
                    <w:t>Conoscenze</w:t>
                  </w:r>
                </w:p>
                <w:p w14:paraId="2A6E33B5"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52B66A84" w14:textId="77777777" w:rsidTr="00DF7E43">
              <w:trPr>
                <w:trHeight w:val="4774"/>
              </w:trPr>
              <w:tc>
                <w:tcPr>
                  <w:tcW w:w="2065" w:type="dxa"/>
                  <w:tcBorders>
                    <w:top w:val="single" w:sz="4" w:space="0" w:color="000000"/>
                    <w:left w:val="single" w:sz="4" w:space="0" w:color="000000"/>
                    <w:bottom w:val="single" w:sz="4" w:space="0" w:color="000000"/>
                    <w:right w:val="single" w:sz="4" w:space="0" w:color="000000"/>
                  </w:tcBorders>
                </w:tcPr>
                <w:p w14:paraId="2011414D"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sz w:val="22"/>
                      <w:szCs w:val="22"/>
                    </w:rPr>
                  </w:pPr>
                </w:p>
                <w:p w14:paraId="5102D953" w14:textId="77777777" w:rsidR="00167E84" w:rsidRPr="00D057E5" w:rsidRDefault="00167E84" w:rsidP="006778DD">
                  <w:pPr>
                    <w:pStyle w:val="Default"/>
                    <w:framePr w:hSpace="141" w:wrap="around" w:vAnchor="text" w:hAnchor="text" w:y="1"/>
                    <w:spacing w:line="360" w:lineRule="auto"/>
                    <w:ind w:left="993" w:right="566" w:hanging="709"/>
                    <w:suppressOverlap/>
                    <w:rPr>
                      <w:rFonts w:ascii="Times New Roman" w:hAnsi="Times New Roman" w:cs="Times New Roman"/>
                      <w:sz w:val="22"/>
                      <w:szCs w:val="22"/>
                    </w:rPr>
                  </w:pPr>
                  <w:r w:rsidRPr="00D057E5">
                    <w:rPr>
                      <w:rFonts w:ascii="Times New Roman" w:hAnsi="Times New Roman" w:cs="Times New Roman"/>
                      <w:sz w:val="22"/>
                      <w:szCs w:val="22"/>
                    </w:rPr>
                    <w:t>Numero 6</w:t>
                  </w:r>
                </w:p>
                <w:p w14:paraId="75582163"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p>
                <w:p w14:paraId="5105C3CE"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p>
                <w:p w14:paraId="6535A4F4"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p>
                <w:p w14:paraId="56060CCA"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p>
                <w:p w14:paraId="41258DA8"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p>
                <w:p w14:paraId="58B82B90"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sz w:val="22"/>
                      <w:szCs w:val="22"/>
                    </w:rPr>
                  </w:pPr>
                </w:p>
                <w:p w14:paraId="2C6C22BB" w14:textId="1CF52C6F" w:rsidR="00167E84" w:rsidRPr="00D057E5" w:rsidRDefault="008E3F57" w:rsidP="006778DD">
                  <w:pPr>
                    <w:pStyle w:val="Default"/>
                    <w:framePr w:hSpace="141" w:wrap="around" w:vAnchor="text" w:hAnchor="text" w:y="1"/>
                    <w:ind w:left="993" w:right="566" w:hanging="709"/>
                    <w:suppressOverlap/>
                    <w:jc w:val="center"/>
                    <w:rPr>
                      <w:rFonts w:ascii="Times New Roman" w:hAnsi="Times New Roman" w:cs="Times New Roman"/>
                      <w:sz w:val="22"/>
                      <w:szCs w:val="22"/>
                    </w:rPr>
                  </w:pPr>
                  <w:r>
                    <w:rPr>
                      <w:rFonts w:ascii="Times New Roman" w:hAnsi="Times New Roman" w:cs="Times New Roman"/>
                      <w:sz w:val="22"/>
                      <w:szCs w:val="22"/>
                    </w:rPr>
                    <w:t>Pr</w:t>
                  </w:r>
                  <w:r w:rsidR="00167E84" w:rsidRPr="00D057E5">
                    <w:rPr>
                      <w:rFonts w:ascii="Times New Roman" w:hAnsi="Times New Roman" w:cs="Times New Roman"/>
                      <w:sz w:val="22"/>
                      <w:szCs w:val="22"/>
                    </w:rPr>
                    <w:t>omuovere il made in italy</w:t>
                  </w:r>
                </w:p>
              </w:tc>
              <w:tc>
                <w:tcPr>
                  <w:tcW w:w="8085" w:type="dxa"/>
                  <w:tcBorders>
                    <w:top w:val="single" w:sz="4" w:space="0" w:color="000000"/>
                    <w:left w:val="single" w:sz="4" w:space="0" w:color="000000"/>
                    <w:bottom w:val="single" w:sz="4" w:space="0" w:color="000000"/>
                    <w:right w:val="single" w:sz="4" w:space="0" w:color="000000"/>
                  </w:tcBorders>
                  <w:vAlign w:val="center"/>
                </w:tcPr>
                <w:p w14:paraId="4B7D3D98" w14:textId="77777777" w:rsidR="00167E84" w:rsidRDefault="00167E84" w:rsidP="006778DD">
                  <w:pPr>
                    <w:pStyle w:val="Default"/>
                    <w:framePr w:hSpace="141" w:wrap="around" w:vAnchor="text" w:hAnchor="text" w:y="1"/>
                    <w:numPr>
                      <w:ilvl w:val="0"/>
                      <w:numId w:val="47"/>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Tipicizzazione dei prodotti e il made </w:t>
                  </w:r>
                </w:p>
                <w:p w14:paraId="1EB0CC02"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in italy</w:t>
                  </w:r>
                </w:p>
                <w:p w14:paraId="7F8F2FC1" w14:textId="77777777" w:rsidR="00167E84" w:rsidRPr="00D057E5" w:rsidRDefault="00167E84" w:rsidP="006778DD">
                  <w:pPr>
                    <w:pStyle w:val="Default"/>
                    <w:framePr w:hSpace="141" w:wrap="around" w:vAnchor="text" w:hAnchor="text" w:y="1"/>
                    <w:numPr>
                      <w:ilvl w:val="0"/>
                      <w:numId w:val="48"/>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Gli strumenti di vendita</w:t>
                  </w:r>
                </w:p>
                <w:p w14:paraId="332806CF" w14:textId="77777777" w:rsidR="00167E84" w:rsidRPr="00D057E5" w:rsidRDefault="00167E84" w:rsidP="006778DD">
                  <w:pPr>
                    <w:pStyle w:val="Default"/>
                    <w:framePr w:hSpace="141" w:wrap="around" w:vAnchor="text" w:hAnchor="text" w:y="1"/>
                    <w:numPr>
                      <w:ilvl w:val="0"/>
                      <w:numId w:val="48"/>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Conoscere il territorio</w:t>
                  </w:r>
                </w:p>
                <w:p w14:paraId="219A0B3E" w14:textId="77777777" w:rsidR="00167E84" w:rsidRPr="00D057E5" w:rsidRDefault="00167E84" w:rsidP="006778DD">
                  <w:pPr>
                    <w:pStyle w:val="Default"/>
                    <w:framePr w:hSpace="141" w:wrap="around" w:vAnchor="text" w:hAnchor="text" w:y="1"/>
                    <w:numPr>
                      <w:ilvl w:val="0"/>
                      <w:numId w:val="48"/>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Valorizzazione del territorio</w:t>
                  </w:r>
                </w:p>
                <w:p w14:paraId="2DAE0D69" w14:textId="77777777" w:rsidR="00167E84" w:rsidRPr="00D057E5" w:rsidRDefault="00167E84" w:rsidP="006778DD">
                  <w:pPr>
                    <w:pStyle w:val="Default"/>
                    <w:framePr w:hSpace="141" w:wrap="around" w:vAnchor="text" w:hAnchor="text" w:y="1"/>
                    <w:numPr>
                      <w:ilvl w:val="0"/>
                      <w:numId w:val="48"/>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I sistemi turistici locali</w:t>
                  </w:r>
                </w:p>
                <w:p w14:paraId="09453E5A" w14:textId="77777777" w:rsidR="00167E84" w:rsidRDefault="00167E84" w:rsidP="006778DD">
                  <w:pPr>
                    <w:pStyle w:val="Default"/>
                    <w:framePr w:hSpace="141" w:wrap="around" w:vAnchor="text" w:hAnchor="text" w:y="1"/>
                    <w:numPr>
                      <w:ilvl w:val="0"/>
                      <w:numId w:val="48"/>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Valorizzare i prodotti agroalimentar</w:t>
                  </w:r>
                  <w:r w:rsidRPr="00EC1DAE">
                    <w:rPr>
                      <w:rFonts w:ascii="Times New Roman" w:hAnsi="Times New Roman" w:cs="Times New Roman"/>
                      <w:bCs/>
                      <w:iCs/>
                      <w:sz w:val="22"/>
                      <w:szCs w:val="22"/>
                    </w:rPr>
                    <w:t>i</w:t>
                  </w:r>
                </w:p>
                <w:p w14:paraId="4075C7EE" w14:textId="77777777" w:rsidR="00167E84" w:rsidRPr="00EC1DAE"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EC1DAE">
                    <w:rPr>
                      <w:rFonts w:ascii="Times New Roman" w:hAnsi="Times New Roman" w:cs="Times New Roman"/>
                      <w:bCs/>
                      <w:iCs/>
                      <w:sz w:val="22"/>
                      <w:szCs w:val="22"/>
                    </w:rPr>
                    <w:t xml:space="preserve"> del territorio</w:t>
                  </w:r>
                </w:p>
                <w:p w14:paraId="0183C903"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p w14:paraId="37C31982"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bl>
          <w:p w14:paraId="3B212A89" w14:textId="77777777" w:rsidR="00167E84" w:rsidRPr="00D057E5" w:rsidRDefault="00167E84" w:rsidP="00DF7E43">
            <w:pPr>
              <w:pStyle w:val="Default"/>
              <w:ind w:left="993" w:right="566" w:hanging="709"/>
              <w:rPr>
                <w:rFonts w:ascii="Times New Roman" w:hAnsi="Times New Roman" w:cs="Times New Roman"/>
                <w:bCs/>
                <w:i/>
                <w:iCs/>
                <w:sz w:val="20"/>
                <w:szCs w:val="20"/>
              </w:rPr>
            </w:pPr>
          </w:p>
          <w:tbl>
            <w:tblPr>
              <w:tblW w:w="101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5"/>
              <w:gridCol w:w="6868"/>
            </w:tblGrid>
            <w:tr w:rsidR="00167E84" w:rsidRPr="00D057E5" w14:paraId="3F58017B" w14:textId="77777777" w:rsidTr="00DF7E43">
              <w:tc>
                <w:tcPr>
                  <w:tcW w:w="2820" w:type="dxa"/>
                  <w:tcBorders>
                    <w:top w:val="single" w:sz="4" w:space="0" w:color="auto"/>
                    <w:left w:val="single" w:sz="4" w:space="0" w:color="auto"/>
                    <w:bottom w:val="single" w:sz="4" w:space="0" w:color="auto"/>
                    <w:right w:val="single" w:sz="4" w:space="0" w:color="auto"/>
                  </w:tcBorders>
                  <w:vAlign w:val="center"/>
                </w:tcPr>
                <w:p w14:paraId="0269A8C8"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p>
              </w:tc>
              <w:tc>
                <w:tcPr>
                  <w:tcW w:w="7363" w:type="dxa"/>
                  <w:tcBorders>
                    <w:top w:val="single" w:sz="4" w:space="0" w:color="auto"/>
                    <w:left w:val="single" w:sz="4" w:space="0" w:color="auto"/>
                    <w:bottom w:val="single" w:sz="4" w:space="0" w:color="auto"/>
                    <w:right w:val="single" w:sz="4" w:space="0" w:color="auto"/>
                  </w:tcBorders>
                  <w:vAlign w:val="center"/>
                </w:tcPr>
                <w:p w14:paraId="2A7CC06C" w14:textId="77777777" w:rsidR="00167E84" w:rsidRPr="00D057E5" w:rsidRDefault="00167E84" w:rsidP="006778DD">
                  <w:pPr>
                    <w:pStyle w:val="Default"/>
                    <w:framePr w:hSpace="141" w:wrap="around" w:vAnchor="text" w:hAnchor="text" w:y="1"/>
                    <w:ind w:right="566"/>
                    <w:suppressOverlap/>
                    <w:rPr>
                      <w:rFonts w:ascii="Times New Roman" w:hAnsi="Times New Roman" w:cs="Times New Roman"/>
                      <w:sz w:val="22"/>
                      <w:szCs w:val="22"/>
                    </w:rPr>
                  </w:pPr>
                  <w:r w:rsidRPr="00D057E5">
                    <w:rPr>
                      <w:rFonts w:ascii="Times New Roman" w:hAnsi="Times New Roman" w:cs="Times New Roman"/>
                      <w:bCs/>
                      <w:iCs/>
                      <w:sz w:val="22"/>
                      <w:szCs w:val="22"/>
                    </w:rPr>
                    <w:t xml:space="preserve">Nucleo tematico di riferimento </w:t>
                  </w:r>
                  <w:r w:rsidRPr="00D057E5">
                    <w:rPr>
                      <w:rFonts w:ascii="Times New Roman" w:hAnsi="Times New Roman" w:cs="Times New Roman"/>
                      <w:sz w:val="22"/>
                      <w:szCs w:val="22"/>
                    </w:rPr>
                    <w:t>n°5</w:t>
                  </w:r>
                </w:p>
                <w:p w14:paraId="0EEEB8D2" w14:textId="77777777" w:rsidR="00167E84"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Pr>
                      <w:rFonts w:ascii="Times New Roman" w:hAnsi="Times New Roman" w:cs="Times New Roman"/>
                      <w:bCs/>
                      <w:iCs/>
                      <w:sz w:val="22"/>
                      <w:szCs w:val="22"/>
                    </w:rPr>
                    <w:t>Gestione vendita e</w:t>
                  </w:r>
                </w:p>
                <w:p w14:paraId="773502A3" w14:textId="77777777" w:rsidR="00167E84" w:rsidRPr="00D057E5" w:rsidRDefault="00167E84" w:rsidP="006778DD">
                  <w:pPr>
                    <w:pStyle w:val="Default"/>
                    <w:framePr w:hSpace="141" w:wrap="around" w:vAnchor="text" w:hAnchor="text" w:y="1"/>
                    <w:ind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commercializzazione</w:t>
                  </w:r>
                </w:p>
                <w:p w14:paraId="47B329D1" w14:textId="77777777" w:rsidR="00167E84" w:rsidRPr="00D057E5" w:rsidRDefault="00167E84" w:rsidP="006778DD">
                  <w:pPr>
                    <w:pStyle w:val="Default"/>
                    <w:framePr w:hSpace="141" w:wrap="around" w:vAnchor="text" w:hAnchor="text" w:y="1"/>
                    <w:ind w:left="993" w:right="566" w:hanging="709"/>
                    <w:suppressOverlap/>
                    <w:jc w:val="center"/>
                    <w:rPr>
                      <w:rFonts w:ascii="Times New Roman" w:hAnsi="Times New Roman" w:cs="Times New Roman"/>
                      <w:bCs/>
                      <w:iCs/>
                      <w:sz w:val="22"/>
                      <w:szCs w:val="22"/>
                    </w:rPr>
                  </w:pPr>
                </w:p>
              </w:tc>
            </w:tr>
            <w:tr w:rsidR="00167E84" w:rsidRPr="00D057E5" w14:paraId="25EE198C" w14:textId="77777777" w:rsidTr="00DF7E43">
              <w:tc>
                <w:tcPr>
                  <w:tcW w:w="2820" w:type="dxa"/>
                  <w:tcBorders>
                    <w:top w:val="single" w:sz="4" w:space="0" w:color="auto"/>
                    <w:left w:val="single" w:sz="4" w:space="0" w:color="auto"/>
                    <w:bottom w:val="single" w:sz="4" w:space="0" w:color="auto"/>
                    <w:right w:val="single" w:sz="4" w:space="0" w:color="auto"/>
                  </w:tcBorders>
                  <w:vAlign w:val="center"/>
                  <w:hideMark/>
                </w:tcPr>
                <w:p w14:paraId="2E3D9B42" w14:textId="77777777" w:rsidR="00167E84" w:rsidRPr="00D057E5" w:rsidRDefault="00167E84" w:rsidP="006778DD">
                  <w:pPr>
                    <w:pStyle w:val="Default"/>
                    <w:framePr w:hSpace="141" w:wrap="around" w:vAnchor="text" w:hAnchor="text" w:y="1"/>
                    <w:spacing w:line="360" w:lineRule="auto"/>
                    <w:ind w:left="993" w:right="566" w:hanging="709"/>
                    <w:suppressOverlap/>
                    <w:jc w:val="center"/>
                    <w:rPr>
                      <w:rFonts w:ascii="Times New Roman" w:hAnsi="Times New Roman" w:cs="Times New Roman"/>
                      <w:sz w:val="22"/>
                      <w:szCs w:val="22"/>
                    </w:rPr>
                  </w:pPr>
                  <w:r w:rsidRPr="00D057E5">
                    <w:rPr>
                      <w:rFonts w:ascii="Times New Roman" w:hAnsi="Times New Roman" w:cs="Times New Roman"/>
                      <w:sz w:val="22"/>
                      <w:szCs w:val="22"/>
                    </w:rPr>
                    <w:t xml:space="preserve">Modulo </w:t>
                  </w:r>
                </w:p>
              </w:tc>
              <w:tc>
                <w:tcPr>
                  <w:tcW w:w="7363" w:type="dxa"/>
                  <w:tcBorders>
                    <w:top w:val="single" w:sz="4" w:space="0" w:color="auto"/>
                    <w:left w:val="single" w:sz="4" w:space="0" w:color="auto"/>
                    <w:bottom w:val="single" w:sz="4" w:space="0" w:color="auto"/>
                    <w:right w:val="single" w:sz="4" w:space="0" w:color="auto"/>
                  </w:tcBorders>
                  <w:vAlign w:val="center"/>
                  <w:hideMark/>
                </w:tcPr>
                <w:p w14:paraId="0C7A0913"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Conoscenze</w:t>
                  </w:r>
                </w:p>
                <w:p w14:paraId="40BAC610"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p w14:paraId="584D3B70"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Cs/>
                      <w:sz w:val="22"/>
                      <w:szCs w:val="22"/>
                    </w:rPr>
                  </w:pPr>
                </w:p>
              </w:tc>
            </w:tr>
            <w:tr w:rsidR="00167E84" w:rsidRPr="00D057E5" w14:paraId="0F1ADC5F" w14:textId="77777777" w:rsidTr="00DF7E43">
              <w:tc>
                <w:tcPr>
                  <w:tcW w:w="2820" w:type="dxa"/>
                  <w:tcBorders>
                    <w:top w:val="single" w:sz="4" w:space="0" w:color="auto"/>
                    <w:left w:val="single" w:sz="4" w:space="0" w:color="auto"/>
                    <w:bottom w:val="single" w:sz="4" w:space="0" w:color="auto"/>
                    <w:right w:val="single" w:sz="4" w:space="0" w:color="auto"/>
                  </w:tcBorders>
                  <w:hideMark/>
                </w:tcPr>
                <w:p w14:paraId="3A56CBE1"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t>Numero :7</w:t>
                  </w:r>
                </w:p>
                <w:p w14:paraId="2ED83D2C"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p>
                <w:p w14:paraId="38AF90EF"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p>
                <w:p w14:paraId="4257F365" w14:textId="77777777" w:rsidR="00167E84" w:rsidRPr="00D057E5" w:rsidRDefault="00167E84" w:rsidP="006778DD">
                  <w:pPr>
                    <w:framePr w:hSpace="141" w:wrap="around" w:vAnchor="text" w:hAnchor="text" w:y="1"/>
                    <w:ind w:left="993" w:right="566" w:hanging="709"/>
                    <w:suppressOverlap/>
                    <w:jc w:val="center"/>
                    <w:rPr>
                      <w:rFonts w:ascii="Times New Roman" w:hAnsi="Times New Roman"/>
                      <w:bCs/>
                    </w:rPr>
                  </w:pPr>
                  <w:r w:rsidRPr="00D057E5">
                    <w:rPr>
                      <w:rFonts w:ascii="Times New Roman" w:hAnsi="Times New Roman"/>
                      <w:bCs/>
                    </w:rPr>
                    <w:t>Al ..bar</w:t>
                  </w:r>
                </w:p>
              </w:tc>
              <w:tc>
                <w:tcPr>
                  <w:tcW w:w="7363" w:type="dxa"/>
                  <w:tcBorders>
                    <w:top w:val="single" w:sz="4" w:space="0" w:color="auto"/>
                    <w:left w:val="single" w:sz="4" w:space="0" w:color="auto"/>
                    <w:bottom w:val="single" w:sz="4" w:space="0" w:color="auto"/>
                    <w:right w:val="single" w:sz="4" w:space="0" w:color="auto"/>
                  </w:tcBorders>
                  <w:hideMark/>
                </w:tcPr>
                <w:p w14:paraId="432149F9" w14:textId="77777777" w:rsidR="00167E84" w:rsidRPr="00D057E5" w:rsidRDefault="00167E84" w:rsidP="006778DD">
                  <w:pPr>
                    <w:pStyle w:val="Default"/>
                    <w:framePr w:hSpace="141" w:wrap="around" w:vAnchor="text" w:hAnchor="text" w:y="1"/>
                    <w:numPr>
                      <w:ilvl w:val="0"/>
                      <w:numId w:val="50"/>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Creare un cocktail</w:t>
                  </w:r>
                </w:p>
                <w:p w14:paraId="6F1FBEF4" w14:textId="77777777" w:rsidR="00167E84" w:rsidRPr="00EC1DAE" w:rsidRDefault="00167E84" w:rsidP="006778DD">
                  <w:pPr>
                    <w:pStyle w:val="Default"/>
                    <w:framePr w:hSpace="141" w:wrap="around" w:vAnchor="text" w:hAnchor="text" w:y="1"/>
                    <w:numPr>
                      <w:ilvl w:val="0"/>
                      <w:numId w:val="51"/>
                    </w:numPr>
                    <w:ind w:left="993" w:right="566" w:hanging="709"/>
                    <w:suppressOverlap/>
                    <w:rPr>
                      <w:rFonts w:ascii="Times New Roman" w:hAnsi="Times New Roman" w:cs="Times New Roman"/>
                      <w:bCs/>
                      <w:i/>
                      <w:iCs/>
                      <w:sz w:val="22"/>
                      <w:szCs w:val="22"/>
                      <w:u w:val="single"/>
                    </w:rPr>
                  </w:pPr>
                  <w:r w:rsidRPr="00D057E5">
                    <w:rPr>
                      <w:rFonts w:ascii="Times New Roman" w:hAnsi="Times New Roman" w:cs="Times New Roman"/>
                      <w:bCs/>
                      <w:iCs/>
                      <w:sz w:val="22"/>
                      <w:szCs w:val="22"/>
                    </w:rPr>
                    <w:t xml:space="preserve">Realizzazione di diversi </w:t>
                  </w:r>
                </w:p>
                <w:p w14:paraId="2FED8D41"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
                      <w:iCs/>
                      <w:sz w:val="22"/>
                      <w:szCs w:val="22"/>
                      <w:u w:val="single"/>
                    </w:rPr>
                  </w:pPr>
                  <w:r w:rsidRPr="00D057E5">
                    <w:rPr>
                      <w:rFonts w:ascii="Times New Roman" w:hAnsi="Times New Roman" w:cs="Times New Roman"/>
                      <w:bCs/>
                      <w:iCs/>
                      <w:sz w:val="22"/>
                      <w:szCs w:val="22"/>
                    </w:rPr>
                    <w:t>tipi di cocktail</w:t>
                  </w:r>
                </w:p>
                <w:p w14:paraId="4750BEC5" w14:textId="77777777" w:rsidR="00167E84" w:rsidRPr="00D057E5" w:rsidRDefault="00167E84" w:rsidP="006778DD">
                  <w:pPr>
                    <w:pStyle w:val="Default"/>
                    <w:framePr w:hSpace="141" w:wrap="around" w:vAnchor="text" w:hAnchor="text" w:y="1"/>
                    <w:numPr>
                      <w:ilvl w:val="0"/>
                      <w:numId w:val="51"/>
                    </w:numPr>
                    <w:ind w:left="993" w:right="566" w:hanging="709"/>
                    <w:suppressOverlap/>
                    <w:rPr>
                      <w:rFonts w:ascii="Times New Roman" w:hAnsi="Times New Roman" w:cs="Times New Roman"/>
                      <w:bCs/>
                      <w:i/>
                      <w:iCs/>
                      <w:sz w:val="22"/>
                      <w:szCs w:val="22"/>
                      <w:u w:val="single"/>
                    </w:rPr>
                  </w:pPr>
                  <w:r w:rsidRPr="00D057E5">
                    <w:rPr>
                      <w:rFonts w:ascii="Times New Roman" w:hAnsi="Times New Roman" w:cs="Times New Roman"/>
                      <w:bCs/>
                      <w:iCs/>
                      <w:sz w:val="22"/>
                      <w:szCs w:val="22"/>
                    </w:rPr>
                    <w:t>Beverage cost</w:t>
                  </w:r>
                </w:p>
                <w:p w14:paraId="7FB36254" w14:textId="77777777" w:rsidR="00167E84" w:rsidRPr="00D057E5" w:rsidRDefault="00167E84" w:rsidP="006778DD">
                  <w:pPr>
                    <w:pStyle w:val="Default"/>
                    <w:framePr w:hSpace="141" w:wrap="around" w:vAnchor="text" w:hAnchor="text" w:y="1"/>
                    <w:numPr>
                      <w:ilvl w:val="0"/>
                      <w:numId w:val="51"/>
                    </w:numPr>
                    <w:ind w:left="993" w:right="566" w:hanging="709"/>
                    <w:suppressOverlap/>
                    <w:rPr>
                      <w:rFonts w:ascii="Times New Roman" w:hAnsi="Times New Roman" w:cs="Times New Roman"/>
                      <w:bCs/>
                      <w:i/>
                      <w:iCs/>
                      <w:sz w:val="22"/>
                      <w:szCs w:val="22"/>
                      <w:u w:val="single"/>
                    </w:rPr>
                  </w:pPr>
                  <w:r w:rsidRPr="00D057E5">
                    <w:rPr>
                      <w:rFonts w:ascii="Times New Roman" w:hAnsi="Times New Roman" w:cs="Times New Roman"/>
                      <w:bCs/>
                      <w:iCs/>
                      <w:sz w:val="22"/>
                      <w:szCs w:val="22"/>
                    </w:rPr>
                    <w:t>Gestione del bar</w:t>
                  </w:r>
                </w:p>
                <w:p w14:paraId="1FD03DC2" w14:textId="77777777" w:rsidR="00167E84" w:rsidRPr="00D057E5" w:rsidRDefault="00167E84" w:rsidP="006778DD">
                  <w:pPr>
                    <w:pStyle w:val="Default"/>
                    <w:framePr w:hSpace="141" w:wrap="around" w:vAnchor="text" w:hAnchor="text" w:y="1"/>
                    <w:numPr>
                      <w:ilvl w:val="0"/>
                      <w:numId w:val="51"/>
                    </w:numPr>
                    <w:ind w:left="993" w:right="566" w:hanging="709"/>
                    <w:suppressOverlap/>
                    <w:rPr>
                      <w:rFonts w:ascii="Times New Roman" w:hAnsi="Times New Roman" w:cs="Times New Roman"/>
                      <w:bCs/>
                      <w:i/>
                      <w:iCs/>
                      <w:sz w:val="22"/>
                      <w:szCs w:val="22"/>
                      <w:u w:val="single"/>
                    </w:rPr>
                  </w:pPr>
                  <w:r w:rsidRPr="00D057E5">
                    <w:rPr>
                      <w:rFonts w:ascii="Times New Roman" w:hAnsi="Times New Roman" w:cs="Times New Roman"/>
                      <w:bCs/>
                      <w:iCs/>
                      <w:sz w:val="22"/>
                      <w:szCs w:val="22"/>
                    </w:rPr>
                    <w:t>La gestione degli acquisti</w:t>
                  </w:r>
                </w:p>
                <w:p w14:paraId="12DDFE17" w14:textId="77777777" w:rsidR="00167E84" w:rsidRPr="00D057E5" w:rsidRDefault="00167E84" w:rsidP="006778DD">
                  <w:pPr>
                    <w:pStyle w:val="Default"/>
                    <w:framePr w:hSpace="141" w:wrap="around" w:vAnchor="text" w:hAnchor="text" w:y="1"/>
                    <w:numPr>
                      <w:ilvl w:val="0"/>
                      <w:numId w:val="51"/>
                    </w:numPr>
                    <w:ind w:left="993" w:right="566" w:hanging="709"/>
                    <w:suppressOverlap/>
                    <w:rPr>
                      <w:rFonts w:ascii="Times New Roman" w:hAnsi="Times New Roman" w:cs="Times New Roman"/>
                      <w:bCs/>
                      <w:i/>
                      <w:iCs/>
                      <w:sz w:val="22"/>
                      <w:szCs w:val="22"/>
                      <w:u w:val="single"/>
                    </w:rPr>
                  </w:pPr>
                  <w:r w:rsidRPr="00D057E5">
                    <w:rPr>
                      <w:rFonts w:ascii="Times New Roman" w:hAnsi="Times New Roman" w:cs="Times New Roman"/>
                      <w:bCs/>
                      <w:iCs/>
                      <w:sz w:val="22"/>
                      <w:szCs w:val="22"/>
                    </w:rPr>
                    <w:t>Le diverse tipologie di bar</w:t>
                  </w:r>
                </w:p>
                <w:p w14:paraId="69697E30" w14:textId="77777777" w:rsidR="00167E84" w:rsidRPr="00D057E5" w:rsidRDefault="00167E84" w:rsidP="006778DD">
                  <w:pPr>
                    <w:pStyle w:val="Default"/>
                    <w:framePr w:hSpace="141" w:wrap="around" w:vAnchor="text" w:hAnchor="text" w:y="1"/>
                    <w:ind w:left="993" w:right="566" w:hanging="709"/>
                    <w:suppressOverlap/>
                    <w:rPr>
                      <w:rFonts w:ascii="Times New Roman" w:hAnsi="Times New Roman" w:cs="Times New Roman"/>
                      <w:bCs/>
                      <w:i/>
                      <w:iCs/>
                      <w:sz w:val="22"/>
                      <w:szCs w:val="22"/>
                      <w:u w:val="single"/>
                    </w:rPr>
                  </w:pPr>
                </w:p>
              </w:tc>
            </w:tr>
            <w:tr w:rsidR="00167E84" w:rsidRPr="00D057E5" w14:paraId="01F390FE" w14:textId="77777777" w:rsidTr="00DF7E43">
              <w:tc>
                <w:tcPr>
                  <w:tcW w:w="2820" w:type="dxa"/>
                  <w:tcBorders>
                    <w:top w:val="single" w:sz="4" w:space="0" w:color="auto"/>
                    <w:left w:val="single" w:sz="4" w:space="0" w:color="auto"/>
                    <w:bottom w:val="single" w:sz="4" w:space="0" w:color="auto"/>
                    <w:right w:val="single" w:sz="4" w:space="0" w:color="auto"/>
                  </w:tcBorders>
                  <w:hideMark/>
                </w:tcPr>
                <w:p w14:paraId="1484CF54"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t>Numero 8:</w:t>
                  </w:r>
                </w:p>
                <w:p w14:paraId="46128070"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t xml:space="preserve"> </w:t>
                  </w:r>
                </w:p>
                <w:p w14:paraId="4ED627FF"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p>
                <w:p w14:paraId="08C93D47" w14:textId="77777777" w:rsidR="00167E84" w:rsidRPr="00D057E5" w:rsidRDefault="00167E84" w:rsidP="006778DD">
                  <w:pPr>
                    <w:framePr w:hSpace="141" w:wrap="around" w:vAnchor="text" w:hAnchor="text" w:y="1"/>
                    <w:ind w:left="993" w:right="566" w:hanging="709"/>
                    <w:suppressOverlap/>
                    <w:jc w:val="center"/>
                    <w:rPr>
                      <w:rFonts w:ascii="Times New Roman" w:hAnsi="Times New Roman"/>
                      <w:bCs/>
                    </w:rPr>
                  </w:pPr>
                  <w:r w:rsidRPr="00D057E5">
                    <w:rPr>
                      <w:rFonts w:ascii="Times New Roman" w:hAnsi="Times New Roman"/>
                      <w:bCs/>
                    </w:rPr>
                    <w:t>Le tecniche di gestione</w:t>
                  </w:r>
                </w:p>
              </w:tc>
              <w:tc>
                <w:tcPr>
                  <w:tcW w:w="7363" w:type="dxa"/>
                  <w:tcBorders>
                    <w:top w:val="single" w:sz="4" w:space="0" w:color="auto"/>
                    <w:left w:val="single" w:sz="4" w:space="0" w:color="auto"/>
                    <w:bottom w:val="single" w:sz="4" w:space="0" w:color="auto"/>
                    <w:right w:val="single" w:sz="4" w:space="0" w:color="auto"/>
                  </w:tcBorders>
                  <w:hideMark/>
                </w:tcPr>
                <w:p w14:paraId="2B4085E4" w14:textId="77777777" w:rsidR="00167E84"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Pr>
                      <w:rFonts w:ascii="Times New Roman" w:hAnsi="Times New Roman" w:cs="Times New Roman"/>
                      <w:bCs/>
                      <w:iCs/>
                      <w:sz w:val="22"/>
                      <w:szCs w:val="22"/>
                    </w:rPr>
                    <w:t xml:space="preserve">Aspetti peculiari dei </w:t>
                  </w:r>
                </w:p>
                <w:p w14:paraId="655D3F09"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Pr>
                      <w:rFonts w:ascii="Times New Roman" w:hAnsi="Times New Roman" w:cs="Times New Roman"/>
                      <w:bCs/>
                      <w:iCs/>
                      <w:sz w:val="22"/>
                      <w:szCs w:val="22"/>
                    </w:rPr>
                    <w:t>s</w:t>
                  </w:r>
                  <w:r w:rsidRPr="00D057E5">
                    <w:rPr>
                      <w:rFonts w:ascii="Times New Roman" w:hAnsi="Times New Roman" w:cs="Times New Roman"/>
                      <w:bCs/>
                      <w:iCs/>
                      <w:sz w:val="22"/>
                      <w:szCs w:val="22"/>
                    </w:rPr>
                    <w:t>ervizi enogastronomici</w:t>
                  </w:r>
                </w:p>
                <w:p w14:paraId="454839D9" w14:textId="77777777" w:rsidR="00167E84" w:rsidRPr="00D057E5"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Forme di gestione</w:t>
                  </w:r>
                </w:p>
                <w:p w14:paraId="7EE02427" w14:textId="77777777" w:rsidR="00167E84" w:rsidRPr="00D057E5"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Le risorse umane</w:t>
                  </w:r>
                </w:p>
                <w:p w14:paraId="77D7E2B4" w14:textId="77777777" w:rsidR="00167E84"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Le principali normative </w:t>
                  </w:r>
                </w:p>
                <w:p w14:paraId="3020FB05"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del settore</w:t>
                  </w:r>
                </w:p>
                <w:p w14:paraId="7C4AAA62" w14:textId="77777777" w:rsidR="00167E84"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Pr>
                      <w:rFonts w:ascii="Times New Roman" w:hAnsi="Times New Roman" w:cs="Times New Roman"/>
                      <w:bCs/>
                      <w:iCs/>
                      <w:sz w:val="22"/>
                      <w:szCs w:val="22"/>
                    </w:rPr>
                    <w:lastRenderedPageBreak/>
                    <w:t>Il valore strategico del’</w:t>
                  </w:r>
                </w:p>
                <w:p w14:paraId="57775AF3"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approvigionamento</w:t>
                  </w:r>
                </w:p>
                <w:p w14:paraId="18E9051B" w14:textId="77777777" w:rsidR="00167E84"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 xml:space="preserve">L’approvvigionamento di </w:t>
                  </w:r>
                </w:p>
                <w:p w14:paraId="3E7594B5" w14:textId="77777777" w:rsidR="00167E84" w:rsidRPr="00D057E5" w:rsidRDefault="00167E84" w:rsidP="006778DD">
                  <w:pPr>
                    <w:pStyle w:val="Default"/>
                    <w:framePr w:hSpace="141" w:wrap="around" w:vAnchor="text" w:hAnchor="text" w:y="1"/>
                    <w:ind w:left="993" w:right="566"/>
                    <w:suppressOverlap/>
                    <w:rPr>
                      <w:rFonts w:ascii="Times New Roman" w:hAnsi="Times New Roman" w:cs="Times New Roman"/>
                      <w:bCs/>
                      <w:iCs/>
                      <w:sz w:val="22"/>
                      <w:szCs w:val="22"/>
                    </w:rPr>
                  </w:pPr>
                  <w:r w:rsidRPr="00D057E5">
                    <w:rPr>
                      <w:rFonts w:ascii="Times New Roman" w:hAnsi="Times New Roman" w:cs="Times New Roman"/>
                      <w:bCs/>
                      <w:iCs/>
                      <w:sz w:val="22"/>
                      <w:szCs w:val="22"/>
                    </w:rPr>
                    <w:t>qualita’</w:t>
                  </w:r>
                </w:p>
                <w:p w14:paraId="3FD6AA90" w14:textId="77777777" w:rsidR="00167E84" w:rsidRPr="00D057E5"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sidRPr="00D057E5">
                    <w:rPr>
                      <w:rFonts w:ascii="Times New Roman" w:hAnsi="Times New Roman" w:cs="Times New Roman"/>
                      <w:bCs/>
                      <w:iCs/>
                      <w:sz w:val="22"/>
                      <w:szCs w:val="22"/>
                    </w:rPr>
                    <w:t>La gestione del magazzino</w:t>
                  </w:r>
                </w:p>
                <w:p w14:paraId="295A22BE" w14:textId="77777777" w:rsidR="00167E84" w:rsidRPr="00D057E5" w:rsidRDefault="00167E84" w:rsidP="006778DD">
                  <w:pPr>
                    <w:pStyle w:val="Default"/>
                    <w:framePr w:hSpace="141" w:wrap="around" w:vAnchor="text" w:hAnchor="text" w:y="1"/>
                    <w:numPr>
                      <w:ilvl w:val="0"/>
                      <w:numId w:val="52"/>
                    </w:numPr>
                    <w:ind w:left="993" w:right="566" w:hanging="709"/>
                    <w:suppressOverlap/>
                    <w:rPr>
                      <w:rFonts w:ascii="Times New Roman" w:hAnsi="Times New Roman" w:cs="Times New Roman"/>
                      <w:bCs/>
                      <w:iCs/>
                      <w:sz w:val="22"/>
                      <w:szCs w:val="22"/>
                    </w:rPr>
                  </w:pPr>
                  <w:r>
                    <w:rPr>
                      <w:rFonts w:ascii="Times New Roman" w:hAnsi="Times New Roman" w:cs="Times New Roman"/>
                      <w:bCs/>
                      <w:iCs/>
                      <w:sz w:val="22"/>
                      <w:szCs w:val="22"/>
                    </w:rPr>
                    <w:t>La g</w:t>
                  </w:r>
                  <w:r w:rsidRPr="00D057E5">
                    <w:rPr>
                      <w:rFonts w:ascii="Times New Roman" w:hAnsi="Times New Roman" w:cs="Times New Roman"/>
                      <w:bCs/>
                      <w:iCs/>
                      <w:sz w:val="22"/>
                      <w:szCs w:val="22"/>
                    </w:rPr>
                    <w:t>estione della cantina</w:t>
                  </w:r>
                </w:p>
              </w:tc>
            </w:tr>
            <w:tr w:rsidR="00167E84" w:rsidRPr="00D057E5" w14:paraId="099E42E7" w14:textId="77777777" w:rsidTr="00DF7E43">
              <w:tc>
                <w:tcPr>
                  <w:tcW w:w="2820" w:type="dxa"/>
                  <w:tcBorders>
                    <w:top w:val="single" w:sz="4" w:space="0" w:color="auto"/>
                    <w:left w:val="single" w:sz="4" w:space="0" w:color="auto"/>
                    <w:bottom w:val="single" w:sz="4" w:space="0" w:color="auto"/>
                    <w:right w:val="single" w:sz="4" w:space="0" w:color="auto"/>
                  </w:tcBorders>
                </w:tcPr>
                <w:p w14:paraId="780E1C10"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lastRenderedPageBreak/>
                    <w:t>Numero 9</w:t>
                  </w:r>
                </w:p>
                <w:p w14:paraId="50579011" w14:textId="77777777" w:rsidR="00167E84" w:rsidRPr="00D057E5" w:rsidRDefault="00167E84" w:rsidP="006778DD">
                  <w:pPr>
                    <w:framePr w:hSpace="141" w:wrap="around" w:vAnchor="text" w:hAnchor="text" w:y="1"/>
                    <w:ind w:left="993" w:right="566" w:hanging="709"/>
                    <w:suppressOverlap/>
                    <w:rPr>
                      <w:rFonts w:ascii="Times New Roman" w:hAnsi="Times New Roman"/>
                      <w:bCs/>
                    </w:rPr>
                  </w:pPr>
                  <w:r w:rsidRPr="00D057E5">
                    <w:rPr>
                      <w:rFonts w:ascii="Times New Roman" w:hAnsi="Times New Roman"/>
                      <w:bCs/>
                    </w:rPr>
                    <w:t>L’informatica e l’enogastronomia</w:t>
                  </w:r>
                </w:p>
              </w:tc>
              <w:tc>
                <w:tcPr>
                  <w:tcW w:w="7363" w:type="dxa"/>
                  <w:tcBorders>
                    <w:top w:val="single" w:sz="4" w:space="0" w:color="auto"/>
                    <w:left w:val="single" w:sz="4" w:space="0" w:color="auto"/>
                    <w:bottom w:val="single" w:sz="4" w:space="0" w:color="auto"/>
                    <w:right w:val="single" w:sz="4" w:space="0" w:color="auto"/>
                  </w:tcBorders>
                </w:tcPr>
                <w:p w14:paraId="4A3ECF7D" w14:textId="77777777" w:rsidR="00167E84" w:rsidRPr="00D057E5" w:rsidRDefault="00167E84" w:rsidP="006778DD">
                  <w:pPr>
                    <w:pStyle w:val="Default"/>
                    <w:framePr w:hSpace="141" w:wrap="around" w:vAnchor="text" w:hAnchor="text" w:y="1"/>
                    <w:numPr>
                      <w:ilvl w:val="0"/>
                      <w:numId w:val="45"/>
                    </w:numPr>
                    <w:autoSpaceDE/>
                    <w:autoSpaceDN/>
                    <w:adjustRightInd/>
                    <w:ind w:left="993" w:right="566" w:hanging="709"/>
                    <w:suppressOverlap/>
                    <w:rPr>
                      <w:rFonts w:ascii="Times New Roman" w:hAnsi="Times New Roman" w:cs="Times New Roman"/>
                    </w:rPr>
                  </w:pPr>
                  <w:r w:rsidRPr="00D057E5">
                    <w:rPr>
                      <w:rFonts w:ascii="Times New Roman" w:hAnsi="Times New Roman" w:cs="Times New Roman"/>
                      <w:bCs/>
                      <w:iCs/>
                      <w:sz w:val="22"/>
                      <w:szCs w:val="22"/>
                    </w:rPr>
                    <w:t>Le tecnologie informatiche;</w:t>
                  </w:r>
                </w:p>
                <w:p w14:paraId="66AADD27" w14:textId="77777777" w:rsidR="00167E84" w:rsidRPr="00EC1DAE" w:rsidRDefault="00167E84" w:rsidP="006778DD">
                  <w:pPr>
                    <w:pStyle w:val="Default"/>
                    <w:framePr w:hSpace="141" w:wrap="around" w:vAnchor="text" w:hAnchor="text" w:y="1"/>
                    <w:numPr>
                      <w:ilvl w:val="0"/>
                      <w:numId w:val="45"/>
                    </w:numPr>
                    <w:autoSpaceDE/>
                    <w:autoSpaceDN/>
                    <w:adjustRightInd/>
                    <w:ind w:left="993" w:right="566" w:hanging="709"/>
                    <w:suppressOverlap/>
                    <w:rPr>
                      <w:rFonts w:ascii="Times New Roman" w:hAnsi="Times New Roman" w:cs="Times New Roman"/>
                    </w:rPr>
                  </w:pPr>
                  <w:r w:rsidRPr="00D057E5">
                    <w:rPr>
                      <w:rFonts w:ascii="Times New Roman" w:hAnsi="Times New Roman" w:cs="Times New Roman"/>
                      <w:bCs/>
                      <w:iCs/>
                      <w:sz w:val="22"/>
                      <w:szCs w:val="22"/>
                    </w:rPr>
                    <w:t xml:space="preserve">I vantaggi per le aziende </w:t>
                  </w:r>
                </w:p>
                <w:p w14:paraId="43F30CD7" w14:textId="77777777" w:rsidR="00167E84" w:rsidRPr="00D057E5" w:rsidRDefault="00167E84" w:rsidP="006778DD">
                  <w:pPr>
                    <w:pStyle w:val="Default"/>
                    <w:framePr w:hSpace="141" w:wrap="around" w:vAnchor="text" w:hAnchor="text" w:y="1"/>
                    <w:autoSpaceDE/>
                    <w:autoSpaceDN/>
                    <w:adjustRightInd/>
                    <w:ind w:left="993" w:right="566"/>
                    <w:suppressOverlap/>
                    <w:rPr>
                      <w:rFonts w:ascii="Times New Roman" w:hAnsi="Times New Roman" w:cs="Times New Roman"/>
                    </w:rPr>
                  </w:pPr>
                  <w:r w:rsidRPr="00D057E5">
                    <w:rPr>
                      <w:rFonts w:ascii="Times New Roman" w:hAnsi="Times New Roman" w:cs="Times New Roman"/>
                      <w:bCs/>
                      <w:iCs/>
                      <w:sz w:val="22"/>
                      <w:szCs w:val="22"/>
                    </w:rPr>
                    <w:t>enogastronomiche;</w:t>
                  </w:r>
                </w:p>
                <w:p w14:paraId="5E406E9E" w14:textId="77777777" w:rsidR="00167E84" w:rsidRPr="00EC1DAE" w:rsidRDefault="00167E84" w:rsidP="006778DD">
                  <w:pPr>
                    <w:pStyle w:val="Default"/>
                    <w:framePr w:hSpace="141" w:wrap="around" w:vAnchor="text" w:hAnchor="text" w:y="1"/>
                    <w:numPr>
                      <w:ilvl w:val="0"/>
                      <w:numId w:val="45"/>
                    </w:numPr>
                    <w:autoSpaceDE/>
                    <w:autoSpaceDN/>
                    <w:adjustRightInd/>
                    <w:ind w:left="993" w:right="566" w:hanging="709"/>
                    <w:suppressOverlap/>
                    <w:rPr>
                      <w:rFonts w:ascii="Times New Roman" w:hAnsi="Times New Roman" w:cs="Times New Roman"/>
                    </w:rPr>
                  </w:pPr>
                  <w:r w:rsidRPr="00D057E5">
                    <w:rPr>
                      <w:rFonts w:ascii="Times New Roman" w:hAnsi="Times New Roman" w:cs="Times New Roman"/>
                      <w:bCs/>
                      <w:iCs/>
                      <w:sz w:val="22"/>
                      <w:szCs w:val="22"/>
                    </w:rPr>
                    <w:t xml:space="preserve">I software per il settore </w:t>
                  </w:r>
                </w:p>
                <w:p w14:paraId="68E08D6B" w14:textId="77777777" w:rsidR="00167E84" w:rsidRPr="00D057E5" w:rsidRDefault="00167E84" w:rsidP="006778DD">
                  <w:pPr>
                    <w:pStyle w:val="Default"/>
                    <w:framePr w:hSpace="141" w:wrap="around" w:vAnchor="text" w:hAnchor="text" w:y="1"/>
                    <w:autoSpaceDE/>
                    <w:autoSpaceDN/>
                    <w:adjustRightInd/>
                    <w:ind w:left="993" w:right="566"/>
                    <w:suppressOverlap/>
                    <w:rPr>
                      <w:rFonts w:ascii="Times New Roman" w:hAnsi="Times New Roman" w:cs="Times New Roman"/>
                    </w:rPr>
                  </w:pPr>
                  <w:r w:rsidRPr="00D057E5">
                    <w:rPr>
                      <w:rFonts w:ascii="Times New Roman" w:hAnsi="Times New Roman" w:cs="Times New Roman"/>
                      <w:bCs/>
                      <w:iCs/>
                      <w:sz w:val="22"/>
                      <w:szCs w:val="22"/>
                    </w:rPr>
                    <w:t>ristorativo.</w:t>
                  </w:r>
                </w:p>
              </w:tc>
            </w:tr>
          </w:tbl>
          <w:p w14:paraId="17794328"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highlight w:val="green"/>
                <w:u w:val="single"/>
              </w:rPr>
            </w:pPr>
          </w:p>
        </w:tc>
      </w:tr>
      <w:tr w:rsidR="00167E84" w:rsidRPr="00BA7A7A" w14:paraId="71CE8BEE" w14:textId="77777777" w:rsidTr="00DF7E43">
        <w:tc>
          <w:tcPr>
            <w:tcW w:w="2155" w:type="dxa"/>
            <w:tcBorders>
              <w:left w:val="single" w:sz="8" w:space="0" w:color="000000"/>
              <w:bottom w:val="single" w:sz="8" w:space="0" w:color="000000"/>
              <w:right w:val="single" w:sz="8" w:space="0" w:color="000000"/>
            </w:tcBorders>
            <w:shd w:val="clear" w:color="auto" w:fill="auto"/>
            <w:tcMar>
              <w:top w:w="0" w:type="dxa"/>
            </w:tcMar>
          </w:tcPr>
          <w:p w14:paraId="27D3D034"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lastRenderedPageBreak/>
              <w:t>ABILITA’:</w:t>
            </w:r>
          </w:p>
        </w:tc>
        <w:tc>
          <w:tcPr>
            <w:tcW w:w="10737" w:type="dxa"/>
            <w:tcBorders>
              <w:bottom w:val="single" w:sz="8" w:space="0" w:color="000000"/>
              <w:right w:val="single" w:sz="8" w:space="0" w:color="000000"/>
            </w:tcBorders>
            <w:shd w:val="clear" w:color="auto" w:fill="auto"/>
            <w:tcMar>
              <w:top w:w="0" w:type="dxa"/>
              <w:left w:w="0" w:type="dxa"/>
            </w:tcMar>
            <w:vAlign w:val="center"/>
          </w:tcPr>
          <w:p w14:paraId="03E72646" w14:textId="77777777" w:rsidR="00167E84" w:rsidRPr="00221A93" w:rsidRDefault="00167E84" w:rsidP="00DF7E43">
            <w:pPr>
              <w:pStyle w:val="Contenutotabella"/>
              <w:spacing w:after="283"/>
              <w:ind w:left="993" w:right="566" w:hanging="709"/>
              <w:rPr>
                <w:rFonts w:ascii="Times New Roman" w:hAnsi="Times New Roman" w:cs="Times New Roman"/>
                <w:b w:val="0"/>
                <w:color w:val="000000"/>
                <w:sz w:val="22"/>
                <w:szCs w:val="22"/>
                <w:u w:val="single"/>
              </w:rPr>
            </w:pPr>
          </w:p>
          <w:p w14:paraId="55B3F490" w14:textId="77777777" w:rsidR="00167E84" w:rsidRPr="00EC1DAE"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sz w:val="22"/>
                <w:szCs w:val="22"/>
              </w:rPr>
              <w:t xml:space="preserve">saper organizzare, preparare </w:t>
            </w:r>
            <w:r>
              <w:rPr>
                <w:rFonts w:ascii="Times New Roman" w:hAnsi="Times New Roman" w:cs="Times New Roman"/>
                <w:b w:val="0"/>
                <w:sz w:val="22"/>
                <w:szCs w:val="22"/>
              </w:rPr>
              <w:t xml:space="preserve"> </w:t>
            </w:r>
            <w:r w:rsidRPr="00221A93">
              <w:rPr>
                <w:rFonts w:ascii="Times New Roman" w:hAnsi="Times New Roman" w:cs="Times New Roman"/>
                <w:b w:val="0"/>
                <w:sz w:val="22"/>
                <w:szCs w:val="22"/>
              </w:rPr>
              <w:t xml:space="preserve"> ed eseguire il servizio di un evento </w:t>
            </w:r>
          </w:p>
          <w:p w14:paraId="73BA2DCC" w14:textId="77777777" w:rsidR="00167E84" w:rsidRPr="00221A93" w:rsidRDefault="00167E84" w:rsidP="00DF7E43">
            <w:pPr>
              <w:pStyle w:val="Contenutotabella"/>
              <w:spacing w:after="283"/>
              <w:ind w:left="993" w:right="566"/>
              <w:rPr>
                <w:rFonts w:ascii="Times New Roman" w:hAnsi="Times New Roman" w:cs="Times New Roman"/>
                <w:b w:val="0"/>
                <w:color w:val="000000"/>
                <w:sz w:val="22"/>
                <w:szCs w:val="22"/>
                <w:u w:val="single"/>
              </w:rPr>
            </w:pPr>
            <w:r w:rsidRPr="00221A93">
              <w:rPr>
                <w:rFonts w:ascii="Times New Roman" w:hAnsi="Times New Roman" w:cs="Times New Roman"/>
                <w:b w:val="0"/>
                <w:sz w:val="22"/>
                <w:szCs w:val="22"/>
              </w:rPr>
              <w:t>speciale nelle diverse forme .</w:t>
            </w:r>
          </w:p>
          <w:p w14:paraId="487BE41E" w14:textId="77777777" w:rsidR="00167E84" w:rsidRPr="00EC1DAE"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iCs/>
                <w:sz w:val="22"/>
                <w:szCs w:val="22"/>
              </w:rPr>
              <w:t xml:space="preserve">conoscere i principali vini   mondiali e gli abbinamenti del cibo sia </w:t>
            </w:r>
          </w:p>
          <w:p w14:paraId="53EB3A39" w14:textId="77777777" w:rsidR="00167E84" w:rsidRPr="00221A93" w:rsidRDefault="00167E84" w:rsidP="00DF7E43">
            <w:pPr>
              <w:pStyle w:val="Contenutotabella"/>
              <w:spacing w:after="283"/>
              <w:ind w:left="993" w:right="566"/>
              <w:rPr>
                <w:rFonts w:ascii="Times New Roman" w:hAnsi="Times New Roman" w:cs="Times New Roman"/>
                <w:b w:val="0"/>
                <w:color w:val="000000"/>
                <w:sz w:val="22"/>
                <w:szCs w:val="22"/>
                <w:u w:val="single"/>
              </w:rPr>
            </w:pPr>
            <w:r w:rsidRPr="00221A93">
              <w:rPr>
                <w:rFonts w:ascii="Times New Roman" w:hAnsi="Times New Roman" w:cs="Times New Roman"/>
                <w:b w:val="0"/>
                <w:iCs/>
                <w:sz w:val="22"/>
                <w:szCs w:val="22"/>
              </w:rPr>
              <w:t>con il vino che con altre bevande.</w:t>
            </w:r>
          </w:p>
          <w:p w14:paraId="0225890F" w14:textId="77777777" w:rsidR="00167E84" w:rsidRPr="00EC1DAE"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Pr>
                <w:rFonts w:ascii="Times New Roman" w:hAnsi="Times New Roman" w:cs="Times New Roman"/>
                <w:b w:val="0"/>
                <w:iCs/>
                <w:sz w:val="22"/>
                <w:szCs w:val="22"/>
              </w:rPr>
              <w:t>conoscere le varie fasi dell’h</w:t>
            </w:r>
            <w:r w:rsidRPr="00221A93">
              <w:rPr>
                <w:rFonts w:ascii="Times New Roman" w:hAnsi="Times New Roman" w:cs="Times New Roman"/>
                <w:b w:val="0"/>
                <w:iCs/>
                <w:sz w:val="22"/>
                <w:szCs w:val="22"/>
              </w:rPr>
              <w:t xml:space="preserve">.a.c.c.p. , fino a realizzare un registro </w:t>
            </w:r>
          </w:p>
          <w:p w14:paraId="7507AA96" w14:textId="77777777" w:rsidR="00167E84" w:rsidRPr="00221A93" w:rsidRDefault="00167E84" w:rsidP="00DF7E43">
            <w:pPr>
              <w:pStyle w:val="Contenutotabella"/>
              <w:spacing w:after="283"/>
              <w:ind w:left="993" w:right="566"/>
              <w:rPr>
                <w:rFonts w:ascii="Times New Roman" w:hAnsi="Times New Roman" w:cs="Times New Roman"/>
                <w:b w:val="0"/>
                <w:color w:val="000000"/>
                <w:sz w:val="22"/>
                <w:szCs w:val="22"/>
                <w:u w:val="single"/>
              </w:rPr>
            </w:pPr>
            <w:r w:rsidRPr="00221A93">
              <w:rPr>
                <w:rFonts w:ascii="Times New Roman" w:hAnsi="Times New Roman" w:cs="Times New Roman"/>
                <w:b w:val="0"/>
                <w:iCs/>
                <w:sz w:val="22"/>
                <w:szCs w:val="22"/>
              </w:rPr>
              <w:t>per l’autocontrollo, conoscere e promuovere i marchi di qualita’</w:t>
            </w:r>
          </w:p>
          <w:p w14:paraId="422827CB" w14:textId="77777777" w:rsidR="00167E84" w:rsidRPr="00EC1DAE"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color w:val="auto"/>
                <w:sz w:val="22"/>
                <w:szCs w:val="22"/>
              </w:rPr>
              <w:t xml:space="preserve">conoscere l’evoluzione delle abitudini alimentari che hanno </w:t>
            </w:r>
          </w:p>
          <w:p w14:paraId="198B6580" w14:textId="77777777" w:rsidR="00167E84" w:rsidRPr="00221A93" w:rsidRDefault="00167E84" w:rsidP="00DF7E43">
            <w:pPr>
              <w:pStyle w:val="Contenutotabella"/>
              <w:spacing w:after="283"/>
              <w:ind w:left="993" w:right="566"/>
              <w:rPr>
                <w:rFonts w:ascii="Times New Roman" w:hAnsi="Times New Roman" w:cs="Times New Roman"/>
                <w:b w:val="0"/>
                <w:color w:val="000000"/>
                <w:sz w:val="22"/>
                <w:szCs w:val="22"/>
                <w:u w:val="single"/>
              </w:rPr>
            </w:pPr>
            <w:r w:rsidRPr="00221A93">
              <w:rPr>
                <w:rFonts w:ascii="Times New Roman" w:hAnsi="Times New Roman" w:cs="Times New Roman"/>
                <w:b w:val="0"/>
                <w:color w:val="auto"/>
                <w:sz w:val="22"/>
                <w:szCs w:val="22"/>
              </w:rPr>
              <w:t>determinato il passaggio dalla cucina all’enogastronomia</w:t>
            </w:r>
          </w:p>
          <w:p w14:paraId="13C18F4F" w14:textId="77777777" w:rsidR="00167E84" w:rsidRPr="00EC1DAE"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iCs/>
                <w:sz w:val="22"/>
                <w:szCs w:val="22"/>
              </w:rPr>
              <w:t xml:space="preserve">conoscere il menu quale espressione immediata del prodotto </w:t>
            </w:r>
          </w:p>
          <w:p w14:paraId="03A378D5" w14:textId="77777777" w:rsidR="00167E84" w:rsidRDefault="00167E84" w:rsidP="00DF7E43">
            <w:pPr>
              <w:pStyle w:val="Contenutotabella"/>
              <w:spacing w:after="283"/>
              <w:ind w:left="993" w:right="566"/>
              <w:rPr>
                <w:rFonts w:ascii="Times New Roman" w:hAnsi="Times New Roman" w:cs="Times New Roman"/>
                <w:b w:val="0"/>
                <w:iCs/>
                <w:sz w:val="22"/>
                <w:szCs w:val="22"/>
              </w:rPr>
            </w:pPr>
            <w:r w:rsidRPr="00221A93">
              <w:rPr>
                <w:rFonts w:ascii="Times New Roman" w:hAnsi="Times New Roman" w:cs="Times New Roman"/>
                <w:b w:val="0"/>
                <w:iCs/>
                <w:sz w:val="22"/>
                <w:szCs w:val="22"/>
              </w:rPr>
              <w:t xml:space="preserve">realizzato dall’azienda enogastronomica oltre a saper definerne il </w:t>
            </w:r>
          </w:p>
          <w:p w14:paraId="315F4086" w14:textId="77777777" w:rsidR="00167E84" w:rsidRPr="00221A93" w:rsidRDefault="00167E84" w:rsidP="00DF7E43">
            <w:pPr>
              <w:pStyle w:val="Contenutotabella"/>
              <w:spacing w:after="283"/>
              <w:ind w:right="566"/>
              <w:rPr>
                <w:rFonts w:ascii="Times New Roman" w:hAnsi="Times New Roman" w:cs="Times New Roman"/>
                <w:b w:val="0"/>
                <w:color w:val="000000"/>
                <w:sz w:val="22"/>
                <w:szCs w:val="22"/>
                <w:u w:val="single"/>
              </w:rPr>
            </w:pPr>
            <w:r>
              <w:rPr>
                <w:rFonts w:ascii="Times New Roman" w:hAnsi="Times New Roman" w:cs="Times New Roman"/>
                <w:b w:val="0"/>
                <w:iCs/>
                <w:sz w:val="22"/>
                <w:szCs w:val="22"/>
              </w:rPr>
              <w:t xml:space="preserve">                  </w:t>
            </w:r>
            <w:r w:rsidRPr="00221A93">
              <w:rPr>
                <w:rFonts w:ascii="Times New Roman" w:hAnsi="Times New Roman" w:cs="Times New Roman"/>
                <w:b w:val="0"/>
                <w:iCs/>
                <w:sz w:val="22"/>
                <w:szCs w:val="22"/>
              </w:rPr>
              <w:t>food cost</w:t>
            </w:r>
          </w:p>
          <w:p w14:paraId="2E3B108C" w14:textId="77777777" w:rsidR="00167E84" w:rsidRPr="00EC1DAE"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iCs/>
                <w:sz w:val="22"/>
                <w:szCs w:val="22"/>
              </w:rPr>
              <w:t xml:space="preserve">conoscere gli strumenti utilizzabili  per studiare il mercato di </w:t>
            </w:r>
          </w:p>
          <w:p w14:paraId="2AF6A9B8" w14:textId="77777777" w:rsidR="00167E84" w:rsidRDefault="00167E84" w:rsidP="00DF7E43">
            <w:pPr>
              <w:pStyle w:val="Contenutotabella"/>
              <w:spacing w:after="283"/>
              <w:ind w:left="993" w:right="566"/>
              <w:rPr>
                <w:rFonts w:ascii="Times New Roman" w:hAnsi="Times New Roman" w:cs="Times New Roman"/>
                <w:b w:val="0"/>
                <w:iCs/>
                <w:sz w:val="22"/>
                <w:szCs w:val="22"/>
              </w:rPr>
            </w:pPr>
            <w:r w:rsidRPr="00221A93">
              <w:rPr>
                <w:rFonts w:ascii="Times New Roman" w:hAnsi="Times New Roman" w:cs="Times New Roman"/>
                <w:b w:val="0"/>
                <w:iCs/>
                <w:sz w:val="22"/>
                <w:szCs w:val="22"/>
              </w:rPr>
              <w:t xml:space="preserve">riferimento, i mezzi  per comunicare le specificità di una attività </w:t>
            </w:r>
          </w:p>
          <w:p w14:paraId="53D9D009" w14:textId="77777777" w:rsidR="00167E84" w:rsidRDefault="00167E84" w:rsidP="00DF7E43">
            <w:pPr>
              <w:pStyle w:val="Contenutotabella"/>
              <w:spacing w:after="283"/>
              <w:ind w:right="566"/>
              <w:rPr>
                <w:rFonts w:ascii="Times New Roman" w:hAnsi="Times New Roman" w:cs="Times New Roman"/>
                <w:b w:val="0"/>
                <w:iCs/>
                <w:sz w:val="22"/>
                <w:szCs w:val="22"/>
              </w:rPr>
            </w:pPr>
            <w:r>
              <w:rPr>
                <w:rFonts w:ascii="Times New Roman" w:hAnsi="Times New Roman" w:cs="Times New Roman"/>
                <w:b w:val="0"/>
                <w:iCs/>
                <w:sz w:val="22"/>
                <w:szCs w:val="22"/>
              </w:rPr>
              <w:t xml:space="preserve">                  </w:t>
            </w:r>
            <w:r w:rsidRPr="00221A93">
              <w:rPr>
                <w:rFonts w:ascii="Times New Roman" w:hAnsi="Times New Roman" w:cs="Times New Roman"/>
                <w:b w:val="0"/>
                <w:iCs/>
                <w:sz w:val="22"/>
                <w:szCs w:val="22"/>
              </w:rPr>
              <w:t>enogastronomica e le tecniche per valorizzare le produzioni locali in</w:t>
            </w:r>
          </w:p>
          <w:p w14:paraId="660EBB17" w14:textId="77777777" w:rsidR="00167E84" w:rsidRPr="00221A93" w:rsidRDefault="00167E84" w:rsidP="00DF7E43">
            <w:pPr>
              <w:pStyle w:val="Contenutotabella"/>
              <w:spacing w:after="283"/>
              <w:ind w:right="566"/>
              <w:rPr>
                <w:rFonts w:ascii="Times New Roman" w:hAnsi="Times New Roman" w:cs="Times New Roman"/>
                <w:b w:val="0"/>
                <w:color w:val="000000"/>
                <w:sz w:val="22"/>
                <w:szCs w:val="22"/>
                <w:u w:val="single"/>
              </w:rPr>
            </w:pPr>
            <w:r>
              <w:rPr>
                <w:rFonts w:ascii="Times New Roman" w:hAnsi="Times New Roman" w:cs="Times New Roman"/>
                <w:b w:val="0"/>
                <w:iCs/>
                <w:sz w:val="22"/>
                <w:szCs w:val="22"/>
              </w:rPr>
              <w:t xml:space="preserve">                 </w:t>
            </w:r>
            <w:r w:rsidRPr="00221A93">
              <w:rPr>
                <w:rFonts w:ascii="Times New Roman" w:hAnsi="Times New Roman" w:cs="Times New Roman"/>
                <w:b w:val="0"/>
                <w:iCs/>
                <w:sz w:val="22"/>
                <w:szCs w:val="22"/>
              </w:rPr>
              <w:t xml:space="preserve"> chiave di promozione del territorio</w:t>
            </w:r>
          </w:p>
          <w:p w14:paraId="5E2C48AE" w14:textId="77777777" w:rsidR="00167E84" w:rsidRPr="00BA34F3"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sz w:val="22"/>
                <w:szCs w:val="22"/>
              </w:rPr>
              <w:t>conoscere  le tipologie di locali i criteri per la creazione di drink,</w:t>
            </w:r>
            <w:r w:rsidRPr="00221A93">
              <w:rPr>
                <w:rFonts w:ascii="Times New Roman" w:hAnsi="Times New Roman"/>
                <w:b w:val="0"/>
                <w:sz w:val="22"/>
                <w:szCs w:val="22"/>
              </w:rPr>
              <w:t xml:space="preserve"> </w:t>
            </w:r>
          </w:p>
          <w:p w14:paraId="63ED278E" w14:textId="77777777" w:rsidR="00167E84" w:rsidRDefault="00167E84" w:rsidP="00DF7E43">
            <w:pPr>
              <w:pStyle w:val="Contenutotabella"/>
              <w:spacing w:after="283"/>
              <w:ind w:left="993" w:right="566"/>
              <w:rPr>
                <w:rFonts w:ascii="Times New Roman" w:hAnsi="Times New Roman" w:cs="Times New Roman"/>
                <w:b w:val="0"/>
                <w:sz w:val="22"/>
                <w:szCs w:val="22"/>
              </w:rPr>
            </w:pPr>
            <w:r w:rsidRPr="00221A93">
              <w:rPr>
                <w:rFonts w:ascii="Times New Roman" w:hAnsi="Times New Roman" w:cs="Times New Roman"/>
                <w:b w:val="0"/>
                <w:sz w:val="22"/>
                <w:szCs w:val="22"/>
              </w:rPr>
              <w:t xml:space="preserve">saper realizzare i cocktail   codificati i.b.a.,determinare il costo dei </w:t>
            </w:r>
          </w:p>
          <w:p w14:paraId="1C136574" w14:textId="77777777" w:rsidR="00167E84" w:rsidRPr="00221A93" w:rsidRDefault="00167E84" w:rsidP="00DF7E43">
            <w:pPr>
              <w:pStyle w:val="Contenutotabella"/>
              <w:spacing w:after="283"/>
              <w:ind w:left="993" w:right="566"/>
              <w:rPr>
                <w:rFonts w:ascii="Times New Roman" w:hAnsi="Times New Roman" w:cs="Times New Roman"/>
                <w:b w:val="0"/>
                <w:color w:val="000000"/>
                <w:sz w:val="22"/>
                <w:szCs w:val="22"/>
                <w:u w:val="single"/>
              </w:rPr>
            </w:pPr>
            <w:r w:rsidRPr="00221A93">
              <w:rPr>
                <w:rFonts w:ascii="Times New Roman" w:hAnsi="Times New Roman" w:cs="Times New Roman"/>
                <w:b w:val="0"/>
                <w:sz w:val="22"/>
                <w:szCs w:val="22"/>
              </w:rPr>
              <w:t>drink</w:t>
            </w:r>
          </w:p>
          <w:p w14:paraId="2F27D813" w14:textId="77777777" w:rsidR="00167E84" w:rsidRPr="00BA34F3" w:rsidRDefault="00167E84" w:rsidP="00167E84">
            <w:pPr>
              <w:pStyle w:val="Contenutotabella"/>
              <w:numPr>
                <w:ilvl w:val="0"/>
                <w:numId w:val="41"/>
              </w:numPr>
              <w:spacing w:after="283"/>
              <w:ind w:left="993" w:right="566" w:hanging="709"/>
              <w:rPr>
                <w:rFonts w:ascii="Times New Roman" w:hAnsi="Times New Roman" w:cs="Times New Roman"/>
                <w:b w:val="0"/>
                <w:color w:val="000000"/>
                <w:sz w:val="22"/>
                <w:szCs w:val="22"/>
                <w:u w:val="single"/>
              </w:rPr>
            </w:pPr>
            <w:r w:rsidRPr="00221A93">
              <w:rPr>
                <w:rFonts w:ascii="Times New Roman" w:hAnsi="Times New Roman" w:cs="Times New Roman"/>
                <w:b w:val="0"/>
                <w:iCs/>
                <w:sz w:val="22"/>
                <w:szCs w:val="22"/>
              </w:rPr>
              <w:t xml:space="preserve">conoscere i criteri e le normative  per la gestione delle imprese </w:t>
            </w:r>
          </w:p>
          <w:p w14:paraId="26992EF0" w14:textId="77777777" w:rsidR="00167E84" w:rsidRDefault="00167E84" w:rsidP="00DF7E43">
            <w:pPr>
              <w:pStyle w:val="Contenutotabella"/>
              <w:spacing w:after="283"/>
              <w:ind w:left="993" w:right="566"/>
              <w:rPr>
                <w:rFonts w:ascii="Times New Roman" w:hAnsi="Times New Roman" w:cs="Times New Roman"/>
                <w:b w:val="0"/>
                <w:iCs/>
                <w:sz w:val="22"/>
                <w:szCs w:val="22"/>
              </w:rPr>
            </w:pPr>
            <w:r w:rsidRPr="00221A93">
              <w:rPr>
                <w:rFonts w:ascii="Times New Roman" w:hAnsi="Times New Roman" w:cs="Times New Roman"/>
                <w:b w:val="0"/>
                <w:iCs/>
                <w:sz w:val="22"/>
                <w:szCs w:val="22"/>
              </w:rPr>
              <w:t>ristorative nonché la gestione degli acquisti contenendo i costi senza</w:t>
            </w:r>
          </w:p>
          <w:p w14:paraId="5DAA8574" w14:textId="77777777" w:rsidR="00167E84" w:rsidRPr="00BA34F3" w:rsidRDefault="00167E84" w:rsidP="00DF7E43">
            <w:pPr>
              <w:pStyle w:val="Contenutotabella"/>
              <w:spacing w:after="283"/>
              <w:ind w:left="993" w:right="566"/>
              <w:rPr>
                <w:rFonts w:ascii="Times New Roman" w:hAnsi="Times New Roman" w:cs="Times New Roman"/>
                <w:b w:val="0"/>
                <w:iCs/>
                <w:sz w:val="22"/>
                <w:szCs w:val="22"/>
              </w:rPr>
            </w:pPr>
            <w:r w:rsidRPr="00221A93">
              <w:rPr>
                <w:rFonts w:ascii="Times New Roman" w:hAnsi="Times New Roman" w:cs="Times New Roman"/>
                <w:b w:val="0"/>
                <w:iCs/>
                <w:sz w:val="22"/>
                <w:szCs w:val="22"/>
              </w:rPr>
              <w:lastRenderedPageBreak/>
              <w:t xml:space="preserve"> rinunciare alla qualità</w:t>
            </w:r>
            <w:r>
              <w:rPr>
                <w:rFonts w:ascii="Times New Roman" w:hAnsi="Times New Roman" w:cs="Times New Roman"/>
                <w:b w:val="0"/>
                <w:color w:val="000000"/>
                <w:sz w:val="22"/>
                <w:szCs w:val="22"/>
                <w:u w:val="single"/>
              </w:rPr>
              <w:t xml:space="preserve"> </w:t>
            </w:r>
            <w:r w:rsidRPr="00221A93">
              <w:rPr>
                <w:rFonts w:ascii="Times New Roman" w:hAnsi="Times New Roman" w:cs="Times New Roman"/>
                <w:b w:val="0"/>
                <w:iCs/>
                <w:sz w:val="22"/>
                <w:szCs w:val="22"/>
              </w:rPr>
              <w:t>conoscere le tecniche informatiche, i vantaggi e i software specifici per l’azienda ristorativa</w:t>
            </w:r>
          </w:p>
        </w:tc>
      </w:tr>
      <w:tr w:rsidR="00167E84" w:rsidRPr="00BA7A7A" w14:paraId="0307BE14" w14:textId="77777777" w:rsidTr="00DF7E43">
        <w:tc>
          <w:tcPr>
            <w:tcW w:w="2155" w:type="dxa"/>
            <w:tcBorders>
              <w:left w:val="single" w:sz="8" w:space="0" w:color="000000"/>
              <w:bottom w:val="single" w:sz="8" w:space="0" w:color="000000"/>
              <w:right w:val="single" w:sz="8" w:space="0" w:color="000000"/>
            </w:tcBorders>
            <w:shd w:val="clear" w:color="auto" w:fill="auto"/>
            <w:tcMar>
              <w:top w:w="0" w:type="dxa"/>
            </w:tcMar>
          </w:tcPr>
          <w:p w14:paraId="1BDB0CAB"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lastRenderedPageBreak/>
              <w:t>METODOLOGIE:</w:t>
            </w:r>
          </w:p>
        </w:tc>
        <w:tc>
          <w:tcPr>
            <w:tcW w:w="10737" w:type="dxa"/>
            <w:tcBorders>
              <w:bottom w:val="single" w:sz="8" w:space="0" w:color="000000"/>
              <w:right w:val="single" w:sz="8" w:space="0" w:color="000000"/>
            </w:tcBorders>
            <w:shd w:val="clear" w:color="auto" w:fill="auto"/>
            <w:tcMar>
              <w:top w:w="0" w:type="dxa"/>
              <w:left w:w="0" w:type="dxa"/>
            </w:tcMar>
            <w:vAlign w:val="center"/>
          </w:tcPr>
          <w:p w14:paraId="3D81C27B" w14:textId="77777777" w:rsidR="00167E84" w:rsidRDefault="00167E84" w:rsidP="00DF7E43">
            <w:pPr>
              <w:pStyle w:val="Normale1"/>
              <w:pBdr>
                <w:top w:val="nil"/>
                <w:left w:val="nil"/>
                <w:bottom w:val="nil"/>
                <w:right w:val="nil"/>
                <w:between w:val="nil"/>
              </w:pBdr>
              <w:ind w:left="993" w:right="566" w:hanging="709"/>
              <w:rPr>
                <w:sz w:val="24"/>
                <w:szCs w:val="24"/>
              </w:rPr>
            </w:pPr>
          </w:p>
          <w:p w14:paraId="360EB1AA" w14:textId="77777777" w:rsidR="00167E84" w:rsidRDefault="00167E84" w:rsidP="00DF7E43">
            <w:pPr>
              <w:pStyle w:val="Normale1"/>
              <w:pBdr>
                <w:top w:val="nil"/>
                <w:left w:val="nil"/>
                <w:bottom w:val="nil"/>
                <w:right w:val="nil"/>
                <w:between w:val="nil"/>
              </w:pBdr>
              <w:ind w:left="993" w:right="566" w:hanging="709"/>
              <w:rPr>
                <w:rFonts w:eastAsia="Arial"/>
                <w:sz w:val="24"/>
                <w:szCs w:val="24"/>
              </w:rPr>
            </w:pPr>
            <w:r w:rsidRPr="006F5FEF">
              <w:rPr>
                <w:sz w:val="24"/>
                <w:szCs w:val="24"/>
              </w:rPr>
              <w:t xml:space="preserve">Lezioni Frontali </w:t>
            </w:r>
            <w:r>
              <w:rPr>
                <w:rFonts w:eastAsia="Arial"/>
                <w:sz w:val="24"/>
                <w:szCs w:val="24"/>
              </w:rPr>
              <w:t>I</w:t>
            </w:r>
            <w:r w:rsidRPr="006F5FEF">
              <w:rPr>
                <w:rFonts w:eastAsia="Arial"/>
                <w:sz w:val="24"/>
                <w:szCs w:val="24"/>
              </w:rPr>
              <w:t xml:space="preserve">n Aula, </w:t>
            </w:r>
            <w:r>
              <w:rPr>
                <w:rFonts w:eastAsia="Arial"/>
                <w:sz w:val="24"/>
                <w:szCs w:val="24"/>
              </w:rPr>
              <w:t xml:space="preserve">Simulazione Pratica In Laboratorio Di Sala </w:t>
            </w:r>
          </w:p>
          <w:p w14:paraId="6CC29D73" w14:textId="77777777" w:rsidR="00167E84" w:rsidRDefault="00167E84" w:rsidP="00DF7E43">
            <w:pPr>
              <w:pStyle w:val="Normale1"/>
              <w:pBdr>
                <w:top w:val="nil"/>
                <w:left w:val="nil"/>
                <w:bottom w:val="nil"/>
                <w:right w:val="nil"/>
                <w:between w:val="nil"/>
              </w:pBdr>
              <w:ind w:right="566"/>
              <w:rPr>
                <w:sz w:val="24"/>
                <w:szCs w:val="24"/>
              </w:rPr>
            </w:pPr>
            <w:r>
              <w:rPr>
                <w:rFonts w:eastAsia="Arial"/>
                <w:sz w:val="24"/>
                <w:szCs w:val="24"/>
              </w:rPr>
              <w:t xml:space="preserve">E Vendita, </w:t>
            </w:r>
            <w:r w:rsidRPr="006F5FEF">
              <w:rPr>
                <w:rFonts w:eastAsia="Arial"/>
                <w:sz w:val="24"/>
                <w:szCs w:val="24"/>
              </w:rPr>
              <w:t>Role Play, Ploblem Solving</w:t>
            </w:r>
            <w:r w:rsidRPr="006F5FEF">
              <w:rPr>
                <w:sz w:val="24"/>
                <w:szCs w:val="24"/>
              </w:rPr>
              <w:t xml:space="preserve">, Lavori Di Gruppo, Ricerche </w:t>
            </w:r>
          </w:p>
          <w:p w14:paraId="011F24B1" w14:textId="77777777" w:rsidR="00167E84" w:rsidRPr="006F5FEF" w:rsidRDefault="00167E84" w:rsidP="00DF7E43">
            <w:pPr>
              <w:pStyle w:val="Normale1"/>
              <w:pBdr>
                <w:top w:val="nil"/>
                <w:left w:val="nil"/>
                <w:bottom w:val="nil"/>
                <w:right w:val="nil"/>
                <w:between w:val="nil"/>
              </w:pBdr>
              <w:ind w:right="566"/>
              <w:rPr>
                <w:sz w:val="24"/>
                <w:szCs w:val="24"/>
              </w:rPr>
            </w:pPr>
            <w:r w:rsidRPr="006F5FEF">
              <w:rPr>
                <w:sz w:val="24"/>
                <w:szCs w:val="24"/>
              </w:rPr>
              <w:t>Individuali</w:t>
            </w:r>
          </w:p>
          <w:p w14:paraId="22CF3A99" w14:textId="77777777" w:rsidR="00167E84" w:rsidRPr="009B447A" w:rsidRDefault="00167E84" w:rsidP="00DF7E43">
            <w:pPr>
              <w:pStyle w:val="Contenutotabella"/>
              <w:spacing w:after="283"/>
              <w:ind w:left="993" w:right="566" w:hanging="709"/>
              <w:rPr>
                <w:rFonts w:ascii="Times New Roman" w:hAnsi="Times New Roman" w:cs="Times New Roman"/>
                <w:color w:val="000000"/>
                <w:sz w:val="22"/>
                <w:szCs w:val="22"/>
                <w:highlight w:val="green"/>
              </w:rPr>
            </w:pPr>
          </w:p>
        </w:tc>
      </w:tr>
      <w:tr w:rsidR="00167E84" w:rsidRPr="00BA7A7A" w14:paraId="488CA325" w14:textId="77777777" w:rsidTr="00DF7E43">
        <w:tc>
          <w:tcPr>
            <w:tcW w:w="2155" w:type="dxa"/>
            <w:tcBorders>
              <w:left w:val="single" w:sz="8" w:space="0" w:color="000000"/>
              <w:bottom w:val="single" w:sz="8" w:space="0" w:color="000000"/>
              <w:right w:val="single" w:sz="8" w:space="0" w:color="000000"/>
            </w:tcBorders>
            <w:shd w:val="clear" w:color="auto" w:fill="auto"/>
            <w:tcMar>
              <w:top w:w="0" w:type="dxa"/>
            </w:tcMar>
          </w:tcPr>
          <w:p w14:paraId="5B13B09C"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CRITERI DI VALUTAZIONE:</w:t>
            </w:r>
          </w:p>
        </w:tc>
        <w:tc>
          <w:tcPr>
            <w:tcW w:w="10737" w:type="dxa"/>
            <w:tcBorders>
              <w:bottom w:val="single" w:sz="8" w:space="0" w:color="000000"/>
              <w:right w:val="single" w:sz="8" w:space="0" w:color="000000"/>
            </w:tcBorders>
            <w:shd w:val="clear" w:color="auto" w:fill="auto"/>
            <w:tcMar>
              <w:top w:w="0" w:type="dxa"/>
              <w:left w:w="0" w:type="dxa"/>
            </w:tcMar>
            <w:vAlign w:val="center"/>
          </w:tcPr>
          <w:p w14:paraId="1D6B40BB"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highlight w:val="green"/>
                <w:u w:val="single"/>
              </w:rPr>
            </w:pPr>
          </w:p>
          <w:p w14:paraId="369F15E2" w14:textId="77777777" w:rsidR="00167E84" w:rsidRDefault="00167E84" w:rsidP="00167E84">
            <w:pPr>
              <w:pStyle w:val="Normale1"/>
              <w:numPr>
                <w:ilvl w:val="0"/>
                <w:numId w:val="42"/>
              </w:numPr>
              <w:pBdr>
                <w:top w:val="nil"/>
                <w:left w:val="nil"/>
                <w:bottom w:val="nil"/>
                <w:right w:val="nil"/>
                <w:between w:val="nil"/>
              </w:pBdr>
              <w:suppressAutoHyphens w:val="0"/>
              <w:ind w:left="993" w:right="566" w:hanging="709"/>
              <w:rPr>
                <w:sz w:val="22"/>
                <w:szCs w:val="22"/>
              </w:rPr>
            </w:pPr>
            <w:r>
              <w:rPr>
                <w:rFonts w:ascii="Arial" w:eastAsia="Arial" w:hAnsi="Arial" w:cs="Arial"/>
                <w:sz w:val="22"/>
                <w:szCs w:val="22"/>
              </w:rPr>
              <w:t>Verifica orale;</w:t>
            </w:r>
          </w:p>
          <w:p w14:paraId="101751AD" w14:textId="77777777" w:rsidR="00167E84" w:rsidRDefault="00167E84" w:rsidP="00167E84">
            <w:pPr>
              <w:pStyle w:val="Normale1"/>
              <w:numPr>
                <w:ilvl w:val="0"/>
                <w:numId w:val="42"/>
              </w:numPr>
              <w:pBdr>
                <w:top w:val="nil"/>
                <w:left w:val="nil"/>
                <w:bottom w:val="nil"/>
                <w:right w:val="nil"/>
                <w:between w:val="nil"/>
              </w:pBdr>
              <w:suppressAutoHyphens w:val="0"/>
              <w:ind w:left="993" w:right="566" w:hanging="709"/>
              <w:rPr>
                <w:sz w:val="22"/>
                <w:szCs w:val="22"/>
              </w:rPr>
            </w:pPr>
            <w:r>
              <w:rPr>
                <w:rFonts w:ascii="Arial" w:eastAsia="Arial" w:hAnsi="Arial" w:cs="Arial"/>
                <w:sz w:val="22"/>
                <w:szCs w:val="22"/>
              </w:rPr>
              <w:t>Esercizi scritti;</w:t>
            </w:r>
          </w:p>
          <w:p w14:paraId="69A513C4" w14:textId="77777777" w:rsidR="00167E84" w:rsidRPr="00AA4BA3" w:rsidRDefault="00167E84" w:rsidP="00167E84">
            <w:pPr>
              <w:pStyle w:val="Normale1"/>
              <w:numPr>
                <w:ilvl w:val="0"/>
                <w:numId w:val="42"/>
              </w:numPr>
              <w:pBdr>
                <w:top w:val="nil"/>
                <w:left w:val="nil"/>
                <w:bottom w:val="nil"/>
                <w:right w:val="nil"/>
                <w:between w:val="nil"/>
              </w:pBdr>
              <w:suppressAutoHyphens w:val="0"/>
              <w:ind w:left="993" w:right="566" w:hanging="709"/>
              <w:rPr>
                <w:sz w:val="22"/>
                <w:szCs w:val="22"/>
              </w:rPr>
            </w:pPr>
            <w:r>
              <w:rPr>
                <w:rFonts w:ascii="Arial" w:eastAsia="Arial" w:hAnsi="Arial" w:cs="Arial"/>
                <w:sz w:val="22"/>
                <w:szCs w:val="22"/>
              </w:rPr>
              <w:t>Compiti a casa;</w:t>
            </w:r>
          </w:p>
          <w:p w14:paraId="7CF42FB3" w14:textId="77777777" w:rsidR="00167E84" w:rsidRDefault="00167E84" w:rsidP="00DF7E43">
            <w:pPr>
              <w:pStyle w:val="Normale1"/>
              <w:pBdr>
                <w:top w:val="nil"/>
                <w:left w:val="nil"/>
                <w:bottom w:val="nil"/>
                <w:right w:val="nil"/>
                <w:between w:val="nil"/>
              </w:pBdr>
              <w:ind w:left="993" w:right="566" w:hanging="709"/>
              <w:rPr>
                <w:sz w:val="22"/>
                <w:szCs w:val="22"/>
              </w:rPr>
            </w:pPr>
          </w:p>
          <w:p w14:paraId="3ED6DCA4" w14:textId="77777777" w:rsidR="00167E84" w:rsidRDefault="00167E84" w:rsidP="00DF7E43">
            <w:pPr>
              <w:pStyle w:val="Normale1"/>
              <w:pBdr>
                <w:top w:val="nil"/>
                <w:left w:val="nil"/>
                <w:bottom w:val="nil"/>
                <w:right w:val="nil"/>
                <w:between w:val="nil"/>
              </w:pBdr>
              <w:ind w:left="993" w:right="566" w:hanging="709"/>
              <w:rPr>
                <w:rFonts w:ascii="Arial" w:eastAsia="Arial" w:hAnsi="Arial" w:cs="Arial"/>
                <w:sz w:val="22"/>
                <w:szCs w:val="22"/>
              </w:rPr>
            </w:pPr>
            <w:r>
              <w:rPr>
                <w:rFonts w:ascii="Arial" w:eastAsia="Arial" w:hAnsi="Arial" w:cs="Arial"/>
                <w:sz w:val="22"/>
                <w:szCs w:val="22"/>
              </w:rPr>
              <w:t>Nella valutazione si utilizzerà</w:t>
            </w:r>
          </w:p>
          <w:p w14:paraId="53DB47BC" w14:textId="77777777" w:rsidR="00167E84" w:rsidRDefault="00167E84" w:rsidP="00DF7E43">
            <w:pPr>
              <w:pStyle w:val="Normale1"/>
              <w:pBdr>
                <w:top w:val="nil"/>
                <w:left w:val="nil"/>
                <w:bottom w:val="nil"/>
                <w:right w:val="nil"/>
                <w:between w:val="nil"/>
              </w:pBdr>
              <w:ind w:left="993" w:right="566" w:hanging="709"/>
              <w:rPr>
                <w:rFonts w:ascii="Arial" w:eastAsia="Arial" w:hAnsi="Arial" w:cs="Arial"/>
                <w:sz w:val="22"/>
                <w:szCs w:val="22"/>
              </w:rPr>
            </w:pPr>
            <w:r>
              <w:rPr>
                <w:rFonts w:ascii="Arial" w:eastAsia="Arial" w:hAnsi="Arial" w:cs="Arial"/>
                <w:sz w:val="22"/>
                <w:szCs w:val="22"/>
              </w:rPr>
              <w:t xml:space="preserve">l’intera griglia dei voti da 1 a 10 secondo  e i criteri stabiliti nel PTOF </w:t>
            </w:r>
          </w:p>
          <w:p w14:paraId="1E5BCE11" w14:textId="77777777" w:rsidR="00167E84" w:rsidRDefault="00167E84" w:rsidP="00DF7E43">
            <w:pPr>
              <w:pStyle w:val="Normale1"/>
              <w:pBdr>
                <w:top w:val="nil"/>
                <w:left w:val="nil"/>
                <w:bottom w:val="nil"/>
                <w:right w:val="nil"/>
                <w:between w:val="nil"/>
              </w:pBdr>
              <w:ind w:left="993" w:right="566" w:hanging="709"/>
              <w:rPr>
                <w:rFonts w:ascii="Arial" w:eastAsia="Arial" w:hAnsi="Arial" w:cs="Arial"/>
                <w:sz w:val="22"/>
                <w:szCs w:val="22"/>
              </w:rPr>
            </w:pPr>
            <w:r>
              <w:rPr>
                <w:rFonts w:ascii="Arial" w:eastAsia="Arial" w:hAnsi="Arial" w:cs="Arial"/>
                <w:sz w:val="22"/>
                <w:szCs w:val="22"/>
              </w:rPr>
              <w:t>dell’Istituto</w:t>
            </w:r>
          </w:p>
          <w:p w14:paraId="42FD22B0" w14:textId="77777777" w:rsidR="00167E84" w:rsidRDefault="00167E84" w:rsidP="00DF7E43">
            <w:pPr>
              <w:pStyle w:val="Normale1"/>
              <w:pBdr>
                <w:top w:val="nil"/>
                <w:left w:val="nil"/>
                <w:bottom w:val="nil"/>
                <w:right w:val="nil"/>
                <w:between w:val="nil"/>
              </w:pBdr>
              <w:ind w:left="993" w:right="566" w:hanging="709"/>
              <w:rPr>
                <w:rFonts w:ascii="Arial" w:eastAsia="Arial" w:hAnsi="Arial" w:cs="Arial"/>
                <w:sz w:val="22"/>
                <w:szCs w:val="22"/>
              </w:rPr>
            </w:pPr>
          </w:p>
          <w:p w14:paraId="0428A2D7"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highlight w:val="green"/>
              </w:rPr>
            </w:pPr>
          </w:p>
          <w:p w14:paraId="25FBD0F9" w14:textId="77777777" w:rsidR="00167E84" w:rsidRPr="00BA7A7A" w:rsidRDefault="00167E84" w:rsidP="00DF7E43">
            <w:pPr>
              <w:pStyle w:val="Contenutotabella"/>
              <w:spacing w:after="283"/>
              <w:ind w:left="993" w:right="566" w:hanging="709"/>
              <w:rPr>
                <w:rFonts w:ascii="Times New Roman" w:hAnsi="Times New Roman" w:cs="Times New Roman"/>
                <w:b w:val="0"/>
                <w:sz w:val="28"/>
                <w:szCs w:val="28"/>
                <w:highlight w:val="green"/>
              </w:rPr>
            </w:pPr>
          </w:p>
        </w:tc>
      </w:tr>
      <w:tr w:rsidR="00167E84" w:rsidRPr="00BA7A7A" w14:paraId="5C06AEB1" w14:textId="77777777" w:rsidTr="00DF7E43">
        <w:tc>
          <w:tcPr>
            <w:tcW w:w="2155" w:type="dxa"/>
            <w:tcBorders>
              <w:left w:val="single" w:sz="8" w:space="0" w:color="000000"/>
              <w:bottom w:val="single" w:sz="8" w:space="0" w:color="000000"/>
              <w:right w:val="single" w:sz="8" w:space="0" w:color="000000"/>
            </w:tcBorders>
            <w:shd w:val="clear" w:color="auto" w:fill="auto"/>
            <w:tcMar>
              <w:top w:w="0" w:type="dxa"/>
            </w:tcMar>
          </w:tcPr>
          <w:p w14:paraId="565B8F3E"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u w:val="single"/>
              </w:rPr>
            </w:pPr>
            <w:r w:rsidRPr="00BA7A7A">
              <w:rPr>
                <w:rFonts w:ascii="Times New Roman" w:hAnsi="Times New Roman" w:cs="Times New Roman"/>
                <w:b w:val="0"/>
                <w:color w:val="000000"/>
                <w:sz w:val="28"/>
                <w:szCs w:val="28"/>
                <w:u w:val="single"/>
              </w:rPr>
              <w:t>TESTI e MATERIALI / STRUMENTI ADOTTATI:</w:t>
            </w:r>
          </w:p>
        </w:tc>
        <w:tc>
          <w:tcPr>
            <w:tcW w:w="10737" w:type="dxa"/>
            <w:tcBorders>
              <w:bottom w:val="single" w:sz="8" w:space="0" w:color="000000"/>
              <w:right w:val="single" w:sz="8" w:space="0" w:color="000000"/>
            </w:tcBorders>
            <w:shd w:val="clear" w:color="auto" w:fill="auto"/>
            <w:tcMar>
              <w:top w:w="0" w:type="dxa"/>
              <w:left w:w="0" w:type="dxa"/>
            </w:tcMar>
            <w:vAlign w:val="center"/>
          </w:tcPr>
          <w:p w14:paraId="11931E55" w14:textId="77777777" w:rsidR="00167E84" w:rsidRDefault="00167E84" w:rsidP="00167E84">
            <w:pPr>
              <w:pStyle w:val="Normale1"/>
              <w:numPr>
                <w:ilvl w:val="0"/>
                <w:numId w:val="43"/>
              </w:numPr>
              <w:pBdr>
                <w:top w:val="nil"/>
                <w:left w:val="nil"/>
                <w:bottom w:val="nil"/>
                <w:right w:val="nil"/>
                <w:between w:val="nil"/>
              </w:pBdr>
              <w:suppressAutoHyphens w:val="0"/>
              <w:ind w:left="993" w:right="566" w:hanging="709"/>
              <w:rPr>
                <w:sz w:val="22"/>
                <w:szCs w:val="22"/>
              </w:rPr>
            </w:pPr>
            <w:r>
              <w:rPr>
                <w:rFonts w:ascii="Arial" w:eastAsia="Arial" w:hAnsi="Arial" w:cs="Arial"/>
                <w:sz w:val="22"/>
                <w:szCs w:val="22"/>
              </w:rPr>
              <w:t>Libri di testo</w:t>
            </w:r>
          </w:p>
          <w:p w14:paraId="53FF706E" w14:textId="77777777" w:rsidR="00167E84" w:rsidRDefault="00167E84" w:rsidP="00167E84">
            <w:pPr>
              <w:pStyle w:val="Normale1"/>
              <w:numPr>
                <w:ilvl w:val="0"/>
                <w:numId w:val="43"/>
              </w:numPr>
              <w:pBdr>
                <w:top w:val="nil"/>
                <w:left w:val="nil"/>
                <w:bottom w:val="nil"/>
                <w:right w:val="nil"/>
                <w:between w:val="nil"/>
              </w:pBdr>
              <w:suppressAutoHyphens w:val="0"/>
              <w:ind w:left="993" w:right="566" w:hanging="709"/>
              <w:rPr>
                <w:sz w:val="22"/>
                <w:szCs w:val="22"/>
              </w:rPr>
            </w:pPr>
            <w:r>
              <w:rPr>
                <w:rFonts w:ascii="Arial" w:eastAsia="Arial" w:hAnsi="Arial" w:cs="Arial"/>
                <w:sz w:val="22"/>
                <w:szCs w:val="22"/>
              </w:rPr>
              <w:t>Utilizzo della LIM</w:t>
            </w:r>
          </w:p>
          <w:p w14:paraId="098905BB" w14:textId="77777777" w:rsidR="00167E84" w:rsidRDefault="00167E84" w:rsidP="00167E84">
            <w:pPr>
              <w:pStyle w:val="Normale1"/>
              <w:numPr>
                <w:ilvl w:val="0"/>
                <w:numId w:val="43"/>
              </w:numPr>
              <w:pBdr>
                <w:top w:val="nil"/>
                <w:left w:val="nil"/>
                <w:bottom w:val="nil"/>
                <w:right w:val="nil"/>
                <w:between w:val="nil"/>
              </w:pBdr>
              <w:suppressAutoHyphens w:val="0"/>
              <w:ind w:left="993" w:right="566" w:hanging="709"/>
              <w:rPr>
                <w:sz w:val="22"/>
                <w:szCs w:val="22"/>
              </w:rPr>
            </w:pPr>
            <w:r>
              <w:rPr>
                <w:rFonts w:ascii="Arial" w:eastAsia="Arial" w:hAnsi="Arial" w:cs="Arial"/>
                <w:sz w:val="22"/>
                <w:szCs w:val="22"/>
              </w:rPr>
              <w:t>Risorse da internet</w:t>
            </w:r>
          </w:p>
          <w:p w14:paraId="68AD7B46"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highlight w:val="green"/>
              </w:rPr>
            </w:pPr>
          </w:p>
          <w:p w14:paraId="625F09F0" w14:textId="77777777" w:rsidR="00167E84" w:rsidRPr="00BA7A7A" w:rsidRDefault="00167E84" w:rsidP="00DF7E43">
            <w:pPr>
              <w:pStyle w:val="Contenutotabella"/>
              <w:spacing w:after="283"/>
              <w:ind w:left="993" w:right="566" w:hanging="709"/>
              <w:rPr>
                <w:rFonts w:ascii="Times New Roman" w:hAnsi="Times New Roman" w:cs="Times New Roman"/>
                <w:b w:val="0"/>
                <w:color w:val="000000"/>
                <w:sz w:val="28"/>
                <w:szCs w:val="28"/>
                <w:highlight w:val="green"/>
              </w:rPr>
            </w:pPr>
          </w:p>
          <w:p w14:paraId="730D3066" w14:textId="77777777" w:rsidR="00167E84" w:rsidRPr="00BA7A7A" w:rsidRDefault="00167E84" w:rsidP="00DF7E43">
            <w:pPr>
              <w:pStyle w:val="Contenutotabella"/>
              <w:spacing w:after="283"/>
              <w:ind w:left="993" w:right="566" w:hanging="709"/>
              <w:rPr>
                <w:rFonts w:ascii="Times New Roman" w:hAnsi="Times New Roman" w:cs="Times New Roman"/>
                <w:b w:val="0"/>
                <w:sz w:val="28"/>
                <w:szCs w:val="28"/>
                <w:highlight w:val="green"/>
              </w:rPr>
            </w:pPr>
          </w:p>
        </w:tc>
      </w:tr>
    </w:tbl>
    <w:p w14:paraId="07689D09" w14:textId="77777777" w:rsidR="00167E84" w:rsidRDefault="00167E84" w:rsidP="00167E84">
      <w:pPr>
        <w:ind w:left="993" w:right="566" w:hanging="709"/>
        <w:rPr>
          <w:rFonts w:ascii="Times New Roman" w:hAnsi="Times New Roman"/>
        </w:rPr>
      </w:pPr>
      <w:r>
        <w:rPr>
          <w:rFonts w:ascii="Times New Roman" w:hAnsi="Times New Roman"/>
        </w:rPr>
        <w:t>AVERSA lì 08/05/2024                                                                    DOCENTE</w:t>
      </w:r>
    </w:p>
    <w:p w14:paraId="535D28DA" w14:textId="0C322A29" w:rsidR="00167E84" w:rsidRDefault="00167E84" w:rsidP="00167E84">
      <w:pPr>
        <w:ind w:left="993" w:right="566" w:hanging="709"/>
        <w:jc w:val="center"/>
        <w:rPr>
          <w:rFonts w:ascii="Times New Roman" w:hAnsi="Times New Roman"/>
        </w:rPr>
      </w:pPr>
      <w:r>
        <w:rPr>
          <w:rFonts w:ascii="Times New Roman" w:hAnsi="Times New Roman"/>
        </w:rPr>
        <w:t xml:space="preserve">                                                                                     PASQUALE      GIAMUNDO</w:t>
      </w:r>
    </w:p>
    <w:p w14:paraId="7B882BAD" w14:textId="1E50C94C" w:rsidR="008E3F57" w:rsidRDefault="008E3F57" w:rsidP="00167E84">
      <w:pPr>
        <w:ind w:left="993" w:right="566" w:hanging="709"/>
        <w:jc w:val="center"/>
        <w:rPr>
          <w:rFonts w:ascii="Times New Roman" w:hAnsi="Times New Roman"/>
        </w:rPr>
      </w:pPr>
    </w:p>
    <w:p w14:paraId="1C47375D" w14:textId="7124FD06" w:rsidR="008E3F57" w:rsidRDefault="008E3F57" w:rsidP="00167E84">
      <w:pPr>
        <w:ind w:left="993" w:right="566" w:hanging="709"/>
        <w:jc w:val="center"/>
        <w:rPr>
          <w:rFonts w:ascii="Times New Roman" w:hAnsi="Times New Roman"/>
        </w:rPr>
      </w:pPr>
    </w:p>
    <w:p w14:paraId="49827DBE" w14:textId="77777777" w:rsidR="008E3F57" w:rsidRPr="008E3F57" w:rsidRDefault="008E3F57" w:rsidP="008E3F57">
      <w:pPr>
        <w:ind w:left="993" w:right="566" w:hanging="709"/>
        <w:jc w:val="center"/>
        <w:rPr>
          <w:rFonts w:ascii="Times New Roman" w:hAnsi="Times New Roman"/>
        </w:rPr>
      </w:pPr>
      <w:r w:rsidRPr="008E3F57">
        <w:rPr>
          <w:rFonts w:ascii="Times New Roman" w:hAnsi="Times New Roman"/>
        </w:rPr>
        <w:t xml:space="preserve">PROGRAMMA SVOLTO CLASSE </w:t>
      </w:r>
      <w:r w:rsidRPr="008E3F57">
        <w:rPr>
          <w:rFonts w:ascii="Times New Roman" w:hAnsi="Times New Roman"/>
        </w:rPr>
        <w:tab/>
        <w:t>V A</w:t>
      </w:r>
    </w:p>
    <w:p w14:paraId="330BBED3" w14:textId="2E1EC3A8" w:rsidR="008E3F57" w:rsidRPr="008E3F57" w:rsidRDefault="008E3F57" w:rsidP="008E3F57">
      <w:pPr>
        <w:ind w:left="993" w:right="566" w:hanging="709"/>
        <w:jc w:val="center"/>
        <w:rPr>
          <w:rFonts w:ascii="Times New Roman" w:hAnsi="Times New Roman"/>
        </w:rPr>
      </w:pPr>
      <w:r w:rsidRPr="008E3F57">
        <w:rPr>
          <w:rFonts w:ascii="Times New Roman" w:hAnsi="Times New Roman"/>
        </w:rPr>
        <w:t>DISCIPLINA: SCIENZE MOTORIE E SPORTIVE</w:t>
      </w:r>
    </w:p>
    <w:p w14:paraId="7D85427A"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DOCENTE:  CACCIAPUOTI VALERIO</w:t>
      </w:r>
    </w:p>
    <w:p w14:paraId="7C544E95"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Anno Scolastico 2023 - 2024</w:t>
      </w:r>
    </w:p>
    <w:p w14:paraId="4957AB88"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OBIETTIVI DISCIPLINARI CONSEGUITI</w:t>
      </w:r>
    </w:p>
    <w:p w14:paraId="1B4F2362" w14:textId="77777777" w:rsidR="008E3F57" w:rsidRDefault="008E3F57" w:rsidP="008E3F57">
      <w:pPr>
        <w:shd w:val="clear" w:color="auto" w:fill="FFFFFF"/>
        <w:spacing w:after="0" w:line="240" w:lineRule="auto"/>
        <w:rPr>
          <w:rFonts w:ascii="Arial" w:eastAsia="Times New Roman" w:hAnsi="Arial" w:cs="Arial"/>
          <w:sz w:val="24"/>
          <w:szCs w:val="24"/>
          <w:lang w:eastAsia="it-IT"/>
        </w:rPr>
      </w:pPr>
    </w:p>
    <w:p w14:paraId="435C4E8E" w14:textId="74F5F89A"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CONOSCENZE</w:t>
      </w:r>
    </w:p>
    <w:p w14:paraId="45106465" w14:textId="257A885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sym w:font="Symbol" w:char="F0B7"/>
      </w:r>
      <w:r w:rsidRPr="008E3F57">
        <w:rPr>
          <w:rFonts w:ascii="Arial" w:eastAsia="Times New Roman" w:hAnsi="Arial" w:cs="Arial"/>
          <w:lang w:eastAsia="it-IT"/>
        </w:rPr>
        <w:t xml:space="preserve"> </w:t>
      </w:r>
      <w:r>
        <w:rPr>
          <w:rFonts w:ascii="Arial" w:eastAsia="Times New Roman" w:hAnsi="Arial" w:cs="Arial"/>
          <w:lang w:eastAsia="it-IT"/>
        </w:rPr>
        <w:t xml:space="preserve"> </w:t>
      </w:r>
      <w:r w:rsidRPr="008E3F57">
        <w:rPr>
          <w:rFonts w:ascii="Arial" w:eastAsia="Times New Roman" w:hAnsi="Arial" w:cs="Arial"/>
          <w:lang w:eastAsia="it-IT"/>
        </w:rPr>
        <w:t>Conoscere le potenzialità del movimento del proprio corpo e le funzioni fisiologiche.</w:t>
      </w:r>
    </w:p>
    <w:p w14:paraId="0C661792" w14:textId="77674B79"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sym w:font="Symbol" w:char="F0B7"/>
      </w:r>
      <w:r w:rsidRPr="008E3F57">
        <w:rPr>
          <w:rFonts w:ascii="Arial" w:eastAsia="Times New Roman" w:hAnsi="Arial" w:cs="Arial"/>
          <w:lang w:eastAsia="it-IT"/>
        </w:rPr>
        <w:t xml:space="preserve"> </w:t>
      </w:r>
      <w:r>
        <w:rPr>
          <w:rFonts w:ascii="Arial" w:eastAsia="Times New Roman" w:hAnsi="Arial" w:cs="Arial"/>
          <w:lang w:eastAsia="it-IT"/>
        </w:rPr>
        <w:t xml:space="preserve"> </w:t>
      </w:r>
      <w:r w:rsidRPr="008E3F57">
        <w:rPr>
          <w:rFonts w:ascii="Arial" w:eastAsia="Times New Roman" w:hAnsi="Arial" w:cs="Arial"/>
          <w:lang w:eastAsia="it-IT"/>
        </w:rPr>
        <w:t xml:space="preserve">Conoscere i principi scientifici fondamentali che sottendono la prestazione motoria e sportiva, la </w:t>
      </w:r>
    </w:p>
    <w:p w14:paraId="43A2FFED" w14:textId="7777777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t>teoria e la metodologia dell’allenamento sportivo</w:t>
      </w:r>
    </w:p>
    <w:p w14:paraId="594FA592" w14:textId="2DABDCB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sym w:font="Symbol" w:char="F0B7"/>
      </w:r>
      <w:r w:rsidRPr="008E3F57">
        <w:rPr>
          <w:rFonts w:ascii="Arial" w:eastAsia="Times New Roman" w:hAnsi="Arial" w:cs="Arial"/>
          <w:lang w:eastAsia="it-IT"/>
        </w:rPr>
        <w:t xml:space="preserve"> </w:t>
      </w:r>
      <w:r>
        <w:rPr>
          <w:rFonts w:ascii="Arial" w:eastAsia="Times New Roman" w:hAnsi="Arial" w:cs="Arial"/>
          <w:lang w:eastAsia="it-IT"/>
        </w:rPr>
        <w:t xml:space="preserve"> </w:t>
      </w:r>
      <w:r w:rsidRPr="008E3F57">
        <w:rPr>
          <w:rFonts w:ascii="Arial" w:eastAsia="Times New Roman" w:hAnsi="Arial" w:cs="Arial"/>
          <w:lang w:eastAsia="it-IT"/>
        </w:rPr>
        <w:t>Conoscere la struttura e le regole degli sport affrontati e il loro aspetto educativo e sociale.</w:t>
      </w:r>
    </w:p>
    <w:p w14:paraId="24D03347" w14:textId="0BDA4644"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lang w:eastAsia="it-IT"/>
        </w:rPr>
        <w:t xml:space="preserve">Conoscere le norme in caso di infortunio. Conoscere i principi per un corretto stile di vita </w:t>
      </w:r>
    </w:p>
    <w:p w14:paraId="624BDEB7" w14:textId="7777777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t>alimentare.</w:t>
      </w:r>
    </w:p>
    <w:p w14:paraId="12D6E5A7" w14:textId="77777777" w:rsidR="008E3F57" w:rsidRDefault="008E3F57" w:rsidP="008E3F57">
      <w:pPr>
        <w:shd w:val="clear" w:color="auto" w:fill="FFFFFF"/>
        <w:spacing w:after="0" w:line="240" w:lineRule="auto"/>
        <w:rPr>
          <w:rFonts w:ascii="Arial" w:eastAsia="Times New Roman" w:hAnsi="Arial" w:cs="Arial"/>
          <w:sz w:val="24"/>
          <w:szCs w:val="24"/>
          <w:lang w:eastAsia="it-IT"/>
        </w:rPr>
      </w:pPr>
    </w:p>
    <w:p w14:paraId="707CBC5A" w14:textId="24BA1C28"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lastRenderedPageBreak/>
        <w:t>COMPETENZE</w:t>
      </w:r>
    </w:p>
    <w:p w14:paraId="16F8A5E0" w14:textId="77777777" w:rsidR="008E3F57" w:rsidRDefault="008E3F57" w:rsidP="008E3F57">
      <w:pPr>
        <w:shd w:val="clear" w:color="auto" w:fill="FFFFFF"/>
        <w:spacing w:after="0" w:line="240" w:lineRule="auto"/>
        <w:rPr>
          <w:rFonts w:ascii="Arial" w:eastAsia="Times New Roman" w:hAnsi="Arial" w:cs="Arial"/>
          <w:sz w:val="24"/>
          <w:szCs w:val="24"/>
          <w:lang w:eastAsia="it-IT"/>
        </w:rPr>
      </w:pPr>
    </w:p>
    <w:p w14:paraId="7C52CE97" w14:textId="3FAACFF4"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Al termine del percorso lo studente avrà:</w:t>
      </w:r>
    </w:p>
    <w:p w14:paraId="2FAA6719" w14:textId="4CFC0046"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sz w:val="24"/>
          <w:szCs w:val="24"/>
          <w:lang w:eastAsia="it-IT"/>
        </w:rPr>
        <w:t xml:space="preserve">Acquisito il valore della propria corporeità come manifestazione di una personalità  </w:t>
      </w:r>
    </w:p>
    <w:p w14:paraId="3741F144"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 xml:space="preserve">equilibrata e stabile; </w:t>
      </w:r>
    </w:p>
    <w:p w14:paraId="3C25DE65" w14:textId="39629228"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sz w:val="24"/>
          <w:szCs w:val="24"/>
          <w:lang w:eastAsia="it-IT"/>
        </w:rPr>
        <w:t>Consolidato una cultura motoria e sportiva quale costume di vita;</w:t>
      </w:r>
    </w:p>
    <w:p w14:paraId="6DDBFB7D" w14:textId="7E1CC77A"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sz w:val="24"/>
          <w:szCs w:val="24"/>
          <w:lang w:eastAsia="it-IT"/>
        </w:rPr>
        <w:t xml:space="preserve">Acquisito una solida conoscenza e pratica di alcuni sport individuali e di squadra  </w:t>
      </w:r>
    </w:p>
    <w:p w14:paraId="2B4BD2C9"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 xml:space="preserve">valorizzando le attitudini personali; </w:t>
      </w:r>
    </w:p>
    <w:p w14:paraId="015401CA" w14:textId="75D5BBCB"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sz w:val="24"/>
          <w:szCs w:val="24"/>
          <w:lang w:eastAsia="it-IT"/>
        </w:rPr>
        <w:t>Sperimentato e compreso il valore del linguaggio del corpo.</w:t>
      </w:r>
    </w:p>
    <w:p w14:paraId="2654CCBD" w14:textId="42D48B20"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sz w:val="24"/>
          <w:szCs w:val="24"/>
          <w:lang w:eastAsia="it-IT"/>
        </w:rPr>
        <w:t xml:space="preserve">Affrontato e assimilato problemi legati all’alimentazione, alla sicurezza in ambito sportivo e </w:t>
      </w:r>
    </w:p>
    <w:p w14:paraId="1E3F3AFA"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 xml:space="preserve">alla condizione fisica, utili per acquisire un corretto e sano stile di vita. </w:t>
      </w:r>
    </w:p>
    <w:p w14:paraId="24E5501C" w14:textId="3D7E6D7F"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sz w:val="24"/>
          <w:szCs w:val="24"/>
          <w:lang w:eastAsia="it-IT"/>
        </w:rPr>
        <w:t xml:space="preserve">Acquisito una conoscenza ed un’esperienza diretta in ambito sportivo nei diversi ruoli per  </w:t>
      </w:r>
    </w:p>
    <w:p w14:paraId="0C3F199E"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 xml:space="preserve">poter valutare e apprezzare lo sport come valore di confronto e come momento formativo </w:t>
      </w:r>
    </w:p>
    <w:p w14:paraId="6BC674E6"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 xml:space="preserve">utile a favorire l’acquisizione di comportamenti sociali corretti per un inserimento </w:t>
      </w:r>
    </w:p>
    <w:p w14:paraId="377F85BB"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consapevole nella società e nel mondo del lavoro.</w:t>
      </w:r>
    </w:p>
    <w:p w14:paraId="06617796" w14:textId="4839BB1C" w:rsidR="00683300" w:rsidRDefault="00683300" w:rsidP="00683300">
      <w:pPr>
        <w:spacing w:line="254" w:lineRule="auto"/>
        <w:rPr>
          <w:rFonts w:ascii="Arial" w:hAnsi="Arial" w:cs="Arial"/>
          <w:sz w:val="24"/>
          <w:szCs w:val="24"/>
        </w:rPr>
      </w:pPr>
    </w:p>
    <w:p w14:paraId="581D25B0" w14:textId="7777777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t>CAPACITA’</w:t>
      </w:r>
    </w:p>
    <w:p w14:paraId="1AB43337" w14:textId="6261491D"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sym w:font="Symbol" w:char="F0B7"/>
      </w:r>
      <w:r w:rsidRPr="008E3F57">
        <w:rPr>
          <w:rFonts w:ascii="Arial" w:eastAsia="Times New Roman" w:hAnsi="Arial" w:cs="Arial"/>
          <w:lang w:eastAsia="it-IT"/>
        </w:rPr>
        <w:t xml:space="preserve"> </w:t>
      </w:r>
      <w:r>
        <w:rPr>
          <w:rFonts w:ascii="Arial" w:eastAsia="Times New Roman" w:hAnsi="Arial" w:cs="Arial"/>
          <w:lang w:eastAsia="it-IT"/>
        </w:rPr>
        <w:t xml:space="preserve"> </w:t>
      </w:r>
      <w:r w:rsidRPr="008E3F57">
        <w:rPr>
          <w:rFonts w:ascii="Arial" w:eastAsia="Times New Roman" w:hAnsi="Arial" w:cs="Arial"/>
          <w:lang w:eastAsia="it-IT"/>
        </w:rPr>
        <w:t xml:space="preserve">Elaborare risposte motorie efficaci e personali in situazioni complesse. Assumere posture corrette </w:t>
      </w:r>
    </w:p>
    <w:p w14:paraId="0E1D8858" w14:textId="7777777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t>in presenza di carichi. Organizzare percorsi motori e sportivi.</w:t>
      </w:r>
    </w:p>
    <w:p w14:paraId="2781328F" w14:textId="66E8FC55"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sym w:font="Symbol" w:char="F0B7"/>
      </w:r>
      <w:r w:rsidRPr="008E3F57">
        <w:rPr>
          <w:rFonts w:ascii="Arial" w:eastAsia="Times New Roman" w:hAnsi="Arial" w:cs="Arial"/>
          <w:lang w:eastAsia="it-IT"/>
        </w:rPr>
        <w:t xml:space="preserve"> </w:t>
      </w:r>
      <w:r>
        <w:rPr>
          <w:rFonts w:ascii="Arial" w:eastAsia="Times New Roman" w:hAnsi="Arial" w:cs="Arial"/>
          <w:lang w:eastAsia="it-IT"/>
        </w:rPr>
        <w:t xml:space="preserve"> </w:t>
      </w:r>
      <w:r w:rsidRPr="008E3F57">
        <w:rPr>
          <w:rFonts w:ascii="Arial" w:eastAsia="Times New Roman" w:hAnsi="Arial" w:cs="Arial"/>
          <w:lang w:eastAsia="it-IT"/>
        </w:rPr>
        <w:t xml:space="preserve">Essere consapevoli di una risposta motoria efficace ed economica. Gestire in modo autonomo la </w:t>
      </w:r>
    </w:p>
    <w:p w14:paraId="227D68E0" w14:textId="7777777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t>fase di avviamento in funzione dell’attività scelta.</w:t>
      </w:r>
    </w:p>
    <w:p w14:paraId="1C4FCD7D" w14:textId="338E8FDA"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sym w:font="Symbol" w:char="F0B7"/>
      </w:r>
      <w:r w:rsidRPr="008E3F57">
        <w:rPr>
          <w:rFonts w:ascii="Arial" w:eastAsia="Times New Roman" w:hAnsi="Arial" w:cs="Arial"/>
          <w:lang w:eastAsia="it-IT"/>
        </w:rPr>
        <w:t xml:space="preserve"> </w:t>
      </w:r>
      <w:r>
        <w:rPr>
          <w:rFonts w:ascii="Arial" w:eastAsia="Times New Roman" w:hAnsi="Arial" w:cs="Arial"/>
          <w:lang w:eastAsia="it-IT"/>
        </w:rPr>
        <w:t xml:space="preserve"> </w:t>
      </w:r>
      <w:r w:rsidRPr="008E3F57">
        <w:rPr>
          <w:rFonts w:ascii="Arial" w:eastAsia="Times New Roman" w:hAnsi="Arial" w:cs="Arial"/>
          <w:lang w:eastAsia="it-IT"/>
        </w:rPr>
        <w:t xml:space="preserve">Trasferire tecniche, strategie e regole adattandole alle capacità, esigenze, spazi e tempi di cui si </w:t>
      </w:r>
    </w:p>
    <w:p w14:paraId="3C8AFC6B" w14:textId="77777777" w:rsidR="008E3F57" w:rsidRPr="008E3F57" w:rsidRDefault="008E3F57" w:rsidP="008E3F57">
      <w:pPr>
        <w:shd w:val="clear" w:color="auto" w:fill="FFFFFF"/>
        <w:spacing w:after="0" w:line="240" w:lineRule="auto"/>
        <w:rPr>
          <w:rFonts w:ascii="Arial" w:eastAsia="Times New Roman" w:hAnsi="Arial" w:cs="Arial"/>
          <w:lang w:eastAsia="it-IT"/>
        </w:rPr>
      </w:pPr>
      <w:r w:rsidRPr="008E3F57">
        <w:rPr>
          <w:rFonts w:ascii="Arial" w:eastAsia="Times New Roman" w:hAnsi="Arial" w:cs="Arial"/>
          <w:lang w:eastAsia="it-IT"/>
        </w:rPr>
        <w:t>dispone.</w:t>
      </w:r>
    </w:p>
    <w:p w14:paraId="64D18B25" w14:textId="1A9E8507" w:rsidR="008E3F57" w:rsidRPr="008E3F57" w:rsidRDefault="008E3F57" w:rsidP="008E3F57">
      <w:pPr>
        <w:shd w:val="clear" w:color="auto" w:fill="FFFFFF"/>
        <w:spacing w:after="0" w:line="240" w:lineRule="auto"/>
        <w:rPr>
          <w:rFonts w:ascii="Arial" w:eastAsia="Times New Roman" w:hAnsi="Arial" w:cs="Arial"/>
          <w:sz w:val="24"/>
          <w:szCs w:val="24"/>
          <w:lang w:eastAsia="it-IT"/>
        </w:rPr>
      </w:pPr>
      <w:r w:rsidRPr="008E3F57">
        <w:rPr>
          <w:rFonts w:ascii="Arial" w:eastAsia="Times New Roman" w:hAnsi="Arial" w:cs="Arial"/>
          <w:sz w:val="24"/>
          <w:szCs w:val="24"/>
          <w:lang w:eastAsia="it-IT"/>
        </w:rPr>
        <w:sym w:font="Symbol" w:char="F0B7"/>
      </w:r>
      <w:r w:rsidRPr="008E3F57">
        <w:rPr>
          <w:rFonts w:ascii="Arial" w:eastAsia="Times New Roman" w:hAnsi="Arial" w:cs="Arial"/>
          <w:sz w:val="24"/>
          <w:szCs w:val="24"/>
          <w:lang w:eastAsia="it-IT"/>
        </w:rPr>
        <w:t xml:space="preserve"> </w:t>
      </w:r>
      <w:r>
        <w:rPr>
          <w:rFonts w:ascii="Arial" w:eastAsia="Times New Roman" w:hAnsi="Arial" w:cs="Arial"/>
          <w:sz w:val="24"/>
          <w:szCs w:val="24"/>
          <w:lang w:eastAsia="it-IT"/>
        </w:rPr>
        <w:t xml:space="preserve"> </w:t>
      </w:r>
      <w:r w:rsidRPr="008E3F57">
        <w:rPr>
          <w:rFonts w:ascii="Arial" w:eastAsia="Times New Roman" w:hAnsi="Arial" w:cs="Arial"/>
          <w:lang w:eastAsia="it-IT"/>
        </w:rPr>
        <w:t>Essere in grado di collaborare in caso di infortunio</w:t>
      </w:r>
    </w:p>
    <w:p w14:paraId="69CBF756" w14:textId="2D2FEA28" w:rsidR="008E3F57" w:rsidRDefault="008E3F57" w:rsidP="00683300">
      <w:pPr>
        <w:spacing w:line="254" w:lineRule="auto"/>
        <w:rPr>
          <w:rFonts w:ascii="Arial" w:hAnsi="Arial" w:cs="Arial"/>
          <w:sz w:val="24"/>
          <w:szCs w:val="24"/>
        </w:rPr>
      </w:pPr>
    </w:p>
    <w:p w14:paraId="23C962CF" w14:textId="77777777" w:rsidR="008E3F57" w:rsidRPr="008E3F57" w:rsidRDefault="008E3F57" w:rsidP="008E3F57">
      <w:pPr>
        <w:spacing w:line="254" w:lineRule="auto"/>
        <w:jc w:val="center"/>
        <w:rPr>
          <w:rFonts w:ascii="Arial" w:hAnsi="Arial" w:cs="Arial"/>
          <w:sz w:val="24"/>
          <w:szCs w:val="24"/>
        </w:rPr>
      </w:pPr>
      <w:r w:rsidRPr="008E3F57">
        <w:rPr>
          <w:rFonts w:ascii="Arial" w:hAnsi="Arial" w:cs="Arial"/>
          <w:sz w:val="24"/>
          <w:szCs w:val="24"/>
        </w:rPr>
        <w:t>CONTENUTI DISCIPLINARI</w:t>
      </w:r>
    </w:p>
    <w:p w14:paraId="7FE06B3F" w14:textId="77777777" w:rsidR="008E3F57" w:rsidRPr="008E3F57" w:rsidRDefault="008E3F57" w:rsidP="008E3F57">
      <w:pPr>
        <w:spacing w:line="254" w:lineRule="auto"/>
        <w:jc w:val="center"/>
        <w:rPr>
          <w:rFonts w:ascii="Arial" w:hAnsi="Arial" w:cs="Arial"/>
          <w:sz w:val="24"/>
          <w:szCs w:val="24"/>
        </w:rPr>
      </w:pPr>
      <w:r w:rsidRPr="008E3F57">
        <w:rPr>
          <w:rFonts w:ascii="Arial" w:hAnsi="Arial" w:cs="Arial"/>
          <w:sz w:val="24"/>
          <w:szCs w:val="24"/>
        </w:rPr>
        <w:t>ARGOMENTI SVOLTI DURANTE L’ANNO</w:t>
      </w:r>
    </w:p>
    <w:tbl>
      <w:tblPr>
        <w:tblStyle w:val="Grigliatabella"/>
        <w:tblW w:w="0" w:type="auto"/>
        <w:tblLook w:val="04A0" w:firstRow="1" w:lastRow="0" w:firstColumn="1" w:lastColumn="0" w:noHBand="0" w:noVBand="1"/>
      </w:tblPr>
      <w:tblGrid>
        <w:gridCol w:w="1271"/>
        <w:gridCol w:w="3013"/>
        <w:gridCol w:w="3936"/>
        <w:gridCol w:w="2236"/>
      </w:tblGrid>
      <w:tr w:rsidR="008E3F57" w14:paraId="54E7BB5D" w14:textId="77777777" w:rsidTr="002831B9">
        <w:tc>
          <w:tcPr>
            <w:tcW w:w="1271" w:type="dxa"/>
          </w:tcPr>
          <w:p w14:paraId="6C0457D1" w14:textId="7BE32535" w:rsidR="008E3F57" w:rsidRDefault="008E3F57" w:rsidP="008E3F57">
            <w:pPr>
              <w:spacing w:line="254" w:lineRule="auto"/>
              <w:rPr>
                <w:rFonts w:ascii="Arial" w:hAnsi="Arial" w:cs="Arial"/>
                <w:sz w:val="24"/>
                <w:szCs w:val="24"/>
              </w:rPr>
            </w:pPr>
            <w:r>
              <w:rPr>
                <w:rFonts w:ascii="Arial" w:hAnsi="Arial" w:cs="Arial"/>
                <w:sz w:val="24"/>
                <w:szCs w:val="24"/>
              </w:rPr>
              <w:t>MODULO</w:t>
            </w:r>
          </w:p>
        </w:tc>
        <w:tc>
          <w:tcPr>
            <w:tcW w:w="3119" w:type="dxa"/>
          </w:tcPr>
          <w:p w14:paraId="7DA9CBEE" w14:textId="54CA5E44" w:rsidR="008E3F57" w:rsidRDefault="008E3F57" w:rsidP="008E3F57">
            <w:pPr>
              <w:spacing w:line="254" w:lineRule="auto"/>
              <w:rPr>
                <w:rFonts w:ascii="Arial" w:hAnsi="Arial" w:cs="Arial"/>
                <w:sz w:val="24"/>
                <w:szCs w:val="24"/>
              </w:rPr>
            </w:pPr>
            <w:r>
              <w:rPr>
                <w:rFonts w:ascii="Arial" w:hAnsi="Arial" w:cs="Arial"/>
                <w:sz w:val="24"/>
                <w:szCs w:val="24"/>
              </w:rPr>
              <w:t>TITOLO</w:t>
            </w:r>
          </w:p>
        </w:tc>
        <w:tc>
          <w:tcPr>
            <w:tcW w:w="4110" w:type="dxa"/>
          </w:tcPr>
          <w:p w14:paraId="760175F3" w14:textId="4501AB51" w:rsidR="008E3F57" w:rsidRDefault="008E3F57" w:rsidP="008E3F57">
            <w:pPr>
              <w:spacing w:line="254" w:lineRule="auto"/>
              <w:rPr>
                <w:rFonts w:ascii="Arial" w:hAnsi="Arial" w:cs="Arial"/>
                <w:sz w:val="24"/>
                <w:szCs w:val="24"/>
              </w:rPr>
            </w:pPr>
            <w:r>
              <w:rPr>
                <w:rFonts w:ascii="Arial" w:hAnsi="Arial" w:cs="Arial"/>
                <w:sz w:val="24"/>
                <w:szCs w:val="24"/>
              </w:rPr>
              <w:t>CONTENUTI DISCIPLINARI</w:t>
            </w:r>
          </w:p>
        </w:tc>
        <w:tc>
          <w:tcPr>
            <w:tcW w:w="1956" w:type="dxa"/>
          </w:tcPr>
          <w:p w14:paraId="3116DB4C" w14:textId="7B763C2A" w:rsidR="008E3F57" w:rsidRDefault="008E3F57" w:rsidP="008E3F57">
            <w:pPr>
              <w:spacing w:line="254" w:lineRule="auto"/>
              <w:rPr>
                <w:rFonts w:ascii="Arial" w:hAnsi="Arial" w:cs="Arial"/>
                <w:sz w:val="24"/>
                <w:szCs w:val="24"/>
              </w:rPr>
            </w:pPr>
            <w:r>
              <w:rPr>
                <w:rFonts w:ascii="Arial" w:hAnsi="Arial" w:cs="Arial"/>
                <w:sz w:val="24"/>
                <w:szCs w:val="24"/>
              </w:rPr>
              <w:t>TEMPI</w:t>
            </w:r>
          </w:p>
        </w:tc>
      </w:tr>
      <w:tr w:rsidR="008E3F57" w14:paraId="602F18CD" w14:textId="77777777" w:rsidTr="002831B9">
        <w:tc>
          <w:tcPr>
            <w:tcW w:w="1271" w:type="dxa"/>
          </w:tcPr>
          <w:p w14:paraId="590BC6EF" w14:textId="0D737C60" w:rsidR="008E3F57" w:rsidRDefault="008E3F57" w:rsidP="008E3F57">
            <w:pPr>
              <w:spacing w:line="254" w:lineRule="auto"/>
              <w:rPr>
                <w:rFonts w:ascii="Arial" w:hAnsi="Arial" w:cs="Arial"/>
                <w:sz w:val="24"/>
                <w:szCs w:val="24"/>
              </w:rPr>
            </w:pPr>
            <w:r>
              <w:rPr>
                <w:rFonts w:ascii="Arial" w:hAnsi="Arial" w:cs="Arial"/>
                <w:sz w:val="24"/>
                <w:szCs w:val="24"/>
              </w:rPr>
              <w:t>0</w:t>
            </w:r>
          </w:p>
        </w:tc>
        <w:tc>
          <w:tcPr>
            <w:tcW w:w="3119" w:type="dxa"/>
          </w:tcPr>
          <w:p w14:paraId="33DBAB19" w14:textId="10E2603B" w:rsidR="008E3F57" w:rsidRDefault="008E3F57" w:rsidP="008E3F57">
            <w:pPr>
              <w:spacing w:line="254" w:lineRule="auto"/>
              <w:rPr>
                <w:rFonts w:ascii="Arial" w:hAnsi="Arial" w:cs="Arial"/>
                <w:sz w:val="24"/>
                <w:szCs w:val="24"/>
              </w:rPr>
            </w:pPr>
            <w:r>
              <w:rPr>
                <w:rFonts w:ascii="Arial" w:hAnsi="Arial" w:cs="Arial"/>
                <w:sz w:val="24"/>
                <w:szCs w:val="24"/>
              </w:rPr>
              <w:t>Abilità iniziali</w:t>
            </w:r>
          </w:p>
        </w:tc>
        <w:tc>
          <w:tcPr>
            <w:tcW w:w="4110" w:type="dxa"/>
          </w:tcPr>
          <w:p w14:paraId="0D3FA39E" w14:textId="44B1CAAF" w:rsidR="008E3F57" w:rsidRPr="002831B9" w:rsidRDefault="008E3F57" w:rsidP="002831B9">
            <w:pPr>
              <w:shd w:val="clear" w:color="auto" w:fill="FFFFFF"/>
              <w:spacing w:after="0" w:line="240" w:lineRule="auto"/>
              <w:rPr>
                <w:rFonts w:ascii="Arial" w:eastAsia="Times New Roman" w:hAnsi="Arial" w:cs="Arial"/>
                <w:sz w:val="21"/>
                <w:szCs w:val="21"/>
                <w:lang w:eastAsia="it-IT"/>
              </w:rPr>
            </w:pPr>
            <w:r w:rsidRPr="008E3F57">
              <w:rPr>
                <w:rFonts w:ascii="Arial" w:eastAsia="Times New Roman" w:hAnsi="Arial" w:cs="Arial"/>
                <w:sz w:val="21"/>
                <w:szCs w:val="21"/>
                <w:lang w:eastAsia="it-IT"/>
              </w:rPr>
              <w:t xml:space="preserve">Prove d’ingresso e recupero competenze </w:t>
            </w:r>
            <w:r>
              <w:rPr>
                <w:rFonts w:ascii="Arial" w:eastAsia="Times New Roman" w:hAnsi="Arial" w:cs="Arial"/>
                <w:sz w:val="21"/>
                <w:szCs w:val="21"/>
                <w:lang w:eastAsia="it-IT"/>
              </w:rPr>
              <w:t xml:space="preserve">indispensabili </w:t>
            </w:r>
            <w:r w:rsidRPr="008E3F57">
              <w:rPr>
                <w:rFonts w:ascii="Arial" w:eastAsia="Times New Roman" w:hAnsi="Arial" w:cs="Arial"/>
                <w:sz w:val="21"/>
                <w:szCs w:val="21"/>
                <w:lang w:eastAsia="it-IT"/>
              </w:rPr>
              <w:t>per poter affrontare i contenuti progettati</w:t>
            </w:r>
          </w:p>
        </w:tc>
        <w:tc>
          <w:tcPr>
            <w:tcW w:w="1956" w:type="dxa"/>
          </w:tcPr>
          <w:p w14:paraId="5D74AD74" w14:textId="73370EE5" w:rsidR="008E3F57" w:rsidRDefault="008E3F57" w:rsidP="008E3F57">
            <w:pPr>
              <w:spacing w:line="254" w:lineRule="auto"/>
              <w:rPr>
                <w:rFonts w:ascii="Arial" w:hAnsi="Arial" w:cs="Arial"/>
                <w:sz w:val="24"/>
                <w:szCs w:val="24"/>
              </w:rPr>
            </w:pPr>
            <w:r>
              <w:rPr>
                <w:rFonts w:ascii="Arial" w:hAnsi="Arial" w:cs="Arial"/>
                <w:sz w:val="24"/>
                <w:szCs w:val="24"/>
              </w:rPr>
              <w:t>Settembre</w:t>
            </w:r>
          </w:p>
        </w:tc>
      </w:tr>
      <w:tr w:rsidR="008E3F57" w14:paraId="6654099A" w14:textId="77777777" w:rsidTr="002831B9">
        <w:tc>
          <w:tcPr>
            <w:tcW w:w="1271" w:type="dxa"/>
          </w:tcPr>
          <w:p w14:paraId="09D74C43" w14:textId="287DECA1" w:rsidR="008E3F57" w:rsidRDefault="008E3F57" w:rsidP="008E3F57">
            <w:pPr>
              <w:spacing w:line="254" w:lineRule="auto"/>
              <w:rPr>
                <w:rFonts w:ascii="Arial" w:hAnsi="Arial" w:cs="Arial"/>
                <w:sz w:val="24"/>
                <w:szCs w:val="24"/>
              </w:rPr>
            </w:pPr>
            <w:r>
              <w:rPr>
                <w:rFonts w:ascii="Arial" w:hAnsi="Arial" w:cs="Arial"/>
                <w:sz w:val="24"/>
                <w:szCs w:val="24"/>
              </w:rPr>
              <w:t>1</w:t>
            </w:r>
          </w:p>
        </w:tc>
        <w:tc>
          <w:tcPr>
            <w:tcW w:w="3119" w:type="dxa"/>
          </w:tcPr>
          <w:p w14:paraId="719A182D" w14:textId="77777777" w:rsidR="008E3F57" w:rsidRDefault="008E3F57" w:rsidP="008E3F57">
            <w:pPr>
              <w:spacing w:line="254" w:lineRule="auto"/>
              <w:rPr>
                <w:rFonts w:ascii="Arial" w:hAnsi="Arial" w:cs="Arial"/>
                <w:sz w:val="24"/>
                <w:szCs w:val="24"/>
              </w:rPr>
            </w:pPr>
            <w:r>
              <w:rPr>
                <w:rFonts w:ascii="Arial" w:hAnsi="Arial" w:cs="Arial"/>
                <w:sz w:val="24"/>
                <w:szCs w:val="24"/>
              </w:rPr>
              <w:t>Nutrizione e alimentazione</w:t>
            </w:r>
          </w:p>
          <w:p w14:paraId="23956D60" w14:textId="721958D6" w:rsidR="008E3F57" w:rsidRDefault="008E3F57" w:rsidP="008E3F57">
            <w:pPr>
              <w:spacing w:line="254" w:lineRule="auto"/>
              <w:rPr>
                <w:rFonts w:ascii="Arial" w:hAnsi="Arial" w:cs="Arial"/>
                <w:sz w:val="24"/>
                <w:szCs w:val="24"/>
              </w:rPr>
            </w:pPr>
            <w:r>
              <w:rPr>
                <w:rFonts w:ascii="Arial" w:hAnsi="Arial" w:cs="Arial"/>
                <w:sz w:val="24"/>
                <w:szCs w:val="24"/>
              </w:rPr>
              <w:t>Tecniche di gioco</w:t>
            </w:r>
          </w:p>
        </w:tc>
        <w:tc>
          <w:tcPr>
            <w:tcW w:w="4110" w:type="dxa"/>
          </w:tcPr>
          <w:p w14:paraId="17727904" w14:textId="51EA5C1A" w:rsidR="008E3F57" w:rsidRPr="008E3F57" w:rsidRDefault="008E3F57" w:rsidP="008E3F57">
            <w:pPr>
              <w:shd w:val="clear" w:color="auto" w:fill="FFFFFF"/>
              <w:spacing w:after="0" w:line="240" w:lineRule="auto"/>
              <w:rPr>
                <w:rFonts w:ascii="Arial" w:eastAsia="Times New Roman" w:hAnsi="Arial" w:cs="Arial"/>
                <w:sz w:val="21"/>
                <w:szCs w:val="21"/>
                <w:lang w:eastAsia="it-IT"/>
              </w:rPr>
            </w:pPr>
            <w:r w:rsidRPr="008E3F57">
              <w:rPr>
                <w:rFonts w:ascii="Arial" w:eastAsia="Times New Roman" w:hAnsi="Arial" w:cs="Arial"/>
                <w:sz w:val="21"/>
                <w:szCs w:val="21"/>
                <w:lang w:eastAsia="it-IT"/>
              </w:rPr>
              <w:t>Dieta dello sportivo</w:t>
            </w:r>
          </w:p>
          <w:p w14:paraId="1D993D5C" w14:textId="77777777" w:rsidR="008E3F57" w:rsidRPr="008E3F57" w:rsidRDefault="008E3F57" w:rsidP="008E3F57">
            <w:pPr>
              <w:shd w:val="clear" w:color="auto" w:fill="FFFFFF"/>
              <w:spacing w:after="0" w:line="240" w:lineRule="auto"/>
              <w:rPr>
                <w:rFonts w:ascii="Arial" w:eastAsia="Times New Roman" w:hAnsi="Arial" w:cs="Arial"/>
                <w:sz w:val="21"/>
                <w:szCs w:val="21"/>
                <w:lang w:eastAsia="it-IT"/>
              </w:rPr>
            </w:pPr>
            <w:r w:rsidRPr="008E3F57">
              <w:rPr>
                <w:rFonts w:ascii="Arial" w:eastAsia="Times New Roman" w:hAnsi="Arial" w:cs="Arial"/>
                <w:sz w:val="21"/>
                <w:szCs w:val="21"/>
                <w:lang w:eastAsia="it-IT"/>
              </w:rPr>
              <w:t>Malnutrizione: Anoressia e bulimia</w:t>
            </w:r>
          </w:p>
          <w:p w14:paraId="3691B6D8" w14:textId="19AF7CE2" w:rsidR="008E3F57" w:rsidRDefault="002831B9" w:rsidP="008E3F57">
            <w:pPr>
              <w:spacing w:line="254" w:lineRule="auto"/>
              <w:rPr>
                <w:rFonts w:ascii="Arial" w:hAnsi="Arial" w:cs="Arial"/>
                <w:sz w:val="24"/>
                <w:szCs w:val="24"/>
              </w:rPr>
            </w:pPr>
            <w:r>
              <w:rPr>
                <w:rFonts w:ascii="Arial" w:hAnsi="Arial" w:cs="Arial"/>
                <w:shd w:val="clear" w:color="auto" w:fill="FFFFFF"/>
              </w:rPr>
              <w:t>Sport individuali (Storia, regole, schemi e ruoli).</w:t>
            </w:r>
          </w:p>
        </w:tc>
        <w:tc>
          <w:tcPr>
            <w:tcW w:w="1956" w:type="dxa"/>
          </w:tcPr>
          <w:p w14:paraId="55484826" w14:textId="77777777" w:rsidR="008E3F57" w:rsidRPr="008E3F57" w:rsidRDefault="008E3F57" w:rsidP="008E3F57">
            <w:pPr>
              <w:shd w:val="clear" w:color="auto" w:fill="FFFFFF"/>
              <w:spacing w:after="0" w:line="240" w:lineRule="auto"/>
              <w:rPr>
                <w:rFonts w:ascii="Arial" w:eastAsia="Times New Roman" w:hAnsi="Arial" w:cs="Arial"/>
                <w:sz w:val="21"/>
                <w:szCs w:val="21"/>
                <w:lang w:eastAsia="it-IT"/>
              </w:rPr>
            </w:pPr>
            <w:r w:rsidRPr="008E3F57">
              <w:rPr>
                <w:rFonts w:ascii="Arial" w:eastAsia="Times New Roman" w:hAnsi="Arial" w:cs="Arial"/>
                <w:sz w:val="21"/>
                <w:szCs w:val="21"/>
                <w:lang w:eastAsia="it-IT"/>
              </w:rPr>
              <w:t>Ottobre/Novembre</w:t>
            </w:r>
          </w:p>
          <w:p w14:paraId="0F205470" w14:textId="77777777" w:rsidR="008E3F57" w:rsidRDefault="008E3F57" w:rsidP="008E3F57">
            <w:pPr>
              <w:shd w:val="clear" w:color="auto" w:fill="FFFFFF"/>
              <w:spacing w:after="0" w:line="240" w:lineRule="auto"/>
              <w:rPr>
                <w:rFonts w:ascii="Arial" w:hAnsi="Arial" w:cs="Arial"/>
                <w:sz w:val="24"/>
                <w:szCs w:val="24"/>
              </w:rPr>
            </w:pPr>
          </w:p>
        </w:tc>
      </w:tr>
      <w:tr w:rsidR="008E3F57" w14:paraId="321FE21A" w14:textId="77777777" w:rsidTr="002831B9">
        <w:tc>
          <w:tcPr>
            <w:tcW w:w="1271" w:type="dxa"/>
          </w:tcPr>
          <w:p w14:paraId="41014CA3" w14:textId="4EEF5354" w:rsidR="008E3F57" w:rsidRDefault="008E3F57" w:rsidP="008E3F57">
            <w:pPr>
              <w:spacing w:line="254" w:lineRule="auto"/>
              <w:rPr>
                <w:rFonts w:ascii="Arial" w:hAnsi="Arial" w:cs="Arial"/>
                <w:sz w:val="24"/>
                <w:szCs w:val="24"/>
              </w:rPr>
            </w:pPr>
            <w:r>
              <w:rPr>
                <w:rFonts w:ascii="Arial" w:hAnsi="Arial" w:cs="Arial"/>
                <w:sz w:val="24"/>
                <w:szCs w:val="24"/>
              </w:rPr>
              <w:t>2</w:t>
            </w:r>
          </w:p>
        </w:tc>
        <w:tc>
          <w:tcPr>
            <w:tcW w:w="3119" w:type="dxa"/>
          </w:tcPr>
          <w:p w14:paraId="57B7EB20" w14:textId="77777777" w:rsidR="008E3F57" w:rsidRDefault="002831B9" w:rsidP="008E3F57">
            <w:pPr>
              <w:spacing w:line="254" w:lineRule="auto"/>
              <w:rPr>
                <w:rFonts w:ascii="Arial" w:hAnsi="Arial" w:cs="Arial"/>
                <w:shd w:val="clear" w:color="auto" w:fill="FFFFFF"/>
              </w:rPr>
            </w:pPr>
            <w:r>
              <w:rPr>
                <w:rFonts w:ascii="Arial" w:hAnsi="Arial" w:cs="Arial"/>
                <w:shd w:val="clear" w:color="auto" w:fill="FFFFFF"/>
              </w:rPr>
              <w:t>Le Dipendenze:</w:t>
            </w:r>
          </w:p>
          <w:p w14:paraId="69E5CE12" w14:textId="381B5AC1" w:rsidR="002831B9" w:rsidRDefault="002831B9" w:rsidP="008E3F57">
            <w:pPr>
              <w:spacing w:line="254" w:lineRule="auto"/>
              <w:rPr>
                <w:rFonts w:ascii="Arial" w:hAnsi="Arial" w:cs="Arial"/>
                <w:sz w:val="24"/>
                <w:szCs w:val="24"/>
              </w:rPr>
            </w:pPr>
            <w:r>
              <w:rPr>
                <w:rFonts w:ascii="Arial" w:hAnsi="Arial" w:cs="Arial"/>
                <w:sz w:val="21"/>
                <w:szCs w:val="21"/>
                <w:shd w:val="clear" w:color="auto" w:fill="FFFFFF"/>
              </w:rPr>
              <w:t>Tecniche di gioco</w:t>
            </w:r>
          </w:p>
        </w:tc>
        <w:tc>
          <w:tcPr>
            <w:tcW w:w="4110" w:type="dxa"/>
          </w:tcPr>
          <w:p w14:paraId="5FFE5CF9" w14:textId="3646D165" w:rsidR="002831B9" w:rsidRPr="002831B9" w:rsidRDefault="002831B9" w:rsidP="002831B9">
            <w:pPr>
              <w:shd w:val="clear" w:color="auto" w:fill="FFFFFF"/>
              <w:spacing w:after="0" w:line="240" w:lineRule="auto"/>
              <w:rPr>
                <w:rFonts w:ascii="Arial" w:eastAsia="Times New Roman" w:hAnsi="Arial" w:cs="Arial"/>
                <w:lang w:eastAsia="it-IT"/>
              </w:rPr>
            </w:pPr>
            <w:r w:rsidRPr="002831B9">
              <w:rPr>
                <w:rFonts w:ascii="Arial" w:eastAsia="Times New Roman" w:hAnsi="Arial" w:cs="Arial"/>
                <w:lang w:eastAsia="it-IT"/>
              </w:rPr>
              <w:t>Doping, alcool, fumo e droghe</w:t>
            </w:r>
            <w:r w:rsidRPr="002831B9">
              <w:rPr>
                <w:rFonts w:ascii="Arial" w:eastAsia="Times New Roman" w:hAnsi="Arial" w:cs="Arial"/>
                <w:lang w:eastAsia="it-IT"/>
              </w:rPr>
              <w:tab/>
            </w:r>
          </w:p>
          <w:p w14:paraId="3ED30961" w14:textId="4707EA4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Il Doping nello Sport.</w:t>
            </w:r>
          </w:p>
          <w:p w14:paraId="301F85F8" w14:textId="12B15D26" w:rsidR="008E3F57" w:rsidRPr="002831B9" w:rsidRDefault="002831B9" w:rsidP="002831B9">
            <w:pPr>
              <w:shd w:val="clear" w:color="auto" w:fill="FFFFFF"/>
              <w:spacing w:after="0" w:line="240" w:lineRule="auto"/>
              <w:rPr>
                <w:rFonts w:ascii="Arial" w:eastAsia="Times New Roman" w:hAnsi="Arial" w:cs="Arial"/>
                <w:lang w:eastAsia="it-IT"/>
              </w:rPr>
            </w:pPr>
            <w:r w:rsidRPr="002831B9">
              <w:rPr>
                <w:rFonts w:ascii="Arial" w:eastAsia="Times New Roman" w:hAnsi="Arial" w:cs="Arial"/>
                <w:lang w:eastAsia="it-IT"/>
              </w:rPr>
              <w:t>Sport di squadra (</w:t>
            </w:r>
            <w:r>
              <w:rPr>
                <w:rFonts w:ascii="Arial" w:eastAsia="Times New Roman" w:hAnsi="Arial" w:cs="Arial"/>
                <w:lang w:eastAsia="it-IT"/>
              </w:rPr>
              <w:t>Storia, regole, schemi e ruoli)</w:t>
            </w:r>
          </w:p>
        </w:tc>
        <w:tc>
          <w:tcPr>
            <w:tcW w:w="1956" w:type="dxa"/>
          </w:tcPr>
          <w:p w14:paraId="4463577B" w14:textId="7D128E62" w:rsidR="008E3F57" w:rsidRDefault="002831B9" w:rsidP="008E3F57">
            <w:pPr>
              <w:spacing w:line="254" w:lineRule="auto"/>
              <w:rPr>
                <w:rFonts w:ascii="Arial" w:hAnsi="Arial" w:cs="Arial"/>
                <w:sz w:val="24"/>
                <w:szCs w:val="24"/>
              </w:rPr>
            </w:pPr>
            <w:r>
              <w:rPr>
                <w:rFonts w:ascii="Arial" w:hAnsi="Arial" w:cs="Arial"/>
                <w:sz w:val="21"/>
                <w:szCs w:val="21"/>
                <w:shd w:val="clear" w:color="auto" w:fill="FFFFFF"/>
              </w:rPr>
              <w:t>Dicembre/Gennaio</w:t>
            </w:r>
          </w:p>
        </w:tc>
      </w:tr>
      <w:tr w:rsidR="008E3F57" w14:paraId="7B77E8B4" w14:textId="77777777" w:rsidTr="002831B9">
        <w:tc>
          <w:tcPr>
            <w:tcW w:w="1271" w:type="dxa"/>
          </w:tcPr>
          <w:p w14:paraId="0C31BFD0" w14:textId="6D80AD19" w:rsidR="008E3F57" w:rsidRDefault="008E3F57" w:rsidP="008E3F57">
            <w:pPr>
              <w:spacing w:line="254" w:lineRule="auto"/>
              <w:rPr>
                <w:rFonts w:ascii="Arial" w:hAnsi="Arial" w:cs="Arial"/>
                <w:sz w:val="24"/>
                <w:szCs w:val="24"/>
              </w:rPr>
            </w:pPr>
            <w:r>
              <w:rPr>
                <w:rFonts w:ascii="Arial" w:hAnsi="Arial" w:cs="Arial"/>
                <w:sz w:val="24"/>
                <w:szCs w:val="24"/>
              </w:rPr>
              <w:t>3</w:t>
            </w:r>
          </w:p>
        </w:tc>
        <w:tc>
          <w:tcPr>
            <w:tcW w:w="3119" w:type="dxa"/>
          </w:tcPr>
          <w:p w14:paraId="5FBB27CF" w14:textId="7777777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 xml:space="preserve">Conoscere </w:t>
            </w:r>
          </w:p>
          <w:p w14:paraId="6E3657E3" w14:textId="7777777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 xml:space="preserve">l’importanza dello </w:t>
            </w:r>
          </w:p>
          <w:p w14:paraId="35D6818C" w14:textId="7777777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Sport.</w:t>
            </w:r>
          </w:p>
          <w:p w14:paraId="6B984329" w14:textId="77777777" w:rsidR="008E3F57" w:rsidRDefault="008E3F57" w:rsidP="008E3F57">
            <w:pPr>
              <w:spacing w:line="254" w:lineRule="auto"/>
              <w:rPr>
                <w:rFonts w:ascii="Arial" w:hAnsi="Arial" w:cs="Arial"/>
                <w:sz w:val="24"/>
                <w:szCs w:val="24"/>
              </w:rPr>
            </w:pPr>
          </w:p>
        </w:tc>
        <w:tc>
          <w:tcPr>
            <w:tcW w:w="4110" w:type="dxa"/>
          </w:tcPr>
          <w:p w14:paraId="3717F7FB" w14:textId="7777777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Lo sport come benessere psico-sociale.</w:t>
            </w:r>
          </w:p>
          <w:p w14:paraId="3E8BECCE" w14:textId="7777777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La Donna nello Sport</w:t>
            </w:r>
          </w:p>
          <w:p w14:paraId="4B55695D" w14:textId="1ADB24F0" w:rsidR="008E3F57"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Lo sport, le sue regole e il Fair Play</w:t>
            </w:r>
          </w:p>
        </w:tc>
        <w:tc>
          <w:tcPr>
            <w:tcW w:w="1956" w:type="dxa"/>
          </w:tcPr>
          <w:p w14:paraId="26B7FD2A" w14:textId="2ED34CED" w:rsidR="008E3F57" w:rsidRDefault="002831B9" w:rsidP="008E3F57">
            <w:pPr>
              <w:spacing w:line="254" w:lineRule="auto"/>
              <w:rPr>
                <w:rFonts w:ascii="Arial" w:hAnsi="Arial" w:cs="Arial"/>
                <w:sz w:val="24"/>
                <w:szCs w:val="24"/>
              </w:rPr>
            </w:pPr>
            <w:r>
              <w:rPr>
                <w:rFonts w:ascii="Arial" w:hAnsi="Arial" w:cs="Arial"/>
                <w:sz w:val="21"/>
                <w:szCs w:val="21"/>
                <w:shd w:val="clear" w:color="auto" w:fill="FFFFFF"/>
              </w:rPr>
              <w:t>Febbraio/Marzo</w:t>
            </w:r>
          </w:p>
        </w:tc>
      </w:tr>
      <w:tr w:rsidR="008E3F57" w14:paraId="27D703C8" w14:textId="77777777" w:rsidTr="002831B9">
        <w:tc>
          <w:tcPr>
            <w:tcW w:w="1271" w:type="dxa"/>
          </w:tcPr>
          <w:p w14:paraId="4227474A" w14:textId="128F8F7C" w:rsidR="008E3F57" w:rsidRDefault="008E3F57" w:rsidP="008E3F57">
            <w:pPr>
              <w:spacing w:line="254" w:lineRule="auto"/>
              <w:rPr>
                <w:rFonts w:ascii="Arial" w:hAnsi="Arial" w:cs="Arial"/>
                <w:sz w:val="24"/>
                <w:szCs w:val="24"/>
              </w:rPr>
            </w:pPr>
            <w:r>
              <w:rPr>
                <w:rFonts w:ascii="Arial" w:hAnsi="Arial" w:cs="Arial"/>
                <w:sz w:val="24"/>
                <w:szCs w:val="24"/>
              </w:rPr>
              <w:t>4</w:t>
            </w:r>
          </w:p>
        </w:tc>
        <w:tc>
          <w:tcPr>
            <w:tcW w:w="3119" w:type="dxa"/>
          </w:tcPr>
          <w:p w14:paraId="7A16586F" w14:textId="6896EEB1" w:rsidR="008E3F57" w:rsidRDefault="002831B9" w:rsidP="008E3F57">
            <w:pPr>
              <w:spacing w:line="254" w:lineRule="auto"/>
              <w:rPr>
                <w:rFonts w:ascii="Arial" w:eastAsia="Times New Roman" w:hAnsi="Arial" w:cs="Arial"/>
                <w:lang w:eastAsia="it-IT"/>
              </w:rPr>
            </w:pPr>
            <w:r>
              <w:rPr>
                <w:rFonts w:ascii="Arial" w:hAnsi="Arial" w:cs="Arial"/>
                <w:shd w:val="clear" w:color="auto" w:fill="FFFFFF"/>
              </w:rPr>
              <w:t>Enti territoriali e o</w:t>
            </w:r>
            <w:r w:rsidRPr="002831B9">
              <w:rPr>
                <w:rFonts w:ascii="Arial" w:eastAsia="Times New Roman" w:hAnsi="Arial" w:cs="Arial"/>
                <w:lang w:eastAsia="it-IT"/>
              </w:rPr>
              <w:t>rganismi sportivi</w:t>
            </w:r>
          </w:p>
          <w:p w14:paraId="37091D1A" w14:textId="77777777"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Storia dello sport</w:t>
            </w:r>
          </w:p>
          <w:p w14:paraId="77E6AC22" w14:textId="47ED96AA" w:rsidR="002831B9" w:rsidRDefault="002831B9" w:rsidP="008E3F57">
            <w:pPr>
              <w:spacing w:line="254" w:lineRule="auto"/>
              <w:rPr>
                <w:rFonts w:ascii="Arial" w:hAnsi="Arial" w:cs="Arial"/>
                <w:sz w:val="24"/>
                <w:szCs w:val="24"/>
              </w:rPr>
            </w:pPr>
          </w:p>
        </w:tc>
        <w:tc>
          <w:tcPr>
            <w:tcW w:w="4110" w:type="dxa"/>
          </w:tcPr>
          <w:p w14:paraId="282140D9" w14:textId="3A57BC15" w:rsidR="002831B9" w:rsidRPr="002831B9" w:rsidRDefault="002831B9" w:rsidP="002831B9">
            <w:pPr>
              <w:shd w:val="clear" w:color="auto" w:fill="FFFFFF"/>
              <w:spacing w:after="0" w:line="240" w:lineRule="auto"/>
              <w:rPr>
                <w:rFonts w:ascii="Arial" w:eastAsia="Times New Roman" w:hAnsi="Arial" w:cs="Arial"/>
                <w:sz w:val="21"/>
                <w:szCs w:val="21"/>
                <w:lang w:eastAsia="it-IT"/>
              </w:rPr>
            </w:pPr>
            <w:r w:rsidRPr="002831B9">
              <w:rPr>
                <w:rFonts w:ascii="Arial" w:eastAsia="Times New Roman" w:hAnsi="Arial" w:cs="Arial"/>
                <w:sz w:val="21"/>
                <w:szCs w:val="21"/>
                <w:lang w:eastAsia="it-IT"/>
              </w:rPr>
              <w:t>Sport moderno e società sportive</w:t>
            </w:r>
          </w:p>
          <w:p w14:paraId="1EC193A9" w14:textId="77777777" w:rsidR="002831B9" w:rsidRPr="002831B9" w:rsidRDefault="002831B9" w:rsidP="002831B9">
            <w:pPr>
              <w:shd w:val="clear" w:color="auto" w:fill="FFFFFF"/>
              <w:spacing w:after="0" w:line="240" w:lineRule="auto"/>
              <w:rPr>
                <w:rFonts w:ascii="Arial" w:eastAsia="Times New Roman" w:hAnsi="Arial" w:cs="Arial"/>
                <w:lang w:eastAsia="it-IT"/>
              </w:rPr>
            </w:pPr>
            <w:r w:rsidRPr="002831B9">
              <w:rPr>
                <w:rFonts w:ascii="Arial" w:eastAsia="Times New Roman" w:hAnsi="Arial" w:cs="Arial"/>
                <w:lang w:eastAsia="it-IT"/>
              </w:rPr>
              <w:t>Storia delle Olimpiadi.</w:t>
            </w:r>
          </w:p>
          <w:p w14:paraId="676694C7" w14:textId="354FEA78" w:rsidR="008E3F57" w:rsidRPr="002831B9" w:rsidRDefault="002831B9" w:rsidP="002831B9">
            <w:pPr>
              <w:shd w:val="clear" w:color="auto" w:fill="FFFFFF"/>
              <w:spacing w:after="0" w:line="240" w:lineRule="auto"/>
              <w:rPr>
                <w:rFonts w:ascii="Arial" w:eastAsia="Times New Roman" w:hAnsi="Arial" w:cs="Arial"/>
                <w:lang w:eastAsia="it-IT"/>
              </w:rPr>
            </w:pPr>
            <w:r w:rsidRPr="002831B9">
              <w:rPr>
                <w:rFonts w:ascii="Arial" w:eastAsia="Times New Roman" w:hAnsi="Arial" w:cs="Arial"/>
                <w:lang w:eastAsia="it-IT"/>
              </w:rPr>
              <w:t>Lo Sport nel ventennio Fascista</w:t>
            </w:r>
          </w:p>
        </w:tc>
        <w:tc>
          <w:tcPr>
            <w:tcW w:w="1956" w:type="dxa"/>
          </w:tcPr>
          <w:p w14:paraId="65667D05" w14:textId="20AF25B4" w:rsidR="008E3F57" w:rsidRDefault="002831B9" w:rsidP="008E3F57">
            <w:pPr>
              <w:spacing w:line="254" w:lineRule="auto"/>
              <w:rPr>
                <w:rFonts w:ascii="Arial" w:hAnsi="Arial" w:cs="Arial"/>
                <w:sz w:val="24"/>
                <w:szCs w:val="24"/>
              </w:rPr>
            </w:pPr>
            <w:r>
              <w:rPr>
                <w:rFonts w:ascii="Arial" w:hAnsi="Arial" w:cs="Arial"/>
                <w:sz w:val="21"/>
                <w:szCs w:val="21"/>
                <w:shd w:val="clear" w:color="auto" w:fill="FFFFFF"/>
              </w:rPr>
              <w:t>Aprile/Maggio/Giugno</w:t>
            </w:r>
          </w:p>
        </w:tc>
      </w:tr>
    </w:tbl>
    <w:p w14:paraId="2236D4AE" w14:textId="73B679A0" w:rsidR="008E3F57" w:rsidRDefault="008E3F57" w:rsidP="008E3F57">
      <w:pPr>
        <w:spacing w:line="254" w:lineRule="auto"/>
        <w:rPr>
          <w:rFonts w:ascii="Arial" w:hAnsi="Arial" w:cs="Arial"/>
          <w:sz w:val="24"/>
          <w:szCs w:val="24"/>
        </w:rPr>
      </w:pPr>
    </w:p>
    <w:p w14:paraId="17CB0DC2" w14:textId="77777777" w:rsidR="00851604" w:rsidRDefault="00851604" w:rsidP="00851604">
      <w:pPr>
        <w:spacing w:line="254" w:lineRule="auto"/>
        <w:rPr>
          <w:rFonts w:ascii="Arial" w:hAnsi="Arial" w:cs="Arial"/>
          <w:sz w:val="24"/>
          <w:szCs w:val="24"/>
        </w:rPr>
      </w:pPr>
    </w:p>
    <w:p w14:paraId="7F1649D4" w14:textId="3C014544" w:rsidR="00851604" w:rsidRDefault="00851604" w:rsidP="00851604">
      <w:pPr>
        <w:spacing w:line="254" w:lineRule="auto"/>
        <w:rPr>
          <w:rFonts w:ascii="Arial" w:hAnsi="Arial" w:cs="Arial"/>
          <w:sz w:val="24"/>
          <w:szCs w:val="24"/>
        </w:rPr>
      </w:pPr>
      <w:r w:rsidRPr="00851604">
        <w:rPr>
          <w:rFonts w:ascii="Arial" w:hAnsi="Arial" w:cs="Arial"/>
          <w:sz w:val="24"/>
          <w:szCs w:val="24"/>
        </w:rPr>
        <w:lastRenderedPageBreak/>
        <w:t xml:space="preserve">DATA  13-05-2024                                                                            </w:t>
      </w:r>
      <w:r>
        <w:rPr>
          <w:rFonts w:ascii="Arial" w:hAnsi="Arial" w:cs="Arial"/>
          <w:sz w:val="24"/>
          <w:szCs w:val="24"/>
        </w:rPr>
        <w:t xml:space="preserve">                           FIRMA                                       </w:t>
      </w:r>
    </w:p>
    <w:p w14:paraId="065C074E" w14:textId="4853BA0E" w:rsidR="00851604" w:rsidRPr="00851604" w:rsidRDefault="00851604" w:rsidP="00851604">
      <w:pPr>
        <w:spacing w:line="254" w:lineRule="auto"/>
        <w:rPr>
          <w:rFonts w:ascii="Arial" w:hAnsi="Arial" w:cs="Arial"/>
          <w:sz w:val="24"/>
          <w:szCs w:val="24"/>
        </w:rPr>
      </w:pPr>
      <w:r w:rsidRPr="00851604">
        <w:rPr>
          <w:rFonts w:ascii="Arial" w:hAnsi="Arial" w:cs="Arial"/>
          <w:sz w:val="24"/>
          <w:szCs w:val="24"/>
        </w:rPr>
        <w:t xml:space="preserve"> </w:t>
      </w:r>
      <w:r>
        <w:rPr>
          <w:rFonts w:ascii="Arial" w:hAnsi="Arial" w:cs="Arial"/>
          <w:sz w:val="24"/>
          <w:szCs w:val="24"/>
        </w:rPr>
        <w:t xml:space="preserve">                                                                                                                            </w:t>
      </w:r>
      <w:r w:rsidRPr="00851604">
        <w:rPr>
          <w:rFonts w:ascii="Arial" w:hAnsi="Arial" w:cs="Arial"/>
          <w:sz w:val="24"/>
          <w:szCs w:val="24"/>
        </w:rPr>
        <w:t>Valerio Cacciapuoti</w:t>
      </w:r>
    </w:p>
    <w:p w14:paraId="3A64F732" w14:textId="77777777" w:rsidR="00851604" w:rsidRDefault="00851604" w:rsidP="008E3F57">
      <w:pPr>
        <w:spacing w:line="254" w:lineRule="auto"/>
        <w:rPr>
          <w:rFonts w:ascii="Arial" w:hAnsi="Arial" w:cs="Arial"/>
          <w:sz w:val="24"/>
          <w:szCs w:val="24"/>
        </w:rPr>
      </w:pPr>
    </w:p>
    <w:p w14:paraId="63232AFB" w14:textId="77777777" w:rsidR="00BB46A1" w:rsidRDefault="00BB46A1" w:rsidP="00BB46A1">
      <w:pPr>
        <w:suppressAutoHyphens/>
        <w:autoSpaceDE w:val="0"/>
        <w:autoSpaceDN w:val="0"/>
        <w:adjustRightInd w:val="0"/>
        <w:spacing w:after="0" w:line="276" w:lineRule="auto"/>
        <w:textAlignment w:val="baseline"/>
        <w:rPr>
          <w:rFonts w:ascii="Arial" w:eastAsia="SimSun" w:hAnsi="Arial" w:cs="Arial"/>
          <w:b/>
          <w:kern w:val="2"/>
          <w:sz w:val="24"/>
          <w:szCs w:val="24"/>
          <w:lang w:eastAsia="zh-CN" w:bidi="hi-IN"/>
        </w:rPr>
      </w:pPr>
    </w:p>
    <w:p w14:paraId="56E6530C" w14:textId="7A3F22B3" w:rsidR="00BB46A1" w:rsidRPr="00BB46A1" w:rsidRDefault="00BB46A1" w:rsidP="00BB46A1">
      <w:pPr>
        <w:suppressAutoHyphens/>
        <w:autoSpaceDE w:val="0"/>
        <w:autoSpaceDN w:val="0"/>
        <w:adjustRightInd w:val="0"/>
        <w:spacing w:after="0" w:line="276" w:lineRule="auto"/>
        <w:textAlignment w:val="baseline"/>
        <w:rPr>
          <w:rFonts w:ascii="Arial" w:eastAsia="SimSun" w:hAnsi="Arial" w:cs="Arial"/>
          <w:kern w:val="2"/>
          <w:sz w:val="24"/>
          <w:szCs w:val="24"/>
          <w:lang w:eastAsia="zh-CN" w:bidi="hi-IN"/>
        </w:rPr>
      </w:pPr>
      <w:r w:rsidRPr="00BB46A1">
        <w:rPr>
          <w:rFonts w:ascii="Arial" w:eastAsia="SimSun" w:hAnsi="Arial" w:cs="Arial"/>
          <w:b/>
          <w:kern w:val="2"/>
          <w:sz w:val="24"/>
          <w:szCs w:val="24"/>
          <w:lang w:eastAsia="zh-CN" w:bidi="hi-IN"/>
        </w:rPr>
        <w:t>SCHEDA INFORMATIVA DELLA DISCIPLINA</w:t>
      </w:r>
      <w:r w:rsidRPr="00BB46A1">
        <w:rPr>
          <w:rFonts w:ascii="Arial" w:eastAsia="SimSun" w:hAnsi="Arial" w:cs="Arial"/>
          <w:kern w:val="2"/>
          <w:sz w:val="24"/>
          <w:szCs w:val="24"/>
          <w:lang w:eastAsia="zh-CN" w:bidi="hi-IN"/>
        </w:rPr>
        <w:t xml:space="preserve">:  </w:t>
      </w:r>
      <w:r w:rsidRPr="00BB46A1">
        <w:rPr>
          <w:rFonts w:ascii="Arial" w:eastAsia="SimSun" w:hAnsi="Arial" w:cs="Arial"/>
          <w:kern w:val="2"/>
          <w:sz w:val="24"/>
          <w:szCs w:val="24"/>
          <w:u w:val="single"/>
          <w:lang w:eastAsia="zh-CN" w:bidi="hi-IN"/>
        </w:rPr>
        <w:t>MATEMATICA</w:t>
      </w:r>
    </w:p>
    <w:p w14:paraId="5D0CCDCC" w14:textId="77777777" w:rsidR="00BB46A1" w:rsidRPr="00BB46A1" w:rsidRDefault="00BB46A1" w:rsidP="00BB46A1">
      <w:pPr>
        <w:suppressAutoHyphens/>
        <w:autoSpaceDE w:val="0"/>
        <w:autoSpaceDN w:val="0"/>
        <w:adjustRightInd w:val="0"/>
        <w:spacing w:after="0" w:line="276" w:lineRule="auto"/>
        <w:textAlignment w:val="baseline"/>
        <w:rPr>
          <w:rFonts w:ascii="Arial" w:eastAsia="SimSun" w:hAnsi="Arial" w:cs="Arial"/>
          <w:kern w:val="2"/>
          <w:sz w:val="24"/>
          <w:szCs w:val="24"/>
          <w:u w:val="single"/>
          <w:lang w:eastAsia="zh-CN" w:bidi="hi-IN"/>
        </w:rPr>
      </w:pPr>
      <w:r w:rsidRPr="00BB46A1">
        <w:rPr>
          <w:rFonts w:ascii="Arial" w:eastAsia="SimSun" w:hAnsi="Arial" w:cs="Arial"/>
          <w:b/>
          <w:kern w:val="2"/>
          <w:sz w:val="24"/>
          <w:szCs w:val="24"/>
          <w:lang w:eastAsia="zh-CN" w:bidi="hi-IN"/>
        </w:rPr>
        <w:t xml:space="preserve">DOCENTE </w:t>
      </w:r>
      <w:r w:rsidRPr="00BB46A1">
        <w:rPr>
          <w:rFonts w:ascii="Arial" w:eastAsia="SimSun" w:hAnsi="Arial" w:cs="Arial"/>
          <w:kern w:val="2"/>
          <w:sz w:val="24"/>
          <w:szCs w:val="24"/>
          <w:u w:val="single"/>
          <w:lang w:eastAsia="zh-CN" w:bidi="hi-IN"/>
        </w:rPr>
        <w:t xml:space="preserve"> Ciocchi Roberto</w:t>
      </w:r>
    </w:p>
    <w:p w14:paraId="4F3FEE2A" w14:textId="77777777" w:rsidR="00BB46A1" w:rsidRPr="00BB46A1" w:rsidRDefault="00BB46A1" w:rsidP="00BB46A1">
      <w:pPr>
        <w:suppressAutoHyphens/>
        <w:autoSpaceDE w:val="0"/>
        <w:autoSpaceDN w:val="0"/>
        <w:adjustRightInd w:val="0"/>
        <w:spacing w:after="0" w:line="276" w:lineRule="auto"/>
        <w:textAlignment w:val="baseline"/>
        <w:rPr>
          <w:rFonts w:ascii="Arial" w:eastAsia="SimSun" w:hAnsi="Arial" w:cs="Arial"/>
          <w:kern w:val="2"/>
          <w:sz w:val="24"/>
          <w:szCs w:val="24"/>
          <w:lang w:eastAsia="zh-CN" w:bidi="hi-IN"/>
        </w:rPr>
      </w:pPr>
      <w:r w:rsidRPr="00BB46A1">
        <w:rPr>
          <w:rFonts w:ascii="Arial" w:eastAsia="SimSun" w:hAnsi="Arial" w:cs="Arial"/>
          <w:b/>
          <w:kern w:val="2"/>
          <w:sz w:val="24"/>
          <w:szCs w:val="24"/>
          <w:lang w:eastAsia="zh-CN" w:bidi="hi-IN"/>
        </w:rPr>
        <w:t>Classe</w:t>
      </w:r>
      <w:r w:rsidRPr="00BB46A1">
        <w:rPr>
          <w:rFonts w:ascii="Arial" w:eastAsia="SimSun" w:hAnsi="Arial" w:cs="Arial"/>
          <w:kern w:val="2"/>
          <w:sz w:val="24"/>
          <w:szCs w:val="24"/>
          <w:lang w:eastAsia="zh-CN" w:bidi="hi-IN"/>
        </w:rPr>
        <w:t xml:space="preserve"> 5 </w:t>
      </w:r>
      <w:r w:rsidRPr="00BB46A1">
        <w:rPr>
          <w:rFonts w:ascii="Arial" w:eastAsia="SimSun" w:hAnsi="Arial" w:cs="Arial"/>
          <w:b/>
          <w:kern w:val="2"/>
          <w:sz w:val="24"/>
          <w:szCs w:val="24"/>
          <w:lang w:eastAsia="zh-CN" w:bidi="hi-IN"/>
        </w:rPr>
        <w:t>Sez</w:t>
      </w:r>
      <w:r w:rsidRPr="00BB46A1">
        <w:rPr>
          <w:rFonts w:ascii="Arial" w:eastAsia="SimSun" w:hAnsi="Arial" w:cs="Arial"/>
          <w:kern w:val="2"/>
          <w:sz w:val="24"/>
          <w:szCs w:val="24"/>
          <w:lang w:eastAsia="zh-CN" w:bidi="hi-IN"/>
        </w:rPr>
        <w:t xml:space="preserve">. B </w:t>
      </w:r>
      <w:r w:rsidRPr="00BB46A1">
        <w:rPr>
          <w:rFonts w:ascii="Arial" w:eastAsia="SimSun" w:hAnsi="Arial" w:cs="Arial"/>
          <w:b/>
          <w:kern w:val="2"/>
          <w:sz w:val="24"/>
          <w:szCs w:val="24"/>
          <w:lang w:eastAsia="zh-CN" w:bidi="hi-IN"/>
        </w:rPr>
        <w:t>Articolazione</w:t>
      </w:r>
      <w:r w:rsidRPr="00BB46A1">
        <w:rPr>
          <w:rFonts w:ascii="Arial" w:eastAsia="SimSun" w:hAnsi="Arial" w:cs="Arial"/>
          <w:kern w:val="2"/>
          <w:sz w:val="24"/>
          <w:szCs w:val="24"/>
          <w:lang w:eastAsia="zh-CN" w:bidi="hi-IN"/>
        </w:rPr>
        <w:t xml:space="preserve"> SALA E VENDITA       Anno Scolastico 2023/2024</w:t>
      </w:r>
    </w:p>
    <w:p w14:paraId="62A0A00A" w14:textId="77777777" w:rsidR="00BB46A1" w:rsidRPr="00BB46A1" w:rsidRDefault="00BB46A1" w:rsidP="00BB46A1">
      <w:pPr>
        <w:suppressAutoHyphens/>
        <w:autoSpaceDE w:val="0"/>
        <w:autoSpaceDN w:val="0"/>
        <w:adjustRightInd w:val="0"/>
        <w:spacing w:after="0" w:line="276" w:lineRule="auto"/>
        <w:textAlignment w:val="baseline"/>
        <w:rPr>
          <w:rFonts w:ascii="Arial" w:eastAsia="SimSun" w:hAnsi="Arial" w:cs="Arial"/>
          <w:kern w:val="2"/>
          <w:sz w:val="24"/>
          <w:szCs w:val="24"/>
          <w:lang w:eastAsia="zh-CN" w:bidi="hi-IN"/>
        </w:rPr>
      </w:pPr>
    </w:p>
    <w:tbl>
      <w:tblPr>
        <w:tblW w:w="93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2970"/>
        <w:gridCol w:w="18"/>
        <w:gridCol w:w="6386"/>
        <w:gridCol w:w="16"/>
      </w:tblGrid>
      <w:tr w:rsidR="00BB46A1" w:rsidRPr="00BB46A1" w14:paraId="6F1CD2C9" w14:textId="77777777" w:rsidTr="001C520A">
        <w:trPr>
          <w:gridAfter w:val="1"/>
          <w:wAfter w:w="16" w:type="dxa"/>
          <w:jc w:val="center"/>
        </w:trPr>
        <w:tc>
          <w:tcPr>
            <w:tcW w:w="298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7289738" w14:textId="77777777" w:rsidR="00BB46A1" w:rsidRPr="00BB46A1" w:rsidRDefault="00BB46A1" w:rsidP="00BB46A1">
            <w:pPr>
              <w:suppressLineNumbers/>
              <w:suppressAutoHyphens/>
              <w:spacing w:after="283" w:line="240" w:lineRule="auto"/>
              <w:jc w:val="center"/>
              <w:rPr>
                <w:rFonts w:ascii="Arial" w:eastAsia="SimSun" w:hAnsi="Arial" w:cs="Arial"/>
                <w:bCs/>
                <w:color w:val="000000"/>
                <w:kern w:val="2"/>
                <w:sz w:val="24"/>
                <w:szCs w:val="24"/>
                <w:u w:val="single"/>
                <w:lang w:eastAsia="zh-CN" w:bidi="hi-IN"/>
              </w:rPr>
            </w:pPr>
            <w:r w:rsidRPr="00BB46A1">
              <w:rPr>
                <w:rFonts w:ascii="Arial" w:eastAsia="SimSun" w:hAnsi="Arial" w:cs="Arial"/>
                <w:bCs/>
                <w:color w:val="000000"/>
                <w:kern w:val="2"/>
                <w:sz w:val="24"/>
                <w:szCs w:val="24"/>
                <w:u w:val="single"/>
                <w:lang w:eastAsia="zh-CN" w:bidi="hi-IN"/>
              </w:rPr>
              <w:t xml:space="preserve">COMPETENZE RAGGIUNTE </w:t>
            </w:r>
          </w:p>
        </w:tc>
        <w:tc>
          <w:tcPr>
            <w:tcW w:w="6386" w:type="dxa"/>
            <w:tcBorders>
              <w:top w:val="single" w:sz="8" w:space="0" w:color="000000"/>
              <w:bottom w:val="single" w:sz="8" w:space="0" w:color="000000"/>
              <w:right w:val="single" w:sz="8" w:space="0" w:color="000000"/>
            </w:tcBorders>
            <w:shd w:val="clear" w:color="auto" w:fill="auto"/>
            <w:tcMar>
              <w:left w:w="0" w:type="dxa"/>
            </w:tcMar>
            <w:vAlign w:val="center"/>
          </w:tcPr>
          <w:p w14:paraId="7B3E1549"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SimSun" w:hAnsi="Arial" w:cs="Arial"/>
                <w:color w:val="000000"/>
                <w:kern w:val="2"/>
                <w:sz w:val="24"/>
                <w:szCs w:val="24"/>
                <w:lang w:eastAsia="zh-CN" w:bidi="hi-IN"/>
              </w:rPr>
            </w:pPr>
            <w:r w:rsidRPr="00BB46A1">
              <w:rPr>
                <w:rFonts w:ascii="Arial" w:eastAsia="SimSun" w:hAnsi="Arial" w:cs="Arial"/>
                <w:color w:val="000000"/>
                <w:kern w:val="2"/>
                <w:sz w:val="24"/>
                <w:szCs w:val="24"/>
                <w:lang w:eastAsia="zh-CN" w:bidi="hi-IN"/>
              </w:rPr>
              <w:t xml:space="preserve">Si ritiene che gli alunni, in diversa misura, abbiano acquisito le seguenti competenze: </w:t>
            </w:r>
          </w:p>
          <w:p w14:paraId="17C37879" w14:textId="77777777" w:rsidR="00BB46A1" w:rsidRPr="00BB46A1" w:rsidRDefault="00BB46A1" w:rsidP="00BB46A1">
            <w:pPr>
              <w:suppressAutoHyphens/>
              <w:autoSpaceDE w:val="0"/>
              <w:autoSpaceDN w:val="0"/>
              <w:adjustRightInd w:val="0"/>
              <w:spacing w:after="36" w:line="276" w:lineRule="auto"/>
              <w:ind w:left="25"/>
              <w:jc w:val="both"/>
              <w:textAlignment w:val="baseline"/>
              <w:rPr>
                <w:rFonts w:ascii="Arial" w:eastAsia="SimSun" w:hAnsi="Arial" w:cs="Arial"/>
                <w:color w:val="000000"/>
                <w:kern w:val="2"/>
                <w:sz w:val="24"/>
                <w:szCs w:val="24"/>
                <w:lang w:eastAsia="zh-CN" w:bidi="hi-IN"/>
              </w:rPr>
            </w:pPr>
            <w:r w:rsidRPr="00BB46A1">
              <w:rPr>
                <w:rFonts w:ascii="Arial" w:eastAsia="SimSun" w:hAnsi="Arial" w:cs="Arial"/>
                <w:b/>
                <w:bCs/>
                <w:color w:val="000000"/>
                <w:kern w:val="2"/>
                <w:sz w:val="24"/>
                <w:szCs w:val="24"/>
                <w:lang w:eastAsia="zh-CN" w:bidi="hi-IN"/>
              </w:rPr>
              <w:t xml:space="preserve">1. </w:t>
            </w:r>
            <w:r w:rsidRPr="00BB46A1">
              <w:rPr>
                <w:rFonts w:ascii="Arial" w:eastAsia="SimSun" w:hAnsi="Arial" w:cs="Arial"/>
                <w:color w:val="000000"/>
                <w:kern w:val="2"/>
                <w:sz w:val="24"/>
                <w:szCs w:val="24"/>
                <w:lang w:eastAsia="zh-CN" w:bidi="hi-IN"/>
              </w:rPr>
              <w:t xml:space="preserve">-Utilizzare il linguaggio e i metodi propri della matematica per organizzare e valutare adeguatamente informazioni; </w:t>
            </w:r>
          </w:p>
          <w:p w14:paraId="40F1839D" w14:textId="77777777" w:rsidR="00BB46A1" w:rsidRPr="00BB46A1" w:rsidRDefault="00BB46A1" w:rsidP="00BB46A1">
            <w:pPr>
              <w:suppressAutoHyphens/>
              <w:autoSpaceDE w:val="0"/>
              <w:autoSpaceDN w:val="0"/>
              <w:adjustRightInd w:val="0"/>
              <w:spacing w:after="36" w:line="276" w:lineRule="auto"/>
              <w:ind w:left="25"/>
              <w:jc w:val="both"/>
              <w:textAlignment w:val="baseline"/>
              <w:rPr>
                <w:rFonts w:ascii="Arial" w:eastAsia="SimSun" w:hAnsi="Arial" w:cs="Arial"/>
                <w:color w:val="000000"/>
                <w:kern w:val="2"/>
                <w:sz w:val="24"/>
                <w:szCs w:val="24"/>
                <w:lang w:eastAsia="zh-CN" w:bidi="hi-IN"/>
              </w:rPr>
            </w:pPr>
            <w:r w:rsidRPr="00BB46A1">
              <w:rPr>
                <w:rFonts w:ascii="Arial" w:eastAsia="SimSun" w:hAnsi="Arial" w:cs="Arial"/>
                <w:b/>
                <w:bCs/>
                <w:color w:val="000000"/>
                <w:kern w:val="2"/>
                <w:sz w:val="24"/>
                <w:szCs w:val="24"/>
                <w:lang w:eastAsia="zh-CN" w:bidi="hi-IN"/>
              </w:rPr>
              <w:t xml:space="preserve">2. </w:t>
            </w:r>
            <w:r w:rsidRPr="00BB46A1">
              <w:rPr>
                <w:rFonts w:ascii="Arial" w:eastAsia="SimSun" w:hAnsi="Arial" w:cs="Arial"/>
                <w:color w:val="000000"/>
                <w:kern w:val="2"/>
                <w:sz w:val="24"/>
                <w:szCs w:val="24"/>
                <w:lang w:eastAsia="zh-CN" w:bidi="hi-IN"/>
              </w:rPr>
              <w:t xml:space="preserve">Utilizzare le strategie del pensiero razionale per affrontare situazioni problematiche, elaborando opportune soluzioni; </w:t>
            </w:r>
          </w:p>
          <w:p w14:paraId="0C52E6B8" w14:textId="77777777" w:rsidR="00BB46A1" w:rsidRPr="00BB46A1" w:rsidRDefault="00BB46A1" w:rsidP="00BB46A1">
            <w:pPr>
              <w:suppressAutoHyphens/>
              <w:autoSpaceDE w:val="0"/>
              <w:autoSpaceDN w:val="0"/>
              <w:adjustRightInd w:val="0"/>
              <w:spacing w:after="36" w:line="276" w:lineRule="auto"/>
              <w:ind w:left="25"/>
              <w:jc w:val="both"/>
              <w:textAlignment w:val="baseline"/>
              <w:rPr>
                <w:rFonts w:ascii="Arial" w:eastAsia="SimSun" w:hAnsi="Arial" w:cs="Arial"/>
                <w:color w:val="000000"/>
                <w:kern w:val="2"/>
                <w:sz w:val="24"/>
                <w:szCs w:val="24"/>
                <w:lang w:eastAsia="zh-CN" w:bidi="hi-IN"/>
              </w:rPr>
            </w:pPr>
            <w:r w:rsidRPr="00BB46A1">
              <w:rPr>
                <w:rFonts w:ascii="Arial" w:eastAsia="SimSun" w:hAnsi="Arial" w:cs="Arial"/>
                <w:b/>
                <w:bCs/>
                <w:color w:val="000000"/>
                <w:kern w:val="2"/>
                <w:sz w:val="24"/>
                <w:szCs w:val="24"/>
                <w:lang w:eastAsia="zh-CN" w:bidi="hi-IN"/>
              </w:rPr>
              <w:t xml:space="preserve">3. </w:t>
            </w:r>
            <w:r w:rsidRPr="00BB46A1">
              <w:rPr>
                <w:rFonts w:ascii="Arial" w:eastAsia="SimSun" w:hAnsi="Arial" w:cs="Arial"/>
                <w:color w:val="000000"/>
                <w:kern w:val="2"/>
                <w:sz w:val="24"/>
                <w:szCs w:val="24"/>
                <w:lang w:eastAsia="zh-CN" w:bidi="hi-IN"/>
              </w:rPr>
              <w:t xml:space="preserve">Utilizzare i concetti e i modelli delle scienze sperimentali per investigare fenomeni sociali e naturali e per interpretare dati; </w:t>
            </w:r>
          </w:p>
          <w:p w14:paraId="6369DBA9"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SimSun" w:hAnsi="Arial" w:cs="Arial"/>
                <w:color w:val="000000"/>
                <w:kern w:val="2"/>
                <w:sz w:val="24"/>
                <w:szCs w:val="24"/>
                <w:lang w:eastAsia="zh-CN" w:bidi="hi-IN"/>
              </w:rPr>
            </w:pPr>
            <w:r w:rsidRPr="00BB46A1">
              <w:rPr>
                <w:rFonts w:ascii="Arial" w:eastAsia="SimSun" w:hAnsi="Arial" w:cs="Arial"/>
                <w:b/>
                <w:bCs/>
                <w:color w:val="000000"/>
                <w:kern w:val="2"/>
                <w:sz w:val="24"/>
                <w:szCs w:val="24"/>
                <w:lang w:eastAsia="zh-CN" w:bidi="hi-IN"/>
              </w:rPr>
              <w:t xml:space="preserve">4. </w:t>
            </w:r>
            <w:r w:rsidRPr="00BB46A1">
              <w:rPr>
                <w:rFonts w:ascii="Arial" w:eastAsia="SimSun" w:hAnsi="Arial" w:cs="Arial"/>
                <w:color w:val="000000"/>
                <w:kern w:val="2"/>
                <w:sz w:val="24"/>
                <w:szCs w:val="24"/>
                <w:lang w:eastAsia="zh-CN" w:bidi="hi-IN"/>
              </w:rPr>
              <w:t>Utilizzare le reti e gli strumenti informatici nelle attività di studio, ricerca e approfondimento disciplinare</w:t>
            </w:r>
          </w:p>
        </w:tc>
      </w:tr>
      <w:tr w:rsidR="00BB46A1" w:rsidRPr="00BB46A1" w14:paraId="4AFCF5AD" w14:textId="77777777" w:rsidTr="001C520A">
        <w:trPr>
          <w:gridAfter w:val="1"/>
          <w:wAfter w:w="16" w:type="dxa"/>
          <w:jc w:val="center"/>
        </w:trPr>
        <w:tc>
          <w:tcPr>
            <w:tcW w:w="2970" w:type="dxa"/>
            <w:vMerge w:val="restart"/>
            <w:tcBorders>
              <w:top w:val="single" w:sz="8" w:space="0" w:color="000000"/>
              <w:left w:val="single" w:sz="8" w:space="0" w:color="000000"/>
              <w:right w:val="single" w:sz="8" w:space="0" w:color="000000"/>
            </w:tcBorders>
            <w:shd w:val="clear" w:color="auto" w:fill="auto"/>
            <w:vAlign w:val="center"/>
          </w:tcPr>
          <w:p w14:paraId="3FCF548B" w14:textId="77777777" w:rsidR="00BB46A1" w:rsidRPr="00BB46A1" w:rsidRDefault="00BB46A1" w:rsidP="00BB46A1">
            <w:pPr>
              <w:suppressLineNumbers/>
              <w:suppressAutoHyphens/>
              <w:spacing w:after="283" w:line="240" w:lineRule="auto"/>
              <w:jc w:val="center"/>
              <w:rPr>
                <w:rFonts w:ascii="Arial" w:eastAsia="SimSun" w:hAnsi="Arial" w:cs="Arial"/>
                <w:bCs/>
                <w:color w:val="000000"/>
                <w:kern w:val="2"/>
                <w:sz w:val="24"/>
                <w:szCs w:val="24"/>
                <w:u w:val="single"/>
                <w:lang w:eastAsia="zh-CN" w:bidi="hi-IN"/>
              </w:rPr>
            </w:pPr>
            <w:r w:rsidRPr="00BB46A1">
              <w:rPr>
                <w:rFonts w:ascii="Arial" w:eastAsia="SimSun" w:hAnsi="Arial" w:cs="Arial"/>
                <w:bCs/>
                <w:color w:val="000000"/>
                <w:kern w:val="2"/>
                <w:sz w:val="24"/>
                <w:szCs w:val="24"/>
                <w:u w:val="single"/>
                <w:lang w:eastAsia="zh-CN" w:bidi="hi-IN"/>
              </w:rPr>
              <w:t>CONOSCENZE/ CONTENUTI TRATTATI</w:t>
            </w:r>
          </w:p>
        </w:tc>
        <w:tc>
          <w:tcPr>
            <w:tcW w:w="6404" w:type="dxa"/>
            <w:gridSpan w:val="2"/>
            <w:tcBorders>
              <w:top w:val="single" w:sz="8" w:space="0" w:color="000000"/>
              <w:bottom w:val="single" w:sz="8" w:space="0" w:color="000000"/>
              <w:right w:val="single" w:sz="8" w:space="0" w:color="000000"/>
            </w:tcBorders>
            <w:shd w:val="clear" w:color="auto" w:fill="auto"/>
          </w:tcPr>
          <w:p w14:paraId="0FEB2527" w14:textId="77777777" w:rsidR="00BB46A1" w:rsidRPr="00BB46A1" w:rsidRDefault="00BB46A1" w:rsidP="00BB46A1">
            <w:pPr>
              <w:suppressAutoHyphens/>
              <w:autoSpaceDE w:val="0"/>
              <w:autoSpaceDN w:val="0"/>
              <w:adjustRightInd w:val="0"/>
              <w:spacing w:after="0" w:line="276" w:lineRule="auto"/>
              <w:ind w:left="25"/>
              <w:jc w:val="center"/>
              <w:textAlignment w:val="baseline"/>
              <w:rPr>
                <w:rFonts w:ascii="Arial" w:eastAsia="SimSun" w:hAnsi="Arial" w:cs="Arial"/>
                <w:b/>
                <w:bCs/>
                <w:kern w:val="2"/>
                <w:sz w:val="24"/>
                <w:szCs w:val="24"/>
                <w:lang w:eastAsia="zh-CN" w:bidi="hi-IN"/>
              </w:rPr>
            </w:pPr>
            <w:r w:rsidRPr="00BB46A1">
              <w:rPr>
                <w:rFonts w:ascii="Arial" w:eastAsia="SimSun" w:hAnsi="Arial" w:cs="Arial"/>
                <w:b/>
                <w:bCs/>
                <w:kern w:val="2"/>
                <w:sz w:val="24"/>
                <w:szCs w:val="24"/>
                <w:lang w:eastAsia="zh-CN" w:bidi="hi-IN"/>
              </w:rPr>
              <w:t>Titolo/Contenuti disciplinari</w:t>
            </w:r>
          </w:p>
        </w:tc>
      </w:tr>
      <w:tr w:rsidR="00BB46A1" w:rsidRPr="00BB46A1" w14:paraId="1936B717" w14:textId="77777777" w:rsidTr="001C520A">
        <w:trPr>
          <w:gridAfter w:val="1"/>
          <w:wAfter w:w="16" w:type="dxa"/>
          <w:jc w:val="center"/>
        </w:trPr>
        <w:tc>
          <w:tcPr>
            <w:tcW w:w="2970" w:type="dxa"/>
            <w:vMerge/>
            <w:tcBorders>
              <w:left w:val="single" w:sz="8" w:space="0" w:color="000000"/>
              <w:right w:val="single" w:sz="8" w:space="0" w:color="000000"/>
            </w:tcBorders>
            <w:shd w:val="clear" w:color="auto" w:fill="auto"/>
          </w:tcPr>
          <w:p w14:paraId="6569C3A3" w14:textId="77777777" w:rsidR="00BB46A1" w:rsidRPr="00BB46A1" w:rsidRDefault="00BB46A1" w:rsidP="00BB46A1">
            <w:pPr>
              <w:suppressLineNumbers/>
              <w:suppressAutoHyphens/>
              <w:spacing w:after="283" w:line="240" w:lineRule="auto"/>
              <w:rPr>
                <w:rFonts w:ascii="Arial" w:eastAsia="SimSun" w:hAnsi="Arial" w:cs="Arial"/>
                <w:bCs/>
                <w:color w:val="000000"/>
                <w:kern w:val="2"/>
                <w:sz w:val="24"/>
                <w:szCs w:val="24"/>
                <w:u w:val="single"/>
                <w:lang w:eastAsia="zh-CN" w:bidi="hi-IN"/>
              </w:rPr>
            </w:pPr>
          </w:p>
        </w:tc>
        <w:tc>
          <w:tcPr>
            <w:tcW w:w="6404" w:type="dxa"/>
            <w:gridSpan w:val="2"/>
            <w:tcBorders>
              <w:top w:val="single" w:sz="8" w:space="0" w:color="000000"/>
              <w:bottom w:val="single" w:sz="8" w:space="0" w:color="000000"/>
              <w:right w:val="single" w:sz="8" w:space="0" w:color="000000"/>
            </w:tcBorders>
            <w:shd w:val="clear" w:color="auto" w:fill="auto"/>
          </w:tcPr>
          <w:p w14:paraId="25834398" w14:textId="77777777" w:rsidR="00BB46A1" w:rsidRPr="00BB46A1" w:rsidRDefault="00BB46A1" w:rsidP="00BB46A1">
            <w:pPr>
              <w:suppressAutoHyphens/>
              <w:autoSpaceDE w:val="0"/>
              <w:autoSpaceDN w:val="0"/>
              <w:adjustRightInd w:val="0"/>
              <w:spacing w:after="0" w:line="276" w:lineRule="auto"/>
              <w:ind w:left="25"/>
              <w:textAlignment w:val="baseline"/>
              <w:rPr>
                <w:rFonts w:ascii="Arial" w:eastAsia="SimSun" w:hAnsi="Arial" w:cs="Arial"/>
                <w:b/>
                <w:bCs/>
                <w:kern w:val="2"/>
                <w:sz w:val="24"/>
                <w:szCs w:val="24"/>
                <w:lang w:eastAsia="zh-CN" w:bidi="hi-IN"/>
              </w:rPr>
            </w:pPr>
            <w:r w:rsidRPr="00BB46A1">
              <w:rPr>
                <w:rFonts w:ascii="Arial" w:eastAsia="SimSun" w:hAnsi="Arial" w:cs="Arial"/>
                <w:b/>
                <w:bCs/>
                <w:kern w:val="2"/>
                <w:sz w:val="24"/>
                <w:szCs w:val="24"/>
                <w:lang w:eastAsia="zh-CN" w:bidi="hi-IN"/>
              </w:rPr>
              <w:t>Elementi di raccordo:il piano cartesiano, la retta, equazioni e disequazioni</w:t>
            </w:r>
          </w:p>
          <w:p w14:paraId="37C4EFF7"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xml:space="preserve">Il Piano cartesiano e significato delle coordinate cartesiane per l’individuazione di un punto del piano. Rappresentazione di un punto nel piano mediante le sue coordinate cartesiane. Equazione della retta in forma esplicita e sua rappresentazione sul piano cartesiano. Rette parallele agli assi e retta passante per l’origine, intersezione tra retta e assi cartesiani. Equazioni di I e II grado. Disequazioni di I e II grado </w:t>
            </w:r>
          </w:p>
        </w:tc>
      </w:tr>
      <w:tr w:rsidR="00BB46A1" w:rsidRPr="00BB46A1" w14:paraId="02EE6500" w14:textId="77777777" w:rsidTr="001C520A">
        <w:trPr>
          <w:gridAfter w:val="1"/>
          <w:wAfter w:w="16" w:type="dxa"/>
          <w:jc w:val="center"/>
        </w:trPr>
        <w:tc>
          <w:tcPr>
            <w:tcW w:w="2970" w:type="dxa"/>
            <w:vMerge/>
            <w:tcBorders>
              <w:left w:val="single" w:sz="8" w:space="0" w:color="000000"/>
              <w:right w:val="single" w:sz="8" w:space="0" w:color="000000"/>
            </w:tcBorders>
            <w:shd w:val="clear" w:color="auto" w:fill="auto"/>
          </w:tcPr>
          <w:p w14:paraId="631AB775" w14:textId="77777777" w:rsidR="00BB46A1" w:rsidRPr="00BB46A1" w:rsidRDefault="00BB46A1" w:rsidP="00BB46A1">
            <w:pPr>
              <w:suppressLineNumbers/>
              <w:suppressAutoHyphens/>
              <w:spacing w:after="283" w:line="240" w:lineRule="auto"/>
              <w:rPr>
                <w:rFonts w:ascii="Arial" w:eastAsia="SimSun" w:hAnsi="Arial" w:cs="Arial"/>
                <w:bCs/>
                <w:color w:val="000000"/>
                <w:kern w:val="2"/>
                <w:sz w:val="24"/>
                <w:szCs w:val="24"/>
                <w:u w:val="single"/>
                <w:lang w:eastAsia="zh-CN" w:bidi="hi-IN"/>
              </w:rPr>
            </w:pPr>
          </w:p>
        </w:tc>
        <w:tc>
          <w:tcPr>
            <w:tcW w:w="6404" w:type="dxa"/>
            <w:gridSpan w:val="2"/>
            <w:tcBorders>
              <w:top w:val="single" w:sz="8" w:space="0" w:color="000000"/>
              <w:bottom w:val="single" w:sz="8" w:space="0" w:color="000000"/>
              <w:right w:val="single" w:sz="8" w:space="0" w:color="000000"/>
            </w:tcBorders>
            <w:shd w:val="clear" w:color="auto" w:fill="auto"/>
          </w:tcPr>
          <w:p w14:paraId="12FCF5FF"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b/>
                <w:bCs/>
                <w:kern w:val="2"/>
                <w:sz w:val="24"/>
                <w:szCs w:val="24"/>
                <w:lang w:eastAsia="zh-CN" w:bidi="hi-IN"/>
              </w:rPr>
              <w:t>Equazioni e disequazioni frazionarie</w:t>
            </w:r>
          </w:p>
          <w:p w14:paraId="0D760019"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Equazioni di I e II grado frazionare Disequazioni di I e II grado frazionarie.</w:t>
            </w:r>
          </w:p>
        </w:tc>
      </w:tr>
      <w:tr w:rsidR="00BB46A1" w:rsidRPr="00BB46A1" w14:paraId="4A31911A" w14:textId="77777777" w:rsidTr="001C520A">
        <w:trPr>
          <w:gridAfter w:val="1"/>
          <w:wAfter w:w="16" w:type="dxa"/>
          <w:jc w:val="center"/>
        </w:trPr>
        <w:tc>
          <w:tcPr>
            <w:tcW w:w="2970" w:type="dxa"/>
            <w:vMerge/>
            <w:tcBorders>
              <w:left w:val="single" w:sz="8" w:space="0" w:color="000000"/>
              <w:right w:val="single" w:sz="8" w:space="0" w:color="000000"/>
            </w:tcBorders>
            <w:shd w:val="clear" w:color="auto" w:fill="auto"/>
          </w:tcPr>
          <w:p w14:paraId="0EA56108" w14:textId="77777777" w:rsidR="00BB46A1" w:rsidRPr="00BB46A1" w:rsidRDefault="00BB46A1" w:rsidP="00BB46A1">
            <w:pPr>
              <w:suppressLineNumbers/>
              <w:suppressAutoHyphens/>
              <w:spacing w:after="283" w:line="240" w:lineRule="auto"/>
              <w:rPr>
                <w:rFonts w:ascii="Arial" w:eastAsia="SimSun" w:hAnsi="Arial" w:cs="Arial"/>
                <w:bCs/>
                <w:color w:val="000000"/>
                <w:kern w:val="2"/>
                <w:sz w:val="24"/>
                <w:szCs w:val="24"/>
                <w:u w:val="single"/>
                <w:lang w:eastAsia="zh-CN" w:bidi="hi-IN"/>
              </w:rPr>
            </w:pPr>
          </w:p>
        </w:tc>
        <w:tc>
          <w:tcPr>
            <w:tcW w:w="6404" w:type="dxa"/>
            <w:gridSpan w:val="2"/>
            <w:tcBorders>
              <w:top w:val="single" w:sz="8" w:space="0" w:color="000000"/>
              <w:bottom w:val="single" w:sz="8" w:space="0" w:color="000000"/>
              <w:right w:val="single" w:sz="8" w:space="0" w:color="000000"/>
            </w:tcBorders>
            <w:shd w:val="clear" w:color="auto" w:fill="auto"/>
          </w:tcPr>
          <w:p w14:paraId="798833F1" w14:textId="77777777" w:rsidR="00BB46A1" w:rsidRPr="00BB46A1" w:rsidRDefault="00BB46A1" w:rsidP="00BB46A1">
            <w:pPr>
              <w:suppressAutoHyphens/>
              <w:spacing w:after="0" w:line="276" w:lineRule="auto"/>
              <w:ind w:left="25"/>
              <w:jc w:val="both"/>
              <w:textAlignment w:val="baseline"/>
              <w:rPr>
                <w:rFonts w:ascii="Arial" w:eastAsia="SimSun" w:hAnsi="Arial" w:cs="Arial"/>
                <w:b/>
                <w:kern w:val="2"/>
                <w:sz w:val="24"/>
                <w:szCs w:val="24"/>
                <w:lang w:eastAsia="zh-CN" w:bidi="hi-IN"/>
              </w:rPr>
            </w:pPr>
            <w:r w:rsidRPr="00BB46A1">
              <w:rPr>
                <w:rFonts w:ascii="Arial" w:eastAsia="SimSun" w:hAnsi="Arial" w:cs="Arial"/>
                <w:b/>
                <w:kern w:val="2"/>
                <w:sz w:val="24"/>
                <w:szCs w:val="24"/>
                <w:lang w:eastAsia="zh-CN" w:bidi="hi-IN"/>
              </w:rPr>
              <w:t>Funzione esponenziale</w:t>
            </w:r>
          </w:p>
          <w:p w14:paraId="793D92B1"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Lettura e rappresentazione della funzione esponenziale</w:t>
            </w:r>
          </w:p>
        </w:tc>
      </w:tr>
      <w:tr w:rsidR="00BB46A1" w:rsidRPr="00BB46A1" w14:paraId="44E23A3E" w14:textId="77777777" w:rsidTr="001C520A">
        <w:trPr>
          <w:gridAfter w:val="1"/>
          <w:wAfter w:w="16" w:type="dxa"/>
          <w:jc w:val="center"/>
        </w:trPr>
        <w:tc>
          <w:tcPr>
            <w:tcW w:w="2970" w:type="dxa"/>
            <w:vMerge/>
            <w:tcBorders>
              <w:left w:val="single" w:sz="8" w:space="0" w:color="000000"/>
              <w:right w:val="single" w:sz="8" w:space="0" w:color="000000"/>
            </w:tcBorders>
            <w:shd w:val="clear" w:color="auto" w:fill="auto"/>
          </w:tcPr>
          <w:p w14:paraId="6A987593" w14:textId="77777777" w:rsidR="00BB46A1" w:rsidRPr="00BB46A1" w:rsidRDefault="00BB46A1" w:rsidP="00BB46A1">
            <w:pPr>
              <w:suppressLineNumbers/>
              <w:suppressAutoHyphens/>
              <w:spacing w:after="283" w:line="240" w:lineRule="auto"/>
              <w:rPr>
                <w:rFonts w:ascii="Arial" w:eastAsia="SimSun" w:hAnsi="Arial" w:cs="Arial"/>
                <w:bCs/>
                <w:color w:val="000000"/>
                <w:kern w:val="2"/>
                <w:sz w:val="24"/>
                <w:szCs w:val="24"/>
                <w:u w:val="single"/>
                <w:lang w:eastAsia="zh-CN" w:bidi="hi-IN"/>
              </w:rPr>
            </w:pPr>
          </w:p>
        </w:tc>
        <w:tc>
          <w:tcPr>
            <w:tcW w:w="6404" w:type="dxa"/>
            <w:gridSpan w:val="2"/>
            <w:tcBorders>
              <w:top w:val="single" w:sz="8" w:space="0" w:color="000000"/>
              <w:bottom w:val="single" w:sz="8" w:space="0" w:color="000000"/>
              <w:right w:val="single" w:sz="8" w:space="0" w:color="000000"/>
            </w:tcBorders>
            <w:shd w:val="clear" w:color="auto" w:fill="auto"/>
          </w:tcPr>
          <w:p w14:paraId="75E36E27"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xml:space="preserve"> </w:t>
            </w:r>
            <w:r w:rsidRPr="00BB46A1">
              <w:rPr>
                <w:rFonts w:ascii="Arial" w:eastAsia="SimSun" w:hAnsi="Arial" w:cs="Arial"/>
                <w:b/>
                <w:kern w:val="2"/>
                <w:sz w:val="24"/>
                <w:szCs w:val="24"/>
                <w:lang w:eastAsia="zh-CN" w:bidi="hi-IN"/>
              </w:rPr>
              <w:t>Funzioni reali a variabile reale e studio di funzione</w:t>
            </w:r>
          </w:p>
          <w:p w14:paraId="3105C1A2"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Definizione di funzione, classificazione, dominio e codominio, intersezione con gli assi cartesiani, segno di una funzione</w:t>
            </w:r>
          </w:p>
        </w:tc>
      </w:tr>
      <w:tr w:rsidR="00BB46A1" w:rsidRPr="00BB46A1" w14:paraId="250B0840" w14:textId="77777777" w:rsidTr="001C520A">
        <w:trPr>
          <w:gridAfter w:val="1"/>
          <w:wAfter w:w="16" w:type="dxa"/>
          <w:jc w:val="center"/>
        </w:trPr>
        <w:tc>
          <w:tcPr>
            <w:tcW w:w="2970" w:type="dxa"/>
            <w:vMerge/>
            <w:tcBorders>
              <w:left w:val="single" w:sz="8" w:space="0" w:color="000000"/>
              <w:bottom w:val="single" w:sz="8" w:space="0" w:color="000000"/>
              <w:right w:val="single" w:sz="8" w:space="0" w:color="000000"/>
            </w:tcBorders>
            <w:shd w:val="clear" w:color="auto" w:fill="auto"/>
          </w:tcPr>
          <w:p w14:paraId="35E146EC" w14:textId="77777777" w:rsidR="00BB46A1" w:rsidRPr="00BB46A1" w:rsidRDefault="00BB46A1" w:rsidP="00BB46A1">
            <w:pPr>
              <w:suppressLineNumbers/>
              <w:suppressAutoHyphens/>
              <w:spacing w:after="283" w:line="240" w:lineRule="auto"/>
              <w:rPr>
                <w:rFonts w:ascii="Arial" w:eastAsia="SimSun" w:hAnsi="Arial" w:cs="Arial"/>
                <w:bCs/>
                <w:color w:val="000000"/>
                <w:kern w:val="2"/>
                <w:sz w:val="24"/>
                <w:szCs w:val="24"/>
                <w:u w:val="single"/>
                <w:lang w:eastAsia="zh-CN" w:bidi="hi-IN"/>
              </w:rPr>
            </w:pPr>
          </w:p>
        </w:tc>
        <w:tc>
          <w:tcPr>
            <w:tcW w:w="6404" w:type="dxa"/>
            <w:gridSpan w:val="2"/>
            <w:tcBorders>
              <w:top w:val="single" w:sz="8" w:space="0" w:color="000000"/>
              <w:bottom w:val="single" w:sz="8" w:space="0" w:color="000000"/>
              <w:right w:val="single" w:sz="8" w:space="0" w:color="000000"/>
            </w:tcBorders>
            <w:shd w:val="clear" w:color="auto" w:fill="auto"/>
          </w:tcPr>
          <w:p w14:paraId="1E6AA2E1"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b/>
                <w:kern w:val="2"/>
                <w:sz w:val="24"/>
                <w:szCs w:val="24"/>
                <w:lang w:eastAsia="zh-CN" w:bidi="hi-IN"/>
              </w:rPr>
              <w:t>Limiti di funzioni e funzioni continue</w:t>
            </w:r>
          </w:p>
          <w:p w14:paraId="7BF74EBA" w14:textId="77777777" w:rsidR="00BB46A1" w:rsidRPr="00BB46A1" w:rsidRDefault="00BB46A1" w:rsidP="00BB46A1">
            <w:pPr>
              <w:suppressAutoHyphens/>
              <w:snapToGrid w:val="0"/>
              <w:spacing w:after="0" w:line="276" w:lineRule="auto"/>
              <w:ind w:left="25"/>
              <w:jc w:val="both"/>
              <w:textAlignment w:val="baseline"/>
              <w:rPr>
                <w:rFonts w:ascii="Arial" w:eastAsia="Times New Roman" w:hAnsi="Arial" w:cs="Arial"/>
                <w:bCs/>
                <w:kern w:val="2"/>
                <w:sz w:val="24"/>
                <w:szCs w:val="24"/>
                <w:lang w:eastAsia="ar-SA" w:bidi="hi-IN"/>
              </w:rPr>
            </w:pPr>
            <w:r w:rsidRPr="00BB46A1">
              <w:rPr>
                <w:rFonts w:ascii="Arial" w:eastAsia="SimSun" w:hAnsi="Arial" w:cs="Arial"/>
                <w:kern w:val="2"/>
                <w:sz w:val="24"/>
                <w:szCs w:val="24"/>
                <w:lang w:eastAsia="zh-CN" w:bidi="hi-IN"/>
              </w:rPr>
              <w:t xml:space="preserve">Introduzione al concetto di limite di una funzione. Definizione di limite finito di una funzione in un punto. Definizione di </w:t>
            </w:r>
            <w:r w:rsidRPr="00BB46A1">
              <w:rPr>
                <w:rFonts w:ascii="Arial" w:eastAsia="SimSun" w:hAnsi="Arial" w:cs="Arial"/>
                <w:kern w:val="2"/>
                <w:sz w:val="24"/>
                <w:szCs w:val="24"/>
                <w:lang w:eastAsia="zh-CN" w:bidi="hi-IN"/>
              </w:rPr>
              <w:lastRenderedPageBreak/>
              <w:t>limite infinito di una funzione in un punto. Definizione di limite finito e limite infinito di una funzione all’infinto.</w:t>
            </w:r>
          </w:p>
          <w:p w14:paraId="5994303A" w14:textId="77777777" w:rsidR="00BB46A1" w:rsidRPr="00BB46A1" w:rsidRDefault="00BB46A1" w:rsidP="00BB46A1">
            <w:pPr>
              <w:suppressAutoHyphens/>
              <w:snapToGrid w:val="0"/>
              <w:spacing w:after="0" w:line="276" w:lineRule="auto"/>
              <w:ind w:left="25"/>
              <w:jc w:val="both"/>
              <w:textAlignment w:val="baseline"/>
              <w:rPr>
                <w:rFonts w:ascii="Arial" w:eastAsia="Times New Roman" w:hAnsi="Arial" w:cs="Arial"/>
                <w:bCs/>
                <w:kern w:val="2"/>
                <w:sz w:val="24"/>
                <w:szCs w:val="24"/>
                <w:lang w:eastAsia="ar-SA" w:bidi="hi-IN"/>
              </w:rPr>
            </w:pPr>
          </w:p>
        </w:tc>
      </w:tr>
      <w:tr w:rsidR="00BB46A1" w:rsidRPr="00BB46A1" w14:paraId="4443863D" w14:textId="77777777" w:rsidTr="001C520A">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14:paraId="3348374C" w14:textId="77777777" w:rsidR="00BB46A1" w:rsidRPr="00BB46A1" w:rsidRDefault="00BB46A1" w:rsidP="00BB46A1">
            <w:pPr>
              <w:suppressLineNumbers/>
              <w:suppressAutoHyphens/>
              <w:spacing w:after="283" w:line="240" w:lineRule="auto"/>
              <w:jc w:val="center"/>
              <w:rPr>
                <w:rFonts w:ascii="Arial" w:eastAsia="SimSun" w:hAnsi="Arial" w:cs="Arial"/>
                <w:bCs/>
                <w:color w:val="000000"/>
                <w:kern w:val="2"/>
                <w:sz w:val="24"/>
                <w:szCs w:val="24"/>
                <w:u w:val="single"/>
                <w:lang w:eastAsia="zh-CN" w:bidi="hi-IN"/>
              </w:rPr>
            </w:pPr>
            <w:r w:rsidRPr="00BB46A1">
              <w:rPr>
                <w:rFonts w:ascii="Arial" w:eastAsia="SimSun" w:hAnsi="Arial" w:cs="Arial"/>
                <w:bCs/>
                <w:color w:val="000000"/>
                <w:kern w:val="2"/>
                <w:sz w:val="24"/>
                <w:szCs w:val="24"/>
                <w:u w:val="single"/>
                <w:lang w:eastAsia="zh-CN" w:bidi="hi-IN"/>
              </w:rPr>
              <w:lastRenderedPageBreak/>
              <w:t>METODOLOGIE</w:t>
            </w:r>
          </w:p>
        </w:tc>
        <w:tc>
          <w:tcPr>
            <w:tcW w:w="6420" w:type="dxa"/>
            <w:gridSpan w:val="3"/>
            <w:tcBorders>
              <w:bottom w:val="single" w:sz="8" w:space="0" w:color="000000"/>
              <w:right w:val="single" w:sz="8" w:space="0" w:color="000000"/>
            </w:tcBorders>
            <w:shd w:val="clear" w:color="auto" w:fill="auto"/>
            <w:tcMar>
              <w:top w:w="0" w:type="dxa"/>
              <w:left w:w="0" w:type="dxa"/>
            </w:tcMar>
            <w:vAlign w:val="center"/>
          </w:tcPr>
          <w:p w14:paraId="747E335A"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Lezione frontale (al fine di formalizzare i concetti, enunciare le definizioni, presentare simbolismi ed in generale per abituare l’allievo ad un minimo di rigore scientifico, nonché all’utilizzo di un linguaggio specifico),</w:t>
            </w:r>
          </w:p>
          <w:p w14:paraId="2884EE3F"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lezione dialogata e discussione guidata (per coinvolgere l’allievo sviluppandone e potenziandone le capacità)</w:t>
            </w:r>
          </w:p>
          <w:p w14:paraId="0EB4A5C1"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lavoro/ricerca ed esercitazione per piccoli gruppi (per indirizzarli verso una collaborazione costruttiva migliorandone l’autovalutazione).</w:t>
            </w:r>
          </w:p>
          <w:p w14:paraId="43479FCD" w14:textId="77777777" w:rsidR="00BB46A1" w:rsidRPr="00BB46A1" w:rsidRDefault="00BB46A1" w:rsidP="00BB46A1">
            <w:pPr>
              <w:suppressAutoHyphens/>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xml:space="preserve"> -sviluppo delle unità didattiche anche in maniera ciclica con livelli di approfondimento e di  recupero.</w:t>
            </w:r>
          </w:p>
          <w:p w14:paraId="2DCA4847"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-attività di sostegno: in itinere mediante ripasso degli argomenti, esercizi alla lavagna, esercitazioni in classe, compiti aggiuntivi per casa, verifiche di recupero (scritte e/o orali). Studio assistito mediante indicazione degli obiettivi non raggiunti e delle conoscenze non acquisite e quindi degli argomenti da studiare.</w:t>
            </w:r>
          </w:p>
        </w:tc>
      </w:tr>
      <w:tr w:rsidR="00BB46A1" w:rsidRPr="00BB46A1" w14:paraId="7D027C3C" w14:textId="77777777" w:rsidTr="001C520A">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14:paraId="6D819FB5" w14:textId="77777777" w:rsidR="00BB46A1" w:rsidRPr="00BB46A1" w:rsidRDefault="00BB46A1" w:rsidP="00BB46A1">
            <w:pPr>
              <w:suppressLineNumbers/>
              <w:suppressAutoHyphens/>
              <w:spacing w:after="283" w:line="240" w:lineRule="auto"/>
              <w:jc w:val="center"/>
              <w:rPr>
                <w:rFonts w:ascii="Arial" w:eastAsia="SimSun" w:hAnsi="Arial" w:cs="Arial"/>
                <w:bCs/>
                <w:color w:val="000000"/>
                <w:kern w:val="2"/>
                <w:sz w:val="24"/>
                <w:szCs w:val="24"/>
                <w:u w:val="single"/>
                <w:lang w:eastAsia="zh-CN" w:bidi="hi-IN"/>
              </w:rPr>
            </w:pPr>
            <w:r w:rsidRPr="00BB46A1">
              <w:rPr>
                <w:rFonts w:ascii="Arial" w:eastAsia="SimSun" w:hAnsi="Arial" w:cs="Arial"/>
                <w:bCs/>
                <w:color w:val="000000"/>
                <w:kern w:val="2"/>
                <w:sz w:val="24"/>
                <w:szCs w:val="24"/>
                <w:u w:val="single"/>
                <w:lang w:eastAsia="zh-CN" w:bidi="hi-IN"/>
              </w:rPr>
              <w:t>CRITERI DI VALUTAZIONE</w:t>
            </w:r>
          </w:p>
        </w:tc>
        <w:tc>
          <w:tcPr>
            <w:tcW w:w="6420" w:type="dxa"/>
            <w:gridSpan w:val="3"/>
            <w:tcBorders>
              <w:bottom w:val="single" w:sz="8" w:space="0" w:color="000000"/>
              <w:right w:val="single" w:sz="8" w:space="0" w:color="000000"/>
            </w:tcBorders>
            <w:shd w:val="clear" w:color="auto" w:fill="auto"/>
            <w:tcMar>
              <w:top w:w="0" w:type="dxa"/>
              <w:left w:w="0" w:type="dxa"/>
            </w:tcMar>
            <w:vAlign w:val="center"/>
          </w:tcPr>
          <w:p w14:paraId="20D8E2E2"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SimSun" w:hAnsi="Arial" w:cs="Arial"/>
                <w:kern w:val="2"/>
                <w:sz w:val="24"/>
                <w:szCs w:val="24"/>
                <w:u w:val="single"/>
                <w:lang w:eastAsia="zh-CN" w:bidi="hi-IN"/>
              </w:rPr>
            </w:pPr>
            <w:r w:rsidRPr="00BB46A1">
              <w:rPr>
                <w:rFonts w:ascii="Arial" w:eastAsia="SimSun" w:hAnsi="Arial" w:cs="Arial"/>
                <w:bCs/>
                <w:kern w:val="2"/>
                <w:sz w:val="24"/>
                <w:szCs w:val="24"/>
                <w:lang w:eastAsia="zh-CN" w:bidi="hi-IN"/>
              </w:rPr>
              <w:t>Elementi che concorrono alla formazione del voto:</w:t>
            </w:r>
          </w:p>
          <w:p w14:paraId="3B84C2F5"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I criteri e gli strumenti adottati per la valutazione delle singole verifiche sono:</w:t>
            </w:r>
          </w:p>
          <w:p w14:paraId="6F37F616"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conoscenza dei contenuti specifici;</w:t>
            </w:r>
          </w:p>
          <w:p w14:paraId="50E895F7"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capacità di utilizzare gli stessi nella risoluzione degli esercizi;</w:t>
            </w:r>
          </w:p>
          <w:p w14:paraId="05CDF4D5"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corretto uso del formalismo matematico;</w:t>
            </w:r>
          </w:p>
          <w:p w14:paraId="49364986"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corretta ed appropriata esposizione orale.</w:t>
            </w:r>
          </w:p>
          <w:p w14:paraId="42AF71B8"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Ulteriori criteri per la valutazione finale:</w:t>
            </w:r>
          </w:p>
          <w:p w14:paraId="5FAA8A17"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interesse e partecipazione dimostrati durante l’attività in classe;</w:t>
            </w:r>
          </w:p>
          <w:p w14:paraId="2C8083ED"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progressi raggiunti rispetto alla situazione iniziale;</w:t>
            </w:r>
          </w:p>
          <w:p w14:paraId="5951E055"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SimSun" w:hAnsi="Arial" w:cs="Arial"/>
                <w:b/>
                <w:bCs/>
                <w:kern w:val="2"/>
                <w:sz w:val="24"/>
                <w:szCs w:val="24"/>
                <w:lang w:eastAsia="zh-CN" w:bidi="hi-IN"/>
              </w:rPr>
            </w:pPr>
            <w:r w:rsidRPr="00BB46A1">
              <w:rPr>
                <w:rFonts w:ascii="Arial" w:eastAsia="BookmanOldStyle" w:hAnsi="Arial" w:cs="Arial"/>
                <w:kern w:val="2"/>
                <w:sz w:val="24"/>
                <w:szCs w:val="24"/>
                <w:lang w:eastAsia="zh-CN" w:bidi="hi-IN"/>
              </w:rPr>
              <w:t>- impegno nel lavoro domestico e rispetto delle consegne.</w:t>
            </w:r>
          </w:p>
          <w:p w14:paraId="3517F06D" w14:textId="77777777" w:rsidR="00BB46A1" w:rsidRPr="00BB46A1" w:rsidRDefault="00BB46A1" w:rsidP="00BB46A1">
            <w:pPr>
              <w:suppressAutoHyphens/>
              <w:autoSpaceDE w:val="0"/>
              <w:autoSpaceDN w:val="0"/>
              <w:adjustRightInd w:val="0"/>
              <w:spacing w:after="0" w:line="276" w:lineRule="auto"/>
              <w:ind w:left="25"/>
              <w:jc w:val="center"/>
              <w:textAlignment w:val="baseline"/>
              <w:rPr>
                <w:rFonts w:ascii="Arial" w:eastAsia="SimSun" w:hAnsi="Arial" w:cs="Arial"/>
                <w:b/>
                <w:kern w:val="2"/>
                <w:sz w:val="24"/>
                <w:szCs w:val="24"/>
                <w:u w:val="single"/>
                <w:lang w:eastAsia="zh-CN" w:bidi="hi-IN"/>
              </w:rPr>
            </w:pPr>
            <w:r w:rsidRPr="00BB46A1">
              <w:rPr>
                <w:rFonts w:ascii="Arial" w:eastAsia="SimSun" w:hAnsi="Arial" w:cs="Arial"/>
                <w:b/>
                <w:kern w:val="2"/>
                <w:sz w:val="24"/>
                <w:szCs w:val="24"/>
                <w:u w:val="single"/>
                <w:lang w:eastAsia="zh-CN" w:bidi="hi-IN"/>
              </w:rPr>
              <w:t>TIPOLOGIE DELLE PROVE DI VERIFICA ADOTTATE</w:t>
            </w:r>
          </w:p>
          <w:p w14:paraId="726F4D60"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Le verifiche, coerentemente con quanto indicato in sede di programmazione, sono state effettuate utilizzando gli strumenti previsti dall’azione didattica: prove orali e prove scritte. Le prove orali si sono svolte nelle forme dell’interrogazione tradizionale, del colloquio informale, di realizzazione di mappe concettuali, di ricerche individuali e di gruppo, di elaborati.</w:t>
            </w:r>
          </w:p>
          <w:p w14:paraId="32F85C87"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 xml:space="preserve">Nelle verifiche orali si è cercato di accertare non solo il diverso grado di conoscenza dei contenuti, ma anche l’acquisizione del linguaggio specifico, l’abilità nel calcolo e nell’impostare l’esercizio. Le verifiche sono state sia di tipo formativo che sommativo. Con le prime (interventi dal posto </w:t>
            </w:r>
            <w:r w:rsidRPr="00BB46A1">
              <w:rPr>
                <w:rFonts w:ascii="Arial" w:eastAsia="BookmanOldStyle" w:hAnsi="Arial" w:cs="Arial"/>
                <w:kern w:val="2"/>
                <w:sz w:val="24"/>
                <w:szCs w:val="24"/>
                <w:lang w:eastAsia="zh-CN" w:bidi="hi-IN"/>
              </w:rPr>
              <w:lastRenderedPageBreak/>
              <w:t>sollecitati o spontanei, brevi colloqui, svolgimento di qualche semplice esercizio, domande flash) si è valutato non solo il grado di apprendimento dei contenuti da parte degli allievi, ma anche la bontà dell’azione didattica; pertanto tali prove sono risultate utili nel ridisegnare, talvolta, strategie didattiche più appropriate ed efficaci. Le prove sommative sono valse, invece, a verificare unicamente il grado di raggiungimento degli obiettivi.</w:t>
            </w:r>
          </w:p>
        </w:tc>
      </w:tr>
      <w:tr w:rsidR="00BB46A1" w:rsidRPr="00BB46A1" w14:paraId="282CB4BE" w14:textId="77777777" w:rsidTr="001C520A">
        <w:trPr>
          <w:jc w:val="center"/>
        </w:trPr>
        <w:tc>
          <w:tcPr>
            <w:tcW w:w="2970" w:type="dxa"/>
            <w:tcBorders>
              <w:left w:val="single" w:sz="8" w:space="0" w:color="000000"/>
              <w:bottom w:val="single" w:sz="8" w:space="0" w:color="000000"/>
              <w:right w:val="single" w:sz="8" w:space="0" w:color="000000"/>
            </w:tcBorders>
            <w:shd w:val="clear" w:color="auto" w:fill="auto"/>
            <w:tcMar>
              <w:top w:w="0" w:type="dxa"/>
            </w:tcMar>
            <w:vAlign w:val="center"/>
          </w:tcPr>
          <w:p w14:paraId="6364F7CA" w14:textId="77777777" w:rsidR="00BB46A1" w:rsidRPr="00BB46A1" w:rsidRDefault="00BB46A1" w:rsidP="00BB46A1">
            <w:pPr>
              <w:suppressLineNumbers/>
              <w:suppressAutoHyphens/>
              <w:spacing w:after="283" w:line="240" w:lineRule="auto"/>
              <w:jc w:val="center"/>
              <w:rPr>
                <w:rFonts w:ascii="Arial" w:eastAsia="SimSun" w:hAnsi="Arial" w:cs="Arial"/>
                <w:bCs/>
                <w:color w:val="000000"/>
                <w:kern w:val="2"/>
                <w:sz w:val="24"/>
                <w:szCs w:val="24"/>
                <w:u w:val="single"/>
                <w:lang w:eastAsia="zh-CN" w:bidi="hi-IN"/>
              </w:rPr>
            </w:pPr>
            <w:r w:rsidRPr="00BB46A1">
              <w:rPr>
                <w:rFonts w:ascii="Arial" w:eastAsia="SimSun" w:hAnsi="Arial" w:cs="Arial"/>
                <w:bCs/>
                <w:color w:val="000000"/>
                <w:kern w:val="2"/>
                <w:sz w:val="24"/>
                <w:szCs w:val="24"/>
                <w:u w:val="single"/>
                <w:lang w:eastAsia="zh-CN" w:bidi="hi-IN"/>
              </w:rPr>
              <w:lastRenderedPageBreak/>
              <w:t>TESTI e MATERIALI / STRUMENTI ADOTTATI</w:t>
            </w:r>
          </w:p>
        </w:tc>
        <w:tc>
          <w:tcPr>
            <w:tcW w:w="6420" w:type="dxa"/>
            <w:gridSpan w:val="3"/>
            <w:tcBorders>
              <w:bottom w:val="single" w:sz="8" w:space="0" w:color="000000"/>
              <w:right w:val="single" w:sz="8" w:space="0" w:color="000000"/>
            </w:tcBorders>
            <w:shd w:val="clear" w:color="auto" w:fill="auto"/>
            <w:tcMar>
              <w:top w:w="0" w:type="dxa"/>
              <w:left w:w="0" w:type="dxa"/>
            </w:tcMar>
            <w:vAlign w:val="center"/>
          </w:tcPr>
          <w:p w14:paraId="3382F319" w14:textId="77777777" w:rsidR="00BB46A1" w:rsidRPr="00BB46A1" w:rsidRDefault="00BB46A1" w:rsidP="00BB46A1">
            <w:pPr>
              <w:tabs>
                <w:tab w:val="right" w:leader="dot" w:pos="9639"/>
              </w:tabs>
              <w:suppressAutoHyphens/>
              <w:spacing w:after="0" w:line="360"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Autori: L. Tonolini – F. Tonolini – G. Tonolini –A. Manenti Calvi – G. Zibetti</w:t>
            </w:r>
          </w:p>
          <w:p w14:paraId="41B4E371"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Titolo: MATEMETICA MODELLI E COMPETENZE Linea Gialla</w:t>
            </w:r>
            <w:r w:rsidRPr="00BB46A1">
              <w:rPr>
                <w:rFonts w:ascii="Arial" w:eastAsia="SimSun" w:hAnsi="Arial" w:cs="Arial"/>
                <w:b/>
                <w:kern w:val="2"/>
                <w:sz w:val="24"/>
                <w:szCs w:val="24"/>
                <w:lang w:eastAsia="zh-CN" w:bidi="hi-IN"/>
              </w:rPr>
              <w:t xml:space="preserve"> </w:t>
            </w:r>
            <w:r w:rsidRPr="00BB46A1">
              <w:rPr>
                <w:rFonts w:ascii="Arial" w:eastAsia="SimSun" w:hAnsi="Arial" w:cs="Arial"/>
                <w:kern w:val="2"/>
                <w:sz w:val="24"/>
                <w:szCs w:val="24"/>
                <w:lang w:eastAsia="zh-CN" w:bidi="hi-IN"/>
              </w:rPr>
              <w:t>Volume 4</w:t>
            </w:r>
          </w:p>
          <w:p w14:paraId="53864C54" w14:textId="77777777" w:rsidR="00BB46A1" w:rsidRPr="00BB46A1" w:rsidRDefault="00BB46A1" w:rsidP="00BB46A1">
            <w:pPr>
              <w:tabs>
                <w:tab w:val="right" w:leader="dot" w:pos="9639"/>
              </w:tabs>
              <w:suppressAutoHyphens/>
              <w:spacing w:after="0" w:line="360" w:lineRule="auto"/>
              <w:ind w:left="25"/>
              <w:jc w:val="both"/>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xml:space="preserve">Editore: MINERVA SCUOLA – By MONDADORI EDUCATION SPA </w:t>
            </w:r>
          </w:p>
          <w:p w14:paraId="622B0A08" w14:textId="77777777" w:rsidR="00BB46A1" w:rsidRPr="00BB46A1" w:rsidRDefault="00BB46A1" w:rsidP="00BB46A1">
            <w:pPr>
              <w:suppressAutoHyphens/>
              <w:autoSpaceDE w:val="0"/>
              <w:autoSpaceDN w:val="0"/>
              <w:adjustRightInd w:val="0"/>
              <w:spacing w:after="0" w:line="276" w:lineRule="auto"/>
              <w:ind w:left="25"/>
              <w:jc w:val="both"/>
              <w:textAlignment w:val="baseline"/>
              <w:rPr>
                <w:rFonts w:ascii="Arial" w:eastAsia="BookmanOldStyle" w:hAnsi="Arial" w:cs="Arial"/>
                <w:kern w:val="2"/>
                <w:sz w:val="24"/>
                <w:szCs w:val="24"/>
                <w:lang w:eastAsia="zh-CN" w:bidi="hi-IN"/>
              </w:rPr>
            </w:pPr>
            <w:r w:rsidRPr="00BB46A1">
              <w:rPr>
                <w:rFonts w:ascii="Arial" w:eastAsia="BookmanOldStyle" w:hAnsi="Arial" w:cs="Arial"/>
                <w:kern w:val="2"/>
                <w:sz w:val="24"/>
                <w:szCs w:val="24"/>
                <w:lang w:eastAsia="zh-CN" w:bidi="hi-IN"/>
              </w:rPr>
              <w:t>Lavagna, libro di testo, fotocopie ad uso didattico, schede di lavoro,</w:t>
            </w:r>
            <w:r w:rsidRPr="00BB46A1">
              <w:rPr>
                <w:rFonts w:ascii="Arial" w:eastAsia="SimSun" w:hAnsi="Arial" w:cs="Arial"/>
                <w:kern w:val="2"/>
                <w:sz w:val="24"/>
                <w:szCs w:val="24"/>
                <w:lang w:eastAsia="zh-CN" w:bidi="hi-IN"/>
              </w:rPr>
              <w:t xml:space="preserve"> </w:t>
            </w:r>
            <w:r w:rsidRPr="00BB46A1">
              <w:rPr>
                <w:rFonts w:ascii="Arial" w:eastAsia="BookmanOldStyle" w:hAnsi="Arial" w:cs="Arial"/>
                <w:kern w:val="2"/>
                <w:sz w:val="24"/>
                <w:szCs w:val="24"/>
                <w:lang w:eastAsia="zh-CN" w:bidi="hi-IN"/>
              </w:rPr>
              <w:t>materiale didattico proposto e fornito dal docente, mappe concettuali, ricerche individuali e di gruppo.</w:t>
            </w:r>
          </w:p>
        </w:tc>
      </w:tr>
    </w:tbl>
    <w:p w14:paraId="561E9CB6" w14:textId="77777777" w:rsidR="00BB46A1" w:rsidRPr="00BB46A1" w:rsidRDefault="00BB46A1" w:rsidP="00BB46A1">
      <w:pPr>
        <w:suppressAutoHyphens/>
        <w:autoSpaceDE w:val="0"/>
        <w:autoSpaceDN w:val="0"/>
        <w:adjustRightInd w:val="0"/>
        <w:spacing w:after="0" w:line="276" w:lineRule="auto"/>
        <w:textAlignment w:val="baseline"/>
        <w:rPr>
          <w:rFonts w:ascii="Arial" w:eastAsia="SimSun" w:hAnsi="Arial" w:cs="Arial"/>
          <w:kern w:val="2"/>
          <w:sz w:val="24"/>
          <w:szCs w:val="24"/>
          <w:lang w:eastAsia="zh-CN" w:bidi="hi-IN"/>
        </w:rPr>
      </w:pPr>
    </w:p>
    <w:p w14:paraId="6F6EDB17" w14:textId="77777777" w:rsidR="00BB46A1" w:rsidRPr="00BB46A1" w:rsidRDefault="00BB46A1" w:rsidP="00BB46A1">
      <w:pPr>
        <w:suppressAutoHyphens/>
        <w:autoSpaceDE w:val="0"/>
        <w:autoSpaceDN w:val="0"/>
        <w:adjustRightInd w:val="0"/>
        <w:spacing w:after="0" w:line="276" w:lineRule="auto"/>
        <w:textAlignment w:val="baseline"/>
        <w:rPr>
          <w:rFonts w:ascii="Arial" w:eastAsia="SimSun" w:hAnsi="Arial" w:cs="Arial"/>
          <w:kern w:val="2"/>
          <w:sz w:val="24"/>
          <w:szCs w:val="24"/>
          <w:lang w:eastAsia="zh-CN" w:bidi="hi-IN"/>
        </w:rPr>
      </w:pPr>
      <w:r w:rsidRPr="00BB46A1">
        <w:rPr>
          <w:rFonts w:ascii="Arial" w:eastAsia="SimSun" w:hAnsi="Arial" w:cs="Arial"/>
          <w:kern w:val="2"/>
          <w:sz w:val="24"/>
          <w:szCs w:val="24"/>
          <w:lang w:eastAsia="zh-CN" w:bidi="hi-IN"/>
        </w:rPr>
        <w:t xml:space="preserve">                                                                                                                                  Il Docente</w:t>
      </w:r>
    </w:p>
    <w:p w14:paraId="0AD7ED8E" w14:textId="2B2B7C5F" w:rsidR="00BB46A1" w:rsidRDefault="00BB46A1" w:rsidP="00BB46A1">
      <w:pPr>
        <w:suppressAutoHyphens/>
        <w:spacing w:after="0" w:line="240" w:lineRule="auto"/>
        <w:jc w:val="center"/>
        <w:textAlignment w:val="baseline"/>
        <w:rPr>
          <w:rFonts w:ascii="Arial" w:eastAsia="SimSun" w:hAnsi="Arial" w:cs="Arial"/>
          <w:bCs/>
          <w:kern w:val="2"/>
          <w:sz w:val="24"/>
          <w:szCs w:val="24"/>
          <w:lang w:eastAsia="zh-CN" w:bidi="hi-IN"/>
        </w:rPr>
      </w:pPr>
      <w:r w:rsidRPr="00BB46A1">
        <w:rPr>
          <w:rFonts w:ascii="Arial" w:eastAsia="SimSun" w:hAnsi="Arial" w:cs="Arial"/>
          <w:bCs/>
          <w:kern w:val="2"/>
          <w:sz w:val="24"/>
          <w:szCs w:val="24"/>
          <w:lang w:eastAsia="zh-CN" w:bidi="hi-IN"/>
        </w:rPr>
        <w:t xml:space="preserve">                                                                                                                  Ciocchi Roberto</w:t>
      </w:r>
    </w:p>
    <w:p w14:paraId="3E4F0547" w14:textId="5E3B1918"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1C3EA6A8" w14:textId="0FD8E6CC"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0F1AEB0A" w14:textId="5E1489A7"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54F1A86E" w14:textId="48F37BB1"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3FDD2266" w14:textId="7FCD335D"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7E386753" w14:textId="3B4D2F5F"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1B1F1413" w14:textId="67B0887F"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7A715833" w14:textId="65827C8F"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59F156C9" w14:textId="6ED2C1BA"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265EFDAC" w14:textId="588553EB"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0DF13AB0" w14:textId="6497B30A"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2ABC6E09" w14:textId="30BEB9AE"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1FE60F78" w14:textId="0E159720"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6D535FCB" w14:textId="054ED15A"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3BC22590" w14:textId="3B462868"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0D88F6B9" w14:textId="376DE6FA"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0E42DEE3" w14:textId="758FCAC5"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2862D3FD" w14:textId="5A190077"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0C33B66A" w14:textId="62B7C721"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3F5F21B1" w14:textId="4CA0B641"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4C7CAABD" w14:textId="4735EA6B"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7A6EE8D4" w14:textId="2FAAAC9D"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41ACE09F" w14:textId="3E03DF59"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359C2443" w14:textId="70A35194"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447D7CB2" w14:textId="5ED6EEFA"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769AD531" w14:textId="4E1714A6"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66800A6E" w14:textId="09A726FB"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6C8F136B" w14:textId="4B9C6648"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4A0CBC2F" w14:textId="6C4420C1" w:rsidR="00776F40" w:rsidRDefault="00776F40" w:rsidP="00BB46A1">
      <w:pPr>
        <w:suppressAutoHyphens/>
        <w:spacing w:after="0" w:line="240" w:lineRule="auto"/>
        <w:jc w:val="center"/>
        <w:textAlignment w:val="baseline"/>
        <w:rPr>
          <w:rFonts w:ascii="Arial" w:eastAsia="SimSun" w:hAnsi="Arial" w:cs="Arial"/>
          <w:bCs/>
          <w:kern w:val="2"/>
          <w:sz w:val="24"/>
          <w:szCs w:val="24"/>
          <w:lang w:eastAsia="zh-CN" w:bidi="hi-IN"/>
        </w:rPr>
      </w:pPr>
    </w:p>
    <w:p w14:paraId="04788592" w14:textId="77777777" w:rsidR="00776F40" w:rsidRDefault="00776F40" w:rsidP="00776F40">
      <w:pPr>
        <w:spacing w:after="0" w:line="360" w:lineRule="auto"/>
        <w:jc w:val="center"/>
        <w:rPr>
          <w:rFonts w:ascii="Times New Roman" w:eastAsia="Times New Roman" w:hAnsi="Times New Roman"/>
          <w:b/>
          <w:bCs/>
          <w:sz w:val="44"/>
          <w:szCs w:val="44"/>
          <w:lang w:eastAsia="it-IT"/>
        </w:rPr>
      </w:pPr>
    </w:p>
    <w:p w14:paraId="5E1E8148" w14:textId="77777777" w:rsidR="00776F40" w:rsidRDefault="00776F40" w:rsidP="00776F40">
      <w:pPr>
        <w:spacing w:after="0" w:line="360" w:lineRule="auto"/>
        <w:jc w:val="center"/>
        <w:rPr>
          <w:rFonts w:ascii="Times New Roman" w:eastAsia="Times New Roman" w:hAnsi="Times New Roman"/>
          <w:b/>
          <w:bCs/>
          <w:sz w:val="44"/>
          <w:szCs w:val="44"/>
          <w:lang w:eastAsia="it-IT"/>
        </w:rPr>
      </w:pPr>
    </w:p>
    <w:p w14:paraId="5C5FCAC2" w14:textId="7DB7EA81" w:rsidR="00776F40" w:rsidRPr="00776F40" w:rsidRDefault="00776F40" w:rsidP="00776F40">
      <w:pPr>
        <w:spacing w:after="0" w:line="360" w:lineRule="auto"/>
        <w:jc w:val="center"/>
        <w:rPr>
          <w:rFonts w:ascii="Times New Roman" w:eastAsia="Times New Roman" w:hAnsi="Times New Roman"/>
          <w:b/>
          <w:bCs/>
          <w:sz w:val="44"/>
          <w:szCs w:val="44"/>
          <w:lang w:eastAsia="it-IT"/>
        </w:rPr>
      </w:pPr>
      <w:r w:rsidRPr="00776F40">
        <w:rPr>
          <w:rFonts w:ascii="Times New Roman" w:eastAsia="Times New Roman" w:hAnsi="Times New Roman"/>
          <w:b/>
          <w:bCs/>
          <w:sz w:val="44"/>
          <w:szCs w:val="44"/>
          <w:lang w:eastAsia="it-IT"/>
        </w:rPr>
        <w:t>ALLEGATO 3</w:t>
      </w:r>
    </w:p>
    <w:p w14:paraId="1F63BF09" w14:textId="77777777" w:rsidR="00776F40" w:rsidRDefault="00776F40" w:rsidP="00776F40">
      <w:pPr>
        <w:spacing w:after="0" w:line="360" w:lineRule="auto"/>
        <w:jc w:val="both"/>
        <w:rPr>
          <w:rFonts w:ascii="Times New Roman" w:eastAsia="Times New Roman" w:hAnsi="Times New Roman"/>
          <w:sz w:val="44"/>
          <w:szCs w:val="44"/>
          <w:lang w:eastAsia="it-IT"/>
        </w:rPr>
      </w:pPr>
    </w:p>
    <w:p w14:paraId="16975856" w14:textId="77777777" w:rsidR="00776F40" w:rsidRDefault="00776F40" w:rsidP="00776F40">
      <w:pPr>
        <w:spacing w:after="0" w:line="360" w:lineRule="auto"/>
        <w:jc w:val="both"/>
        <w:rPr>
          <w:rFonts w:ascii="Times New Roman" w:eastAsia="Times New Roman" w:hAnsi="Times New Roman"/>
          <w:sz w:val="44"/>
          <w:szCs w:val="44"/>
          <w:lang w:eastAsia="it-IT"/>
        </w:rPr>
      </w:pPr>
    </w:p>
    <w:p w14:paraId="0D8C9E8C" w14:textId="77777777" w:rsidR="00776F40" w:rsidRDefault="00776F40" w:rsidP="00776F40">
      <w:pPr>
        <w:spacing w:after="0" w:line="360" w:lineRule="auto"/>
        <w:jc w:val="both"/>
        <w:rPr>
          <w:rFonts w:ascii="Times New Roman" w:eastAsia="Times New Roman" w:hAnsi="Times New Roman"/>
          <w:sz w:val="44"/>
          <w:szCs w:val="44"/>
          <w:lang w:eastAsia="it-IT"/>
        </w:rPr>
      </w:pPr>
    </w:p>
    <w:p w14:paraId="36A67D14" w14:textId="77777777" w:rsidR="00776F40" w:rsidRDefault="00776F40" w:rsidP="00776F40">
      <w:pPr>
        <w:spacing w:after="0" w:line="360" w:lineRule="auto"/>
        <w:jc w:val="both"/>
        <w:rPr>
          <w:rFonts w:ascii="Times New Roman" w:eastAsia="Times New Roman" w:hAnsi="Times New Roman"/>
          <w:sz w:val="44"/>
          <w:szCs w:val="44"/>
          <w:lang w:eastAsia="it-IT"/>
        </w:rPr>
      </w:pPr>
    </w:p>
    <w:p w14:paraId="61F25E80" w14:textId="2F7500A5" w:rsidR="00776F40" w:rsidRPr="00776F40" w:rsidRDefault="00776F40" w:rsidP="00776F40">
      <w:pPr>
        <w:spacing w:after="0" w:line="360" w:lineRule="auto"/>
        <w:jc w:val="both"/>
        <w:rPr>
          <w:rFonts w:ascii="Times New Roman" w:eastAsia="Times New Roman" w:hAnsi="Times New Roman"/>
          <w:sz w:val="44"/>
          <w:szCs w:val="44"/>
          <w:lang w:eastAsia="it-IT"/>
        </w:rPr>
      </w:pPr>
      <w:r w:rsidRPr="00776F40">
        <w:rPr>
          <w:rFonts w:ascii="Times New Roman" w:eastAsia="Times New Roman" w:hAnsi="Times New Roman"/>
          <w:sz w:val="44"/>
          <w:szCs w:val="44"/>
          <w:lang w:eastAsia="it-IT"/>
        </w:rPr>
        <w:t>ORIENTAMENTO IN USCITA - PCTO (percorso competenze trasversali e orientamento)</w:t>
      </w:r>
    </w:p>
    <w:p w14:paraId="2A202F2A" w14:textId="77777777" w:rsidR="00776F40" w:rsidRPr="00776F40" w:rsidRDefault="00776F40" w:rsidP="00776F40">
      <w:pPr>
        <w:spacing w:after="0" w:line="360" w:lineRule="auto"/>
        <w:jc w:val="both"/>
        <w:rPr>
          <w:rFonts w:ascii="Times New Roman" w:eastAsia="Times New Roman" w:hAnsi="Times New Roman"/>
          <w:sz w:val="44"/>
          <w:szCs w:val="44"/>
          <w:lang w:eastAsia="it-IT"/>
        </w:rPr>
      </w:pPr>
    </w:p>
    <w:p w14:paraId="2FBE2FDB" w14:textId="77777777" w:rsidR="00776F40" w:rsidRPr="00776F40" w:rsidRDefault="00776F40" w:rsidP="00776F40">
      <w:pP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br w:type="page"/>
      </w:r>
    </w:p>
    <w:p w14:paraId="2E3EB6FB" w14:textId="77777777" w:rsidR="00776F40" w:rsidRPr="00776F40" w:rsidRDefault="00776F40" w:rsidP="00776F40">
      <w:pPr>
        <w:spacing w:after="0" w:line="360" w:lineRule="auto"/>
        <w:jc w:val="both"/>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lastRenderedPageBreak/>
        <w:t>ALLEGATO 3</w:t>
      </w:r>
    </w:p>
    <w:p w14:paraId="36FE8D88" w14:textId="77777777" w:rsidR="00776F40" w:rsidRPr="00776F40" w:rsidRDefault="00776F40" w:rsidP="00776F40">
      <w:pPr>
        <w:spacing w:after="0" w:line="360" w:lineRule="auto"/>
        <w:jc w:val="both"/>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ORIENTAMENTO IN USCITA - PCTO (percorso competenze trasversali e orientamento)</w:t>
      </w:r>
    </w:p>
    <w:p w14:paraId="5E8865C8" w14:textId="77777777" w:rsidR="00776F40" w:rsidRPr="00776F40" w:rsidRDefault="00776F40" w:rsidP="00776F40">
      <w:pPr>
        <w:spacing w:after="0" w:line="360" w:lineRule="auto"/>
        <w:jc w:val="both"/>
        <w:rPr>
          <w:rFonts w:ascii="Times New Roman" w:eastAsia="Times New Roman" w:hAnsi="Times New Roman"/>
          <w:sz w:val="24"/>
          <w:szCs w:val="24"/>
          <w:lang w:eastAsia="it-IT"/>
        </w:rPr>
      </w:pPr>
    </w:p>
    <w:p w14:paraId="31B59F85" w14:textId="77777777" w:rsidR="00776F40" w:rsidRPr="00776F40" w:rsidRDefault="00776F40" w:rsidP="00776F40">
      <w:pPr>
        <w:spacing w:after="0" w:line="360" w:lineRule="auto"/>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Il percorso PCTO e l’orientamento in uscita sono stati elementi fondamentale dell’offerta formativa dell’ istituto. L’obiettivo principale è stato quello di integrare l’apprendimento scolastico con quello extrascolastico attraverso esperienze teoriche in contesti lavorativi reali ed universitari, al fine di fornire una visione ampia del mondo del lavoro e delle sue dinamiche e del mondo accademico</w:t>
      </w:r>
    </w:p>
    <w:p w14:paraId="1FB58071" w14:textId="77777777" w:rsidR="00776F40" w:rsidRPr="00776F40" w:rsidRDefault="00776F40" w:rsidP="00776F40">
      <w:pPr>
        <w:spacing w:after="0" w:line="360" w:lineRule="auto"/>
        <w:jc w:val="both"/>
        <w:rPr>
          <w:rFonts w:ascii="Times New Roman" w:eastAsia="Times New Roman" w:hAnsi="Times New Roman"/>
          <w:lang w:eastAsia="it-IT"/>
        </w:rPr>
      </w:pPr>
      <w:r w:rsidRPr="00776F40">
        <w:rPr>
          <w:rFonts w:ascii="Times New Roman" w:eastAsia="Times New Roman" w:hAnsi="Times New Roman"/>
          <w:sz w:val="24"/>
          <w:szCs w:val="24"/>
          <w:lang w:eastAsia="it-IT"/>
        </w:rPr>
        <w:t xml:space="preserve">Le attività sono state organizzate per tutti gli allievi delle classi quinte e </w:t>
      </w:r>
      <w:r w:rsidRPr="00776F40">
        <w:rPr>
          <w:rFonts w:ascii="Times New Roman" w:eastAsia="Times New Roman" w:hAnsi="Times New Roman"/>
          <w:lang w:eastAsia="it-IT"/>
        </w:rPr>
        <w:t>sono state pianificate mediante:</w:t>
      </w:r>
    </w:p>
    <w:p w14:paraId="110D41B3" w14:textId="77777777" w:rsidR="00776F40" w:rsidRPr="00776F40" w:rsidRDefault="00776F40" w:rsidP="00776F40">
      <w:pPr>
        <w:numPr>
          <w:ilvl w:val="0"/>
          <w:numId w:val="53"/>
        </w:numPr>
        <w:spacing w:after="0" w:line="360" w:lineRule="auto"/>
        <w:contextualSpacing/>
        <w:jc w:val="both"/>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incontri informativi e formativi e Open Day per</w:t>
      </w:r>
      <w:r w:rsidRPr="00776F40">
        <w:rPr>
          <w:rFonts w:ascii="Times New Roman" w:eastAsia="Times New Roman" w:hAnsi="Times New Roman"/>
          <w:lang w:eastAsia="it-IT"/>
        </w:rPr>
        <w:t xml:space="preserve"> sostenere </w:t>
      </w:r>
      <w:r w:rsidRPr="00776F40">
        <w:rPr>
          <w:rFonts w:ascii="Times New Roman" w:hAnsi="Times New Roman"/>
          <w:lang w:eastAsia="it-IT"/>
        </w:rPr>
        <w:t>gli studenti ne</w:t>
      </w:r>
      <w:r w:rsidRPr="00776F40">
        <w:rPr>
          <w:rFonts w:ascii="Times New Roman" w:eastAsia="Times New Roman" w:hAnsi="Times New Roman"/>
          <w:shd w:val="clear" w:color="auto" w:fill="FFFFFF"/>
          <w:lang w:eastAsia="it-IT"/>
        </w:rPr>
        <w:t>lla scelta del percorso formativo più idoneo alle attitudini e alle personali attese e aspirazioni</w:t>
      </w:r>
      <w:r w:rsidRPr="00776F40">
        <w:rPr>
          <w:rFonts w:ascii="Times New Roman" w:hAnsi="Times New Roman"/>
          <w:lang w:eastAsia="it-IT"/>
        </w:rPr>
        <w:t xml:space="preserve">; </w:t>
      </w:r>
    </w:p>
    <w:p w14:paraId="449E30EA" w14:textId="77777777" w:rsidR="00776F40" w:rsidRPr="00776F40" w:rsidRDefault="00776F40" w:rsidP="00776F40">
      <w:pPr>
        <w:numPr>
          <w:ilvl w:val="0"/>
          <w:numId w:val="53"/>
        </w:numPr>
        <w:spacing w:after="0" w:line="360" w:lineRule="auto"/>
        <w:contextualSpacing/>
        <w:jc w:val="both"/>
        <w:rPr>
          <w:rFonts w:ascii="Times New Roman" w:eastAsia="Times New Roman" w:hAnsi="Times New Roman"/>
          <w:sz w:val="24"/>
          <w:szCs w:val="24"/>
          <w:lang w:eastAsia="it-IT"/>
        </w:rPr>
      </w:pPr>
      <w:r w:rsidRPr="00776F40">
        <w:rPr>
          <w:rFonts w:ascii="Times New Roman" w:hAnsi="Times New Roman"/>
          <w:lang w:eastAsia="it-IT"/>
        </w:rPr>
        <w:t>visite aziendali e incontri con esperti per orientare i discenti nel mondo del lavoro, valorizzare le loro competenze e affrontare un colloquio di lavoro;</w:t>
      </w:r>
    </w:p>
    <w:p w14:paraId="03C76664" w14:textId="77777777" w:rsidR="00776F40" w:rsidRPr="00776F40" w:rsidRDefault="00776F40" w:rsidP="00776F40">
      <w:pPr>
        <w:numPr>
          <w:ilvl w:val="0"/>
          <w:numId w:val="53"/>
        </w:numPr>
        <w:spacing w:after="0" w:line="360" w:lineRule="auto"/>
        <w:contextualSpacing/>
        <w:jc w:val="both"/>
        <w:rPr>
          <w:rFonts w:ascii="Times New Roman" w:eastAsia="Times New Roman" w:hAnsi="Times New Roman"/>
          <w:sz w:val="24"/>
          <w:szCs w:val="24"/>
          <w:lang w:eastAsia="it-IT"/>
        </w:rPr>
      </w:pPr>
      <w:r w:rsidRPr="00776F40">
        <w:rPr>
          <w:rFonts w:ascii="Times New Roman" w:hAnsi="Times New Roman"/>
          <w:lang w:eastAsia="it-IT"/>
        </w:rPr>
        <w:t>incontro formativo e informativo con ITS Academy per orientare gli allievi anche all’interno della filiera di Istruzione, corsi in collaborazione con imprese, università, centri di ricerca ed enti locali per progettare interventi formativi che preparano figure professionali rispondenti al fabbisogno di Enti e Aziende.</w:t>
      </w:r>
    </w:p>
    <w:p w14:paraId="13AFB497" w14:textId="77777777" w:rsidR="00776F40" w:rsidRPr="00776F40" w:rsidRDefault="00776F40" w:rsidP="00776F40">
      <w:pPr>
        <w:spacing w:after="0" w:line="360" w:lineRule="auto"/>
        <w:jc w:val="both"/>
        <w:rPr>
          <w:rFonts w:ascii="Times New Roman" w:eastAsia="Times New Roman" w:hAnsi="Times New Roman"/>
          <w:sz w:val="24"/>
          <w:szCs w:val="24"/>
          <w:lang w:eastAsia="it-IT"/>
        </w:rPr>
      </w:pPr>
    </w:p>
    <w:tbl>
      <w:tblPr>
        <w:tblStyle w:val="Grigliatabella1"/>
        <w:tblW w:w="0" w:type="auto"/>
        <w:tblLook w:val="04A0" w:firstRow="1" w:lastRow="0" w:firstColumn="1" w:lastColumn="0" w:noHBand="0" w:noVBand="1"/>
      </w:tblPr>
      <w:tblGrid>
        <w:gridCol w:w="1950"/>
        <w:gridCol w:w="2262"/>
        <w:gridCol w:w="1744"/>
        <w:gridCol w:w="1952"/>
        <w:gridCol w:w="1946"/>
      </w:tblGrid>
      <w:tr w:rsidR="00776F40" w:rsidRPr="00776F40" w14:paraId="03419E5E" w14:textId="77777777" w:rsidTr="00776F40">
        <w:tc>
          <w:tcPr>
            <w:tcW w:w="1950" w:type="dxa"/>
          </w:tcPr>
          <w:p w14:paraId="56AFC96A" w14:textId="77777777" w:rsidR="00776F40" w:rsidRPr="00776F40" w:rsidRDefault="00776F40" w:rsidP="00776F40">
            <w:pPr>
              <w:spacing w:after="0" w:line="360" w:lineRule="auto"/>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PERIODO</w:t>
            </w:r>
          </w:p>
        </w:tc>
        <w:tc>
          <w:tcPr>
            <w:tcW w:w="2262" w:type="dxa"/>
          </w:tcPr>
          <w:p w14:paraId="30CEC911" w14:textId="77777777" w:rsidR="00776F40" w:rsidRPr="00776F40" w:rsidRDefault="00776F40" w:rsidP="00776F40">
            <w:pPr>
              <w:spacing w:after="0" w:line="360" w:lineRule="auto"/>
              <w:jc w:val="center"/>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ATTIVITA’</w:t>
            </w:r>
          </w:p>
        </w:tc>
        <w:tc>
          <w:tcPr>
            <w:tcW w:w="1744" w:type="dxa"/>
          </w:tcPr>
          <w:p w14:paraId="080457B0" w14:textId="77777777" w:rsidR="00776F40" w:rsidRPr="00776F40" w:rsidRDefault="00776F40" w:rsidP="00776F40">
            <w:pPr>
              <w:spacing w:after="0" w:line="360" w:lineRule="auto"/>
              <w:jc w:val="center"/>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TIPOLOGIA</w:t>
            </w:r>
          </w:p>
        </w:tc>
        <w:tc>
          <w:tcPr>
            <w:tcW w:w="1952" w:type="dxa"/>
          </w:tcPr>
          <w:p w14:paraId="29A4AB7E" w14:textId="77777777" w:rsidR="00776F40" w:rsidRPr="00776F40" w:rsidRDefault="00776F40" w:rsidP="00776F40">
            <w:pPr>
              <w:spacing w:after="0" w:line="360" w:lineRule="auto"/>
              <w:jc w:val="center"/>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MODALITA’</w:t>
            </w:r>
          </w:p>
        </w:tc>
        <w:tc>
          <w:tcPr>
            <w:tcW w:w="1946" w:type="dxa"/>
          </w:tcPr>
          <w:p w14:paraId="2D53CF3A" w14:textId="77777777" w:rsidR="00776F40" w:rsidRPr="00776F40" w:rsidRDefault="00776F40" w:rsidP="00776F40">
            <w:pPr>
              <w:spacing w:after="0" w:line="360" w:lineRule="auto"/>
              <w:jc w:val="center"/>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CLASSI</w:t>
            </w:r>
          </w:p>
        </w:tc>
      </w:tr>
      <w:tr w:rsidR="00776F40" w:rsidRPr="00776F40" w14:paraId="25F4063A" w14:textId="77777777" w:rsidTr="00776F40">
        <w:tc>
          <w:tcPr>
            <w:tcW w:w="1950" w:type="dxa"/>
          </w:tcPr>
          <w:p w14:paraId="07653BC4"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GIOVEDI’ 9 NOVEMBRE 2023</w:t>
            </w:r>
          </w:p>
        </w:tc>
        <w:tc>
          <w:tcPr>
            <w:tcW w:w="2262" w:type="dxa"/>
          </w:tcPr>
          <w:p w14:paraId="51B289D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t>24° edizione di Orientasud-Il Salone delle Opportunità</w:t>
            </w:r>
          </w:p>
        </w:tc>
        <w:tc>
          <w:tcPr>
            <w:tcW w:w="1744" w:type="dxa"/>
          </w:tcPr>
          <w:p w14:paraId="495F2AC8"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Orientamento Universitario </w:t>
            </w:r>
          </w:p>
        </w:tc>
        <w:tc>
          <w:tcPr>
            <w:tcW w:w="1952" w:type="dxa"/>
          </w:tcPr>
          <w:p w14:paraId="62F906DB"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In presenza</w:t>
            </w:r>
          </w:p>
          <w:p w14:paraId="0688F55A"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Mostra d’Oltremare </w:t>
            </w:r>
          </w:p>
          <w:p w14:paraId="4F391F7D"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Napoli</w:t>
            </w:r>
          </w:p>
        </w:tc>
        <w:tc>
          <w:tcPr>
            <w:tcW w:w="1946" w:type="dxa"/>
          </w:tcPr>
          <w:p w14:paraId="5D79D52D"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tc>
      </w:tr>
      <w:tr w:rsidR="00776F40" w:rsidRPr="00776F40" w14:paraId="7927F8CE" w14:textId="77777777" w:rsidTr="00776F40">
        <w:tc>
          <w:tcPr>
            <w:tcW w:w="1950" w:type="dxa"/>
          </w:tcPr>
          <w:p w14:paraId="1D9FA19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17 novembre 2023</w:t>
            </w:r>
          </w:p>
        </w:tc>
        <w:tc>
          <w:tcPr>
            <w:tcW w:w="2262" w:type="dxa"/>
          </w:tcPr>
          <w:p w14:paraId="10079C8A" w14:textId="77777777" w:rsidR="00776F40" w:rsidRPr="00776F40" w:rsidRDefault="00776F40" w:rsidP="00776F40">
            <w:pPr>
              <w:spacing w:after="0" w:line="360" w:lineRule="auto"/>
              <w:jc w:val="center"/>
            </w:pPr>
            <w:r w:rsidRPr="00776F40">
              <w:t>Expo dell’orientamento e del lavoro</w:t>
            </w:r>
          </w:p>
        </w:tc>
        <w:tc>
          <w:tcPr>
            <w:tcW w:w="1744" w:type="dxa"/>
          </w:tcPr>
          <w:p w14:paraId="0F0D1CD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PCTO</w:t>
            </w:r>
          </w:p>
        </w:tc>
        <w:tc>
          <w:tcPr>
            <w:tcW w:w="1952" w:type="dxa"/>
          </w:tcPr>
          <w:p w14:paraId="05177118"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Campania Marcianise</w:t>
            </w:r>
          </w:p>
        </w:tc>
        <w:tc>
          <w:tcPr>
            <w:tcW w:w="1946" w:type="dxa"/>
          </w:tcPr>
          <w:p w14:paraId="6F5A602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tc>
      </w:tr>
      <w:tr w:rsidR="00776F40" w:rsidRPr="00776F40" w14:paraId="5BD54761" w14:textId="77777777" w:rsidTr="00776F40">
        <w:tc>
          <w:tcPr>
            <w:tcW w:w="1950" w:type="dxa"/>
          </w:tcPr>
          <w:p w14:paraId="0D80F70B"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13 e 14 Dicembre 2023</w:t>
            </w:r>
          </w:p>
          <w:p w14:paraId="27920C6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c>
          <w:tcPr>
            <w:tcW w:w="2262" w:type="dxa"/>
          </w:tcPr>
          <w:p w14:paraId="28F1C59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Università degli studi di Napoli Parthenope </w:t>
            </w:r>
          </w:p>
          <w:p w14:paraId="5E3648AF"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“Virtual Open Day”</w:t>
            </w:r>
          </w:p>
        </w:tc>
        <w:tc>
          <w:tcPr>
            <w:tcW w:w="1744" w:type="dxa"/>
          </w:tcPr>
          <w:p w14:paraId="638F5410"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Orientamento Universitario</w:t>
            </w:r>
          </w:p>
        </w:tc>
        <w:tc>
          <w:tcPr>
            <w:tcW w:w="1952" w:type="dxa"/>
          </w:tcPr>
          <w:p w14:paraId="0C98D8A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 On line </w:t>
            </w:r>
          </w:p>
        </w:tc>
        <w:tc>
          <w:tcPr>
            <w:tcW w:w="1946" w:type="dxa"/>
          </w:tcPr>
          <w:p w14:paraId="5EBB8B2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tc>
      </w:tr>
      <w:tr w:rsidR="00776F40" w:rsidRPr="00776F40" w14:paraId="7554690D" w14:textId="77777777" w:rsidTr="00776F40">
        <w:tc>
          <w:tcPr>
            <w:tcW w:w="1950" w:type="dxa"/>
          </w:tcPr>
          <w:p w14:paraId="20203EA4"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20 febbraio e </w:t>
            </w:r>
          </w:p>
          <w:p w14:paraId="100FCA5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5 marzo 2024</w:t>
            </w:r>
          </w:p>
        </w:tc>
        <w:tc>
          <w:tcPr>
            <w:tcW w:w="2262" w:type="dxa"/>
          </w:tcPr>
          <w:p w14:paraId="48D2E86A"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t>INFO DAY  “IN CIBUM” SCUOLA DI FORMAZIONE ENOGASTRONOMICA</w:t>
            </w:r>
          </w:p>
        </w:tc>
        <w:tc>
          <w:tcPr>
            <w:tcW w:w="1744" w:type="dxa"/>
          </w:tcPr>
          <w:p w14:paraId="5E2AFECD"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Orientamento Professionale </w:t>
            </w:r>
          </w:p>
        </w:tc>
        <w:tc>
          <w:tcPr>
            <w:tcW w:w="1952" w:type="dxa"/>
          </w:tcPr>
          <w:p w14:paraId="327DE59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Presso il nostro Istituto </w:t>
            </w:r>
          </w:p>
        </w:tc>
        <w:tc>
          <w:tcPr>
            <w:tcW w:w="1946" w:type="dxa"/>
          </w:tcPr>
          <w:p w14:paraId="22DD0FD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15B5AA56"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(divisi in gruppi)</w:t>
            </w:r>
          </w:p>
        </w:tc>
      </w:tr>
      <w:tr w:rsidR="00776F40" w:rsidRPr="00776F40" w14:paraId="4F472ECF" w14:textId="77777777" w:rsidTr="00776F40">
        <w:tc>
          <w:tcPr>
            <w:tcW w:w="1950" w:type="dxa"/>
          </w:tcPr>
          <w:p w14:paraId="424F005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28 febbraio 2024</w:t>
            </w:r>
          </w:p>
        </w:tc>
        <w:tc>
          <w:tcPr>
            <w:tcW w:w="2262" w:type="dxa"/>
          </w:tcPr>
          <w:p w14:paraId="6BCC3981" w14:textId="77777777" w:rsidR="00776F40" w:rsidRPr="00776F40" w:rsidRDefault="00776F40" w:rsidP="00776F40">
            <w:pPr>
              <w:spacing w:after="0" w:line="240" w:lineRule="auto"/>
            </w:pPr>
            <w:r w:rsidRPr="00776F40">
              <w:rPr>
                <w:rFonts w:ascii="Times New Roman" w:eastAsia="Times New Roman" w:hAnsi="Times New Roman"/>
                <w:sz w:val="24"/>
                <w:szCs w:val="24"/>
                <w:lang w:eastAsia="it-IT"/>
              </w:rPr>
              <w:t xml:space="preserve">Università degli studi di Napoli </w:t>
            </w:r>
            <w:r w:rsidRPr="00776F40">
              <w:t xml:space="preserve">FEDERICO II “DIPARTIMENTO AGRARIA” Portici </w:t>
            </w:r>
          </w:p>
          <w:p w14:paraId="14C70366" w14:textId="77777777" w:rsidR="00776F40" w:rsidRPr="00776F40" w:rsidRDefault="00776F40" w:rsidP="00776F40">
            <w:pPr>
              <w:spacing w:after="0" w:line="360" w:lineRule="auto"/>
              <w:jc w:val="center"/>
            </w:pPr>
          </w:p>
        </w:tc>
        <w:tc>
          <w:tcPr>
            <w:tcW w:w="1744" w:type="dxa"/>
          </w:tcPr>
          <w:p w14:paraId="31DA2B8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lastRenderedPageBreak/>
              <w:t>Orientamento Universitario</w:t>
            </w:r>
          </w:p>
        </w:tc>
        <w:tc>
          <w:tcPr>
            <w:tcW w:w="1952" w:type="dxa"/>
          </w:tcPr>
          <w:p w14:paraId="19C3F0B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In  Presenza </w:t>
            </w:r>
          </w:p>
          <w:p w14:paraId="0CF5A7A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t xml:space="preserve">presso la sede di Agraria  Palazzo </w:t>
            </w:r>
            <w:r w:rsidRPr="00776F40">
              <w:lastRenderedPageBreak/>
              <w:t xml:space="preserve">Mascabruno Portici </w:t>
            </w:r>
          </w:p>
        </w:tc>
        <w:tc>
          <w:tcPr>
            <w:tcW w:w="1946" w:type="dxa"/>
          </w:tcPr>
          <w:p w14:paraId="472E1E24"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lastRenderedPageBreak/>
              <w:t>5 B e 5 D</w:t>
            </w:r>
          </w:p>
        </w:tc>
      </w:tr>
      <w:tr w:rsidR="00776F40" w:rsidRPr="00776F40" w14:paraId="22639AC6" w14:textId="77777777" w:rsidTr="00776F40">
        <w:tc>
          <w:tcPr>
            <w:tcW w:w="1950" w:type="dxa"/>
          </w:tcPr>
          <w:p w14:paraId="78DB8BF8"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29 febbraio 2024</w:t>
            </w:r>
          </w:p>
        </w:tc>
        <w:tc>
          <w:tcPr>
            <w:tcW w:w="2262" w:type="dxa"/>
          </w:tcPr>
          <w:p w14:paraId="1995A1F5" w14:textId="77777777" w:rsidR="00776F40" w:rsidRPr="00776F40" w:rsidRDefault="00776F40" w:rsidP="00776F40">
            <w:pPr>
              <w:spacing w:after="0" w:line="240" w:lineRule="auto"/>
              <w:rPr>
                <w:rFonts w:ascii="Times New Roman" w:eastAsia="Times New Roman" w:hAnsi="Times New Roman"/>
                <w:sz w:val="24"/>
                <w:szCs w:val="24"/>
                <w:lang w:eastAsia="it-IT"/>
              </w:rPr>
            </w:pPr>
            <w:r w:rsidRPr="00776F40">
              <w:t>incontro di Orientamento al Mondo del lavoro con i rappresentanti dell’Unione Giovani Commercialisti della Provincia di Caserta</w:t>
            </w:r>
          </w:p>
        </w:tc>
        <w:tc>
          <w:tcPr>
            <w:tcW w:w="1744" w:type="dxa"/>
          </w:tcPr>
          <w:p w14:paraId="1C72E708"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PCTO</w:t>
            </w:r>
          </w:p>
        </w:tc>
        <w:tc>
          <w:tcPr>
            <w:tcW w:w="1952" w:type="dxa"/>
          </w:tcPr>
          <w:p w14:paraId="7F15EC2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Ordine dei Commercialisti Aversa</w:t>
            </w:r>
          </w:p>
        </w:tc>
        <w:tc>
          <w:tcPr>
            <w:tcW w:w="1946" w:type="dxa"/>
          </w:tcPr>
          <w:p w14:paraId="0710A01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23DAF7DD"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r>
      <w:tr w:rsidR="00776F40" w:rsidRPr="00776F40" w14:paraId="557E3705" w14:textId="77777777" w:rsidTr="00776F40">
        <w:tc>
          <w:tcPr>
            <w:tcW w:w="1950" w:type="dxa"/>
          </w:tcPr>
          <w:p w14:paraId="62356E5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 Marzo 2024</w:t>
            </w:r>
          </w:p>
        </w:tc>
        <w:tc>
          <w:tcPr>
            <w:tcW w:w="2262" w:type="dxa"/>
          </w:tcPr>
          <w:p w14:paraId="36D66289" w14:textId="77777777" w:rsidR="00776F40" w:rsidRPr="00776F40" w:rsidRDefault="00776F40" w:rsidP="00776F40">
            <w:pPr>
              <w:spacing w:after="0" w:line="240" w:lineRule="auto"/>
              <w:rPr>
                <w:rFonts w:ascii="Times New Roman" w:eastAsia="Times New Roman" w:hAnsi="Times New Roman"/>
                <w:sz w:val="24"/>
                <w:szCs w:val="24"/>
                <w:lang w:eastAsia="it-IT"/>
              </w:rPr>
            </w:pPr>
            <w:r w:rsidRPr="00776F40">
              <w:t>Corso on-line sulla sicurezza nei luoghi di lavoro – modulo generale</w:t>
            </w:r>
          </w:p>
        </w:tc>
        <w:tc>
          <w:tcPr>
            <w:tcW w:w="1744" w:type="dxa"/>
          </w:tcPr>
          <w:p w14:paraId="598EE95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PCTO</w:t>
            </w:r>
          </w:p>
        </w:tc>
        <w:tc>
          <w:tcPr>
            <w:tcW w:w="1952" w:type="dxa"/>
          </w:tcPr>
          <w:p w14:paraId="5A9A00E6"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In presenza presso il nostro istituto</w:t>
            </w:r>
          </w:p>
        </w:tc>
        <w:tc>
          <w:tcPr>
            <w:tcW w:w="1946" w:type="dxa"/>
          </w:tcPr>
          <w:p w14:paraId="6121590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5761942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(divisi in gruppi)</w:t>
            </w:r>
          </w:p>
        </w:tc>
      </w:tr>
      <w:tr w:rsidR="00776F40" w:rsidRPr="00776F40" w14:paraId="3561837C" w14:textId="77777777" w:rsidTr="00776F40">
        <w:tc>
          <w:tcPr>
            <w:tcW w:w="1950" w:type="dxa"/>
          </w:tcPr>
          <w:p w14:paraId="6611AF4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6 marzo 2024</w:t>
            </w:r>
          </w:p>
        </w:tc>
        <w:tc>
          <w:tcPr>
            <w:tcW w:w="2262" w:type="dxa"/>
          </w:tcPr>
          <w:p w14:paraId="4F7D34CB" w14:textId="77777777" w:rsidR="00776F40" w:rsidRPr="00776F40" w:rsidRDefault="00776F40" w:rsidP="00776F40">
            <w:pPr>
              <w:spacing w:after="0" w:line="360" w:lineRule="auto"/>
              <w:jc w:val="center"/>
            </w:pPr>
            <w:r w:rsidRPr="00776F40">
              <w:t>“IL RACCONTO DI ANTONIO CANNAVACCIUOLO”</w:t>
            </w:r>
          </w:p>
        </w:tc>
        <w:tc>
          <w:tcPr>
            <w:tcW w:w="1744" w:type="dxa"/>
          </w:tcPr>
          <w:p w14:paraId="115F23F8"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Orientamento Professionale</w:t>
            </w:r>
          </w:p>
        </w:tc>
        <w:tc>
          <w:tcPr>
            <w:tcW w:w="1952" w:type="dxa"/>
          </w:tcPr>
          <w:p w14:paraId="09F39ADE"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t>In live streaming</w:t>
            </w:r>
          </w:p>
        </w:tc>
        <w:tc>
          <w:tcPr>
            <w:tcW w:w="1946" w:type="dxa"/>
          </w:tcPr>
          <w:p w14:paraId="6188EBD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5CCCBC5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r>
      <w:tr w:rsidR="00776F40" w:rsidRPr="00776F40" w14:paraId="18964753" w14:textId="77777777" w:rsidTr="00776F40">
        <w:tc>
          <w:tcPr>
            <w:tcW w:w="1950" w:type="dxa"/>
          </w:tcPr>
          <w:p w14:paraId="78FE02E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8 febbraio e</w:t>
            </w:r>
          </w:p>
          <w:p w14:paraId="43C1AC4F"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 7 marzo 2024</w:t>
            </w:r>
          </w:p>
        </w:tc>
        <w:tc>
          <w:tcPr>
            <w:tcW w:w="2262" w:type="dxa"/>
          </w:tcPr>
          <w:p w14:paraId="77FC37A0"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Università degli studi di Napoli</w:t>
            </w:r>
          </w:p>
          <w:p w14:paraId="21EEE8AB"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Suor Orsola Benincasa</w:t>
            </w:r>
          </w:p>
        </w:tc>
        <w:tc>
          <w:tcPr>
            <w:tcW w:w="1744" w:type="dxa"/>
          </w:tcPr>
          <w:p w14:paraId="65609F3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Orientamento Universitario</w:t>
            </w:r>
          </w:p>
        </w:tc>
        <w:tc>
          <w:tcPr>
            <w:tcW w:w="1952" w:type="dxa"/>
          </w:tcPr>
          <w:p w14:paraId="46C8080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Presso il nostro Istituto</w:t>
            </w:r>
          </w:p>
        </w:tc>
        <w:tc>
          <w:tcPr>
            <w:tcW w:w="1946" w:type="dxa"/>
          </w:tcPr>
          <w:p w14:paraId="02E987C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5409D75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(divisi in gruppi)</w:t>
            </w:r>
          </w:p>
        </w:tc>
      </w:tr>
      <w:tr w:rsidR="00776F40" w:rsidRPr="00776F40" w14:paraId="1310442A" w14:textId="77777777" w:rsidTr="00776F40">
        <w:tc>
          <w:tcPr>
            <w:tcW w:w="1950" w:type="dxa"/>
          </w:tcPr>
          <w:p w14:paraId="583B002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9 marzo 2024</w:t>
            </w:r>
          </w:p>
        </w:tc>
        <w:tc>
          <w:tcPr>
            <w:tcW w:w="2262" w:type="dxa"/>
          </w:tcPr>
          <w:p w14:paraId="6A8209E5"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Fiera agricola, la cultura del benessere</w:t>
            </w:r>
          </w:p>
        </w:tc>
        <w:tc>
          <w:tcPr>
            <w:tcW w:w="1744" w:type="dxa"/>
          </w:tcPr>
          <w:p w14:paraId="19C290B4"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PCTO</w:t>
            </w:r>
          </w:p>
        </w:tc>
        <w:tc>
          <w:tcPr>
            <w:tcW w:w="1952" w:type="dxa"/>
          </w:tcPr>
          <w:p w14:paraId="5835FC3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t>San Marco Evangelista viale delle Industrie n. 10.</w:t>
            </w:r>
          </w:p>
        </w:tc>
        <w:tc>
          <w:tcPr>
            <w:tcW w:w="1946" w:type="dxa"/>
          </w:tcPr>
          <w:p w14:paraId="2A18C37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tc>
      </w:tr>
      <w:tr w:rsidR="00776F40" w:rsidRPr="00776F40" w14:paraId="10A70AB1" w14:textId="77777777" w:rsidTr="00776F40">
        <w:tc>
          <w:tcPr>
            <w:tcW w:w="1950" w:type="dxa"/>
          </w:tcPr>
          <w:p w14:paraId="7213CA1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12 marzo e </w:t>
            </w:r>
          </w:p>
          <w:p w14:paraId="7C3D7F9E"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15 marzo 2024</w:t>
            </w:r>
          </w:p>
        </w:tc>
        <w:tc>
          <w:tcPr>
            <w:tcW w:w="2262" w:type="dxa"/>
          </w:tcPr>
          <w:p w14:paraId="5E55BC85" w14:textId="77777777" w:rsidR="00776F40" w:rsidRPr="00776F40" w:rsidRDefault="00776F40" w:rsidP="00776F40">
            <w:pPr>
              <w:spacing w:after="0" w:line="240" w:lineRule="auto"/>
              <w:jc w:val="center"/>
            </w:pPr>
            <w:r w:rsidRPr="00776F40">
              <w:t>ORIENTAMENTO   “FORZE ARMATE E FORZE DI POLIZIA”</w:t>
            </w:r>
          </w:p>
          <w:p w14:paraId="1A2E185B"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c>
          <w:tcPr>
            <w:tcW w:w="1744" w:type="dxa"/>
          </w:tcPr>
          <w:p w14:paraId="75690CF5"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t>ORIENTAMENTO ISTRUZIONE E LAVORO</w:t>
            </w:r>
          </w:p>
        </w:tc>
        <w:tc>
          <w:tcPr>
            <w:tcW w:w="1952" w:type="dxa"/>
          </w:tcPr>
          <w:p w14:paraId="5A231228"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Presso il nostro Istituto</w:t>
            </w:r>
          </w:p>
        </w:tc>
        <w:tc>
          <w:tcPr>
            <w:tcW w:w="1946" w:type="dxa"/>
          </w:tcPr>
          <w:p w14:paraId="0E7C6BD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5640D7E3"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(divisi in gruppi)</w:t>
            </w:r>
          </w:p>
        </w:tc>
      </w:tr>
      <w:tr w:rsidR="00776F40" w:rsidRPr="00776F40" w14:paraId="49ACEC2D" w14:textId="77777777" w:rsidTr="00776F40">
        <w:tc>
          <w:tcPr>
            <w:tcW w:w="1950" w:type="dxa"/>
          </w:tcPr>
          <w:p w14:paraId="7351D900"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11 aprile e </w:t>
            </w:r>
          </w:p>
          <w:p w14:paraId="25FED7C0"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12 aprile 2024</w:t>
            </w:r>
          </w:p>
        </w:tc>
        <w:tc>
          <w:tcPr>
            <w:tcW w:w="2262" w:type="dxa"/>
          </w:tcPr>
          <w:p w14:paraId="3CA7B93E"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Giornata di Orientamento</w:t>
            </w:r>
          </w:p>
          <w:p w14:paraId="097A46D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hAnsi="Times New Roman"/>
              </w:rPr>
              <w:t>Università “Luigi Vanvitelli “ Caserta</w:t>
            </w:r>
          </w:p>
        </w:tc>
        <w:tc>
          <w:tcPr>
            <w:tcW w:w="1744" w:type="dxa"/>
          </w:tcPr>
          <w:p w14:paraId="32FD1667"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Orientamento Universitario</w:t>
            </w:r>
          </w:p>
        </w:tc>
        <w:tc>
          <w:tcPr>
            <w:tcW w:w="1952" w:type="dxa"/>
          </w:tcPr>
          <w:p w14:paraId="325134E7"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 xml:space="preserve">In presenza </w:t>
            </w:r>
          </w:p>
          <w:p w14:paraId="70674055"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hAnsi="Times New Roman"/>
              </w:rPr>
              <w:t>presso l’Università Luigi Vanvitelli sede di Caserta</w:t>
            </w:r>
          </w:p>
        </w:tc>
        <w:tc>
          <w:tcPr>
            <w:tcW w:w="1946" w:type="dxa"/>
          </w:tcPr>
          <w:p w14:paraId="441BE27B"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7CCC6E35"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r>
      <w:tr w:rsidR="00776F40" w:rsidRPr="00776F40" w14:paraId="223D9B27" w14:textId="77777777" w:rsidTr="00776F40">
        <w:tc>
          <w:tcPr>
            <w:tcW w:w="1950" w:type="dxa"/>
          </w:tcPr>
          <w:p w14:paraId="09ED5D2F"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11 aprile</w:t>
            </w:r>
          </w:p>
        </w:tc>
        <w:tc>
          <w:tcPr>
            <w:tcW w:w="2262" w:type="dxa"/>
          </w:tcPr>
          <w:p w14:paraId="721C7796"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Incontro con l’impresa:</w:t>
            </w:r>
          </w:p>
          <w:p w14:paraId="4924B971"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I giardini di Cataldo</w:t>
            </w:r>
          </w:p>
        </w:tc>
        <w:tc>
          <w:tcPr>
            <w:tcW w:w="1744" w:type="dxa"/>
          </w:tcPr>
          <w:p w14:paraId="20EAF8F2"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PCTO</w:t>
            </w:r>
          </w:p>
        </w:tc>
        <w:tc>
          <w:tcPr>
            <w:tcW w:w="1952" w:type="dxa"/>
          </w:tcPr>
          <w:p w14:paraId="715D2E08"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In presenza:</w:t>
            </w:r>
          </w:p>
          <w:p w14:paraId="1EBBEC1C"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Sorrento, I Giardini di Cataldo</w:t>
            </w:r>
          </w:p>
        </w:tc>
        <w:tc>
          <w:tcPr>
            <w:tcW w:w="1946" w:type="dxa"/>
          </w:tcPr>
          <w:p w14:paraId="2A5DA3BF"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VH, VB, VG, VC</w:t>
            </w:r>
          </w:p>
          <w:p w14:paraId="655FAB5A"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VA Cesa</w:t>
            </w:r>
          </w:p>
        </w:tc>
      </w:tr>
      <w:tr w:rsidR="00776F40" w:rsidRPr="00776F40" w14:paraId="0A30A02A" w14:textId="77777777" w:rsidTr="00776F40">
        <w:tc>
          <w:tcPr>
            <w:tcW w:w="1950" w:type="dxa"/>
          </w:tcPr>
          <w:p w14:paraId="3075D985"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lastRenderedPageBreak/>
              <w:t>4 maggio 2024</w:t>
            </w:r>
          </w:p>
        </w:tc>
        <w:tc>
          <w:tcPr>
            <w:tcW w:w="2262" w:type="dxa"/>
          </w:tcPr>
          <w:p w14:paraId="34269F8E"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partecipazione assemblea ordinaria della Banca di credito cooperativo di Napoli</w:t>
            </w:r>
          </w:p>
        </w:tc>
        <w:tc>
          <w:tcPr>
            <w:tcW w:w="1744" w:type="dxa"/>
          </w:tcPr>
          <w:p w14:paraId="48C3D510"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PCTO</w:t>
            </w:r>
          </w:p>
        </w:tc>
        <w:tc>
          <w:tcPr>
            <w:tcW w:w="1952" w:type="dxa"/>
          </w:tcPr>
          <w:p w14:paraId="1BD1B5C9" w14:textId="77777777" w:rsidR="00776F40" w:rsidRPr="00776F40" w:rsidRDefault="00776F40" w:rsidP="00776F40">
            <w:pPr>
              <w:spacing w:after="0" w:line="360" w:lineRule="auto"/>
              <w:jc w:val="center"/>
              <w:rPr>
                <w:rFonts w:ascii="Times New Roman" w:hAnsi="Times New Roman"/>
              </w:rPr>
            </w:pPr>
            <w:r w:rsidRPr="00776F40">
              <w:rPr>
                <w:rFonts w:ascii="Times New Roman" w:hAnsi="Times New Roman"/>
              </w:rPr>
              <w:t>Presso Banca di credito cooperativo di Napoli</w:t>
            </w:r>
          </w:p>
        </w:tc>
        <w:tc>
          <w:tcPr>
            <w:tcW w:w="1946" w:type="dxa"/>
          </w:tcPr>
          <w:p w14:paraId="573793DE"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Classi VF e VH</w:t>
            </w:r>
          </w:p>
        </w:tc>
      </w:tr>
      <w:tr w:rsidR="00776F40" w:rsidRPr="00776F40" w14:paraId="03D913F6" w14:textId="77777777" w:rsidTr="00776F40">
        <w:tc>
          <w:tcPr>
            <w:tcW w:w="1950" w:type="dxa"/>
          </w:tcPr>
          <w:p w14:paraId="067D300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9 maggio 2024</w:t>
            </w:r>
          </w:p>
        </w:tc>
        <w:tc>
          <w:tcPr>
            <w:tcW w:w="2262" w:type="dxa"/>
          </w:tcPr>
          <w:p w14:paraId="0BA8E619" w14:textId="77777777" w:rsidR="00776F40" w:rsidRPr="00776F40" w:rsidRDefault="00776F40" w:rsidP="00776F40">
            <w:pPr>
              <w:spacing w:after="0" w:line="360" w:lineRule="auto"/>
              <w:jc w:val="center"/>
            </w:pPr>
            <w:r w:rsidRPr="00776F40">
              <w:t>Bootcamp digitali di Flipped  Festival</w:t>
            </w:r>
          </w:p>
          <w:p w14:paraId="69900739" w14:textId="77777777" w:rsidR="00776F40" w:rsidRPr="00776F40" w:rsidRDefault="00776F40" w:rsidP="00776F40">
            <w:pPr>
              <w:spacing w:after="0" w:line="240" w:lineRule="auto"/>
              <w:rPr>
                <w:rFonts w:ascii="Times New Roman" w:eastAsia="Times New Roman" w:hAnsi="Times New Roman"/>
                <w:sz w:val="24"/>
                <w:szCs w:val="24"/>
                <w:lang w:eastAsia="it-IT"/>
              </w:rPr>
            </w:pPr>
          </w:p>
        </w:tc>
        <w:tc>
          <w:tcPr>
            <w:tcW w:w="1744" w:type="dxa"/>
          </w:tcPr>
          <w:p w14:paraId="5572141C" w14:textId="77777777" w:rsidR="00776F40" w:rsidRPr="00776F40" w:rsidRDefault="00776F40" w:rsidP="00776F40">
            <w:pPr>
              <w:spacing w:after="0" w:line="240" w:lineRule="auto"/>
            </w:pPr>
            <w:r w:rsidRPr="00776F40">
              <w:t>Costruzione di una star tap</w:t>
            </w:r>
          </w:p>
          <w:p w14:paraId="147A606C"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c>
          <w:tcPr>
            <w:tcW w:w="1952" w:type="dxa"/>
          </w:tcPr>
          <w:p w14:paraId="35D1D87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 xml:space="preserve">Online </w:t>
            </w:r>
          </w:p>
        </w:tc>
        <w:tc>
          <w:tcPr>
            <w:tcW w:w="1946" w:type="dxa"/>
          </w:tcPr>
          <w:p w14:paraId="4E692C49"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Tutte le classi quinte di Aversa e di Cesa</w:t>
            </w:r>
          </w:p>
          <w:p w14:paraId="33D4C011" w14:textId="77777777" w:rsidR="00776F40" w:rsidRPr="00776F40" w:rsidRDefault="00776F40" w:rsidP="00776F40">
            <w:pPr>
              <w:spacing w:after="0" w:line="360" w:lineRule="auto"/>
              <w:jc w:val="center"/>
              <w:rPr>
                <w:rFonts w:ascii="Times New Roman" w:eastAsia="Times New Roman" w:hAnsi="Times New Roman"/>
                <w:sz w:val="24"/>
                <w:szCs w:val="24"/>
                <w:lang w:eastAsia="it-IT"/>
              </w:rPr>
            </w:pPr>
          </w:p>
        </w:tc>
      </w:tr>
    </w:tbl>
    <w:p w14:paraId="39DF784B" w14:textId="2849AC1A" w:rsidR="00776F40" w:rsidRDefault="00776F40" w:rsidP="00776F40">
      <w:pPr>
        <w:spacing w:after="0" w:line="360" w:lineRule="auto"/>
        <w:jc w:val="center"/>
        <w:rPr>
          <w:rFonts w:ascii="Times New Roman" w:eastAsia="Times New Roman" w:hAnsi="Times New Roman"/>
          <w:sz w:val="24"/>
          <w:szCs w:val="24"/>
          <w:lang w:eastAsia="it-IT"/>
        </w:rPr>
      </w:pPr>
    </w:p>
    <w:p w14:paraId="2D5C3358" w14:textId="4C8B3285" w:rsidR="00776F40" w:rsidRDefault="00776F40" w:rsidP="00776F40">
      <w:pPr>
        <w:spacing w:after="0" w:line="360" w:lineRule="auto"/>
        <w:jc w:val="center"/>
        <w:rPr>
          <w:rFonts w:ascii="Times New Roman" w:eastAsia="Times New Roman" w:hAnsi="Times New Roman"/>
          <w:sz w:val="24"/>
          <w:szCs w:val="24"/>
          <w:lang w:eastAsia="it-IT"/>
        </w:rPr>
      </w:pPr>
    </w:p>
    <w:p w14:paraId="131DE499" w14:textId="0EB7EC41" w:rsidR="00776F40" w:rsidRDefault="00776F40" w:rsidP="00776F40">
      <w:pPr>
        <w:spacing w:after="0" w:line="360" w:lineRule="auto"/>
        <w:jc w:val="center"/>
        <w:rPr>
          <w:rFonts w:ascii="Times New Roman" w:eastAsia="Times New Roman" w:hAnsi="Times New Roman"/>
          <w:sz w:val="24"/>
          <w:szCs w:val="24"/>
          <w:lang w:eastAsia="it-IT"/>
        </w:rPr>
      </w:pPr>
    </w:p>
    <w:p w14:paraId="40EF3495" w14:textId="1A99370C" w:rsidR="00776F40" w:rsidRDefault="00776F40" w:rsidP="00776F40">
      <w:pPr>
        <w:spacing w:after="0" w:line="360" w:lineRule="auto"/>
        <w:jc w:val="center"/>
        <w:rPr>
          <w:rFonts w:ascii="Times New Roman" w:eastAsia="Times New Roman" w:hAnsi="Times New Roman"/>
          <w:sz w:val="24"/>
          <w:szCs w:val="24"/>
          <w:lang w:eastAsia="it-IT"/>
        </w:rPr>
      </w:pPr>
    </w:p>
    <w:p w14:paraId="02E1790A" w14:textId="0BE4842F" w:rsidR="00776F40" w:rsidRDefault="00776F40" w:rsidP="00776F40">
      <w:pPr>
        <w:spacing w:after="0" w:line="360" w:lineRule="auto"/>
        <w:jc w:val="center"/>
        <w:rPr>
          <w:rFonts w:ascii="Times New Roman" w:eastAsia="Times New Roman" w:hAnsi="Times New Roman"/>
          <w:sz w:val="24"/>
          <w:szCs w:val="24"/>
          <w:lang w:eastAsia="it-IT"/>
        </w:rPr>
      </w:pPr>
    </w:p>
    <w:p w14:paraId="58AFC6DB" w14:textId="7414D015" w:rsidR="00776F40" w:rsidRDefault="00776F40" w:rsidP="00776F40">
      <w:pPr>
        <w:spacing w:after="0" w:line="360" w:lineRule="auto"/>
        <w:jc w:val="center"/>
        <w:rPr>
          <w:rFonts w:ascii="Times New Roman" w:eastAsia="Times New Roman" w:hAnsi="Times New Roman"/>
          <w:sz w:val="24"/>
          <w:szCs w:val="24"/>
          <w:lang w:eastAsia="it-IT"/>
        </w:rPr>
      </w:pPr>
    </w:p>
    <w:p w14:paraId="5D7FA5A5" w14:textId="5499FBD4" w:rsidR="00776F40" w:rsidRDefault="00776F40" w:rsidP="00776F40">
      <w:pPr>
        <w:spacing w:after="0" w:line="360" w:lineRule="auto"/>
        <w:jc w:val="center"/>
        <w:rPr>
          <w:rFonts w:ascii="Times New Roman" w:eastAsia="Times New Roman" w:hAnsi="Times New Roman"/>
          <w:sz w:val="24"/>
          <w:szCs w:val="24"/>
          <w:lang w:eastAsia="it-IT"/>
        </w:rPr>
      </w:pPr>
    </w:p>
    <w:p w14:paraId="325EDF3D" w14:textId="014D65D3" w:rsidR="00776F40" w:rsidRDefault="00776F40" w:rsidP="00776F40">
      <w:pPr>
        <w:spacing w:after="0" w:line="360" w:lineRule="auto"/>
        <w:jc w:val="center"/>
        <w:rPr>
          <w:rFonts w:ascii="Times New Roman" w:eastAsia="Times New Roman" w:hAnsi="Times New Roman"/>
          <w:sz w:val="24"/>
          <w:szCs w:val="24"/>
          <w:lang w:eastAsia="it-IT"/>
        </w:rPr>
      </w:pPr>
    </w:p>
    <w:p w14:paraId="1147FD5D" w14:textId="45E10497" w:rsidR="00776F40" w:rsidRDefault="00776F40" w:rsidP="00776F40">
      <w:pPr>
        <w:spacing w:after="0" w:line="360" w:lineRule="auto"/>
        <w:jc w:val="center"/>
        <w:rPr>
          <w:rFonts w:ascii="Times New Roman" w:eastAsia="Times New Roman" w:hAnsi="Times New Roman"/>
          <w:sz w:val="24"/>
          <w:szCs w:val="24"/>
          <w:lang w:eastAsia="it-IT"/>
        </w:rPr>
      </w:pPr>
    </w:p>
    <w:p w14:paraId="647A00E6" w14:textId="133F3008" w:rsidR="00776F40" w:rsidRDefault="00776F40" w:rsidP="00776F40">
      <w:pPr>
        <w:spacing w:after="0" w:line="360" w:lineRule="auto"/>
        <w:jc w:val="center"/>
        <w:rPr>
          <w:rFonts w:ascii="Times New Roman" w:eastAsia="Times New Roman" w:hAnsi="Times New Roman"/>
          <w:sz w:val="24"/>
          <w:szCs w:val="24"/>
          <w:lang w:eastAsia="it-IT"/>
        </w:rPr>
      </w:pPr>
    </w:p>
    <w:p w14:paraId="7A2267E9" w14:textId="7CC215CF" w:rsidR="00776F40" w:rsidRDefault="00776F40" w:rsidP="00776F40">
      <w:pPr>
        <w:spacing w:after="0" w:line="360" w:lineRule="auto"/>
        <w:jc w:val="center"/>
        <w:rPr>
          <w:rFonts w:ascii="Times New Roman" w:eastAsia="Times New Roman" w:hAnsi="Times New Roman"/>
          <w:sz w:val="24"/>
          <w:szCs w:val="24"/>
          <w:lang w:eastAsia="it-IT"/>
        </w:rPr>
      </w:pPr>
    </w:p>
    <w:p w14:paraId="3CCBA49B" w14:textId="7F3286F7" w:rsidR="00776F40" w:rsidRDefault="00776F40" w:rsidP="00776F40">
      <w:pPr>
        <w:spacing w:after="0" w:line="360" w:lineRule="auto"/>
        <w:jc w:val="center"/>
        <w:rPr>
          <w:rFonts w:ascii="Times New Roman" w:eastAsia="Times New Roman" w:hAnsi="Times New Roman"/>
          <w:sz w:val="24"/>
          <w:szCs w:val="24"/>
          <w:lang w:eastAsia="it-IT"/>
        </w:rPr>
      </w:pPr>
    </w:p>
    <w:p w14:paraId="50709CBA" w14:textId="78438EB2" w:rsidR="00776F40" w:rsidRDefault="00776F40" w:rsidP="00776F40">
      <w:pPr>
        <w:spacing w:after="0" w:line="360" w:lineRule="auto"/>
        <w:jc w:val="center"/>
        <w:rPr>
          <w:rFonts w:ascii="Times New Roman" w:eastAsia="Times New Roman" w:hAnsi="Times New Roman"/>
          <w:sz w:val="24"/>
          <w:szCs w:val="24"/>
          <w:lang w:eastAsia="it-IT"/>
        </w:rPr>
      </w:pPr>
    </w:p>
    <w:p w14:paraId="52C628DE" w14:textId="2C38B3B2" w:rsidR="00776F40" w:rsidRDefault="00776F40" w:rsidP="00776F40">
      <w:pPr>
        <w:spacing w:after="0" w:line="360" w:lineRule="auto"/>
        <w:jc w:val="center"/>
        <w:rPr>
          <w:rFonts w:ascii="Times New Roman" w:eastAsia="Times New Roman" w:hAnsi="Times New Roman"/>
          <w:sz w:val="24"/>
          <w:szCs w:val="24"/>
          <w:lang w:eastAsia="it-IT"/>
        </w:rPr>
      </w:pPr>
    </w:p>
    <w:p w14:paraId="16527202" w14:textId="4A78AF31" w:rsidR="00776F40" w:rsidRDefault="00776F40" w:rsidP="00776F40">
      <w:pPr>
        <w:spacing w:after="0" w:line="360" w:lineRule="auto"/>
        <w:jc w:val="center"/>
        <w:rPr>
          <w:rFonts w:ascii="Times New Roman" w:eastAsia="Times New Roman" w:hAnsi="Times New Roman"/>
          <w:sz w:val="24"/>
          <w:szCs w:val="24"/>
          <w:lang w:eastAsia="it-IT"/>
        </w:rPr>
      </w:pPr>
    </w:p>
    <w:p w14:paraId="12E5CD09" w14:textId="561178D8" w:rsidR="00776F40" w:rsidRDefault="00776F40" w:rsidP="00776F40">
      <w:pPr>
        <w:spacing w:after="0" w:line="360" w:lineRule="auto"/>
        <w:jc w:val="center"/>
        <w:rPr>
          <w:rFonts w:ascii="Times New Roman" w:eastAsia="Times New Roman" w:hAnsi="Times New Roman"/>
          <w:sz w:val="24"/>
          <w:szCs w:val="24"/>
          <w:lang w:eastAsia="it-IT"/>
        </w:rPr>
      </w:pPr>
    </w:p>
    <w:p w14:paraId="7755DBC5" w14:textId="65C5D4E9" w:rsidR="00776F40" w:rsidRDefault="00776F40" w:rsidP="00776F40">
      <w:pPr>
        <w:spacing w:after="0" w:line="360" w:lineRule="auto"/>
        <w:jc w:val="center"/>
        <w:rPr>
          <w:rFonts w:ascii="Times New Roman" w:eastAsia="Times New Roman" w:hAnsi="Times New Roman"/>
          <w:sz w:val="24"/>
          <w:szCs w:val="24"/>
          <w:lang w:eastAsia="it-IT"/>
        </w:rPr>
      </w:pPr>
    </w:p>
    <w:p w14:paraId="7185CFF9" w14:textId="6FDCE8A3" w:rsidR="00776F40" w:rsidRDefault="00776F40" w:rsidP="00776F40">
      <w:pPr>
        <w:spacing w:after="0" w:line="360" w:lineRule="auto"/>
        <w:jc w:val="center"/>
        <w:rPr>
          <w:rFonts w:ascii="Times New Roman" w:eastAsia="Times New Roman" w:hAnsi="Times New Roman"/>
          <w:sz w:val="24"/>
          <w:szCs w:val="24"/>
          <w:lang w:eastAsia="it-IT"/>
        </w:rPr>
      </w:pPr>
    </w:p>
    <w:p w14:paraId="08D59B32" w14:textId="31DEB437" w:rsidR="00776F40" w:rsidRDefault="00776F40" w:rsidP="00776F40">
      <w:pPr>
        <w:spacing w:after="0" w:line="360" w:lineRule="auto"/>
        <w:jc w:val="center"/>
        <w:rPr>
          <w:rFonts w:ascii="Times New Roman" w:eastAsia="Times New Roman" w:hAnsi="Times New Roman"/>
          <w:sz w:val="24"/>
          <w:szCs w:val="24"/>
          <w:lang w:eastAsia="it-IT"/>
        </w:rPr>
      </w:pPr>
    </w:p>
    <w:p w14:paraId="47B4651E" w14:textId="514BF679" w:rsidR="00776F40" w:rsidRDefault="00776F40" w:rsidP="00776F40">
      <w:pPr>
        <w:spacing w:after="0" w:line="360" w:lineRule="auto"/>
        <w:jc w:val="center"/>
        <w:rPr>
          <w:rFonts w:ascii="Times New Roman" w:eastAsia="Times New Roman" w:hAnsi="Times New Roman"/>
          <w:sz w:val="24"/>
          <w:szCs w:val="24"/>
          <w:lang w:eastAsia="it-IT"/>
        </w:rPr>
      </w:pPr>
    </w:p>
    <w:p w14:paraId="6A3B6AF4" w14:textId="7ECC3627" w:rsidR="00776F40" w:rsidRDefault="00776F40" w:rsidP="00776F40">
      <w:pPr>
        <w:spacing w:after="0" w:line="360" w:lineRule="auto"/>
        <w:jc w:val="center"/>
        <w:rPr>
          <w:rFonts w:ascii="Times New Roman" w:eastAsia="Times New Roman" w:hAnsi="Times New Roman"/>
          <w:sz w:val="24"/>
          <w:szCs w:val="24"/>
          <w:lang w:eastAsia="it-IT"/>
        </w:rPr>
      </w:pPr>
    </w:p>
    <w:p w14:paraId="7B4661E9" w14:textId="788DB388" w:rsidR="00776F40" w:rsidRDefault="00776F40" w:rsidP="00776F40">
      <w:pPr>
        <w:spacing w:after="0" w:line="360" w:lineRule="auto"/>
        <w:jc w:val="center"/>
        <w:rPr>
          <w:rFonts w:ascii="Times New Roman" w:eastAsia="Times New Roman" w:hAnsi="Times New Roman"/>
          <w:sz w:val="24"/>
          <w:szCs w:val="24"/>
          <w:lang w:eastAsia="it-IT"/>
        </w:rPr>
      </w:pPr>
    </w:p>
    <w:p w14:paraId="6F2D6CA7" w14:textId="4237FFF5" w:rsidR="00776F40" w:rsidRDefault="00776F40" w:rsidP="00776F40">
      <w:pPr>
        <w:spacing w:after="0" w:line="360" w:lineRule="auto"/>
        <w:jc w:val="center"/>
        <w:rPr>
          <w:rFonts w:ascii="Times New Roman" w:eastAsia="Times New Roman" w:hAnsi="Times New Roman"/>
          <w:sz w:val="24"/>
          <w:szCs w:val="24"/>
          <w:lang w:eastAsia="it-IT"/>
        </w:rPr>
      </w:pPr>
    </w:p>
    <w:p w14:paraId="796329F3" w14:textId="5A8ED7FF" w:rsidR="00776F40" w:rsidRDefault="00776F40" w:rsidP="00776F40">
      <w:pPr>
        <w:spacing w:after="0" w:line="360" w:lineRule="auto"/>
        <w:jc w:val="center"/>
        <w:rPr>
          <w:rFonts w:ascii="Times New Roman" w:eastAsia="Times New Roman" w:hAnsi="Times New Roman"/>
          <w:sz w:val="24"/>
          <w:szCs w:val="24"/>
          <w:lang w:eastAsia="it-IT"/>
        </w:rPr>
      </w:pPr>
    </w:p>
    <w:p w14:paraId="350129FA" w14:textId="66FD3401" w:rsidR="00776F40" w:rsidRDefault="00776F40" w:rsidP="00776F40">
      <w:pPr>
        <w:spacing w:after="0" w:line="360" w:lineRule="auto"/>
        <w:jc w:val="center"/>
        <w:rPr>
          <w:rFonts w:ascii="Times New Roman" w:eastAsia="Times New Roman" w:hAnsi="Times New Roman"/>
          <w:sz w:val="24"/>
          <w:szCs w:val="24"/>
          <w:lang w:eastAsia="it-IT"/>
        </w:rPr>
      </w:pPr>
    </w:p>
    <w:p w14:paraId="1AC0EA33" w14:textId="192A67A1" w:rsidR="00776F40" w:rsidRDefault="00776F40" w:rsidP="00776F40">
      <w:pPr>
        <w:spacing w:after="0" w:line="360" w:lineRule="auto"/>
        <w:jc w:val="center"/>
        <w:rPr>
          <w:rFonts w:ascii="Times New Roman" w:eastAsia="Times New Roman" w:hAnsi="Times New Roman"/>
          <w:sz w:val="24"/>
          <w:szCs w:val="24"/>
          <w:lang w:eastAsia="it-IT"/>
        </w:rPr>
      </w:pPr>
    </w:p>
    <w:p w14:paraId="0AD64436" w14:textId="0079CADC" w:rsidR="00776F40" w:rsidRDefault="00776F40" w:rsidP="00776F40">
      <w:pPr>
        <w:spacing w:after="0" w:line="360" w:lineRule="auto"/>
        <w:jc w:val="center"/>
        <w:rPr>
          <w:rFonts w:ascii="Times New Roman" w:eastAsia="Times New Roman" w:hAnsi="Times New Roman"/>
          <w:sz w:val="24"/>
          <w:szCs w:val="24"/>
          <w:lang w:eastAsia="it-IT"/>
        </w:rPr>
      </w:pPr>
    </w:p>
    <w:p w14:paraId="5B67F87E" w14:textId="317A9A36" w:rsidR="00776F40" w:rsidRDefault="00776F40" w:rsidP="00776F40">
      <w:pPr>
        <w:spacing w:after="0" w:line="360" w:lineRule="auto"/>
        <w:jc w:val="center"/>
        <w:rPr>
          <w:rFonts w:ascii="Times New Roman" w:eastAsia="Times New Roman" w:hAnsi="Times New Roman"/>
          <w:sz w:val="24"/>
          <w:szCs w:val="24"/>
          <w:lang w:eastAsia="it-IT"/>
        </w:rPr>
      </w:pPr>
    </w:p>
    <w:p w14:paraId="694D6DCA" w14:textId="77777777" w:rsidR="00776F40" w:rsidRDefault="00776F40" w:rsidP="00776F40">
      <w:pPr>
        <w:jc w:val="center"/>
        <w:rPr>
          <w:rFonts w:ascii="Times New Roman" w:hAnsi="Times New Roman"/>
          <w:b/>
          <w:sz w:val="56"/>
          <w:szCs w:val="56"/>
        </w:rPr>
      </w:pPr>
    </w:p>
    <w:p w14:paraId="5EBEAD15" w14:textId="77777777" w:rsidR="00776F40" w:rsidRDefault="00776F40" w:rsidP="00776F40">
      <w:pPr>
        <w:jc w:val="center"/>
        <w:rPr>
          <w:rFonts w:ascii="Times New Roman" w:hAnsi="Times New Roman"/>
          <w:b/>
          <w:sz w:val="56"/>
          <w:szCs w:val="56"/>
        </w:rPr>
      </w:pPr>
    </w:p>
    <w:p w14:paraId="2FAA93CA" w14:textId="7D69CBDC" w:rsidR="00776F40" w:rsidRPr="00052725" w:rsidRDefault="00776F40" w:rsidP="00776F40">
      <w:pPr>
        <w:jc w:val="center"/>
        <w:rPr>
          <w:rFonts w:ascii="Times New Roman" w:hAnsi="Times New Roman"/>
          <w:b/>
          <w:sz w:val="56"/>
          <w:szCs w:val="56"/>
        </w:rPr>
      </w:pPr>
      <w:r w:rsidRPr="00052725">
        <w:rPr>
          <w:rFonts w:ascii="Times New Roman" w:hAnsi="Times New Roman"/>
          <w:b/>
          <w:sz w:val="56"/>
          <w:szCs w:val="56"/>
        </w:rPr>
        <w:t>ALLEGATO 4</w:t>
      </w:r>
    </w:p>
    <w:p w14:paraId="3DF4877F" w14:textId="714EEC19" w:rsidR="00776F40" w:rsidRDefault="00776F40" w:rsidP="00776F40">
      <w:pPr>
        <w:jc w:val="center"/>
        <w:rPr>
          <w:rFonts w:ascii="Times New Roman" w:hAnsi="Times New Roman"/>
          <w:b/>
          <w:sz w:val="56"/>
          <w:szCs w:val="56"/>
        </w:rPr>
      </w:pPr>
      <w:r w:rsidRPr="00052725">
        <w:rPr>
          <w:rFonts w:ascii="Times New Roman" w:hAnsi="Times New Roman"/>
          <w:b/>
          <w:sz w:val="56"/>
          <w:szCs w:val="56"/>
        </w:rPr>
        <w:t>TRACCIA SIMULAZIONE II PROVA SCRITTA E GRIGLIA DI VALUTAZIONE</w:t>
      </w:r>
    </w:p>
    <w:p w14:paraId="7BC46447" w14:textId="149E564C" w:rsidR="00776F40" w:rsidRDefault="00776F40" w:rsidP="00776F40">
      <w:pPr>
        <w:jc w:val="center"/>
        <w:rPr>
          <w:rFonts w:ascii="Times New Roman" w:hAnsi="Times New Roman"/>
          <w:b/>
          <w:sz w:val="56"/>
          <w:szCs w:val="56"/>
        </w:rPr>
      </w:pPr>
    </w:p>
    <w:p w14:paraId="19614FB1" w14:textId="25CA6E44" w:rsidR="00776F40" w:rsidRDefault="00776F40" w:rsidP="00776F40">
      <w:pPr>
        <w:jc w:val="center"/>
        <w:rPr>
          <w:rFonts w:ascii="Times New Roman" w:hAnsi="Times New Roman"/>
          <w:b/>
          <w:sz w:val="56"/>
          <w:szCs w:val="56"/>
        </w:rPr>
      </w:pPr>
    </w:p>
    <w:p w14:paraId="61F4EA49" w14:textId="424AE780" w:rsidR="00776F40" w:rsidRDefault="00776F40" w:rsidP="00776F40">
      <w:pPr>
        <w:jc w:val="center"/>
        <w:rPr>
          <w:rFonts w:ascii="Times New Roman" w:hAnsi="Times New Roman"/>
          <w:b/>
          <w:sz w:val="56"/>
          <w:szCs w:val="56"/>
        </w:rPr>
      </w:pPr>
    </w:p>
    <w:p w14:paraId="4E9FF1C4" w14:textId="2CB1737A" w:rsidR="00776F40" w:rsidRDefault="00776F40" w:rsidP="00776F40">
      <w:pPr>
        <w:jc w:val="center"/>
        <w:rPr>
          <w:rFonts w:ascii="Times New Roman" w:hAnsi="Times New Roman"/>
          <w:b/>
          <w:sz w:val="56"/>
          <w:szCs w:val="56"/>
        </w:rPr>
      </w:pPr>
    </w:p>
    <w:p w14:paraId="2EA7DA53" w14:textId="7964CE74" w:rsidR="00776F40" w:rsidRDefault="00776F40" w:rsidP="00776F40">
      <w:pPr>
        <w:jc w:val="center"/>
        <w:rPr>
          <w:rFonts w:ascii="Times New Roman" w:hAnsi="Times New Roman"/>
          <w:b/>
          <w:sz w:val="56"/>
          <w:szCs w:val="56"/>
        </w:rPr>
      </w:pPr>
    </w:p>
    <w:p w14:paraId="2B513340" w14:textId="65FDAD1D" w:rsidR="00776F40" w:rsidRDefault="00776F40" w:rsidP="00776F40">
      <w:pPr>
        <w:jc w:val="center"/>
        <w:rPr>
          <w:rFonts w:ascii="Times New Roman" w:hAnsi="Times New Roman"/>
          <w:b/>
          <w:sz w:val="56"/>
          <w:szCs w:val="56"/>
        </w:rPr>
      </w:pPr>
    </w:p>
    <w:p w14:paraId="4FE716FD" w14:textId="6D776A55" w:rsidR="00776F40" w:rsidRDefault="00776F40" w:rsidP="00776F40">
      <w:pPr>
        <w:jc w:val="center"/>
        <w:rPr>
          <w:rFonts w:ascii="Times New Roman" w:hAnsi="Times New Roman"/>
          <w:b/>
          <w:sz w:val="56"/>
          <w:szCs w:val="56"/>
        </w:rPr>
      </w:pPr>
    </w:p>
    <w:p w14:paraId="193720BD" w14:textId="32C2AC33" w:rsidR="00776F40" w:rsidRDefault="00776F40" w:rsidP="00776F40">
      <w:pPr>
        <w:jc w:val="center"/>
        <w:rPr>
          <w:rFonts w:ascii="Times New Roman" w:hAnsi="Times New Roman"/>
          <w:b/>
          <w:sz w:val="56"/>
          <w:szCs w:val="56"/>
        </w:rPr>
      </w:pPr>
    </w:p>
    <w:p w14:paraId="7154FCEA" w14:textId="357C8D69" w:rsidR="00776F40" w:rsidRDefault="00776F40" w:rsidP="00776F40">
      <w:pPr>
        <w:jc w:val="center"/>
        <w:rPr>
          <w:rFonts w:ascii="Times New Roman" w:hAnsi="Times New Roman"/>
          <w:b/>
          <w:sz w:val="56"/>
          <w:szCs w:val="56"/>
        </w:rPr>
      </w:pPr>
    </w:p>
    <w:p w14:paraId="0649D701" w14:textId="28168432" w:rsidR="00776F40" w:rsidRDefault="00776F40" w:rsidP="00776F40">
      <w:pPr>
        <w:jc w:val="center"/>
        <w:rPr>
          <w:rFonts w:ascii="Times New Roman" w:hAnsi="Times New Roman"/>
          <w:b/>
          <w:sz w:val="56"/>
          <w:szCs w:val="56"/>
        </w:rPr>
      </w:pPr>
    </w:p>
    <w:p w14:paraId="02DA4A6F" w14:textId="53E4119E" w:rsidR="00776F40" w:rsidRDefault="00776F40" w:rsidP="00776F40">
      <w:pPr>
        <w:jc w:val="center"/>
        <w:rPr>
          <w:rFonts w:ascii="Times New Roman" w:hAnsi="Times New Roman"/>
          <w:b/>
          <w:sz w:val="56"/>
          <w:szCs w:val="56"/>
        </w:rPr>
      </w:pPr>
    </w:p>
    <w:p w14:paraId="6F84B6A2" w14:textId="398F1FC6" w:rsidR="00776F40" w:rsidRDefault="00776F40" w:rsidP="00776F40">
      <w:pPr>
        <w:jc w:val="center"/>
        <w:rPr>
          <w:rFonts w:ascii="Times New Roman" w:hAnsi="Times New Roman"/>
          <w:b/>
          <w:sz w:val="56"/>
          <w:szCs w:val="56"/>
        </w:rPr>
      </w:pPr>
    </w:p>
    <w:tbl>
      <w:tblPr>
        <w:tblW w:w="5024" w:type="pct"/>
        <w:tblLook w:val="00A0" w:firstRow="1" w:lastRow="0" w:firstColumn="1" w:lastColumn="0" w:noHBand="0" w:noVBand="0"/>
      </w:tblPr>
      <w:tblGrid>
        <w:gridCol w:w="2154"/>
        <w:gridCol w:w="1868"/>
        <w:gridCol w:w="2475"/>
        <w:gridCol w:w="1855"/>
        <w:gridCol w:w="2164"/>
      </w:tblGrid>
      <w:tr w:rsidR="00776F40" w:rsidRPr="00776F40" w14:paraId="000203C1" w14:textId="77777777" w:rsidTr="00776F40">
        <w:tc>
          <w:tcPr>
            <w:tcW w:w="1024" w:type="pct"/>
          </w:tcPr>
          <w:p w14:paraId="6E7A6D43" w14:textId="77777777" w:rsidR="00776F40" w:rsidRPr="00776F40" w:rsidRDefault="00776F40" w:rsidP="00776F40">
            <w:pPr>
              <w:spacing w:after="0" w:line="240" w:lineRule="auto"/>
              <w:jc w:val="center"/>
              <w:rPr>
                <w:rFonts w:cs="Cambria"/>
                <w:noProof/>
                <w:lang w:eastAsia="it-IT"/>
              </w:rPr>
            </w:pPr>
            <w:r w:rsidRPr="00776F40">
              <w:rPr>
                <w:rFonts w:cs="Cambria"/>
                <w:noProof/>
                <w:lang w:eastAsia="it-IT"/>
              </w:rPr>
              <w:lastRenderedPageBreak/>
              <w:drawing>
                <wp:inline distT="0" distB="0" distL="0" distR="0" wp14:anchorId="1479F039" wp14:editId="250164BE">
                  <wp:extent cx="755650" cy="485140"/>
                  <wp:effectExtent l="19050" t="0" r="6350" b="0"/>
                  <wp:docPr id="2"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0" cstate="print"/>
                          <a:srcRect/>
                          <a:stretch>
                            <a:fillRect/>
                          </a:stretch>
                        </pic:blipFill>
                        <pic:spPr bwMode="auto">
                          <a:xfrm>
                            <a:off x="0" y="0"/>
                            <a:ext cx="755650" cy="485140"/>
                          </a:xfrm>
                          <a:prstGeom prst="rect">
                            <a:avLst/>
                          </a:prstGeom>
                          <a:noFill/>
                          <a:ln w="9525">
                            <a:noFill/>
                            <a:miter lim="800000"/>
                            <a:headEnd/>
                            <a:tailEnd/>
                          </a:ln>
                        </pic:spPr>
                      </pic:pic>
                    </a:graphicData>
                  </a:graphic>
                </wp:inline>
              </w:drawing>
            </w:r>
          </w:p>
        </w:tc>
        <w:tc>
          <w:tcPr>
            <w:tcW w:w="888" w:type="pct"/>
            <w:vAlign w:val="center"/>
          </w:tcPr>
          <w:p w14:paraId="69BE99A6" w14:textId="77777777" w:rsidR="00776F40" w:rsidRPr="00776F40" w:rsidRDefault="00776F40" w:rsidP="00776F40">
            <w:pPr>
              <w:spacing w:after="0" w:line="240" w:lineRule="auto"/>
              <w:jc w:val="center"/>
              <w:rPr>
                <w:rFonts w:cs="Cambria"/>
                <w:lang w:eastAsia="it-IT"/>
              </w:rPr>
            </w:pPr>
            <w:r w:rsidRPr="00776F40">
              <w:rPr>
                <w:rFonts w:cs="Cambria"/>
                <w:noProof/>
                <w:lang w:eastAsia="it-IT"/>
              </w:rPr>
              <w:drawing>
                <wp:inline distT="0" distB="0" distL="0" distR="0" wp14:anchorId="4182A30B" wp14:editId="4BB5A48D">
                  <wp:extent cx="445135" cy="476885"/>
                  <wp:effectExtent l="19050" t="0" r="0" b="0"/>
                  <wp:docPr id="127464493" name="Immagine 127464493" descr="logo 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italia.jpg"/>
                          <pic:cNvPicPr>
                            <a:picLocks noChangeAspect="1" noChangeArrowheads="1"/>
                          </pic:cNvPicPr>
                        </pic:nvPicPr>
                        <pic:blipFill>
                          <a:blip r:embed="rId11"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tc>
        <w:tc>
          <w:tcPr>
            <w:tcW w:w="1177" w:type="pct"/>
            <w:vAlign w:val="center"/>
          </w:tcPr>
          <w:p w14:paraId="50196E50" w14:textId="77777777" w:rsidR="00776F40" w:rsidRPr="00776F40" w:rsidRDefault="00776F40" w:rsidP="00776F40">
            <w:pPr>
              <w:spacing w:after="0" w:line="240" w:lineRule="auto"/>
              <w:jc w:val="center"/>
              <w:rPr>
                <w:rFonts w:cs="Cambria"/>
                <w:lang w:val="en-US" w:eastAsia="it-IT"/>
              </w:rPr>
            </w:pPr>
            <w:r w:rsidRPr="00776F40">
              <w:rPr>
                <w:rFonts w:cs="Cambria"/>
                <w:noProof/>
                <w:lang w:eastAsia="it-IT"/>
              </w:rPr>
              <w:drawing>
                <wp:inline distT="0" distB="0" distL="0" distR="0" wp14:anchorId="1276A0F9" wp14:editId="6C0A2B93">
                  <wp:extent cx="429260" cy="421640"/>
                  <wp:effectExtent l="19050" t="0" r="8890" b="0"/>
                  <wp:docPr id="3" name="Immagine 2" descr="logo-regione-campan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gione-campania-2.jpg"/>
                          <pic:cNvPicPr>
                            <a:picLocks noChangeAspect="1" noChangeArrowheads="1"/>
                          </pic:cNvPicPr>
                        </pic:nvPicPr>
                        <pic:blipFill>
                          <a:blip r:embed="rId12" cstate="print"/>
                          <a:srcRect/>
                          <a:stretch>
                            <a:fillRect/>
                          </a:stretch>
                        </pic:blipFill>
                        <pic:spPr bwMode="auto">
                          <a:xfrm>
                            <a:off x="0" y="0"/>
                            <a:ext cx="429260" cy="421640"/>
                          </a:xfrm>
                          <a:prstGeom prst="rect">
                            <a:avLst/>
                          </a:prstGeom>
                          <a:noFill/>
                          <a:ln w="9525">
                            <a:noFill/>
                            <a:miter lim="800000"/>
                            <a:headEnd/>
                            <a:tailEnd/>
                          </a:ln>
                        </pic:spPr>
                      </pic:pic>
                    </a:graphicData>
                  </a:graphic>
                </wp:inline>
              </w:drawing>
            </w:r>
          </w:p>
        </w:tc>
        <w:tc>
          <w:tcPr>
            <w:tcW w:w="882" w:type="pct"/>
            <w:vAlign w:val="center"/>
          </w:tcPr>
          <w:p w14:paraId="7AA9DA4F" w14:textId="77777777" w:rsidR="00776F40" w:rsidRPr="00776F40" w:rsidRDefault="00776F40" w:rsidP="00776F40">
            <w:pPr>
              <w:spacing w:after="0" w:line="240" w:lineRule="auto"/>
              <w:jc w:val="center"/>
              <w:rPr>
                <w:rFonts w:cs="Cambria"/>
                <w:lang w:eastAsia="it-IT"/>
              </w:rPr>
            </w:pPr>
            <w:r w:rsidRPr="00776F40">
              <w:rPr>
                <w:rFonts w:cs="Cambria"/>
                <w:noProof/>
                <w:lang w:eastAsia="it-IT"/>
              </w:rPr>
              <w:drawing>
                <wp:inline distT="0" distB="0" distL="0" distR="0" wp14:anchorId="5D368C4E" wp14:editId="10B16761">
                  <wp:extent cx="668020" cy="397510"/>
                  <wp:effectExtent l="19050" t="0" r="0" b="0"/>
                  <wp:docPr id="4" name="Immagine 3" descr="logo-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on.jpg"/>
                          <pic:cNvPicPr>
                            <a:picLocks noChangeAspect="1" noChangeArrowheads="1"/>
                          </pic:cNvPicPr>
                        </pic:nvPicPr>
                        <pic:blipFill>
                          <a:blip r:embed="rId13" cstate="print"/>
                          <a:srcRect/>
                          <a:stretch>
                            <a:fillRect/>
                          </a:stretch>
                        </pic:blipFill>
                        <pic:spPr bwMode="auto">
                          <a:xfrm>
                            <a:off x="0" y="0"/>
                            <a:ext cx="668020" cy="397510"/>
                          </a:xfrm>
                          <a:prstGeom prst="rect">
                            <a:avLst/>
                          </a:prstGeom>
                          <a:noFill/>
                          <a:ln w="9525">
                            <a:noFill/>
                            <a:miter lim="800000"/>
                            <a:headEnd/>
                            <a:tailEnd/>
                          </a:ln>
                        </pic:spPr>
                      </pic:pic>
                    </a:graphicData>
                  </a:graphic>
                </wp:inline>
              </w:drawing>
            </w:r>
          </w:p>
        </w:tc>
        <w:tc>
          <w:tcPr>
            <w:tcW w:w="1029" w:type="pct"/>
            <w:vAlign w:val="center"/>
          </w:tcPr>
          <w:p w14:paraId="61291470" w14:textId="77777777" w:rsidR="00776F40" w:rsidRPr="00776F40" w:rsidRDefault="00776F40" w:rsidP="00776F40">
            <w:pPr>
              <w:spacing w:after="0" w:line="240" w:lineRule="auto"/>
              <w:jc w:val="center"/>
              <w:rPr>
                <w:rFonts w:cs="Cambria"/>
                <w:lang w:eastAsia="it-IT"/>
              </w:rPr>
            </w:pPr>
            <w:r w:rsidRPr="00776F40">
              <w:rPr>
                <w:rFonts w:cs="Cambria"/>
                <w:noProof/>
                <w:lang w:eastAsia="it-IT"/>
              </w:rPr>
              <w:drawing>
                <wp:inline distT="0" distB="0" distL="0" distR="0" wp14:anchorId="00D79BF4" wp14:editId="6A869D74">
                  <wp:extent cx="524510" cy="254635"/>
                  <wp:effectExtent l="19050" t="0" r="8890" b="0"/>
                  <wp:docPr id="1202745950" name="Immagine 1202745950" descr="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ue.jpg"/>
                          <pic:cNvPicPr>
                            <a:picLocks noChangeAspect="1" noChangeArrowheads="1"/>
                          </pic:cNvPicPr>
                        </pic:nvPicPr>
                        <pic:blipFill>
                          <a:blip r:embed="rId14" cstate="print"/>
                          <a:srcRect/>
                          <a:stretch>
                            <a:fillRect/>
                          </a:stretch>
                        </pic:blipFill>
                        <pic:spPr bwMode="auto">
                          <a:xfrm>
                            <a:off x="0" y="0"/>
                            <a:ext cx="524510" cy="254635"/>
                          </a:xfrm>
                          <a:prstGeom prst="rect">
                            <a:avLst/>
                          </a:prstGeom>
                          <a:noFill/>
                          <a:ln w="9525">
                            <a:noFill/>
                            <a:miter lim="800000"/>
                            <a:headEnd/>
                            <a:tailEnd/>
                          </a:ln>
                        </pic:spPr>
                      </pic:pic>
                    </a:graphicData>
                  </a:graphic>
                </wp:inline>
              </w:drawing>
            </w:r>
          </w:p>
        </w:tc>
      </w:tr>
      <w:tr w:rsidR="00776F40" w:rsidRPr="00776F40" w14:paraId="5F82893A" w14:textId="77777777" w:rsidTr="00776F40">
        <w:tc>
          <w:tcPr>
            <w:tcW w:w="5000" w:type="pct"/>
            <w:gridSpan w:val="5"/>
          </w:tcPr>
          <w:p w14:paraId="6856A847" w14:textId="77777777" w:rsidR="00776F40" w:rsidRPr="00776F40" w:rsidRDefault="00776F40" w:rsidP="00776F40">
            <w:pPr>
              <w:tabs>
                <w:tab w:val="center" w:pos="4819"/>
                <w:tab w:val="right" w:pos="9638"/>
              </w:tabs>
              <w:spacing w:after="0" w:line="240" w:lineRule="auto"/>
              <w:rPr>
                <w:rFonts w:cs="Cambria"/>
                <w:b/>
                <w:i/>
                <w:sz w:val="36"/>
                <w:szCs w:val="36"/>
                <w:lang w:eastAsia="it-IT"/>
              </w:rPr>
            </w:pPr>
            <w:r w:rsidRPr="00776F40">
              <w:rPr>
                <w:rFonts w:cs="Cambria"/>
                <w:i/>
                <w:sz w:val="36"/>
                <w:szCs w:val="36"/>
                <w:lang w:eastAsia="it-IT"/>
              </w:rPr>
              <w:t xml:space="preserve">           Istituto professionale statale </w:t>
            </w:r>
            <w:r w:rsidRPr="00776F40">
              <w:rPr>
                <w:rFonts w:cs="Cambria"/>
                <w:b/>
                <w:i/>
                <w:sz w:val="36"/>
                <w:szCs w:val="36"/>
                <w:lang w:eastAsia="it-IT"/>
              </w:rPr>
              <w:t xml:space="preserve">“Rainulfo Drengot” </w:t>
            </w:r>
          </w:p>
        </w:tc>
      </w:tr>
      <w:tr w:rsidR="00776F40" w:rsidRPr="00776F40" w14:paraId="37D7F745" w14:textId="77777777" w:rsidTr="00776F40">
        <w:tc>
          <w:tcPr>
            <w:tcW w:w="5000" w:type="pct"/>
            <w:gridSpan w:val="5"/>
          </w:tcPr>
          <w:p w14:paraId="2DD7712E" w14:textId="77777777" w:rsidR="00776F40" w:rsidRPr="00776F40" w:rsidRDefault="00776F40" w:rsidP="00776F40">
            <w:pPr>
              <w:tabs>
                <w:tab w:val="center" w:pos="4819"/>
                <w:tab w:val="right" w:pos="9638"/>
              </w:tabs>
              <w:spacing w:after="0" w:line="240" w:lineRule="auto"/>
              <w:jc w:val="center"/>
              <w:rPr>
                <w:rFonts w:cs="Cambria"/>
                <w:sz w:val="16"/>
                <w:szCs w:val="16"/>
                <w:lang w:eastAsia="it-IT"/>
              </w:rPr>
            </w:pPr>
            <w:r w:rsidRPr="00776F40">
              <w:rPr>
                <w:rFonts w:cs="Cambria"/>
                <w:b/>
                <w:sz w:val="16"/>
                <w:szCs w:val="16"/>
                <w:lang w:eastAsia="it-IT"/>
              </w:rPr>
              <w:t>Indirizzo:</w:t>
            </w:r>
            <w:r w:rsidRPr="00776F40">
              <w:rPr>
                <w:rFonts w:cs="Cambria"/>
                <w:sz w:val="16"/>
                <w:szCs w:val="16"/>
                <w:lang w:eastAsia="it-IT"/>
              </w:rPr>
              <w:t xml:space="preserve"> “Servizi per l’enogastronomia e l’ospitalità alberghiera”</w:t>
            </w:r>
          </w:p>
          <w:p w14:paraId="3D1DB5E5" w14:textId="77777777" w:rsidR="00776F40" w:rsidRPr="00776F40" w:rsidRDefault="00776F40" w:rsidP="00776F40">
            <w:pPr>
              <w:tabs>
                <w:tab w:val="center" w:pos="4819"/>
                <w:tab w:val="right" w:pos="9638"/>
              </w:tabs>
              <w:spacing w:after="0" w:line="240" w:lineRule="auto"/>
              <w:jc w:val="center"/>
              <w:rPr>
                <w:rFonts w:cs="Cambria"/>
                <w:sz w:val="16"/>
                <w:szCs w:val="16"/>
                <w:lang w:eastAsia="it-IT"/>
              </w:rPr>
            </w:pPr>
            <w:r w:rsidRPr="00776F40">
              <w:rPr>
                <w:rFonts w:cs="Cambria"/>
                <w:b/>
                <w:sz w:val="16"/>
                <w:szCs w:val="16"/>
                <w:lang w:eastAsia="it-IT"/>
              </w:rPr>
              <w:t>Articolazioni:</w:t>
            </w:r>
            <w:r w:rsidRPr="00776F40">
              <w:rPr>
                <w:rFonts w:cs="Cambria"/>
                <w:sz w:val="16"/>
                <w:szCs w:val="16"/>
                <w:lang w:eastAsia="it-IT"/>
              </w:rPr>
              <w:t xml:space="preserve"> “</w:t>
            </w:r>
            <w:r w:rsidRPr="00776F40">
              <w:rPr>
                <w:rFonts w:cs="Cambria"/>
                <w:i/>
                <w:sz w:val="16"/>
                <w:szCs w:val="16"/>
                <w:lang w:eastAsia="it-IT"/>
              </w:rPr>
              <w:t>Enogastronomia”, “Servizi di sala e di vendita”,  “Accoglienza turistica” e “Prodotti dolciari artigianali ed industriali”</w:t>
            </w:r>
          </w:p>
        </w:tc>
      </w:tr>
    </w:tbl>
    <w:p w14:paraId="7335ED2D" w14:textId="77777777" w:rsidR="00776F40" w:rsidRPr="00776F40" w:rsidRDefault="00776F40" w:rsidP="00776F40">
      <w:pPr>
        <w:autoSpaceDE w:val="0"/>
        <w:autoSpaceDN w:val="0"/>
        <w:adjustRightInd w:val="0"/>
        <w:spacing w:after="0" w:line="360" w:lineRule="auto"/>
        <w:jc w:val="center"/>
        <w:rPr>
          <w:rFonts w:ascii="Monotype Corsiva" w:eastAsia="Cambria" w:hAnsi="Monotype Corsiva"/>
          <w:color w:val="000000"/>
          <w:sz w:val="40"/>
          <w:szCs w:val="40"/>
        </w:rPr>
      </w:pPr>
      <w:r w:rsidRPr="00776F40">
        <w:rPr>
          <w:rFonts w:ascii="Monotype Corsiva" w:eastAsia="Cambria" w:hAnsi="Monotype Corsiva"/>
          <w:color w:val="000000"/>
          <w:sz w:val="40"/>
          <w:szCs w:val="40"/>
        </w:rPr>
        <w:t>Ministero dell’Istruzione e del Merito</w:t>
      </w:r>
    </w:p>
    <w:p w14:paraId="76D8D2C0" w14:textId="77777777" w:rsidR="00776F40" w:rsidRPr="00776F40" w:rsidRDefault="00776F40" w:rsidP="00776F40">
      <w:pPr>
        <w:autoSpaceDE w:val="0"/>
        <w:autoSpaceDN w:val="0"/>
        <w:adjustRightInd w:val="0"/>
        <w:spacing w:after="0" w:line="360" w:lineRule="auto"/>
        <w:jc w:val="center"/>
        <w:rPr>
          <w:rFonts w:ascii="Times New Roman" w:eastAsia="Cambria" w:hAnsi="Times New Roman"/>
          <w:color w:val="000000"/>
          <w:sz w:val="24"/>
          <w:szCs w:val="24"/>
        </w:rPr>
      </w:pPr>
      <w:r w:rsidRPr="00776F40">
        <w:rPr>
          <w:rFonts w:ascii="Times New Roman" w:eastAsia="Cambria" w:hAnsi="Times New Roman"/>
          <w:color w:val="000000"/>
          <w:sz w:val="24"/>
          <w:szCs w:val="24"/>
        </w:rPr>
        <w:t>ESAMI DI STATO DI ISTRUZIONE SECONDARIA SUPERIORE</w:t>
      </w:r>
    </w:p>
    <w:p w14:paraId="771A163E" w14:textId="77777777" w:rsidR="00776F40" w:rsidRPr="00776F40" w:rsidRDefault="00776F40" w:rsidP="00776F40">
      <w:pPr>
        <w:autoSpaceDE w:val="0"/>
        <w:autoSpaceDN w:val="0"/>
        <w:adjustRightInd w:val="0"/>
        <w:spacing w:after="0" w:line="360" w:lineRule="auto"/>
        <w:jc w:val="center"/>
        <w:rPr>
          <w:rFonts w:ascii="Times New Roman" w:eastAsia="Cambria" w:hAnsi="Times New Roman"/>
          <w:color w:val="000000"/>
          <w:sz w:val="24"/>
          <w:szCs w:val="24"/>
        </w:rPr>
      </w:pPr>
      <w:r w:rsidRPr="00776F40">
        <w:rPr>
          <w:rFonts w:ascii="Times New Roman" w:eastAsia="Cambria" w:hAnsi="Times New Roman"/>
          <w:b/>
          <w:bCs/>
          <w:color w:val="000000"/>
          <w:sz w:val="24"/>
          <w:szCs w:val="24"/>
        </w:rPr>
        <w:t xml:space="preserve">INDIRIZZO: </w:t>
      </w:r>
      <w:r w:rsidRPr="00776F40">
        <w:rPr>
          <w:rFonts w:ascii="Times New Roman" w:eastAsia="Cambria" w:hAnsi="Times New Roman"/>
          <w:color w:val="000000"/>
          <w:sz w:val="24"/>
          <w:szCs w:val="24"/>
        </w:rPr>
        <w:t>IP17 ENOGASTRONOMIA E OSPITALITA' ALBERGHIERA</w:t>
      </w:r>
    </w:p>
    <w:p w14:paraId="3ED44A86" w14:textId="77777777" w:rsidR="00776F40" w:rsidRPr="00776F40" w:rsidRDefault="00776F40" w:rsidP="00776F40">
      <w:pPr>
        <w:spacing w:after="0" w:line="360" w:lineRule="auto"/>
        <w:jc w:val="center"/>
        <w:rPr>
          <w:rFonts w:ascii="Times New Roman" w:eastAsia="Times New Roman" w:hAnsi="Times New Roman"/>
          <w:sz w:val="28"/>
          <w:szCs w:val="28"/>
          <w:lang w:eastAsia="it-IT"/>
        </w:rPr>
      </w:pPr>
      <w:r w:rsidRPr="00776F40">
        <w:rPr>
          <w:rFonts w:cs="Calibri"/>
          <w:lang w:eastAsia="it-IT"/>
        </w:rPr>
        <w:t>SIMULAZIONE ENOGASTRONOMIA SECONDA PROVA</w:t>
      </w:r>
    </w:p>
    <w:tbl>
      <w:tblPr>
        <w:tblStyle w:val="Grigliatabella2"/>
        <w:tblW w:w="0" w:type="auto"/>
        <w:tblLook w:val="04A0" w:firstRow="1" w:lastRow="0" w:firstColumn="1" w:lastColumn="0" w:noHBand="0" w:noVBand="1"/>
      </w:tblPr>
      <w:tblGrid>
        <w:gridCol w:w="4814"/>
        <w:gridCol w:w="4814"/>
      </w:tblGrid>
      <w:tr w:rsidR="00776F40" w:rsidRPr="00776F40" w14:paraId="02252F4A" w14:textId="77777777" w:rsidTr="00776F40">
        <w:tc>
          <w:tcPr>
            <w:tcW w:w="4814" w:type="dxa"/>
          </w:tcPr>
          <w:p w14:paraId="713BD636" w14:textId="77777777" w:rsidR="00776F40" w:rsidRPr="00776F40" w:rsidRDefault="00776F40" w:rsidP="00776F40">
            <w:pPr>
              <w:autoSpaceDE w:val="0"/>
              <w:autoSpaceDN w:val="0"/>
              <w:adjustRightInd w:val="0"/>
              <w:spacing w:after="0" w:line="240" w:lineRule="auto"/>
              <w:jc w:val="center"/>
              <w:rPr>
                <w:rFonts w:ascii="Times New Roman" w:hAnsi="Times New Roman"/>
                <w:color w:val="000000"/>
                <w:sz w:val="36"/>
                <w:szCs w:val="36"/>
              </w:rPr>
            </w:pPr>
            <w:r w:rsidRPr="00776F40">
              <w:rPr>
                <w:rFonts w:ascii="Times New Roman" w:hAnsi="Times New Roman"/>
                <w:color w:val="000000"/>
                <w:sz w:val="24"/>
                <w:szCs w:val="24"/>
              </w:rPr>
              <w:t>NUCLEO TEMATICO</w:t>
            </w:r>
          </w:p>
          <w:p w14:paraId="1F95C629" w14:textId="77777777" w:rsidR="00776F40" w:rsidRPr="00776F40" w:rsidRDefault="00776F40" w:rsidP="00776F40">
            <w:pPr>
              <w:spacing w:after="0" w:line="360" w:lineRule="auto"/>
              <w:jc w:val="center"/>
              <w:rPr>
                <w:rFonts w:ascii="Times New Roman" w:hAnsi="Times New Roman"/>
                <w:color w:val="000000"/>
                <w:sz w:val="24"/>
                <w:szCs w:val="24"/>
              </w:rPr>
            </w:pPr>
          </w:p>
          <w:p w14:paraId="4FDFE624" w14:textId="77777777" w:rsidR="00776F40" w:rsidRPr="00776F40" w:rsidRDefault="00776F40" w:rsidP="00776F40">
            <w:pPr>
              <w:spacing w:before="60" w:after="0" w:line="240" w:lineRule="auto"/>
              <w:ind w:left="1276" w:hanging="1418"/>
              <w:jc w:val="center"/>
              <w:rPr>
                <w:rFonts w:cs="Cambria"/>
                <w:b/>
                <w:sz w:val="24"/>
                <w:szCs w:val="24"/>
              </w:rPr>
            </w:pPr>
            <w:r w:rsidRPr="00776F40">
              <w:rPr>
                <w:rFonts w:cs="Cambria"/>
                <w:b/>
                <w:sz w:val="24"/>
                <w:szCs w:val="24"/>
              </w:rPr>
              <w:t>TUTELA E SICUREZZA DEL CLIENTE</w:t>
            </w:r>
          </w:p>
          <w:p w14:paraId="5B8CC559" w14:textId="77777777" w:rsidR="00776F40" w:rsidRPr="00776F40" w:rsidRDefault="00776F40" w:rsidP="00776F40">
            <w:pPr>
              <w:spacing w:after="0" w:line="360" w:lineRule="auto"/>
              <w:jc w:val="center"/>
              <w:rPr>
                <w:rFonts w:ascii="Times New Roman" w:hAnsi="Times New Roman"/>
                <w:color w:val="000000"/>
                <w:sz w:val="24"/>
                <w:szCs w:val="24"/>
              </w:rPr>
            </w:pPr>
          </w:p>
        </w:tc>
        <w:tc>
          <w:tcPr>
            <w:tcW w:w="4814" w:type="dxa"/>
          </w:tcPr>
          <w:p w14:paraId="427BD21B" w14:textId="77777777" w:rsidR="00776F40" w:rsidRPr="00776F40" w:rsidRDefault="00776F40" w:rsidP="00776F40">
            <w:pPr>
              <w:tabs>
                <w:tab w:val="left" w:pos="423"/>
              </w:tabs>
              <w:spacing w:after="0" w:line="240" w:lineRule="auto"/>
              <w:ind w:right="34"/>
              <w:contextualSpacing/>
              <w:jc w:val="both"/>
              <w:rPr>
                <w:rFonts w:ascii="Times New Roman" w:hAnsi="Times New Roman"/>
                <w:sz w:val="24"/>
                <w:szCs w:val="24"/>
              </w:rPr>
            </w:pPr>
          </w:p>
          <w:p w14:paraId="2338296E" w14:textId="77777777" w:rsidR="00776F40" w:rsidRPr="00776F40" w:rsidRDefault="00776F40" w:rsidP="00776F40">
            <w:pPr>
              <w:numPr>
                <w:ilvl w:val="0"/>
                <w:numId w:val="56"/>
              </w:numPr>
              <w:tabs>
                <w:tab w:val="left" w:pos="423"/>
              </w:tabs>
              <w:spacing w:after="0" w:line="240" w:lineRule="auto"/>
              <w:ind w:right="34"/>
              <w:contextualSpacing/>
              <w:jc w:val="both"/>
              <w:rPr>
                <w:sz w:val="24"/>
                <w:szCs w:val="24"/>
              </w:rPr>
            </w:pPr>
            <w:r w:rsidRPr="00776F40">
              <w:rPr>
                <w:sz w:val="24"/>
                <w:szCs w:val="24"/>
              </w:rPr>
              <w:t>Programmazione e attivazione degli interventi di messa in sicurezza nella lavorazione di prodotti e/o nell’allestimento di servizi: dalle procedure dei piani di autocontrollo all’implementazione della prevenzione dei rischi sul luogo di lavoro, alla connessione tra sicurezza, qualità e privacy.</w:t>
            </w:r>
          </w:p>
          <w:p w14:paraId="3C9A2FB6" w14:textId="77777777" w:rsidR="00776F40" w:rsidRPr="00776F40" w:rsidRDefault="00776F40" w:rsidP="00776F40">
            <w:pPr>
              <w:tabs>
                <w:tab w:val="left" w:pos="423"/>
              </w:tabs>
              <w:spacing w:after="0" w:line="240" w:lineRule="auto"/>
              <w:ind w:right="34"/>
              <w:contextualSpacing/>
              <w:jc w:val="both"/>
              <w:rPr>
                <w:rFonts w:ascii="Times New Roman" w:hAnsi="Times New Roman"/>
                <w:sz w:val="24"/>
                <w:szCs w:val="24"/>
              </w:rPr>
            </w:pPr>
          </w:p>
        </w:tc>
      </w:tr>
      <w:tr w:rsidR="00776F40" w:rsidRPr="00776F40" w14:paraId="67FCBAEE" w14:textId="77777777" w:rsidTr="00776F40">
        <w:tc>
          <w:tcPr>
            <w:tcW w:w="4814" w:type="dxa"/>
          </w:tcPr>
          <w:p w14:paraId="6793D903" w14:textId="77777777" w:rsidR="00776F40" w:rsidRPr="00776F40" w:rsidRDefault="00776F40" w:rsidP="00776F40">
            <w:pPr>
              <w:spacing w:after="0" w:line="360" w:lineRule="auto"/>
              <w:jc w:val="center"/>
              <w:rPr>
                <w:rFonts w:ascii="Times New Roman" w:hAnsi="Times New Roman"/>
                <w:color w:val="000000"/>
                <w:sz w:val="24"/>
                <w:szCs w:val="24"/>
              </w:rPr>
            </w:pPr>
            <w:r w:rsidRPr="00776F40">
              <w:rPr>
                <w:rFonts w:ascii="Times New Roman" w:hAnsi="Times New Roman"/>
                <w:color w:val="000000"/>
                <w:sz w:val="24"/>
                <w:szCs w:val="24"/>
              </w:rPr>
              <w:t>TIPOLOGIA  B</w:t>
            </w:r>
          </w:p>
        </w:tc>
        <w:tc>
          <w:tcPr>
            <w:tcW w:w="4814" w:type="dxa"/>
          </w:tcPr>
          <w:p w14:paraId="2DF92B99" w14:textId="77777777" w:rsidR="00776F40" w:rsidRPr="00776F40" w:rsidRDefault="00776F40" w:rsidP="00776F40">
            <w:pPr>
              <w:spacing w:after="0" w:line="240" w:lineRule="auto"/>
              <w:ind w:right="567"/>
              <w:rPr>
                <w:iCs/>
                <w:sz w:val="24"/>
                <w:szCs w:val="24"/>
              </w:rPr>
            </w:pPr>
            <w:r w:rsidRPr="00776F40">
              <w:rPr>
                <w:iCs/>
                <w:sz w:val="24"/>
                <w:szCs w:val="24"/>
              </w:rPr>
              <w:t xml:space="preserve">Analisi e soluzione di problematiche in un contesto operativo riguardante l’area professionale (caso aziendale). </w:t>
            </w:r>
          </w:p>
          <w:p w14:paraId="4B0A5F74" w14:textId="77777777" w:rsidR="00776F40" w:rsidRPr="00776F40" w:rsidRDefault="00776F40" w:rsidP="00776F40">
            <w:pPr>
              <w:spacing w:after="0" w:line="240" w:lineRule="auto"/>
              <w:ind w:right="567"/>
              <w:rPr>
                <w:iCs/>
                <w:sz w:val="24"/>
                <w:szCs w:val="24"/>
              </w:rPr>
            </w:pPr>
            <w:r w:rsidRPr="00776F40">
              <w:rPr>
                <w:iCs/>
                <w:sz w:val="24"/>
                <w:szCs w:val="24"/>
              </w:rPr>
              <w:t>.</w:t>
            </w:r>
          </w:p>
        </w:tc>
      </w:tr>
      <w:tr w:rsidR="00776F40" w:rsidRPr="00776F40" w14:paraId="3BCD4647" w14:textId="77777777" w:rsidTr="00776F40">
        <w:tc>
          <w:tcPr>
            <w:tcW w:w="4814" w:type="dxa"/>
          </w:tcPr>
          <w:p w14:paraId="659C3BD6" w14:textId="77777777" w:rsidR="00776F40" w:rsidRPr="00776F40" w:rsidRDefault="00776F40" w:rsidP="00776F40">
            <w:pPr>
              <w:spacing w:after="0" w:line="360" w:lineRule="auto"/>
              <w:jc w:val="center"/>
              <w:rPr>
                <w:rFonts w:ascii="Times New Roman" w:hAnsi="Times New Roman"/>
                <w:color w:val="000000"/>
                <w:sz w:val="24"/>
                <w:szCs w:val="24"/>
              </w:rPr>
            </w:pPr>
            <w:r w:rsidRPr="00776F40">
              <w:rPr>
                <w:rFonts w:ascii="Times New Roman" w:hAnsi="Times New Roman"/>
                <w:color w:val="000000"/>
                <w:sz w:val="24"/>
                <w:szCs w:val="24"/>
              </w:rPr>
              <w:t>COMPETENZE</w:t>
            </w:r>
          </w:p>
        </w:tc>
        <w:tc>
          <w:tcPr>
            <w:tcW w:w="4814" w:type="dxa"/>
          </w:tcPr>
          <w:p w14:paraId="35B078DA" w14:textId="77777777" w:rsidR="00776F40" w:rsidRPr="00776F40" w:rsidRDefault="00776F40" w:rsidP="00776F40">
            <w:pPr>
              <w:autoSpaceDE w:val="0"/>
              <w:autoSpaceDN w:val="0"/>
              <w:adjustRightInd w:val="0"/>
              <w:spacing w:after="0" w:line="240" w:lineRule="auto"/>
              <w:rPr>
                <w:iCs/>
                <w:sz w:val="24"/>
                <w:szCs w:val="24"/>
              </w:rPr>
            </w:pPr>
            <w:r w:rsidRPr="00776F40">
              <w:rPr>
                <w:iCs/>
                <w:sz w:val="24"/>
                <w:szCs w:val="24"/>
              </w:rPr>
              <w:t xml:space="preserve">- competenza n.1 </w:t>
            </w:r>
          </w:p>
          <w:p w14:paraId="4E19238D" w14:textId="77777777" w:rsidR="00776F40" w:rsidRPr="00776F40" w:rsidRDefault="00776F40" w:rsidP="00776F40">
            <w:pPr>
              <w:autoSpaceDE w:val="0"/>
              <w:autoSpaceDN w:val="0"/>
              <w:adjustRightInd w:val="0"/>
              <w:spacing w:after="0" w:line="240" w:lineRule="auto"/>
              <w:rPr>
                <w:iCs/>
                <w:sz w:val="24"/>
                <w:szCs w:val="24"/>
              </w:rPr>
            </w:pPr>
            <w:r w:rsidRPr="00776F40">
              <w:rPr>
                <w:iCs/>
                <w:sz w:val="24"/>
                <w:szCs w:val="24"/>
              </w:rPr>
              <w:t>- competenza n.2</w:t>
            </w:r>
          </w:p>
          <w:p w14:paraId="3575C8B1" w14:textId="77777777" w:rsidR="00776F40" w:rsidRPr="00776F40" w:rsidRDefault="00776F40" w:rsidP="00776F40">
            <w:pPr>
              <w:autoSpaceDE w:val="0"/>
              <w:autoSpaceDN w:val="0"/>
              <w:adjustRightInd w:val="0"/>
              <w:spacing w:after="0" w:line="240" w:lineRule="auto"/>
              <w:rPr>
                <w:iCs/>
                <w:sz w:val="24"/>
                <w:szCs w:val="24"/>
              </w:rPr>
            </w:pPr>
            <w:r w:rsidRPr="00776F40">
              <w:rPr>
                <w:iCs/>
                <w:sz w:val="24"/>
                <w:szCs w:val="24"/>
              </w:rPr>
              <w:t>- competenza n.4</w:t>
            </w:r>
          </w:p>
          <w:p w14:paraId="02A0FA6F" w14:textId="77777777" w:rsidR="00776F40" w:rsidRPr="00776F40" w:rsidRDefault="00776F40" w:rsidP="00776F40">
            <w:pPr>
              <w:autoSpaceDE w:val="0"/>
              <w:autoSpaceDN w:val="0"/>
              <w:adjustRightInd w:val="0"/>
              <w:spacing w:after="0" w:line="240" w:lineRule="auto"/>
              <w:rPr>
                <w:iCs/>
                <w:sz w:val="24"/>
                <w:szCs w:val="24"/>
              </w:rPr>
            </w:pPr>
            <w:r w:rsidRPr="00776F40">
              <w:rPr>
                <w:iCs/>
                <w:sz w:val="24"/>
                <w:szCs w:val="24"/>
              </w:rPr>
              <w:t>- competenza n.6</w:t>
            </w:r>
          </w:p>
          <w:p w14:paraId="74B4166A" w14:textId="77777777" w:rsidR="00776F40" w:rsidRPr="00776F40" w:rsidRDefault="00776F40" w:rsidP="00776F40">
            <w:pPr>
              <w:autoSpaceDE w:val="0"/>
              <w:autoSpaceDN w:val="0"/>
              <w:adjustRightInd w:val="0"/>
              <w:spacing w:after="0" w:line="240" w:lineRule="auto"/>
              <w:rPr>
                <w:iCs/>
                <w:sz w:val="24"/>
                <w:szCs w:val="24"/>
              </w:rPr>
            </w:pPr>
            <w:r w:rsidRPr="00776F40">
              <w:rPr>
                <w:iCs/>
                <w:sz w:val="24"/>
                <w:szCs w:val="24"/>
              </w:rPr>
              <w:t>- competenza n.7</w:t>
            </w:r>
          </w:p>
          <w:p w14:paraId="3BCCD327" w14:textId="77777777" w:rsidR="00776F40" w:rsidRPr="00776F40" w:rsidRDefault="00776F40" w:rsidP="00776F40">
            <w:pPr>
              <w:autoSpaceDE w:val="0"/>
              <w:autoSpaceDN w:val="0"/>
              <w:adjustRightInd w:val="0"/>
              <w:spacing w:after="0" w:line="240" w:lineRule="auto"/>
              <w:rPr>
                <w:iCs/>
                <w:sz w:val="24"/>
                <w:szCs w:val="24"/>
              </w:rPr>
            </w:pPr>
          </w:p>
        </w:tc>
      </w:tr>
      <w:tr w:rsidR="00776F40" w:rsidRPr="00776F40" w14:paraId="2AD935F3" w14:textId="77777777" w:rsidTr="00776F40">
        <w:tc>
          <w:tcPr>
            <w:tcW w:w="4814" w:type="dxa"/>
          </w:tcPr>
          <w:p w14:paraId="4D0DD3BB" w14:textId="77777777" w:rsidR="00776F40" w:rsidRPr="00776F40" w:rsidRDefault="00776F40" w:rsidP="00776F40">
            <w:pPr>
              <w:spacing w:after="0" w:line="360" w:lineRule="auto"/>
              <w:jc w:val="center"/>
              <w:rPr>
                <w:rFonts w:ascii="Times New Roman" w:hAnsi="Times New Roman"/>
                <w:color w:val="000000"/>
                <w:sz w:val="24"/>
                <w:szCs w:val="24"/>
              </w:rPr>
            </w:pPr>
            <w:r w:rsidRPr="00776F40">
              <w:rPr>
                <w:rFonts w:ascii="Times New Roman" w:hAnsi="Times New Roman"/>
                <w:color w:val="000000"/>
                <w:sz w:val="24"/>
                <w:szCs w:val="24"/>
              </w:rPr>
              <w:t>CODICI ATECO</w:t>
            </w:r>
          </w:p>
        </w:tc>
        <w:tc>
          <w:tcPr>
            <w:tcW w:w="4814" w:type="dxa"/>
          </w:tcPr>
          <w:p w14:paraId="268080C8" w14:textId="77777777" w:rsidR="00776F40" w:rsidRPr="00776F40" w:rsidRDefault="00776F40" w:rsidP="00776F40">
            <w:pPr>
              <w:autoSpaceDE w:val="0"/>
              <w:autoSpaceDN w:val="0"/>
              <w:adjustRightInd w:val="0"/>
              <w:spacing w:after="0" w:line="240" w:lineRule="auto"/>
              <w:rPr>
                <w:iCs/>
                <w:sz w:val="24"/>
                <w:szCs w:val="24"/>
              </w:rPr>
            </w:pPr>
            <w:r w:rsidRPr="00776F40">
              <w:rPr>
                <w:iCs/>
                <w:sz w:val="24"/>
                <w:szCs w:val="24"/>
              </w:rPr>
              <w:t>56. ATTIVITÀ DI SERVIZIO DI RISTORAZIONE</w:t>
            </w:r>
          </w:p>
        </w:tc>
      </w:tr>
      <w:tr w:rsidR="00776F40" w:rsidRPr="00776F40" w14:paraId="25F139CC" w14:textId="77777777" w:rsidTr="00776F40">
        <w:tc>
          <w:tcPr>
            <w:tcW w:w="9628" w:type="dxa"/>
            <w:gridSpan w:val="2"/>
          </w:tcPr>
          <w:p w14:paraId="69F77514" w14:textId="77777777" w:rsidR="00776F40" w:rsidRPr="00776F40" w:rsidRDefault="00776F40" w:rsidP="00776F40">
            <w:pPr>
              <w:autoSpaceDE w:val="0"/>
              <w:autoSpaceDN w:val="0"/>
              <w:adjustRightInd w:val="0"/>
              <w:spacing w:after="0" w:line="240" w:lineRule="auto"/>
              <w:jc w:val="center"/>
              <w:rPr>
                <w:iCs/>
                <w:sz w:val="24"/>
                <w:szCs w:val="24"/>
              </w:rPr>
            </w:pPr>
            <w:r w:rsidRPr="00776F40">
              <w:rPr>
                <w:iCs/>
                <w:sz w:val="24"/>
                <w:szCs w:val="24"/>
              </w:rPr>
              <w:t>CONTESTO OPERATIVO</w:t>
            </w:r>
          </w:p>
          <w:p w14:paraId="55537D3F" w14:textId="77777777" w:rsidR="00776F40" w:rsidRPr="00776F40" w:rsidRDefault="00776F40" w:rsidP="00776F40">
            <w:pPr>
              <w:tabs>
                <w:tab w:val="left" w:pos="4035"/>
              </w:tabs>
              <w:spacing w:after="0" w:line="240" w:lineRule="auto"/>
              <w:ind w:left="720" w:right="142"/>
              <w:contextualSpacing/>
              <w:rPr>
                <w:rFonts w:ascii="Times New Roman" w:eastAsia="Times New Roman" w:hAnsi="Times New Roman"/>
                <w:sz w:val="24"/>
                <w:szCs w:val="24"/>
              </w:rPr>
            </w:pPr>
            <w:r w:rsidRPr="00776F40">
              <w:rPr>
                <w:rFonts w:ascii="Times New Roman" w:eastAsia="Times New Roman" w:hAnsi="Times New Roman"/>
                <w:sz w:val="24"/>
                <w:szCs w:val="24"/>
              </w:rPr>
              <w:t>Il candidato immagini di essere un OSA (Operatore Settore Alimentare) e di dover predisporre le iniziative necessarie per controllare la salubrità delle pietanze a base di carne nei luoghi di preparazione e di servizio dell’ azienda ristorativa presso cui lavora per prevenire problemi di salute ai loro clienti.</w:t>
            </w:r>
          </w:p>
          <w:p w14:paraId="7EF8B2D3" w14:textId="77777777" w:rsidR="00776F40" w:rsidRPr="00776F40" w:rsidRDefault="00776F40" w:rsidP="00776F40">
            <w:pPr>
              <w:autoSpaceDE w:val="0"/>
              <w:autoSpaceDN w:val="0"/>
              <w:adjustRightInd w:val="0"/>
              <w:spacing w:after="0" w:line="240" w:lineRule="auto"/>
              <w:rPr>
                <w:iCs/>
                <w:sz w:val="24"/>
                <w:szCs w:val="24"/>
              </w:rPr>
            </w:pPr>
          </w:p>
        </w:tc>
      </w:tr>
    </w:tbl>
    <w:p w14:paraId="32430560" w14:textId="77777777" w:rsidR="00776F40" w:rsidRPr="00776F40" w:rsidRDefault="00776F40" w:rsidP="00776F40">
      <w:pPr>
        <w:jc w:val="both"/>
        <w:rPr>
          <w:rFonts w:ascii="Times New Roman" w:eastAsia="Times New Roman" w:hAnsi="Times New Roman"/>
          <w:b/>
          <w:bCs/>
          <w:sz w:val="24"/>
          <w:szCs w:val="24"/>
          <w:lang w:eastAsia="it-IT"/>
        </w:rPr>
      </w:pPr>
      <w:r w:rsidRPr="00776F40">
        <w:rPr>
          <w:rFonts w:ascii="Times New Roman" w:eastAsia="Times New Roman" w:hAnsi="Times New Roman"/>
          <w:b/>
          <w:bCs/>
          <w:sz w:val="24"/>
          <w:szCs w:val="24"/>
          <w:lang w:eastAsia="it-IT"/>
        </w:rPr>
        <w:t>Documento n.1</w:t>
      </w:r>
    </w:p>
    <w:p w14:paraId="50320B8A" w14:textId="77777777" w:rsidR="00776F40" w:rsidRPr="00776F40" w:rsidRDefault="00776F40" w:rsidP="00776F40">
      <w:pPr>
        <w:jc w:val="both"/>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“Ispezione delle carni”</w:t>
      </w:r>
    </w:p>
    <w:p w14:paraId="2AF19AE8" w14:textId="77777777" w:rsidR="00776F40" w:rsidRPr="00776F40" w:rsidRDefault="00776F40" w:rsidP="00776F40">
      <w:p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 xml:space="preserve">Le procedure di ispezione delle carni hanno principalmente lo scopo di individuare e prevenire pericoli per la salute pubblica come agenti patogeni di origine alimentare e contaminanti chimici nella carne. Per prassi le ispezioni tecniche (visive, mediante palpazione e incisione) finalizzate a determinare la presenza di lesioni evidenti, ecchimosi o fratture ossee sono ritenute sufficienti a soddisfare gli obiettivi di tutela della salute pubblica. Queste tecniche non sono però sempre idonee a individuare patologie di origine alimentare come la campilobatteriosi, la salmonellosi e ceppi virulenti di </w:t>
      </w:r>
      <w:r w:rsidRPr="00776F40">
        <w:rPr>
          <w:rFonts w:ascii="Times New Roman" w:eastAsia="Times New Roman" w:hAnsi="Times New Roman"/>
          <w:i/>
          <w:color w:val="333333"/>
          <w:sz w:val="24"/>
          <w:szCs w:val="24"/>
          <w:lang w:eastAsia="it-IT"/>
        </w:rPr>
        <w:t>E. coli</w:t>
      </w:r>
      <w:r w:rsidRPr="00776F40">
        <w:rPr>
          <w:rFonts w:ascii="Times New Roman" w:eastAsia="Times New Roman" w:hAnsi="Times New Roman"/>
          <w:color w:val="333333"/>
          <w:sz w:val="24"/>
          <w:szCs w:val="24"/>
          <w:lang w:eastAsia="it-IT"/>
        </w:rPr>
        <w:t xml:space="preserve">, oppure la contaminazione da sostanze chimiche come steroidi o farmaci veterinari in traccia. L’ispezione delle carni è anche parte integrante del complessivo sistema di monitoraggio di alcune malattie degli animali e della verifica di conformità agli standard di </w:t>
      </w:r>
      <w:r w:rsidRPr="00776F40">
        <w:rPr>
          <w:rFonts w:ascii="Times New Roman" w:eastAsia="Times New Roman" w:hAnsi="Times New Roman"/>
          <w:color w:val="333333"/>
          <w:sz w:val="24"/>
          <w:szCs w:val="24"/>
          <w:lang w:eastAsia="it-IT"/>
        </w:rPr>
        <w:lastRenderedPageBreak/>
        <w:t>benessere animale. Si tratta di un punto di verifica fondamentale per l’individuazione precoce di potenziali problemi che potrebbero influire sulla salute pubblica oltre che sulla salute e il benessere degli animali.</w:t>
      </w:r>
    </w:p>
    <w:p w14:paraId="11D06DBB" w14:textId="77777777" w:rsidR="00776F40" w:rsidRPr="00776F40" w:rsidRDefault="00776F40" w:rsidP="00776F40">
      <w:pPr>
        <w:shd w:val="clear" w:color="auto" w:fill="FFFFFF"/>
        <w:spacing w:before="280" w:after="280" w:line="240" w:lineRule="auto"/>
        <w:jc w:val="both"/>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Tappe fondamentali</w:t>
      </w:r>
    </w:p>
    <w:p w14:paraId="040E624C" w14:textId="77777777" w:rsidR="00776F40" w:rsidRPr="00776F40" w:rsidRDefault="00776F40" w:rsidP="00776F40">
      <w:p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L'EFSA ha pubblicato diversi pareri sulle procedure di ispezione delle carni e ha fornito consulenza sull'ispezione delle carni di varie specie animali in rapporto ai pericoli per la salute pubblica.</w:t>
      </w:r>
    </w:p>
    <w:p w14:paraId="36DDBC66" w14:textId="77777777" w:rsidR="00776F40" w:rsidRPr="00776F40" w:rsidRDefault="00776F40" w:rsidP="00776F40">
      <w:p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b/>
          <w:color w:val="333333"/>
          <w:sz w:val="24"/>
          <w:szCs w:val="24"/>
          <w:lang w:eastAsia="it-IT"/>
        </w:rPr>
        <w:t xml:space="preserve">2020 </w:t>
      </w:r>
      <w:r w:rsidRPr="00776F40">
        <w:rPr>
          <w:rFonts w:ascii="Times New Roman" w:eastAsia="Times New Roman" w:hAnsi="Times New Roman"/>
          <w:color w:val="333333"/>
          <w:sz w:val="24"/>
          <w:szCs w:val="24"/>
          <w:lang w:eastAsia="it-IT"/>
        </w:rPr>
        <w:t xml:space="preserve">L'EFSA valuta i potenziali effetti dell'ispezione </w:t>
      </w:r>
      <w:r w:rsidRPr="00776F40">
        <w:rPr>
          <w:rFonts w:ascii="Times New Roman" w:eastAsia="Times New Roman" w:hAnsi="Times New Roman"/>
          <w:i/>
          <w:iCs/>
          <w:color w:val="333333"/>
          <w:sz w:val="24"/>
          <w:szCs w:val="24"/>
          <w:lang w:eastAsia="it-IT"/>
        </w:rPr>
        <w:t>post mortem</w:t>
      </w:r>
      <w:r w:rsidRPr="00776F40">
        <w:rPr>
          <w:rFonts w:ascii="Times New Roman" w:eastAsia="Times New Roman" w:hAnsi="Times New Roman"/>
          <w:color w:val="333333"/>
          <w:sz w:val="24"/>
          <w:szCs w:val="24"/>
          <w:lang w:eastAsia="it-IT"/>
        </w:rPr>
        <w:t xml:space="preserve"> tardiva (PMI) degli ungulati (bovini, piccoli ruminanti, suini, cavalli, cinghiali e cervi) sulla salute pubblica e sulla verifica della salute e del benessere degli animali. Nello specifico gli esperti stanno valutando l'</w:t>
      </w:r>
      <w:r w:rsidRPr="00776F40">
        <w:rPr>
          <w:rFonts w:ascii="Times New Roman" w:eastAsia="Times New Roman" w:hAnsi="Times New Roman"/>
          <w:i/>
          <w:color w:val="333333"/>
          <w:sz w:val="24"/>
          <w:szCs w:val="24"/>
          <w:lang w:eastAsia="it-IT"/>
        </w:rPr>
        <w:t>efficacia</w:t>
      </w:r>
      <w:r w:rsidRPr="00776F40">
        <w:rPr>
          <w:rFonts w:ascii="Times New Roman" w:eastAsia="Times New Roman" w:hAnsi="Times New Roman"/>
          <w:color w:val="333333"/>
          <w:sz w:val="24"/>
          <w:szCs w:val="24"/>
          <w:lang w:eastAsia="it-IT"/>
        </w:rPr>
        <w:t xml:space="preserve"> della PMI nel rilevare malattie quando venga effettuata 24 o 72 ore dopo la macellazione o l'arrivo allo stabilimento dove si effettua l’ispezione della carne di selvaggina.</w:t>
      </w:r>
    </w:p>
    <w:p w14:paraId="73917722" w14:textId="77777777" w:rsidR="00776F40" w:rsidRPr="00776F40" w:rsidRDefault="00776F40" w:rsidP="00776F40">
      <w:p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b/>
          <w:color w:val="333333"/>
          <w:sz w:val="24"/>
          <w:szCs w:val="24"/>
          <w:lang w:eastAsia="it-IT"/>
        </w:rPr>
        <w:t>2011 – 2013</w:t>
      </w:r>
      <w:r w:rsidRPr="00776F40">
        <w:rPr>
          <w:rFonts w:ascii="Times New Roman" w:eastAsia="Times New Roman" w:hAnsi="Times New Roman"/>
          <w:color w:val="333333"/>
          <w:sz w:val="24"/>
          <w:szCs w:val="24"/>
          <w:lang w:eastAsia="it-IT"/>
        </w:rPr>
        <w:t xml:space="preserve"> L’EFSA pubblica sei pareri scientifici sui pericoli per la salute pubblica connessi all’ispezione delle carni. A ognuno di essi è allegata una relazione scientifica in cui venivano proposti indici epidemiologici. In questi pareri l'EFSA individua e classifica i pericoli per la salute pubblica insiti nelle carni e raccomanda possibili migliorie o metodi alternativi per l'ispezione delle carni validi a dimensione UE. Tra questi vi è la revisione dei metodi attuali che potrebbero non essere adeguati al rilevamento dei rischi o sproporzionati rispetto ai rischi. Le raccomandazioni dell’EFSA tengono conto degli effetti conseguenti alle modifiche proposte in fatto di ispezione delle carni, sorveglianza e monitoraggio delle malattie degli animali nonché delle loro condizioni di benessere. Gli esperti propongono misure alternative ove possibile.</w:t>
      </w:r>
    </w:p>
    <w:p w14:paraId="2E944AA4" w14:textId="77777777" w:rsidR="00776F40" w:rsidRPr="00776F40" w:rsidRDefault="00776F40" w:rsidP="00776F40">
      <w:p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Le specie animali esaminate sono:</w:t>
      </w:r>
    </w:p>
    <w:p w14:paraId="0A002FA7" w14:textId="77777777" w:rsidR="00776F40" w:rsidRPr="00776F40" w:rsidRDefault="00776F40" w:rsidP="00776F40">
      <w:pPr>
        <w:numPr>
          <w:ilvl w:val="0"/>
          <w:numId w:val="54"/>
        </w:numPr>
        <w:shd w:val="clear" w:color="auto" w:fill="FFFFFF"/>
        <w:spacing w:before="280" w:after="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suini domestici</w:t>
      </w:r>
    </w:p>
    <w:p w14:paraId="4430C461" w14:textId="77777777" w:rsidR="00776F40" w:rsidRPr="00776F40" w:rsidRDefault="00776F40" w:rsidP="00776F40">
      <w:pPr>
        <w:numPr>
          <w:ilvl w:val="0"/>
          <w:numId w:val="54"/>
        </w:numPr>
        <w:shd w:val="clear" w:color="auto" w:fill="FFFFFF"/>
        <w:spacing w:after="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pollame</w:t>
      </w:r>
    </w:p>
    <w:p w14:paraId="1DEA853F" w14:textId="77777777" w:rsidR="00776F40" w:rsidRPr="00776F40" w:rsidRDefault="00776F40" w:rsidP="00776F40">
      <w:pPr>
        <w:numPr>
          <w:ilvl w:val="0"/>
          <w:numId w:val="54"/>
        </w:numPr>
        <w:shd w:val="clear" w:color="auto" w:fill="FFFFFF"/>
        <w:spacing w:after="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bovini</w:t>
      </w:r>
    </w:p>
    <w:p w14:paraId="49068AB7" w14:textId="77777777" w:rsidR="00776F40" w:rsidRPr="00776F40" w:rsidRDefault="00776F40" w:rsidP="00776F40">
      <w:pPr>
        <w:numPr>
          <w:ilvl w:val="0"/>
          <w:numId w:val="54"/>
        </w:numPr>
        <w:shd w:val="clear" w:color="auto" w:fill="FFFFFF"/>
        <w:spacing w:after="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ovini e caprini domestici</w:t>
      </w:r>
    </w:p>
    <w:p w14:paraId="1B047D9A" w14:textId="77777777" w:rsidR="00776F40" w:rsidRPr="00776F40" w:rsidRDefault="00776F40" w:rsidP="00776F40">
      <w:pPr>
        <w:numPr>
          <w:ilvl w:val="0"/>
          <w:numId w:val="54"/>
        </w:numPr>
        <w:shd w:val="clear" w:color="auto" w:fill="FFFFFF"/>
        <w:spacing w:after="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selvaggina d'allevamento</w:t>
      </w:r>
    </w:p>
    <w:p w14:paraId="16533EBC" w14:textId="77777777" w:rsidR="00776F40" w:rsidRPr="00776F40" w:rsidRDefault="00776F40" w:rsidP="00776F40">
      <w:pPr>
        <w:numPr>
          <w:ilvl w:val="0"/>
          <w:numId w:val="54"/>
        </w:num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solipedi domestici.</w:t>
      </w:r>
    </w:p>
    <w:p w14:paraId="129A7835" w14:textId="77777777" w:rsidR="00776F40" w:rsidRPr="00776F40" w:rsidRDefault="00776F40" w:rsidP="00776F40">
      <w:pPr>
        <w:shd w:val="clear" w:color="auto" w:fill="FFFFFF"/>
        <w:spacing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t xml:space="preserve">Per effettuare lo studio l’EFSA si è avvalsa di varie competenze professionali esistenti al proprio interno in fatto di: pericoli biologici, incluse le zoonosi (malattie degli animali trasmissibili all’uomo), contaminanti chimici nella filiera alimentare, salute e benessere degli animali, metodologie di </w:t>
      </w:r>
      <w:r w:rsidRPr="00776F40">
        <w:rPr>
          <w:rFonts w:ascii="Times New Roman" w:eastAsia="Times New Roman" w:hAnsi="Times New Roman"/>
          <w:i/>
          <w:color w:val="333333"/>
          <w:sz w:val="24"/>
          <w:szCs w:val="24"/>
          <w:lang w:eastAsia="it-IT"/>
        </w:rPr>
        <w:t>valutazione del rischio</w:t>
      </w:r>
      <w:r w:rsidRPr="00776F40">
        <w:rPr>
          <w:rFonts w:ascii="Times New Roman" w:eastAsia="Times New Roman" w:hAnsi="Times New Roman"/>
          <w:color w:val="333333"/>
          <w:sz w:val="24"/>
          <w:szCs w:val="24"/>
          <w:lang w:eastAsia="it-IT"/>
        </w:rPr>
        <w:t xml:space="preserve"> e raccolta dati.</w:t>
      </w:r>
    </w:p>
    <w:p w14:paraId="4B024EC9" w14:textId="77777777" w:rsidR="00776F40" w:rsidRPr="00776F40" w:rsidRDefault="00776F40" w:rsidP="00776F40">
      <w:pPr>
        <w:shd w:val="clear" w:color="auto" w:fill="FFFFFF"/>
        <w:spacing w:after="280" w:line="240" w:lineRule="auto"/>
        <w:jc w:val="center"/>
        <w:rPr>
          <w:rFonts w:ascii="Times New Roman" w:eastAsia="Times New Roman" w:hAnsi="Times New Roman"/>
          <w:color w:val="333333"/>
          <w:sz w:val="24"/>
          <w:szCs w:val="24"/>
          <w:lang w:eastAsia="it-IT"/>
        </w:rPr>
      </w:pPr>
      <w:r w:rsidRPr="00776F40">
        <w:rPr>
          <w:rFonts w:cs="Calibri"/>
          <w:noProof/>
          <w:lang w:eastAsia="it-IT"/>
        </w:rPr>
        <w:drawing>
          <wp:inline distT="0" distB="0" distL="0" distR="0" wp14:anchorId="495365B9" wp14:editId="1F7255CE">
            <wp:extent cx="3566730" cy="2051050"/>
            <wp:effectExtent l="152400" t="114300" r="148590" b="139700"/>
            <wp:docPr id="5" name="Immagine 2" descr="Sicurezza alimentare: il ruolo dell'UE e delle autorità nazion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curezza alimentare: il ruolo dell'UE e delle autorità nazionali"/>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contrast="-33000"/>
                              </a14:imgEffect>
                            </a14:imgLayer>
                          </a14:imgProps>
                        </a:ext>
                        <a:ext uri="{28A0092B-C50C-407E-A947-70E740481C1C}">
                          <a14:useLocalDpi xmlns:a14="http://schemas.microsoft.com/office/drawing/2010/main" val="0"/>
                        </a:ext>
                      </a:extLst>
                    </a:blip>
                    <a:srcRect/>
                    <a:stretch>
                      <a:fillRect/>
                    </a:stretch>
                  </pic:blipFill>
                  <pic:spPr bwMode="auto">
                    <a:xfrm>
                      <a:off x="0" y="0"/>
                      <a:ext cx="3622464" cy="20831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2956470" w14:textId="77777777" w:rsidR="00776F40" w:rsidRPr="00776F40" w:rsidRDefault="00776F40" w:rsidP="00776F40">
      <w:pPr>
        <w:shd w:val="clear" w:color="auto" w:fill="FFFFFF"/>
        <w:spacing w:before="280" w:after="280" w:line="240" w:lineRule="auto"/>
        <w:jc w:val="both"/>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t>Ruolo dell'EFSA</w:t>
      </w:r>
    </w:p>
    <w:p w14:paraId="283AFA5A" w14:textId="77777777" w:rsidR="00776F40" w:rsidRPr="00776F40" w:rsidRDefault="00776F40" w:rsidP="00776F40">
      <w:pPr>
        <w:shd w:val="clear" w:color="auto" w:fill="FFFFFF"/>
        <w:spacing w:before="280" w:after="280" w:line="240" w:lineRule="auto"/>
        <w:jc w:val="both"/>
        <w:rPr>
          <w:rFonts w:ascii="Times New Roman" w:eastAsia="Times New Roman" w:hAnsi="Times New Roman"/>
          <w:color w:val="333333"/>
          <w:sz w:val="24"/>
          <w:szCs w:val="24"/>
          <w:lang w:eastAsia="it-IT"/>
        </w:rPr>
      </w:pPr>
      <w:r w:rsidRPr="00776F40">
        <w:rPr>
          <w:rFonts w:ascii="Times New Roman" w:eastAsia="Times New Roman" w:hAnsi="Times New Roman"/>
          <w:color w:val="333333"/>
          <w:sz w:val="24"/>
          <w:szCs w:val="24"/>
          <w:lang w:eastAsia="it-IT"/>
        </w:rPr>
        <w:lastRenderedPageBreak/>
        <w:t>L’EFSA offre ai gestori del rischio consulenza scientifica e supporto tecnico indipendenti in materia di pericoli specifici insiti nei diversi sistemi di produzione in rapporto all’ispezione delle carni. Le risultanze dell’EFSA vengono utilizzate dai gestori del rischio nell’Unione europea (UE) e negli Stati membri per migliorare le attuali metodologie di ispezione delle carni. Nel maggio del 2010 la Commissione europea ha chiesto all’EFSA di fornire le basi scientifiche per modernizzare l’ispezione delle carni nell’UE. Insieme al Centro europeo per la prevenzione e il controllo delle malattie (ECDC), l’EFSA ha avuto il compito di contribuire a introdurre un approccio all’ispezione delle carni basato sul rischio in tutte le relative fasi della catena di produzione.</w:t>
      </w:r>
    </w:p>
    <w:p w14:paraId="79A3041E" w14:textId="77777777" w:rsidR="00776F40" w:rsidRPr="00776F40" w:rsidRDefault="00776F40" w:rsidP="00776F40">
      <w:pPr>
        <w:shd w:val="clear" w:color="auto" w:fill="FFFFFF"/>
        <w:spacing w:after="280" w:line="240" w:lineRule="auto"/>
        <w:jc w:val="both"/>
        <w:rPr>
          <w:rFonts w:ascii="Times New Roman" w:hAnsi="Times New Roman"/>
          <w:sz w:val="24"/>
          <w:szCs w:val="24"/>
          <w:lang w:eastAsia="it-IT"/>
        </w:rPr>
      </w:pPr>
      <w:r w:rsidRPr="00776F40">
        <w:rPr>
          <w:rFonts w:ascii="Times New Roman" w:eastAsia="Times New Roman" w:hAnsi="Times New Roman"/>
          <w:color w:val="333333"/>
          <w:sz w:val="24"/>
          <w:szCs w:val="24"/>
          <w:lang w:eastAsia="it-IT"/>
        </w:rPr>
        <w:t xml:space="preserve">Fonte: EFSA </w:t>
      </w:r>
      <w:r w:rsidRPr="00776F40">
        <w:rPr>
          <w:rFonts w:ascii="Times New Roman" w:hAnsi="Times New Roman"/>
          <w:sz w:val="24"/>
          <w:szCs w:val="24"/>
          <w:lang w:eastAsia="it-IT"/>
        </w:rPr>
        <w:t>(autorità europea per la sicurezza alimentare-sito ufficiale dell’unione europea)</w:t>
      </w:r>
    </w:p>
    <w:p w14:paraId="7DE1E04A" w14:textId="77777777" w:rsidR="00776F40" w:rsidRPr="00776F40" w:rsidRDefault="0037470B" w:rsidP="00776F40">
      <w:pPr>
        <w:jc w:val="both"/>
        <w:rPr>
          <w:rFonts w:ascii="Times New Roman" w:eastAsia="Times New Roman" w:hAnsi="Times New Roman"/>
          <w:b/>
          <w:bCs/>
          <w:sz w:val="24"/>
          <w:szCs w:val="24"/>
          <w:lang w:eastAsia="it-IT"/>
        </w:rPr>
      </w:pPr>
      <w:hyperlink r:id="rId17" w:history="1">
        <w:r w:rsidR="00776F40" w:rsidRPr="00776F40">
          <w:rPr>
            <w:rFonts w:ascii="Times New Roman" w:eastAsia="Times New Roman" w:hAnsi="Times New Roman"/>
            <w:color w:val="0000FF"/>
            <w:sz w:val="24"/>
            <w:szCs w:val="24"/>
            <w:u w:val="single"/>
            <w:lang w:eastAsia="it-IT"/>
          </w:rPr>
          <w:t>https://www.efsa.europa.eu/it/topics/topic/meat-inspection?fbclid=IwAR05jqDuwZaVGKx2_Rd24ChI4cYSMPNTSvEaG1Iq17cx0EYyTELBjZDe-vw</w:t>
        </w:r>
      </w:hyperlink>
    </w:p>
    <w:p w14:paraId="5D667E94" w14:textId="77777777" w:rsidR="00776F40" w:rsidRPr="00776F40" w:rsidRDefault="00776F40" w:rsidP="00776F40">
      <w:pPr>
        <w:jc w:val="both"/>
        <w:rPr>
          <w:rFonts w:ascii="Times New Roman" w:eastAsia="Times New Roman" w:hAnsi="Times New Roman"/>
          <w:b/>
          <w:bCs/>
          <w:sz w:val="24"/>
          <w:szCs w:val="24"/>
          <w:lang w:eastAsia="it-IT"/>
        </w:rPr>
      </w:pPr>
      <w:r w:rsidRPr="00776F40">
        <w:rPr>
          <w:rFonts w:ascii="Times New Roman" w:eastAsia="Times New Roman" w:hAnsi="Times New Roman"/>
          <w:b/>
          <w:bCs/>
          <w:sz w:val="24"/>
          <w:szCs w:val="24"/>
          <w:lang w:eastAsia="it-IT"/>
        </w:rPr>
        <w:t>Documento 2</w:t>
      </w:r>
    </w:p>
    <w:p w14:paraId="4012CBCF" w14:textId="77777777" w:rsidR="00776F40" w:rsidRPr="00776F40" w:rsidRDefault="00776F40" w:rsidP="00776F40">
      <w:pPr>
        <w:jc w:val="both"/>
        <w:rPr>
          <w:rFonts w:ascii="Times New Roman" w:eastAsia="Times New Roman" w:hAnsi="Times New Roman"/>
          <w:b/>
          <w:bCs/>
          <w:sz w:val="24"/>
          <w:szCs w:val="24"/>
          <w:lang w:eastAsia="it-IT"/>
        </w:rPr>
      </w:pPr>
      <w:r w:rsidRPr="00776F40">
        <w:rPr>
          <w:rFonts w:ascii="Times New Roman" w:eastAsia="Times New Roman" w:hAnsi="Times New Roman"/>
          <w:b/>
          <w:bCs/>
          <w:sz w:val="24"/>
          <w:szCs w:val="24"/>
          <w:lang w:eastAsia="it-IT"/>
        </w:rPr>
        <w:t>“Salmonella: ritirato un lotto di wurstel”</w:t>
      </w:r>
    </w:p>
    <w:p w14:paraId="2C218816" w14:textId="77777777" w:rsidR="00776F40" w:rsidRPr="00776F40" w:rsidRDefault="00776F40" w:rsidP="00776F40">
      <w:pPr>
        <w:jc w:val="both"/>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Dopo il caso di un bambino di 10 anni rimasto intossicato, l'Asl di Caserta ha diramato un avviso di allerta alimentare. Salmonella: ritirato un lotto di wurstel</w:t>
      </w:r>
    </w:p>
    <w:p w14:paraId="1D6E7D33" w14:textId="77777777" w:rsidR="00776F40" w:rsidRPr="00776F40" w:rsidRDefault="00776F40" w:rsidP="00776F40">
      <w:pPr>
        <w:jc w:val="center"/>
        <w:rPr>
          <w:rFonts w:ascii="Times New Roman" w:eastAsia="Times New Roman" w:hAnsi="Times New Roman"/>
          <w:sz w:val="24"/>
          <w:szCs w:val="24"/>
          <w:lang w:eastAsia="it-IT"/>
        </w:rPr>
      </w:pPr>
      <w:r w:rsidRPr="00776F40">
        <w:rPr>
          <w:rFonts w:cs="Calibri"/>
          <w:noProof/>
          <w:lang w:eastAsia="it-IT"/>
        </w:rPr>
        <w:drawing>
          <wp:inline distT="0" distB="0" distL="0" distR="0" wp14:anchorId="00529363" wp14:editId="7AECDE61">
            <wp:extent cx="3239692" cy="2161027"/>
            <wp:effectExtent l="0" t="0" r="0" b="0"/>
            <wp:docPr id="1180158602" name="Immagine 3" descr="Campania: ritirati wurstel dal mercato. Bimbo colpito da salmonella - Agro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mpania: ritirati wurstel dal mercato. Bimbo colpito da salmonella - Agro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8477" cy="2173558"/>
                    </a:xfrm>
                    <a:prstGeom prst="rect">
                      <a:avLst/>
                    </a:prstGeom>
                    <a:noFill/>
                    <a:ln>
                      <a:noFill/>
                    </a:ln>
                  </pic:spPr>
                </pic:pic>
              </a:graphicData>
            </a:graphic>
          </wp:inline>
        </w:drawing>
      </w:r>
    </w:p>
    <w:p w14:paraId="32C5D2C3" w14:textId="77777777" w:rsidR="00776F40" w:rsidRPr="00776F40" w:rsidRDefault="00776F40" w:rsidP="00776F40">
      <w:pPr>
        <w:jc w:val="center"/>
        <w:rPr>
          <w:rFonts w:ascii="Times New Roman" w:eastAsia="Times New Roman" w:hAnsi="Times New Roman"/>
          <w:sz w:val="24"/>
          <w:szCs w:val="24"/>
          <w:lang w:eastAsia="it-IT"/>
        </w:rPr>
      </w:pPr>
    </w:p>
    <w:p w14:paraId="6A335662" w14:textId="77777777" w:rsidR="00776F40" w:rsidRPr="00776F40" w:rsidRDefault="00776F40" w:rsidP="00776F40">
      <w:pPr>
        <w:jc w:val="both"/>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Wurstel ritirati dai supermercati dopo che un bambino di 10 anni è stato colpito da salmonella. Lo rende noto l'Asl di Caserta, che ha diramato un avviso di allerta alimentare dopo che il 15 novembre è stato attivato il ritiro e richiamo del prodotto a seguito di una indagine epidemiologica su un bimbo di 10 anni che presentava sintomi come nausea, vomito, febbre, dolori addominali e diarrea. "La conferma della causa della tossinfezione alimentare - si legge nell'avviso dell'Asl - si è avuta a seguito di campioni ufficiali eseguiti sui wurstel dai servizi veterinari ed inviati all'Istituto Zooprofilattico del Mezzogiorno. Si tratta di Wurstel Lecock di pollo e tacchino 'Scarlino' in confezione da 10 unità da 100 grammi con lotto/scadenza 02/03/23 L1, prodotto dal salumificio Scarlino srl di Taurisano (Lecce) e distribuito in molti esercizi di vendita nel territorio della Campania e della provincia di Caserta".</w:t>
      </w:r>
    </w:p>
    <w:p w14:paraId="4E85DBBF" w14:textId="77777777" w:rsidR="00776F40" w:rsidRPr="00776F40" w:rsidRDefault="00776F40" w:rsidP="00776F40">
      <w:pPr>
        <w:jc w:val="both"/>
        <w:rPr>
          <w:rFonts w:ascii="Times New Roman" w:eastAsia="Times New Roman" w:hAnsi="Times New Roman"/>
          <w:sz w:val="24"/>
          <w:szCs w:val="24"/>
          <w:lang w:eastAsia="it-IT"/>
        </w:rPr>
      </w:pPr>
      <w:r w:rsidRPr="00776F40">
        <w:rPr>
          <w:rFonts w:ascii="Times New Roman" w:eastAsia="Times New Roman" w:hAnsi="Times New Roman"/>
          <w:sz w:val="24"/>
          <w:szCs w:val="24"/>
          <w:lang w:eastAsia="it-IT"/>
        </w:rPr>
        <w:t>Fonte: Rainews – Tgr Campania 17/11/2022</w:t>
      </w:r>
    </w:p>
    <w:p w14:paraId="004C08AE" w14:textId="77777777" w:rsidR="00776F40" w:rsidRPr="00776F40" w:rsidRDefault="00776F40" w:rsidP="00776F40">
      <w:pPr>
        <w:jc w:val="right"/>
        <w:rPr>
          <w:rFonts w:ascii="Times New Roman" w:eastAsia="Times New Roman" w:hAnsi="Times New Roman"/>
          <w:i/>
          <w:iCs/>
          <w:sz w:val="24"/>
          <w:szCs w:val="24"/>
          <w:lang w:eastAsia="it-IT"/>
        </w:rPr>
      </w:pPr>
      <w:r w:rsidRPr="00776F40">
        <w:rPr>
          <w:rFonts w:cs="Calibri"/>
          <w:i/>
          <w:iCs/>
          <w:lang w:eastAsia="it-IT"/>
        </w:rPr>
        <w:t>(</w:t>
      </w:r>
      <w:hyperlink r:id="rId19" w:anchor=":~:text=Dopo%20il%20caso%20di%20un,un%20avviso%20di%20allerta%20alimentare&amp;text=Wurstel%20ritirati%20dai%20supermercati%20dopo,%C3%A8%20stato%20colpito%20da%20salmonella" w:history="1">
        <w:r w:rsidRPr="00776F40">
          <w:rPr>
            <w:rFonts w:ascii="Times New Roman" w:eastAsia="Times New Roman" w:hAnsi="Times New Roman"/>
            <w:i/>
            <w:iCs/>
            <w:sz w:val="24"/>
            <w:szCs w:val="24"/>
            <w:lang w:eastAsia="it-IT"/>
          </w:rPr>
          <w:t>https://www.rainews.it/tgr/campania/articoli/2022/11/salmonella-ritirato-un-lotto-di-wurstel-a06d1a21-aed0-40ef-bdb7-9d95450b209d.html#:~:text=Dopo%20il%20caso%20di%20un,un%20avviso%20di%20allerta%20alimentare&amp;text=Wurstel%20ritirati%20dai%20supermercati%20dopo,%C3%A8%20stato%20colpito%20da%20salmonella</w:t>
        </w:r>
      </w:hyperlink>
      <w:r w:rsidRPr="00776F40">
        <w:rPr>
          <w:rFonts w:ascii="Times New Roman" w:eastAsia="Times New Roman" w:hAnsi="Times New Roman"/>
          <w:i/>
          <w:iCs/>
          <w:sz w:val="24"/>
          <w:szCs w:val="24"/>
          <w:lang w:eastAsia="it-IT"/>
        </w:rPr>
        <w:t>.)</w:t>
      </w:r>
    </w:p>
    <w:p w14:paraId="7FF5A9F6" w14:textId="77777777" w:rsidR="00776F40" w:rsidRPr="00776F40" w:rsidRDefault="00776F40" w:rsidP="00776F40">
      <w:pPr>
        <w:jc w:val="both"/>
        <w:rPr>
          <w:rFonts w:ascii="Times New Roman" w:eastAsia="Times New Roman" w:hAnsi="Times New Roman"/>
          <w:b/>
          <w:sz w:val="24"/>
          <w:szCs w:val="24"/>
          <w:lang w:eastAsia="it-IT"/>
        </w:rPr>
      </w:pPr>
      <w:r w:rsidRPr="00776F40">
        <w:rPr>
          <w:rFonts w:ascii="Times New Roman" w:eastAsia="Times New Roman" w:hAnsi="Times New Roman"/>
          <w:b/>
          <w:sz w:val="24"/>
          <w:szCs w:val="24"/>
          <w:lang w:eastAsia="it-IT"/>
        </w:rPr>
        <w:lastRenderedPageBreak/>
        <w:t>Allo studente si chiede di dar prova delle sue conoscenze e competenze, rispondendo ai quesiti e alle consegne in tutti i punti successivi.</w:t>
      </w:r>
    </w:p>
    <w:p w14:paraId="0E864FC3" w14:textId="77777777" w:rsidR="00776F40" w:rsidRPr="00776F40" w:rsidRDefault="00776F40" w:rsidP="00776F40">
      <w:pPr>
        <w:numPr>
          <w:ilvl w:val="0"/>
          <w:numId w:val="58"/>
        </w:numPr>
        <w:spacing w:after="0"/>
        <w:contextualSpacing/>
        <w:jc w:val="both"/>
        <w:rPr>
          <w:rFonts w:ascii="Times New Roman" w:eastAsia="Times New Roman" w:hAnsi="Times New Roman"/>
          <w:sz w:val="24"/>
          <w:szCs w:val="24"/>
          <w:u w:val="single"/>
        </w:rPr>
      </w:pPr>
      <w:r w:rsidRPr="00776F40">
        <w:rPr>
          <w:rFonts w:ascii="Times New Roman" w:eastAsia="Times New Roman" w:hAnsi="Times New Roman"/>
          <w:sz w:val="24"/>
          <w:szCs w:val="24"/>
          <w:u w:val="single"/>
        </w:rPr>
        <w:t>Con riferimento alla comprensione dei documenti introduttivi, il candidato risponda alle seguenti questioni:</w:t>
      </w:r>
    </w:p>
    <w:p w14:paraId="51AEA469" w14:textId="77777777" w:rsidR="00776F40" w:rsidRPr="00776F40" w:rsidRDefault="00776F40" w:rsidP="00776F40">
      <w:pPr>
        <w:numPr>
          <w:ilvl w:val="0"/>
          <w:numId w:val="55"/>
        </w:numPr>
        <w:autoSpaceDE w:val="0"/>
        <w:autoSpaceDN w:val="0"/>
        <w:adjustRightInd w:val="0"/>
        <w:spacing w:after="0" w:line="240" w:lineRule="auto"/>
        <w:jc w:val="both"/>
        <w:rPr>
          <w:rFonts w:ascii="Times New Roman" w:eastAsia="Cambria" w:hAnsi="Times New Roman"/>
          <w:color w:val="000000"/>
          <w:sz w:val="24"/>
          <w:szCs w:val="24"/>
        </w:rPr>
      </w:pPr>
      <w:r w:rsidRPr="00776F40">
        <w:rPr>
          <w:rFonts w:ascii="Times New Roman" w:eastAsia="Cambria" w:hAnsi="Times New Roman"/>
          <w:color w:val="000000"/>
          <w:sz w:val="24"/>
          <w:szCs w:val="24"/>
        </w:rPr>
        <w:t>Quale ruolo svolge  l’EFSA nella sicurezza alimentare</w:t>
      </w:r>
    </w:p>
    <w:p w14:paraId="33E62F4E" w14:textId="77777777" w:rsidR="00776F40" w:rsidRPr="00776F40" w:rsidRDefault="00776F40" w:rsidP="00776F40">
      <w:pPr>
        <w:numPr>
          <w:ilvl w:val="0"/>
          <w:numId w:val="55"/>
        </w:numPr>
        <w:autoSpaceDE w:val="0"/>
        <w:autoSpaceDN w:val="0"/>
        <w:adjustRightInd w:val="0"/>
        <w:spacing w:after="0" w:line="240" w:lineRule="auto"/>
        <w:jc w:val="both"/>
        <w:rPr>
          <w:rFonts w:ascii="Times New Roman" w:eastAsia="Cambria" w:hAnsi="Times New Roman"/>
          <w:color w:val="000000"/>
          <w:sz w:val="24"/>
          <w:szCs w:val="24"/>
        </w:rPr>
      </w:pPr>
      <w:r w:rsidRPr="00776F40">
        <w:rPr>
          <w:rFonts w:ascii="Times New Roman" w:eastAsia="Cambria" w:hAnsi="Times New Roman"/>
          <w:color w:val="000000"/>
          <w:sz w:val="24"/>
          <w:szCs w:val="24"/>
        </w:rPr>
        <w:t>Quali sono state le principali tappe che hanno portato all’attuale legislazione e procedura di ispezione delle carni da parte dell’EFSA</w:t>
      </w:r>
    </w:p>
    <w:p w14:paraId="20B1910A" w14:textId="77777777" w:rsidR="00776F40" w:rsidRPr="00776F40" w:rsidRDefault="00776F40" w:rsidP="00776F40">
      <w:pPr>
        <w:numPr>
          <w:ilvl w:val="0"/>
          <w:numId w:val="55"/>
        </w:numPr>
        <w:autoSpaceDE w:val="0"/>
        <w:autoSpaceDN w:val="0"/>
        <w:adjustRightInd w:val="0"/>
        <w:spacing w:after="0" w:line="240" w:lineRule="auto"/>
        <w:jc w:val="both"/>
        <w:rPr>
          <w:rFonts w:ascii="Times New Roman" w:eastAsia="Cambria" w:hAnsi="Times New Roman"/>
          <w:color w:val="000000"/>
          <w:sz w:val="24"/>
          <w:szCs w:val="24"/>
        </w:rPr>
      </w:pPr>
      <w:r w:rsidRPr="00776F40">
        <w:rPr>
          <w:rFonts w:ascii="Times New Roman" w:eastAsia="Cambria" w:hAnsi="Times New Roman"/>
          <w:color w:val="000000"/>
          <w:sz w:val="24"/>
          <w:szCs w:val="24"/>
        </w:rPr>
        <w:t>Quali sono i principali sintomi da salmonellosi e se si tratta di infezione, intossicazione o tossinfezione alimentare.</w:t>
      </w:r>
    </w:p>
    <w:p w14:paraId="5715EDF8" w14:textId="77777777" w:rsidR="00776F40" w:rsidRPr="00776F40" w:rsidRDefault="00776F40" w:rsidP="00776F40">
      <w:pPr>
        <w:autoSpaceDE w:val="0"/>
        <w:autoSpaceDN w:val="0"/>
        <w:adjustRightInd w:val="0"/>
        <w:spacing w:after="0" w:line="240" w:lineRule="auto"/>
        <w:ind w:left="720"/>
        <w:jc w:val="both"/>
        <w:rPr>
          <w:rFonts w:ascii="Times New Roman" w:eastAsia="Cambria" w:hAnsi="Times New Roman"/>
          <w:color w:val="000000"/>
          <w:sz w:val="24"/>
          <w:szCs w:val="24"/>
        </w:rPr>
      </w:pPr>
    </w:p>
    <w:p w14:paraId="7F572BEA" w14:textId="77777777" w:rsidR="00776F40" w:rsidRPr="00776F40" w:rsidRDefault="00776F40" w:rsidP="00776F40">
      <w:pPr>
        <w:numPr>
          <w:ilvl w:val="0"/>
          <w:numId w:val="58"/>
        </w:numPr>
        <w:contextualSpacing/>
        <w:jc w:val="both"/>
        <w:rPr>
          <w:rFonts w:ascii="Times New Roman" w:eastAsia="Times New Roman" w:hAnsi="Times New Roman"/>
          <w:sz w:val="24"/>
          <w:szCs w:val="24"/>
          <w:u w:val="single"/>
        </w:rPr>
      </w:pPr>
      <w:r w:rsidRPr="00776F40">
        <w:rPr>
          <w:rFonts w:ascii="Times New Roman" w:eastAsia="Times New Roman" w:hAnsi="Times New Roman"/>
          <w:sz w:val="24"/>
          <w:szCs w:val="24"/>
          <w:u w:val="single"/>
        </w:rPr>
        <w:t>Con riferimento alla produzione di un testo, il candidato, utilizzando le conoscenze acquisite nel corso degli studi, spieghi in maniera motivata e con degli esempi il problema della sicurezza alimentare in relazione ai pericoli e ai rischi ad esso associati. in particolare il candidato:</w:t>
      </w:r>
    </w:p>
    <w:p w14:paraId="4E3CB4A1" w14:textId="77777777" w:rsidR="00776F40" w:rsidRPr="00776F40" w:rsidRDefault="00776F40" w:rsidP="00776F40">
      <w:pPr>
        <w:numPr>
          <w:ilvl w:val="0"/>
          <w:numId w:val="57"/>
        </w:numPr>
        <w:contextualSpacing/>
        <w:jc w:val="both"/>
        <w:rPr>
          <w:rFonts w:ascii="Times New Roman" w:eastAsia="Times New Roman" w:hAnsi="Times New Roman"/>
          <w:sz w:val="24"/>
          <w:szCs w:val="24"/>
        </w:rPr>
      </w:pPr>
      <w:r w:rsidRPr="00776F40">
        <w:rPr>
          <w:rFonts w:ascii="Times New Roman" w:eastAsia="Times New Roman" w:hAnsi="Times New Roman"/>
          <w:sz w:val="24"/>
          <w:szCs w:val="24"/>
        </w:rPr>
        <w:t>Riferisca e spieghi le modalità e le tipologie di contaminazioni, che potrebbero alterare la salubrità di un prodotto finito e illustri i sistemi di prevenzione.</w:t>
      </w:r>
    </w:p>
    <w:p w14:paraId="09EA71D0" w14:textId="77777777" w:rsidR="00776F40" w:rsidRPr="00776F40" w:rsidRDefault="00776F40" w:rsidP="00776F40">
      <w:pPr>
        <w:numPr>
          <w:ilvl w:val="0"/>
          <w:numId w:val="57"/>
        </w:numPr>
        <w:contextualSpacing/>
        <w:jc w:val="both"/>
        <w:rPr>
          <w:rFonts w:ascii="Times New Roman" w:eastAsia="Times New Roman" w:hAnsi="Times New Roman"/>
          <w:sz w:val="24"/>
          <w:szCs w:val="24"/>
        </w:rPr>
      </w:pPr>
      <w:r w:rsidRPr="00776F40">
        <w:rPr>
          <w:rFonts w:ascii="Times New Roman" w:eastAsia="Times New Roman" w:hAnsi="Times New Roman"/>
          <w:sz w:val="24"/>
          <w:szCs w:val="24"/>
        </w:rPr>
        <w:t>Descriva, anche con degli esempi come si può attuare una sanificazione dell’ambiente ristorativo, precisando la differenza tra detersione disinfezione e disinfestazione.</w:t>
      </w:r>
    </w:p>
    <w:p w14:paraId="021CEC91" w14:textId="77777777" w:rsidR="00776F40" w:rsidRPr="00776F40" w:rsidRDefault="00776F40" w:rsidP="00776F40">
      <w:pPr>
        <w:numPr>
          <w:ilvl w:val="0"/>
          <w:numId w:val="57"/>
        </w:numPr>
        <w:pBdr>
          <w:top w:val="nil"/>
          <w:left w:val="nil"/>
          <w:bottom w:val="nil"/>
          <w:right w:val="nil"/>
          <w:between w:val="nil"/>
        </w:pBdr>
        <w:spacing w:after="0" w:line="240" w:lineRule="auto"/>
        <w:contextualSpacing/>
        <w:jc w:val="both"/>
        <w:rPr>
          <w:rFonts w:ascii="Times New Roman" w:eastAsia="Times New Roman" w:hAnsi="Times New Roman"/>
          <w:color w:val="000000"/>
          <w:sz w:val="24"/>
          <w:szCs w:val="24"/>
        </w:rPr>
      </w:pPr>
      <w:r w:rsidRPr="00776F40">
        <w:rPr>
          <w:rFonts w:ascii="Times New Roman" w:eastAsia="Times New Roman" w:hAnsi="Times New Roman"/>
          <w:color w:val="000000"/>
          <w:sz w:val="24"/>
          <w:szCs w:val="24"/>
        </w:rPr>
        <w:t>Illustri quali sono i fattori che favoriscono la contaminazione microbiologica e lo sviluppo dei microrganismi, descrivendo in particolar modo quelle associate a carni e pollami.</w:t>
      </w:r>
    </w:p>
    <w:p w14:paraId="2AAC2C67" w14:textId="77777777" w:rsidR="00776F40" w:rsidRPr="00776F40" w:rsidRDefault="00776F40" w:rsidP="00776F40">
      <w:pPr>
        <w:pBdr>
          <w:top w:val="nil"/>
          <w:left w:val="nil"/>
          <w:bottom w:val="nil"/>
          <w:right w:val="nil"/>
          <w:between w:val="nil"/>
        </w:pBdr>
        <w:spacing w:after="0" w:line="240" w:lineRule="auto"/>
        <w:jc w:val="both"/>
        <w:rPr>
          <w:rFonts w:ascii="Times New Roman" w:eastAsia="Times New Roman" w:hAnsi="Times New Roman"/>
          <w:color w:val="000000"/>
          <w:sz w:val="24"/>
          <w:szCs w:val="24"/>
          <w:lang w:eastAsia="it-IT"/>
        </w:rPr>
      </w:pPr>
    </w:p>
    <w:p w14:paraId="2A3027F7" w14:textId="3EADBD27" w:rsidR="00776F40" w:rsidRDefault="00776F40" w:rsidP="00776F40">
      <w:pPr>
        <w:numPr>
          <w:ilvl w:val="0"/>
          <w:numId w:val="58"/>
        </w:numPr>
        <w:tabs>
          <w:tab w:val="left" w:pos="4035"/>
        </w:tabs>
        <w:ind w:right="142"/>
        <w:contextualSpacing/>
        <w:jc w:val="both"/>
        <w:rPr>
          <w:rFonts w:ascii="Times New Roman" w:eastAsia="Times New Roman" w:hAnsi="Times New Roman"/>
          <w:sz w:val="24"/>
          <w:szCs w:val="24"/>
        </w:rPr>
      </w:pPr>
      <w:r w:rsidRPr="00776F40">
        <w:rPr>
          <w:rFonts w:ascii="Times New Roman" w:eastAsia="Cambria" w:hAnsi="Times New Roman"/>
          <w:u w:val="single"/>
        </w:rPr>
        <w:t>Con riferimento alla padronanza delle conoscenze fondamentali e delle competenze tecnico – professionali conseguite, il candidato</w:t>
      </w:r>
      <w:r w:rsidRPr="00776F40">
        <w:rPr>
          <w:rFonts w:ascii="Times New Roman" w:eastAsia="Times New Roman" w:hAnsi="Times New Roman"/>
          <w:sz w:val="24"/>
          <w:szCs w:val="24"/>
        </w:rPr>
        <w:t xml:space="preserve"> consapevole della centralità che la sicurezza alimentare ricopre in tutta la filiera alimentare, che rappresenta la garanzia della qualità dei prodotti proposti al cliente in ogni luogo di consumo e contribuisce a uno stile alimentare sano, supponga di essere incaricato, in qualità di OSA (Operatore Settore Alimentare), di predisporre le iniziative necessarie per controllare la salubrità delle pietanze a base di carne nei luoghi di preparazione e di servizio di una nota azienda ristorativa. Descriva il suo ruolo e in che modo opererebbe indicando quali sono i suoi obblighi e le sue responsabilità per evitare rischi alla salute del consumatore.</w:t>
      </w:r>
    </w:p>
    <w:p w14:paraId="2A3E6413" w14:textId="758864A9" w:rsidR="00776F40" w:rsidRDefault="00776F40" w:rsidP="00776F40">
      <w:pPr>
        <w:tabs>
          <w:tab w:val="left" w:pos="4035"/>
        </w:tabs>
        <w:ind w:right="142"/>
        <w:contextualSpacing/>
        <w:jc w:val="both"/>
        <w:rPr>
          <w:rFonts w:ascii="Times New Roman" w:eastAsia="Times New Roman" w:hAnsi="Times New Roman"/>
          <w:sz w:val="24"/>
          <w:szCs w:val="24"/>
        </w:rPr>
      </w:pPr>
    </w:p>
    <w:p w14:paraId="0C8A8E93" w14:textId="68402164" w:rsidR="00776F40" w:rsidRDefault="00776F40" w:rsidP="00776F40">
      <w:pPr>
        <w:tabs>
          <w:tab w:val="left" w:pos="4035"/>
        </w:tabs>
        <w:ind w:right="142"/>
        <w:contextualSpacing/>
        <w:jc w:val="both"/>
        <w:rPr>
          <w:rFonts w:ascii="Times New Roman" w:eastAsia="Times New Roman" w:hAnsi="Times New Roman"/>
          <w:sz w:val="24"/>
          <w:szCs w:val="24"/>
        </w:rPr>
      </w:pPr>
    </w:p>
    <w:p w14:paraId="7F4DF003" w14:textId="251640C2" w:rsidR="00776F40" w:rsidRDefault="00776F40" w:rsidP="00776F40">
      <w:pPr>
        <w:tabs>
          <w:tab w:val="left" w:pos="4035"/>
        </w:tabs>
        <w:ind w:right="142"/>
        <w:contextualSpacing/>
        <w:jc w:val="both"/>
        <w:rPr>
          <w:rFonts w:ascii="Times New Roman" w:eastAsia="Times New Roman" w:hAnsi="Times New Roman"/>
          <w:sz w:val="24"/>
          <w:szCs w:val="24"/>
        </w:rPr>
      </w:pPr>
    </w:p>
    <w:p w14:paraId="61BF245F" w14:textId="3A142623" w:rsidR="00776F40" w:rsidRDefault="00776F40" w:rsidP="00776F40">
      <w:pPr>
        <w:tabs>
          <w:tab w:val="left" w:pos="4035"/>
        </w:tabs>
        <w:ind w:right="142"/>
        <w:contextualSpacing/>
        <w:jc w:val="both"/>
        <w:rPr>
          <w:rFonts w:ascii="Times New Roman" w:eastAsia="Times New Roman" w:hAnsi="Times New Roman"/>
          <w:sz w:val="24"/>
          <w:szCs w:val="24"/>
        </w:rPr>
      </w:pPr>
    </w:p>
    <w:p w14:paraId="3207ED13" w14:textId="59416B53" w:rsidR="00776F40" w:rsidRDefault="00776F40" w:rsidP="00776F40">
      <w:pPr>
        <w:tabs>
          <w:tab w:val="left" w:pos="4035"/>
        </w:tabs>
        <w:ind w:right="142"/>
        <w:contextualSpacing/>
        <w:jc w:val="both"/>
        <w:rPr>
          <w:rFonts w:ascii="Times New Roman" w:eastAsia="Times New Roman" w:hAnsi="Times New Roman"/>
          <w:sz w:val="24"/>
          <w:szCs w:val="24"/>
        </w:rPr>
      </w:pPr>
    </w:p>
    <w:p w14:paraId="3DBF398D" w14:textId="3E601B4A" w:rsidR="00776F40" w:rsidRDefault="00776F40" w:rsidP="00776F40">
      <w:pPr>
        <w:tabs>
          <w:tab w:val="left" w:pos="4035"/>
        </w:tabs>
        <w:ind w:right="142"/>
        <w:contextualSpacing/>
        <w:jc w:val="both"/>
        <w:rPr>
          <w:rFonts w:ascii="Times New Roman" w:eastAsia="Times New Roman" w:hAnsi="Times New Roman"/>
          <w:sz w:val="24"/>
          <w:szCs w:val="24"/>
        </w:rPr>
      </w:pPr>
    </w:p>
    <w:p w14:paraId="0803B72F" w14:textId="77C5CF7B" w:rsidR="00776F40" w:rsidRDefault="00776F40" w:rsidP="00776F40">
      <w:pPr>
        <w:tabs>
          <w:tab w:val="left" w:pos="4035"/>
        </w:tabs>
        <w:ind w:right="142"/>
        <w:contextualSpacing/>
        <w:jc w:val="both"/>
        <w:rPr>
          <w:rFonts w:ascii="Times New Roman" w:eastAsia="Times New Roman" w:hAnsi="Times New Roman"/>
          <w:sz w:val="24"/>
          <w:szCs w:val="24"/>
        </w:rPr>
      </w:pPr>
    </w:p>
    <w:p w14:paraId="7AB598D1" w14:textId="08682667" w:rsidR="00776F40" w:rsidRDefault="00776F40" w:rsidP="00776F40">
      <w:pPr>
        <w:tabs>
          <w:tab w:val="left" w:pos="4035"/>
        </w:tabs>
        <w:ind w:right="142"/>
        <w:contextualSpacing/>
        <w:jc w:val="both"/>
        <w:rPr>
          <w:rFonts w:ascii="Times New Roman" w:eastAsia="Times New Roman" w:hAnsi="Times New Roman"/>
          <w:sz w:val="24"/>
          <w:szCs w:val="24"/>
        </w:rPr>
      </w:pPr>
    </w:p>
    <w:p w14:paraId="1E95FBB0" w14:textId="1FEBA58F" w:rsidR="00776F40" w:rsidRDefault="00776F40" w:rsidP="00776F40">
      <w:pPr>
        <w:tabs>
          <w:tab w:val="left" w:pos="4035"/>
        </w:tabs>
        <w:ind w:right="142"/>
        <w:contextualSpacing/>
        <w:jc w:val="both"/>
        <w:rPr>
          <w:rFonts w:ascii="Times New Roman" w:eastAsia="Times New Roman" w:hAnsi="Times New Roman"/>
          <w:sz w:val="24"/>
          <w:szCs w:val="24"/>
        </w:rPr>
      </w:pPr>
    </w:p>
    <w:p w14:paraId="2E3B1D11" w14:textId="2DAA3E6E" w:rsidR="00776F40" w:rsidRDefault="00776F40" w:rsidP="00776F40">
      <w:pPr>
        <w:tabs>
          <w:tab w:val="left" w:pos="4035"/>
        </w:tabs>
        <w:ind w:right="142"/>
        <w:contextualSpacing/>
        <w:jc w:val="both"/>
        <w:rPr>
          <w:rFonts w:ascii="Times New Roman" w:eastAsia="Times New Roman" w:hAnsi="Times New Roman"/>
          <w:sz w:val="24"/>
          <w:szCs w:val="24"/>
        </w:rPr>
      </w:pPr>
    </w:p>
    <w:p w14:paraId="7729CA44" w14:textId="0ABBF878" w:rsidR="00776F40" w:rsidRDefault="00776F40" w:rsidP="00776F40">
      <w:pPr>
        <w:tabs>
          <w:tab w:val="left" w:pos="4035"/>
        </w:tabs>
        <w:ind w:right="142"/>
        <w:contextualSpacing/>
        <w:jc w:val="both"/>
        <w:rPr>
          <w:rFonts w:ascii="Times New Roman" w:eastAsia="Times New Roman" w:hAnsi="Times New Roman"/>
          <w:sz w:val="24"/>
          <w:szCs w:val="24"/>
        </w:rPr>
      </w:pPr>
    </w:p>
    <w:p w14:paraId="6837C412" w14:textId="530E3745" w:rsidR="00776F40" w:rsidRDefault="00776F40" w:rsidP="00776F40">
      <w:pPr>
        <w:tabs>
          <w:tab w:val="left" w:pos="4035"/>
        </w:tabs>
        <w:ind w:right="142"/>
        <w:contextualSpacing/>
        <w:jc w:val="both"/>
        <w:rPr>
          <w:rFonts w:ascii="Times New Roman" w:eastAsia="Times New Roman" w:hAnsi="Times New Roman"/>
          <w:sz w:val="24"/>
          <w:szCs w:val="24"/>
        </w:rPr>
      </w:pPr>
    </w:p>
    <w:p w14:paraId="636B3B7D" w14:textId="5FF3A9EE" w:rsidR="00776F40" w:rsidRDefault="00776F40" w:rsidP="00776F40">
      <w:pPr>
        <w:tabs>
          <w:tab w:val="left" w:pos="4035"/>
        </w:tabs>
        <w:ind w:right="142"/>
        <w:contextualSpacing/>
        <w:jc w:val="both"/>
        <w:rPr>
          <w:rFonts w:ascii="Times New Roman" w:eastAsia="Times New Roman" w:hAnsi="Times New Roman"/>
          <w:sz w:val="24"/>
          <w:szCs w:val="24"/>
        </w:rPr>
      </w:pPr>
    </w:p>
    <w:p w14:paraId="21CAEB7A" w14:textId="042E9E6B" w:rsidR="00776F40" w:rsidRDefault="00776F40" w:rsidP="00776F40">
      <w:pPr>
        <w:tabs>
          <w:tab w:val="left" w:pos="4035"/>
        </w:tabs>
        <w:ind w:right="142"/>
        <w:contextualSpacing/>
        <w:jc w:val="both"/>
        <w:rPr>
          <w:rFonts w:ascii="Times New Roman" w:eastAsia="Times New Roman" w:hAnsi="Times New Roman"/>
          <w:sz w:val="24"/>
          <w:szCs w:val="24"/>
        </w:rPr>
      </w:pPr>
    </w:p>
    <w:p w14:paraId="0B803190" w14:textId="06069AC4" w:rsidR="00776F40" w:rsidRDefault="00776F40" w:rsidP="00776F40">
      <w:pPr>
        <w:tabs>
          <w:tab w:val="left" w:pos="4035"/>
        </w:tabs>
        <w:ind w:right="142"/>
        <w:contextualSpacing/>
        <w:jc w:val="both"/>
        <w:rPr>
          <w:rFonts w:ascii="Times New Roman" w:eastAsia="Times New Roman" w:hAnsi="Times New Roman"/>
          <w:sz w:val="24"/>
          <w:szCs w:val="24"/>
        </w:rPr>
      </w:pPr>
    </w:p>
    <w:p w14:paraId="466C001C" w14:textId="4BCE5DA6" w:rsidR="00776F40" w:rsidRDefault="00776F40" w:rsidP="00776F40">
      <w:pPr>
        <w:tabs>
          <w:tab w:val="left" w:pos="4035"/>
        </w:tabs>
        <w:ind w:right="142"/>
        <w:contextualSpacing/>
        <w:jc w:val="both"/>
        <w:rPr>
          <w:rFonts w:ascii="Times New Roman" w:eastAsia="Times New Roman" w:hAnsi="Times New Roman"/>
          <w:sz w:val="24"/>
          <w:szCs w:val="24"/>
        </w:rPr>
      </w:pPr>
    </w:p>
    <w:p w14:paraId="46EB7B6D" w14:textId="1595F67E" w:rsidR="00776F40" w:rsidRDefault="00776F40" w:rsidP="00776F40">
      <w:pPr>
        <w:tabs>
          <w:tab w:val="left" w:pos="4035"/>
        </w:tabs>
        <w:ind w:right="142"/>
        <w:contextualSpacing/>
        <w:jc w:val="both"/>
        <w:rPr>
          <w:rFonts w:ascii="Times New Roman" w:eastAsia="Times New Roman" w:hAnsi="Times New Roman"/>
          <w:sz w:val="24"/>
          <w:szCs w:val="24"/>
        </w:rPr>
      </w:pPr>
    </w:p>
    <w:p w14:paraId="351DFBF1" w14:textId="2BF2662D" w:rsidR="00776F40" w:rsidRDefault="00776F40" w:rsidP="00776F40">
      <w:pPr>
        <w:tabs>
          <w:tab w:val="left" w:pos="4035"/>
        </w:tabs>
        <w:ind w:right="142"/>
        <w:contextualSpacing/>
        <w:jc w:val="both"/>
        <w:rPr>
          <w:rFonts w:ascii="Times New Roman" w:eastAsia="Times New Roman" w:hAnsi="Times New Roman"/>
          <w:sz w:val="24"/>
          <w:szCs w:val="24"/>
        </w:rPr>
      </w:pPr>
    </w:p>
    <w:p w14:paraId="0D469EFF" w14:textId="6E3D536E" w:rsidR="00776F40" w:rsidRDefault="00776F40" w:rsidP="00776F40">
      <w:pPr>
        <w:tabs>
          <w:tab w:val="left" w:pos="4035"/>
        </w:tabs>
        <w:ind w:right="142"/>
        <w:contextualSpacing/>
        <w:jc w:val="both"/>
        <w:rPr>
          <w:rFonts w:ascii="Times New Roman" w:eastAsia="Times New Roman" w:hAnsi="Times New Roman"/>
          <w:sz w:val="24"/>
          <w:szCs w:val="24"/>
        </w:rPr>
      </w:pPr>
    </w:p>
    <w:p w14:paraId="41B69A06" w14:textId="6910BEDB" w:rsidR="00776F40" w:rsidRDefault="00776F40" w:rsidP="00776F40">
      <w:pPr>
        <w:tabs>
          <w:tab w:val="left" w:pos="4035"/>
        </w:tabs>
        <w:ind w:right="142"/>
        <w:contextualSpacing/>
        <w:jc w:val="both"/>
        <w:rPr>
          <w:rFonts w:ascii="Times New Roman" w:eastAsia="Times New Roman" w:hAnsi="Times New Roman"/>
          <w:sz w:val="24"/>
          <w:szCs w:val="24"/>
        </w:rPr>
      </w:pPr>
    </w:p>
    <w:p w14:paraId="4276BA04" w14:textId="2A9B85D2" w:rsidR="00776F40" w:rsidRDefault="00776F40" w:rsidP="00776F40">
      <w:pPr>
        <w:tabs>
          <w:tab w:val="left" w:pos="4035"/>
        </w:tabs>
        <w:ind w:right="142"/>
        <w:contextualSpacing/>
        <w:jc w:val="both"/>
        <w:rPr>
          <w:rFonts w:ascii="Times New Roman" w:eastAsia="Times New Roman" w:hAnsi="Times New Roman"/>
          <w:sz w:val="24"/>
          <w:szCs w:val="24"/>
        </w:rPr>
      </w:pPr>
    </w:p>
    <w:p w14:paraId="2B6984DC" w14:textId="053E8062" w:rsidR="00776F40" w:rsidRDefault="00776F40" w:rsidP="00776F40">
      <w:pPr>
        <w:tabs>
          <w:tab w:val="left" w:pos="4035"/>
        </w:tabs>
        <w:ind w:right="142"/>
        <w:contextualSpacing/>
        <w:jc w:val="both"/>
        <w:rPr>
          <w:rFonts w:ascii="Times New Roman" w:eastAsia="Times New Roman" w:hAnsi="Times New Roman"/>
          <w:sz w:val="24"/>
          <w:szCs w:val="24"/>
        </w:rPr>
      </w:pPr>
    </w:p>
    <w:tbl>
      <w:tblPr>
        <w:tblW w:w="5024" w:type="pct"/>
        <w:tblLook w:val="00A0" w:firstRow="1" w:lastRow="0" w:firstColumn="1" w:lastColumn="0" w:noHBand="0" w:noVBand="0"/>
      </w:tblPr>
      <w:tblGrid>
        <w:gridCol w:w="2154"/>
        <w:gridCol w:w="1868"/>
        <w:gridCol w:w="2475"/>
        <w:gridCol w:w="1855"/>
        <w:gridCol w:w="2164"/>
      </w:tblGrid>
      <w:tr w:rsidR="00776F40" w:rsidRPr="00CD4951" w14:paraId="52DDAF6F" w14:textId="77777777" w:rsidTr="00776F40">
        <w:tc>
          <w:tcPr>
            <w:tcW w:w="1024" w:type="pct"/>
          </w:tcPr>
          <w:p w14:paraId="7973AE73" w14:textId="77777777" w:rsidR="00776F40" w:rsidRPr="00CD4951" w:rsidRDefault="00776F40" w:rsidP="00776F40">
            <w:pPr>
              <w:spacing w:after="0" w:line="240" w:lineRule="auto"/>
              <w:jc w:val="center"/>
              <w:rPr>
                <w:rFonts w:cstheme="minorHAnsi"/>
                <w:noProof/>
                <w:lang w:eastAsia="it-IT"/>
              </w:rPr>
            </w:pPr>
            <w:r w:rsidRPr="00CD4951">
              <w:rPr>
                <w:rFonts w:cstheme="minorHAnsi"/>
                <w:noProof/>
                <w:lang w:eastAsia="it-IT"/>
              </w:rPr>
              <w:lastRenderedPageBreak/>
              <w:drawing>
                <wp:inline distT="0" distB="0" distL="0" distR="0" wp14:anchorId="2B590E78" wp14:editId="128CC958">
                  <wp:extent cx="755650" cy="485140"/>
                  <wp:effectExtent l="19050" t="0" r="6350" b="0"/>
                  <wp:docPr id="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0" cstate="print"/>
                          <a:srcRect/>
                          <a:stretch>
                            <a:fillRect/>
                          </a:stretch>
                        </pic:blipFill>
                        <pic:spPr bwMode="auto">
                          <a:xfrm>
                            <a:off x="0" y="0"/>
                            <a:ext cx="755650" cy="485140"/>
                          </a:xfrm>
                          <a:prstGeom prst="rect">
                            <a:avLst/>
                          </a:prstGeom>
                          <a:noFill/>
                          <a:ln w="9525">
                            <a:noFill/>
                            <a:miter lim="800000"/>
                            <a:headEnd/>
                            <a:tailEnd/>
                          </a:ln>
                        </pic:spPr>
                      </pic:pic>
                    </a:graphicData>
                  </a:graphic>
                </wp:inline>
              </w:drawing>
            </w:r>
          </w:p>
        </w:tc>
        <w:tc>
          <w:tcPr>
            <w:tcW w:w="888" w:type="pct"/>
            <w:vAlign w:val="center"/>
          </w:tcPr>
          <w:p w14:paraId="65F879D8" w14:textId="77777777" w:rsidR="00776F40" w:rsidRPr="00CD4951" w:rsidRDefault="00776F40" w:rsidP="00776F40">
            <w:pPr>
              <w:spacing w:after="0" w:line="240" w:lineRule="auto"/>
              <w:jc w:val="center"/>
              <w:rPr>
                <w:rFonts w:cstheme="minorHAnsi"/>
              </w:rPr>
            </w:pPr>
            <w:r w:rsidRPr="00CD4951">
              <w:rPr>
                <w:rFonts w:cstheme="minorHAnsi"/>
                <w:noProof/>
                <w:lang w:eastAsia="it-IT"/>
              </w:rPr>
              <w:drawing>
                <wp:inline distT="0" distB="0" distL="0" distR="0" wp14:anchorId="3E14EDD7" wp14:editId="43F525C6">
                  <wp:extent cx="445135" cy="476885"/>
                  <wp:effectExtent l="19050" t="0" r="0" b="0"/>
                  <wp:docPr id="8" name="Immagine 0" descr="logo 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italia.jpg"/>
                          <pic:cNvPicPr>
                            <a:picLocks noChangeAspect="1" noChangeArrowheads="1"/>
                          </pic:cNvPicPr>
                        </pic:nvPicPr>
                        <pic:blipFill>
                          <a:blip r:embed="rId11"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tc>
        <w:tc>
          <w:tcPr>
            <w:tcW w:w="1177" w:type="pct"/>
            <w:vAlign w:val="center"/>
          </w:tcPr>
          <w:p w14:paraId="08674E48" w14:textId="77777777" w:rsidR="00776F40" w:rsidRPr="00CD4951" w:rsidRDefault="00776F40" w:rsidP="00776F40">
            <w:pPr>
              <w:spacing w:after="0" w:line="240" w:lineRule="auto"/>
              <w:jc w:val="center"/>
              <w:rPr>
                <w:rFonts w:cstheme="minorHAnsi"/>
                <w:lang w:val="en-US"/>
              </w:rPr>
            </w:pPr>
            <w:r w:rsidRPr="00CD4951">
              <w:rPr>
                <w:rFonts w:cstheme="minorHAnsi"/>
                <w:noProof/>
                <w:lang w:eastAsia="it-IT"/>
              </w:rPr>
              <w:drawing>
                <wp:inline distT="0" distB="0" distL="0" distR="0" wp14:anchorId="2EB70083" wp14:editId="3D9B646D">
                  <wp:extent cx="429260" cy="421640"/>
                  <wp:effectExtent l="19050" t="0" r="8890" b="0"/>
                  <wp:docPr id="9" name="Immagine 2" descr="logo-regione-campan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gione-campania-2.jpg"/>
                          <pic:cNvPicPr>
                            <a:picLocks noChangeAspect="1" noChangeArrowheads="1"/>
                          </pic:cNvPicPr>
                        </pic:nvPicPr>
                        <pic:blipFill>
                          <a:blip r:embed="rId12" cstate="print"/>
                          <a:srcRect/>
                          <a:stretch>
                            <a:fillRect/>
                          </a:stretch>
                        </pic:blipFill>
                        <pic:spPr bwMode="auto">
                          <a:xfrm>
                            <a:off x="0" y="0"/>
                            <a:ext cx="429260" cy="421640"/>
                          </a:xfrm>
                          <a:prstGeom prst="rect">
                            <a:avLst/>
                          </a:prstGeom>
                          <a:noFill/>
                          <a:ln w="9525">
                            <a:noFill/>
                            <a:miter lim="800000"/>
                            <a:headEnd/>
                            <a:tailEnd/>
                          </a:ln>
                        </pic:spPr>
                      </pic:pic>
                    </a:graphicData>
                  </a:graphic>
                </wp:inline>
              </w:drawing>
            </w:r>
          </w:p>
        </w:tc>
        <w:tc>
          <w:tcPr>
            <w:tcW w:w="882" w:type="pct"/>
            <w:vAlign w:val="center"/>
          </w:tcPr>
          <w:p w14:paraId="7E32C877" w14:textId="77777777" w:rsidR="00776F40" w:rsidRPr="00CD4951" w:rsidRDefault="00776F40" w:rsidP="00776F40">
            <w:pPr>
              <w:spacing w:after="0" w:line="240" w:lineRule="auto"/>
              <w:jc w:val="center"/>
              <w:rPr>
                <w:rFonts w:cstheme="minorHAnsi"/>
              </w:rPr>
            </w:pPr>
            <w:r w:rsidRPr="00CD4951">
              <w:rPr>
                <w:rFonts w:cstheme="minorHAnsi"/>
                <w:noProof/>
                <w:lang w:eastAsia="it-IT"/>
              </w:rPr>
              <w:drawing>
                <wp:inline distT="0" distB="0" distL="0" distR="0" wp14:anchorId="0D688457" wp14:editId="7DA9AFCE">
                  <wp:extent cx="668020" cy="397510"/>
                  <wp:effectExtent l="19050" t="0" r="0" b="0"/>
                  <wp:docPr id="10" name="Immagine 3" descr="logo-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on.jpg"/>
                          <pic:cNvPicPr>
                            <a:picLocks noChangeAspect="1" noChangeArrowheads="1"/>
                          </pic:cNvPicPr>
                        </pic:nvPicPr>
                        <pic:blipFill>
                          <a:blip r:embed="rId13" cstate="print"/>
                          <a:srcRect/>
                          <a:stretch>
                            <a:fillRect/>
                          </a:stretch>
                        </pic:blipFill>
                        <pic:spPr bwMode="auto">
                          <a:xfrm>
                            <a:off x="0" y="0"/>
                            <a:ext cx="668020" cy="397510"/>
                          </a:xfrm>
                          <a:prstGeom prst="rect">
                            <a:avLst/>
                          </a:prstGeom>
                          <a:noFill/>
                          <a:ln w="9525">
                            <a:noFill/>
                            <a:miter lim="800000"/>
                            <a:headEnd/>
                            <a:tailEnd/>
                          </a:ln>
                        </pic:spPr>
                      </pic:pic>
                    </a:graphicData>
                  </a:graphic>
                </wp:inline>
              </w:drawing>
            </w:r>
          </w:p>
        </w:tc>
        <w:tc>
          <w:tcPr>
            <w:tcW w:w="1029" w:type="pct"/>
            <w:vAlign w:val="center"/>
          </w:tcPr>
          <w:p w14:paraId="7D4172CA" w14:textId="77777777" w:rsidR="00776F40" w:rsidRPr="00CD4951" w:rsidRDefault="00776F40" w:rsidP="00776F40">
            <w:pPr>
              <w:spacing w:after="0" w:line="240" w:lineRule="auto"/>
              <w:jc w:val="center"/>
              <w:rPr>
                <w:rFonts w:cstheme="minorHAnsi"/>
              </w:rPr>
            </w:pPr>
            <w:r w:rsidRPr="00CD4951">
              <w:rPr>
                <w:rFonts w:cstheme="minorHAnsi"/>
                <w:noProof/>
                <w:lang w:eastAsia="it-IT"/>
              </w:rPr>
              <w:drawing>
                <wp:inline distT="0" distB="0" distL="0" distR="0" wp14:anchorId="71CA667F" wp14:editId="7CCB0F4B">
                  <wp:extent cx="524510" cy="254635"/>
                  <wp:effectExtent l="19050" t="0" r="8890" b="0"/>
                  <wp:docPr id="13" name="Immagine 4" descr="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ue.jpg"/>
                          <pic:cNvPicPr>
                            <a:picLocks noChangeAspect="1" noChangeArrowheads="1"/>
                          </pic:cNvPicPr>
                        </pic:nvPicPr>
                        <pic:blipFill>
                          <a:blip r:embed="rId14" cstate="print"/>
                          <a:srcRect/>
                          <a:stretch>
                            <a:fillRect/>
                          </a:stretch>
                        </pic:blipFill>
                        <pic:spPr bwMode="auto">
                          <a:xfrm>
                            <a:off x="0" y="0"/>
                            <a:ext cx="524510" cy="254635"/>
                          </a:xfrm>
                          <a:prstGeom prst="rect">
                            <a:avLst/>
                          </a:prstGeom>
                          <a:noFill/>
                          <a:ln w="9525">
                            <a:noFill/>
                            <a:miter lim="800000"/>
                            <a:headEnd/>
                            <a:tailEnd/>
                          </a:ln>
                        </pic:spPr>
                      </pic:pic>
                    </a:graphicData>
                  </a:graphic>
                </wp:inline>
              </w:drawing>
            </w:r>
          </w:p>
        </w:tc>
      </w:tr>
      <w:tr w:rsidR="00776F40" w:rsidRPr="00CD4951" w14:paraId="22E533BD" w14:textId="77777777" w:rsidTr="00776F40">
        <w:tc>
          <w:tcPr>
            <w:tcW w:w="5000" w:type="pct"/>
            <w:gridSpan w:val="5"/>
          </w:tcPr>
          <w:p w14:paraId="1DA01F80" w14:textId="77777777" w:rsidR="00776F40" w:rsidRPr="00CD4951" w:rsidRDefault="00776F40" w:rsidP="00776F40">
            <w:pPr>
              <w:tabs>
                <w:tab w:val="center" w:pos="4819"/>
                <w:tab w:val="right" w:pos="9638"/>
              </w:tabs>
              <w:spacing w:after="0" w:line="240" w:lineRule="auto"/>
              <w:rPr>
                <w:rFonts w:cstheme="minorHAnsi"/>
                <w:b/>
                <w:i/>
                <w:sz w:val="36"/>
                <w:szCs w:val="36"/>
              </w:rPr>
            </w:pPr>
            <w:r w:rsidRPr="00CD4951">
              <w:rPr>
                <w:rFonts w:cstheme="minorHAnsi"/>
                <w:i/>
                <w:sz w:val="36"/>
                <w:szCs w:val="36"/>
              </w:rPr>
              <w:t xml:space="preserve">           Istituto professionale statale </w:t>
            </w:r>
            <w:r w:rsidRPr="00CD4951">
              <w:rPr>
                <w:rFonts w:cstheme="minorHAnsi"/>
                <w:b/>
                <w:i/>
                <w:sz w:val="36"/>
                <w:szCs w:val="36"/>
              </w:rPr>
              <w:t xml:space="preserve">“Rainulfo Drengot” </w:t>
            </w:r>
          </w:p>
        </w:tc>
      </w:tr>
      <w:tr w:rsidR="00776F40" w:rsidRPr="00CD4951" w14:paraId="4551FC6E" w14:textId="77777777" w:rsidTr="00776F40">
        <w:tc>
          <w:tcPr>
            <w:tcW w:w="5000" w:type="pct"/>
            <w:gridSpan w:val="5"/>
          </w:tcPr>
          <w:p w14:paraId="4DFEA304" w14:textId="77777777" w:rsidR="00776F40" w:rsidRPr="00CD4951" w:rsidRDefault="00776F40" w:rsidP="00776F40">
            <w:pPr>
              <w:tabs>
                <w:tab w:val="center" w:pos="4819"/>
                <w:tab w:val="right" w:pos="9638"/>
              </w:tabs>
              <w:spacing w:after="0" w:line="240" w:lineRule="auto"/>
              <w:jc w:val="center"/>
              <w:rPr>
                <w:rFonts w:cstheme="minorHAnsi"/>
                <w:sz w:val="16"/>
                <w:szCs w:val="16"/>
              </w:rPr>
            </w:pPr>
            <w:r w:rsidRPr="00CD4951">
              <w:rPr>
                <w:rFonts w:cstheme="minorHAnsi"/>
                <w:b/>
                <w:sz w:val="16"/>
                <w:szCs w:val="16"/>
              </w:rPr>
              <w:t>Indirizzo:</w:t>
            </w:r>
            <w:r w:rsidRPr="00CD4951">
              <w:rPr>
                <w:rFonts w:cstheme="minorHAnsi"/>
                <w:sz w:val="16"/>
                <w:szCs w:val="16"/>
              </w:rPr>
              <w:t xml:space="preserve"> “Servizi per l’enogastronomia e l’ospitalità alberghiera”</w:t>
            </w:r>
          </w:p>
          <w:p w14:paraId="3CC0A3A0" w14:textId="77777777" w:rsidR="00776F40" w:rsidRPr="00CD4951" w:rsidRDefault="00776F40" w:rsidP="00776F40">
            <w:pPr>
              <w:tabs>
                <w:tab w:val="center" w:pos="4819"/>
                <w:tab w:val="right" w:pos="9638"/>
              </w:tabs>
              <w:spacing w:after="0" w:line="240" w:lineRule="auto"/>
              <w:jc w:val="center"/>
              <w:rPr>
                <w:rFonts w:cstheme="minorHAnsi"/>
                <w:sz w:val="16"/>
                <w:szCs w:val="16"/>
              </w:rPr>
            </w:pPr>
            <w:r w:rsidRPr="00CD4951">
              <w:rPr>
                <w:rFonts w:cstheme="minorHAnsi"/>
                <w:b/>
                <w:sz w:val="16"/>
                <w:szCs w:val="16"/>
              </w:rPr>
              <w:t>Articolazioni:</w:t>
            </w:r>
            <w:r w:rsidRPr="00CD4951">
              <w:rPr>
                <w:rFonts w:cstheme="minorHAnsi"/>
                <w:sz w:val="16"/>
                <w:szCs w:val="16"/>
              </w:rPr>
              <w:t xml:space="preserve"> “</w:t>
            </w:r>
            <w:r w:rsidRPr="00CD4951">
              <w:rPr>
                <w:rFonts w:cstheme="minorHAnsi"/>
                <w:i/>
                <w:sz w:val="16"/>
                <w:szCs w:val="16"/>
              </w:rPr>
              <w:t>Enogastronomia”, “Servizi di sala e di vendita”,  “Accoglienza turistica” e “Prodotti dolciari artigianali ed industriali”</w:t>
            </w:r>
          </w:p>
        </w:tc>
      </w:tr>
    </w:tbl>
    <w:p w14:paraId="754DD07D" w14:textId="77777777" w:rsidR="00776F40" w:rsidRDefault="00776F40" w:rsidP="00776F40">
      <w:pPr>
        <w:spacing w:line="240" w:lineRule="auto"/>
        <w:jc w:val="center"/>
        <w:rPr>
          <w:rFonts w:ascii="Times New Roman" w:hAnsi="Times New Roman"/>
        </w:rPr>
      </w:pPr>
    </w:p>
    <w:p w14:paraId="45444505" w14:textId="77777777" w:rsidR="00776F40" w:rsidRPr="0097082B" w:rsidRDefault="00776F40" w:rsidP="00776F40">
      <w:pPr>
        <w:spacing w:line="240" w:lineRule="auto"/>
        <w:jc w:val="center"/>
        <w:rPr>
          <w:rFonts w:ascii="Times New Roman" w:hAnsi="Times New Roman"/>
          <w:sz w:val="20"/>
          <w:szCs w:val="20"/>
        </w:rPr>
      </w:pPr>
      <w:r w:rsidRPr="0097082B">
        <w:rPr>
          <w:rFonts w:ascii="Times New Roman" w:hAnsi="Times New Roman"/>
          <w:sz w:val="20"/>
          <w:szCs w:val="20"/>
        </w:rPr>
        <w:t>GRIGLIA DI VALUTAZIONE ESAMI DI STATO A.A. 202</w:t>
      </w:r>
      <w:r>
        <w:rPr>
          <w:rFonts w:ascii="Times New Roman" w:hAnsi="Times New Roman"/>
          <w:sz w:val="20"/>
          <w:szCs w:val="20"/>
        </w:rPr>
        <w:t>3</w:t>
      </w:r>
      <w:r w:rsidRPr="0097082B">
        <w:rPr>
          <w:rFonts w:ascii="Times New Roman" w:hAnsi="Times New Roman"/>
          <w:sz w:val="20"/>
          <w:szCs w:val="20"/>
        </w:rPr>
        <w:t>-2</w:t>
      </w:r>
      <w:r>
        <w:rPr>
          <w:rFonts w:ascii="Times New Roman" w:hAnsi="Times New Roman"/>
          <w:sz w:val="20"/>
          <w:szCs w:val="20"/>
        </w:rPr>
        <w:t>4</w:t>
      </w:r>
    </w:p>
    <w:p w14:paraId="6718A329" w14:textId="77777777" w:rsidR="00776F40" w:rsidRDefault="00776F40" w:rsidP="00776F40">
      <w:pPr>
        <w:spacing w:line="240" w:lineRule="auto"/>
        <w:rPr>
          <w:rFonts w:ascii="Times New Roman" w:hAnsi="Times New Roman"/>
          <w:sz w:val="20"/>
          <w:szCs w:val="20"/>
        </w:rPr>
      </w:pPr>
      <w:r>
        <w:rPr>
          <w:rFonts w:ascii="Times New Roman" w:hAnsi="Times New Roman"/>
          <w:sz w:val="20"/>
          <w:szCs w:val="20"/>
        </w:rPr>
        <w:t xml:space="preserve">    </w:t>
      </w:r>
      <w:r w:rsidRPr="0097082B">
        <w:rPr>
          <w:rFonts w:ascii="Times New Roman" w:hAnsi="Times New Roman"/>
          <w:sz w:val="20"/>
          <w:szCs w:val="20"/>
        </w:rPr>
        <w:t>CANDIDATO………………………………………………………………….CLASSE …………………</w:t>
      </w:r>
    </w:p>
    <w:tbl>
      <w:tblPr>
        <w:tblStyle w:val="TableNormal"/>
        <w:tblW w:w="9639" w:type="dxa"/>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6275"/>
        <w:gridCol w:w="611"/>
        <w:gridCol w:w="768"/>
      </w:tblGrid>
      <w:tr w:rsidR="00776F40" w14:paraId="0A4D18F5" w14:textId="77777777" w:rsidTr="00776F40">
        <w:trPr>
          <w:trHeight w:val="325"/>
        </w:trPr>
        <w:tc>
          <w:tcPr>
            <w:tcW w:w="1985" w:type="dxa"/>
            <w:shd w:val="clear" w:color="auto" w:fill="FFFF00"/>
          </w:tcPr>
          <w:p w14:paraId="37384DA3" w14:textId="77777777" w:rsidR="00776F40" w:rsidRDefault="00776F40" w:rsidP="00776F40">
            <w:pPr>
              <w:pStyle w:val="TableParagraph"/>
              <w:spacing w:line="204" w:lineRule="exact"/>
              <w:ind w:left="429"/>
              <w:rPr>
                <w:b/>
                <w:sz w:val="18"/>
              </w:rPr>
            </w:pPr>
            <w:r>
              <w:rPr>
                <w:b/>
                <w:sz w:val="18"/>
              </w:rPr>
              <w:t>INDICATORI</w:t>
            </w:r>
          </w:p>
        </w:tc>
        <w:tc>
          <w:tcPr>
            <w:tcW w:w="6275" w:type="dxa"/>
            <w:shd w:val="clear" w:color="auto" w:fill="FFFF00"/>
          </w:tcPr>
          <w:p w14:paraId="060735B8" w14:textId="77777777" w:rsidR="00776F40" w:rsidRPr="00A1704B" w:rsidRDefault="00776F40" w:rsidP="00776F40">
            <w:pPr>
              <w:pStyle w:val="TableParagraph"/>
              <w:spacing w:line="204" w:lineRule="exact"/>
              <w:ind w:left="1530"/>
              <w:rPr>
                <w:sz w:val="18"/>
                <w:lang w:val="it-IT"/>
              </w:rPr>
            </w:pPr>
            <w:r w:rsidRPr="00A1704B">
              <w:rPr>
                <w:b/>
                <w:sz w:val="18"/>
                <w:lang w:val="it-IT"/>
              </w:rPr>
              <w:t xml:space="preserve">DESCRITTORI </w:t>
            </w:r>
            <w:r w:rsidRPr="00A1704B">
              <w:rPr>
                <w:sz w:val="18"/>
                <w:lang w:val="it-IT"/>
              </w:rPr>
              <w:t>di livello della prestazione</w:t>
            </w:r>
          </w:p>
        </w:tc>
        <w:tc>
          <w:tcPr>
            <w:tcW w:w="1379" w:type="dxa"/>
            <w:gridSpan w:val="2"/>
            <w:shd w:val="clear" w:color="auto" w:fill="FFFF00"/>
          </w:tcPr>
          <w:p w14:paraId="5DA47C9A" w14:textId="77777777" w:rsidR="00776F40" w:rsidRDefault="00776F40" w:rsidP="00776F40">
            <w:pPr>
              <w:pStyle w:val="TableParagraph"/>
              <w:spacing w:line="204" w:lineRule="exact"/>
              <w:ind w:left="301"/>
              <w:rPr>
                <w:b/>
                <w:sz w:val="18"/>
              </w:rPr>
            </w:pPr>
            <w:r>
              <w:rPr>
                <w:b/>
                <w:sz w:val="18"/>
              </w:rPr>
              <w:t>Punteggio</w:t>
            </w:r>
          </w:p>
        </w:tc>
      </w:tr>
      <w:tr w:rsidR="00776F40" w14:paraId="200BDFBC" w14:textId="77777777" w:rsidTr="00776F40">
        <w:trPr>
          <w:trHeight w:val="615"/>
        </w:trPr>
        <w:tc>
          <w:tcPr>
            <w:tcW w:w="1985" w:type="dxa"/>
            <w:vMerge w:val="restart"/>
            <w:shd w:val="clear" w:color="auto" w:fill="FDE8D9"/>
          </w:tcPr>
          <w:p w14:paraId="4AC32FE4" w14:textId="77777777" w:rsidR="00776F40" w:rsidRPr="00A1704B" w:rsidRDefault="00776F40" w:rsidP="00776F40">
            <w:pPr>
              <w:pStyle w:val="TableParagraph"/>
              <w:spacing w:line="204" w:lineRule="exact"/>
              <w:rPr>
                <w:sz w:val="18"/>
                <w:lang w:val="it-IT"/>
              </w:rPr>
            </w:pPr>
            <w:r w:rsidRPr="00A1704B">
              <w:rPr>
                <w:b/>
                <w:sz w:val="18"/>
                <w:lang w:val="it-IT"/>
              </w:rPr>
              <w:t xml:space="preserve">COMPRENSIONE </w:t>
            </w:r>
            <w:r w:rsidRPr="00A1704B">
              <w:rPr>
                <w:sz w:val="18"/>
                <w:lang w:val="it-IT"/>
              </w:rPr>
              <w:t>del</w:t>
            </w:r>
          </w:p>
          <w:p w14:paraId="3D112335" w14:textId="77777777" w:rsidR="00776F40" w:rsidRPr="00A1704B" w:rsidRDefault="00776F40" w:rsidP="00776F40">
            <w:pPr>
              <w:pStyle w:val="TableParagraph"/>
              <w:ind w:right="203"/>
              <w:rPr>
                <w:sz w:val="18"/>
                <w:lang w:val="it-IT"/>
              </w:rPr>
            </w:pPr>
            <w:r w:rsidRPr="00A1704B">
              <w:rPr>
                <w:sz w:val="18"/>
                <w:lang w:val="it-IT"/>
              </w:rPr>
              <w:t>testo introduttivo o del</w:t>
            </w:r>
            <w:r w:rsidRPr="00A1704B">
              <w:rPr>
                <w:spacing w:val="-42"/>
                <w:sz w:val="18"/>
                <w:lang w:val="it-IT"/>
              </w:rPr>
              <w:t xml:space="preserve"> </w:t>
            </w:r>
            <w:r w:rsidRPr="00A1704B">
              <w:rPr>
                <w:sz w:val="18"/>
                <w:lang w:val="it-IT"/>
              </w:rPr>
              <w:t>caso professionale</w:t>
            </w:r>
            <w:r w:rsidRPr="00A1704B">
              <w:rPr>
                <w:spacing w:val="1"/>
                <w:sz w:val="18"/>
                <w:lang w:val="it-IT"/>
              </w:rPr>
              <w:t xml:space="preserve"> </w:t>
            </w:r>
            <w:r w:rsidRPr="00A1704B">
              <w:rPr>
                <w:sz w:val="18"/>
                <w:lang w:val="it-IT"/>
              </w:rPr>
              <w:t>proposto o dei dati del</w:t>
            </w:r>
            <w:r w:rsidRPr="00A1704B">
              <w:rPr>
                <w:spacing w:val="-42"/>
                <w:sz w:val="18"/>
                <w:lang w:val="it-IT"/>
              </w:rPr>
              <w:t xml:space="preserve"> </w:t>
            </w:r>
            <w:r w:rsidRPr="00A1704B">
              <w:rPr>
                <w:sz w:val="18"/>
                <w:lang w:val="it-IT"/>
              </w:rPr>
              <w:t>contesto operativo</w:t>
            </w:r>
          </w:p>
        </w:tc>
        <w:tc>
          <w:tcPr>
            <w:tcW w:w="6275" w:type="dxa"/>
          </w:tcPr>
          <w:p w14:paraId="558078E0" w14:textId="77777777" w:rsidR="00776F40" w:rsidRPr="00A1704B" w:rsidRDefault="00776F40" w:rsidP="00776F40">
            <w:pPr>
              <w:pStyle w:val="TableParagraph"/>
              <w:spacing w:line="206" w:lineRule="exact"/>
              <w:ind w:right="100"/>
              <w:jc w:val="both"/>
              <w:rPr>
                <w:sz w:val="18"/>
                <w:lang w:val="it-IT"/>
              </w:rPr>
            </w:pPr>
            <w:r w:rsidRPr="00A1704B">
              <w:rPr>
                <w:b/>
                <w:sz w:val="18"/>
                <w:lang w:val="it-IT"/>
              </w:rPr>
              <w:t>Avanzato</w:t>
            </w:r>
            <w:r w:rsidRPr="00A1704B">
              <w:rPr>
                <w:sz w:val="18"/>
                <w:lang w:val="it-IT"/>
              </w:rPr>
              <w:t>.</w:t>
            </w:r>
            <w:r w:rsidRPr="00A1704B">
              <w:rPr>
                <w:spacing w:val="1"/>
                <w:sz w:val="18"/>
                <w:lang w:val="it-IT"/>
              </w:rPr>
              <w:t xml:space="preserve"> </w:t>
            </w:r>
            <w:r w:rsidRPr="00A1704B">
              <w:rPr>
                <w:sz w:val="18"/>
                <w:lang w:val="it-IT"/>
              </w:rPr>
              <w:t>Comprende</w:t>
            </w:r>
            <w:r w:rsidRPr="00A1704B">
              <w:rPr>
                <w:spacing w:val="1"/>
                <w:sz w:val="18"/>
                <w:lang w:val="it-IT"/>
              </w:rPr>
              <w:t xml:space="preserve"> </w:t>
            </w:r>
            <w:r w:rsidRPr="00A1704B">
              <w:rPr>
                <w:sz w:val="18"/>
                <w:lang w:val="it-IT"/>
              </w:rPr>
              <w:t>pienamente</w:t>
            </w:r>
            <w:r w:rsidRPr="00A1704B">
              <w:rPr>
                <w:spacing w:val="1"/>
                <w:sz w:val="18"/>
                <w:lang w:val="it-IT"/>
              </w:rPr>
              <w:t xml:space="preserve"> </w:t>
            </w:r>
            <w:r w:rsidRPr="00A1704B">
              <w:rPr>
                <w:sz w:val="18"/>
                <w:lang w:val="it-IT"/>
              </w:rPr>
              <w:t>e</w:t>
            </w:r>
            <w:r w:rsidRPr="00A1704B">
              <w:rPr>
                <w:spacing w:val="1"/>
                <w:sz w:val="18"/>
                <w:lang w:val="it-IT"/>
              </w:rPr>
              <w:t xml:space="preserve"> </w:t>
            </w:r>
            <w:r w:rsidRPr="00A1704B">
              <w:rPr>
                <w:sz w:val="18"/>
                <w:lang w:val="it-IT"/>
              </w:rPr>
              <w:t>in</w:t>
            </w:r>
            <w:r w:rsidRPr="00A1704B">
              <w:rPr>
                <w:spacing w:val="1"/>
                <w:sz w:val="18"/>
                <w:lang w:val="it-IT"/>
              </w:rPr>
              <w:t xml:space="preserve"> </w:t>
            </w:r>
            <w:r w:rsidRPr="00A1704B">
              <w:rPr>
                <w:sz w:val="18"/>
                <w:lang w:val="it-IT"/>
              </w:rPr>
              <w:t>modo</w:t>
            </w:r>
            <w:r w:rsidRPr="00A1704B">
              <w:rPr>
                <w:spacing w:val="1"/>
                <w:sz w:val="18"/>
                <w:lang w:val="it-IT"/>
              </w:rPr>
              <w:t xml:space="preserve"> </w:t>
            </w:r>
            <w:r w:rsidRPr="00A1704B">
              <w:rPr>
                <w:sz w:val="18"/>
                <w:lang w:val="it-IT"/>
              </w:rPr>
              <w:t>corretto</w:t>
            </w:r>
            <w:r w:rsidRPr="00A1704B">
              <w:rPr>
                <w:spacing w:val="1"/>
                <w:sz w:val="18"/>
                <w:lang w:val="it-IT"/>
              </w:rPr>
              <w:t xml:space="preserve"> </w:t>
            </w:r>
            <w:r w:rsidRPr="00A1704B">
              <w:rPr>
                <w:sz w:val="18"/>
                <w:lang w:val="it-IT"/>
              </w:rPr>
              <w:t>il</w:t>
            </w:r>
            <w:r w:rsidRPr="00A1704B">
              <w:rPr>
                <w:spacing w:val="1"/>
                <w:sz w:val="18"/>
                <w:lang w:val="it-IT"/>
              </w:rPr>
              <w:t xml:space="preserve"> </w:t>
            </w:r>
            <w:r w:rsidRPr="00A1704B">
              <w:rPr>
                <w:sz w:val="18"/>
                <w:lang w:val="it-IT"/>
              </w:rPr>
              <w:t>significato</w:t>
            </w:r>
            <w:r w:rsidRPr="00A1704B">
              <w:rPr>
                <w:spacing w:val="1"/>
                <w:sz w:val="18"/>
                <w:lang w:val="it-IT"/>
              </w:rPr>
              <w:t xml:space="preserve"> </w:t>
            </w:r>
            <w:r w:rsidRPr="00A1704B">
              <w:rPr>
                <w:sz w:val="18"/>
                <w:lang w:val="it-IT"/>
              </w:rPr>
              <w:t>del</w:t>
            </w:r>
            <w:r w:rsidRPr="00A1704B">
              <w:rPr>
                <w:spacing w:val="1"/>
                <w:sz w:val="18"/>
                <w:lang w:val="it-IT"/>
              </w:rPr>
              <w:t xml:space="preserve"> </w:t>
            </w:r>
            <w:r w:rsidRPr="00A1704B">
              <w:rPr>
                <w:sz w:val="18"/>
                <w:lang w:val="it-IT"/>
              </w:rPr>
              <w:t>testo</w:t>
            </w:r>
            <w:r w:rsidRPr="00A1704B">
              <w:rPr>
                <w:spacing w:val="1"/>
                <w:sz w:val="18"/>
                <w:lang w:val="it-IT"/>
              </w:rPr>
              <w:t xml:space="preserve"> </w:t>
            </w:r>
            <w:r w:rsidRPr="00A1704B">
              <w:rPr>
                <w:sz w:val="18"/>
                <w:lang w:val="it-IT"/>
              </w:rPr>
              <w:t>introduttivo</w:t>
            </w:r>
            <w:r w:rsidRPr="00A1704B">
              <w:rPr>
                <w:spacing w:val="1"/>
                <w:sz w:val="18"/>
                <w:lang w:val="it-IT"/>
              </w:rPr>
              <w:t xml:space="preserve"> </w:t>
            </w:r>
            <w:r w:rsidRPr="00A1704B">
              <w:rPr>
                <w:sz w:val="18"/>
                <w:lang w:val="it-IT"/>
              </w:rPr>
              <w:t>o</w:t>
            </w:r>
            <w:r w:rsidRPr="00A1704B">
              <w:rPr>
                <w:spacing w:val="1"/>
                <w:sz w:val="18"/>
                <w:lang w:val="it-IT"/>
              </w:rPr>
              <w:t xml:space="preserve"> </w:t>
            </w:r>
            <w:r w:rsidRPr="00A1704B">
              <w:rPr>
                <w:sz w:val="18"/>
                <w:lang w:val="it-IT"/>
              </w:rPr>
              <w:t>il</w:t>
            </w:r>
            <w:r w:rsidRPr="00A1704B">
              <w:rPr>
                <w:spacing w:val="1"/>
                <w:sz w:val="18"/>
                <w:lang w:val="it-IT"/>
              </w:rPr>
              <w:t xml:space="preserve"> </w:t>
            </w:r>
            <w:r w:rsidRPr="00A1704B">
              <w:rPr>
                <w:sz w:val="18"/>
                <w:lang w:val="it-IT"/>
              </w:rPr>
              <w:t>caso</w:t>
            </w:r>
            <w:r w:rsidRPr="00A1704B">
              <w:rPr>
                <w:spacing w:val="1"/>
                <w:sz w:val="18"/>
                <w:lang w:val="it-IT"/>
              </w:rPr>
              <w:t xml:space="preserve"> </w:t>
            </w:r>
            <w:r w:rsidRPr="00A1704B">
              <w:rPr>
                <w:sz w:val="18"/>
                <w:lang w:val="it-IT"/>
              </w:rPr>
              <w:t>professionale</w:t>
            </w:r>
            <w:r w:rsidRPr="00A1704B">
              <w:rPr>
                <w:spacing w:val="1"/>
                <w:sz w:val="18"/>
                <w:lang w:val="it-IT"/>
              </w:rPr>
              <w:t xml:space="preserve"> </w:t>
            </w:r>
            <w:r w:rsidRPr="00A1704B">
              <w:rPr>
                <w:sz w:val="18"/>
                <w:lang w:val="it-IT"/>
              </w:rPr>
              <w:t>o</w:t>
            </w:r>
            <w:r w:rsidRPr="00A1704B">
              <w:rPr>
                <w:spacing w:val="1"/>
                <w:sz w:val="18"/>
                <w:lang w:val="it-IT"/>
              </w:rPr>
              <w:t xml:space="preserve"> </w:t>
            </w:r>
            <w:r w:rsidRPr="00A1704B">
              <w:rPr>
                <w:sz w:val="18"/>
                <w:lang w:val="it-IT"/>
              </w:rPr>
              <w:t>i</w:t>
            </w:r>
            <w:r w:rsidRPr="00A1704B">
              <w:rPr>
                <w:spacing w:val="1"/>
                <w:sz w:val="18"/>
                <w:lang w:val="it-IT"/>
              </w:rPr>
              <w:t xml:space="preserve"> </w:t>
            </w:r>
            <w:r w:rsidRPr="00A1704B">
              <w:rPr>
                <w:sz w:val="18"/>
                <w:lang w:val="it-IT"/>
              </w:rPr>
              <w:t>dati</w:t>
            </w:r>
            <w:r w:rsidRPr="00A1704B">
              <w:rPr>
                <w:spacing w:val="1"/>
                <w:sz w:val="18"/>
                <w:lang w:val="it-IT"/>
              </w:rPr>
              <w:t xml:space="preserve"> </w:t>
            </w:r>
            <w:r w:rsidRPr="00A1704B">
              <w:rPr>
                <w:sz w:val="18"/>
                <w:lang w:val="it-IT"/>
              </w:rPr>
              <w:t>del</w:t>
            </w:r>
            <w:r w:rsidRPr="00A1704B">
              <w:rPr>
                <w:spacing w:val="1"/>
                <w:sz w:val="18"/>
                <w:lang w:val="it-IT"/>
              </w:rPr>
              <w:t xml:space="preserve"> </w:t>
            </w:r>
            <w:r w:rsidRPr="00A1704B">
              <w:rPr>
                <w:sz w:val="18"/>
                <w:lang w:val="it-IT"/>
              </w:rPr>
              <w:t>contesto</w:t>
            </w:r>
            <w:r w:rsidRPr="00A1704B">
              <w:rPr>
                <w:spacing w:val="1"/>
                <w:sz w:val="18"/>
                <w:lang w:val="it-IT"/>
              </w:rPr>
              <w:t xml:space="preserve"> </w:t>
            </w:r>
            <w:r w:rsidRPr="00A1704B">
              <w:rPr>
                <w:sz w:val="18"/>
                <w:lang w:val="it-IT"/>
              </w:rPr>
              <w:t>operativo,</w:t>
            </w:r>
            <w:r w:rsidRPr="00A1704B">
              <w:rPr>
                <w:spacing w:val="1"/>
                <w:sz w:val="18"/>
                <w:lang w:val="it-IT"/>
              </w:rPr>
              <w:t xml:space="preserve"> </w:t>
            </w:r>
            <w:r w:rsidRPr="00A1704B">
              <w:rPr>
                <w:sz w:val="18"/>
                <w:lang w:val="it-IT"/>
              </w:rPr>
              <w:t>mostrando</w:t>
            </w:r>
            <w:r w:rsidRPr="00A1704B">
              <w:rPr>
                <w:spacing w:val="-42"/>
                <w:sz w:val="18"/>
                <w:lang w:val="it-IT"/>
              </w:rPr>
              <w:t xml:space="preserve"> </w:t>
            </w:r>
            <w:r w:rsidRPr="00A1704B">
              <w:rPr>
                <w:sz w:val="18"/>
                <w:lang w:val="it-IT"/>
              </w:rPr>
              <w:t xml:space="preserve">capacità di attivare </w:t>
            </w:r>
            <w:r>
              <w:rPr>
                <w:sz w:val="18"/>
                <w:lang w:val="it-IT"/>
              </w:rPr>
              <w:t>collegamenti interdisciplinari</w:t>
            </w:r>
            <w:r w:rsidRPr="00A1704B">
              <w:rPr>
                <w:sz w:val="18"/>
                <w:lang w:val="it-IT"/>
              </w:rPr>
              <w:t>.</w:t>
            </w:r>
          </w:p>
        </w:tc>
        <w:tc>
          <w:tcPr>
            <w:tcW w:w="611" w:type="dxa"/>
          </w:tcPr>
          <w:p w14:paraId="3CAA144C" w14:textId="77777777" w:rsidR="00776F40" w:rsidRDefault="00776F40" w:rsidP="00776F40">
            <w:pPr>
              <w:pStyle w:val="TableParagraph"/>
              <w:spacing w:line="204" w:lineRule="exact"/>
              <w:ind w:right="246"/>
              <w:jc w:val="right"/>
              <w:rPr>
                <w:b/>
                <w:sz w:val="18"/>
              </w:rPr>
            </w:pPr>
            <w:r>
              <w:rPr>
                <w:b/>
                <w:sz w:val="18"/>
              </w:rPr>
              <w:t>3</w:t>
            </w:r>
          </w:p>
        </w:tc>
        <w:tc>
          <w:tcPr>
            <w:tcW w:w="768" w:type="dxa"/>
            <w:vMerge w:val="restart"/>
          </w:tcPr>
          <w:p w14:paraId="63D9892A" w14:textId="77777777" w:rsidR="00776F40" w:rsidRDefault="00776F40" w:rsidP="00776F40">
            <w:pPr>
              <w:pStyle w:val="TableParagraph"/>
              <w:rPr>
                <w:sz w:val="20"/>
              </w:rPr>
            </w:pPr>
          </w:p>
          <w:p w14:paraId="2B6FFD21" w14:textId="77777777" w:rsidR="00776F40" w:rsidRDefault="00776F40" w:rsidP="00776F40">
            <w:pPr>
              <w:pStyle w:val="TableParagraph"/>
              <w:rPr>
                <w:sz w:val="20"/>
              </w:rPr>
            </w:pPr>
          </w:p>
          <w:p w14:paraId="024EB1E9" w14:textId="77777777" w:rsidR="00776F40" w:rsidRDefault="00776F40" w:rsidP="00776F40">
            <w:pPr>
              <w:pStyle w:val="TableParagraph"/>
              <w:spacing w:before="158"/>
              <w:ind w:left="317" w:right="255"/>
              <w:jc w:val="center"/>
              <w:rPr>
                <w:b/>
                <w:sz w:val="18"/>
              </w:rPr>
            </w:pPr>
            <w:r>
              <w:rPr>
                <w:b/>
                <w:sz w:val="18"/>
              </w:rPr>
              <w:t>/3</w:t>
            </w:r>
          </w:p>
        </w:tc>
      </w:tr>
      <w:tr w:rsidR="00776F40" w14:paraId="72605178" w14:textId="77777777" w:rsidTr="00776F40">
        <w:trPr>
          <w:trHeight w:val="406"/>
        </w:trPr>
        <w:tc>
          <w:tcPr>
            <w:tcW w:w="1985" w:type="dxa"/>
            <w:vMerge/>
            <w:tcBorders>
              <w:top w:val="nil"/>
            </w:tcBorders>
            <w:shd w:val="clear" w:color="auto" w:fill="FDE8D9"/>
          </w:tcPr>
          <w:p w14:paraId="0292E999" w14:textId="77777777" w:rsidR="00776F40" w:rsidRDefault="00776F40" w:rsidP="00776F40">
            <w:pPr>
              <w:rPr>
                <w:sz w:val="2"/>
                <w:szCs w:val="2"/>
              </w:rPr>
            </w:pPr>
          </w:p>
        </w:tc>
        <w:tc>
          <w:tcPr>
            <w:tcW w:w="6275" w:type="dxa"/>
          </w:tcPr>
          <w:p w14:paraId="591842D6" w14:textId="77777777" w:rsidR="00776F40" w:rsidRPr="00A1704B" w:rsidRDefault="00776F40" w:rsidP="00776F40">
            <w:pPr>
              <w:pStyle w:val="TableParagraph"/>
              <w:spacing w:line="202" w:lineRule="exact"/>
              <w:rPr>
                <w:sz w:val="18"/>
                <w:lang w:val="it-IT"/>
              </w:rPr>
            </w:pPr>
            <w:r w:rsidRPr="00A1704B">
              <w:rPr>
                <w:b/>
                <w:sz w:val="18"/>
                <w:lang w:val="it-IT"/>
              </w:rPr>
              <w:t>Intermedio.</w:t>
            </w:r>
            <w:r w:rsidRPr="00A1704B">
              <w:rPr>
                <w:b/>
                <w:spacing w:val="21"/>
                <w:sz w:val="18"/>
                <w:lang w:val="it-IT"/>
              </w:rPr>
              <w:t xml:space="preserve"> </w:t>
            </w:r>
            <w:r w:rsidRPr="00A1704B">
              <w:rPr>
                <w:sz w:val="18"/>
                <w:lang w:val="it-IT"/>
              </w:rPr>
              <w:t>Comprende</w:t>
            </w:r>
            <w:r w:rsidRPr="00A1704B">
              <w:rPr>
                <w:spacing w:val="21"/>
                <w:sz w:val="18"/>
                <w:lang w:val="it-IT"/>
              </w:rPr>
              <w:t xml:space="preserve"> </w:t>
            </w:r>
            <w:r w:rsidRPr="00A1704B">
              <w:rPr>
                <w:sz w:val="18"/>
                <w:lang w:val="it-IT"/>
              </w:rPr>
              <w:t>in</w:t>
            </w:r>
            <w:r w:rsidRPr="00A1704B">
              <w:rPr>
                <w:spacing w:val="21"/>
                <w:sz w:val="18"/>
                <w:lang w:val="it-IT"/>
              </w:rPr>
              <w:t xml:space="preserve"> </w:t>
            </w:r>
            <w:r w:rsidRPr="00A1704B">
              <w:rPr>
                <w:sz w:val="18"/>
                <w:lang w:val="it-IT"/>
              </w:rPr>
              <w:t>modo</w:t>
            </w:r>
            <w:r w:rsidRPr="00A1704B">
              <w:rPr>
                <w:spacing w:val="21"/>
                <w:sz w:val="18"/>
                <w:lang w:val="it-IT"/>
              </w:rPr>
              <w:t xml:space="preserve"> </w:t>
            </w:r>
            <w:r w:rsidRPr="00A1704B">
              <w:rPr>
                <w:sz w:val="18"/>
                <w:lang w:val="it-IT"/>
              </w:rPr>
              <w:t>corretto</w:t>
            </w:r>
            <w:r w:rsidRPr="00A1704B">
              <w:rPr>
                <w:spacing w:val="21"/>
                <w:sz w:val="18"/>
                <w:lang w:val="it-IT"/>
              </w:rPr>
              <w:t xml:space="preserve"> </w:t>
            </w:r>
            <w:r w:rsidRPr="00A1704B">
              <w:rPr>
                <w:sz w:val="18"/>
                <w:lang w:val="it-IT"/>
              </w:rPr>
              <w:t>il</w:t>
            </w:r>
            <w:r w:rsidRPr="00A1704B">
              <w:rPr>
                <w:spacing w:val="21"/>
                <w:sz w:val="18"/>
                <w:lang w:val="it-IT"/>
              </w:rPr>
              <w:t xml:space="preserve"> </w:t>
            </w:r>
            <w:r w:rsidRPr="00A1704B">
              <w:rPr>
                <w:sz w:val="18"/>
                <w:lang w:val="it-IT"/>
              </w:rPr>
              <w:t>significato</w:t>
            </w:r>
            <w:r w:rsidRPr="00A1704B">
              <w:rPr>
                <w:spacing w:val="21"/>
                <w:sz w:val="18"/>
                <w:lang w:val="it-IT"/>
              </w:rPr>
              <w:t xml:space="preserve"> </w:t>
            </w:r>
            <w:r w:rsidRPr="00A1704B">
              <w:rPr>
                <w:sz w:val="18"/>
                <w:lang w:val="it-IT"/>
              </w:rPr>
              <w:t>del</w:t>
            </w:r>
            <w:r w:rsidRPr="00A1704B">
              <w:rPr>
                <w:spacing w:val="21"/>
                <w:sz w:val="18"/>
                <w:lang w:val="it-IT"/>
              </w:rPr>
              <w:t xml:space="preserve"> </w:t>
            </w:r>
            <w:r w:rsidRPr="00A1704B">
              <w:rPr>
                <w:sz w:val="18"/>
                <w:lang w:val="it-IT"/>
              </w:rPr>
              <w:t>testo</w:t>
            </w:r>
            <w:r w:rsidRPr="00A1704B">
              <w:rPr>
                <w:spacing w:val="21"/>
                <w:sz w:val="18"/>
                <w:lang w:val="it-IT"/>
              </w:rPr>
              <w:t xml:space="preserve"> </w:t>
            </w:r>
            <w:r w:rsidRPr="00A1704B">
              <w:rPr>
                <w:sz w:val="18"/>
                <w:lang w:val="it-IT"/>
              </w:rPr>
              <w:t>introduttivo</w:t>
            </w:r>
            <w:r w:rsidRPr="00A1704B">
              <w:rPr>
                <w:spacing w:val="21"/>
                <w:sz w:val="18"/>
                <w:lang w:val="it-IT"/>
              </w:rPr>
              <w:t xml:space="preserve"> </w:t>
            </w:r>
            <w:r w:rsidRPr="00A1704B">
              <w:rPr>
                <w:sz w:val="18"/>
                <w:lang w:val="it-IT"/>
              </w:rPr>
              <w:t>o</w:t>
            </w:r>
            <w:r w:rsidRPr="00A1704B">
              <w:rPr>
                <w:spacing w:val="21"/>
                <w:sz w:val="18"/>
                <w:lang w:val="it-IT"/>
              </w:rPr>
              <w:t xml:space="preserve"> </w:t>
            </w:r>
            <w:r w:rsidRPr="00A1704B">
              <w:rPr>
                <w:sz w:val="18"/>
                <w:lang w:val="it-IT"/>
              </w:rPr>
              <w:t>il</w:t>
            </w:r>
            <w:r>
              <w:rPr>
                <w:sz w:val="18"/>
                <w:lang w:val="it-IT"/>
              </w:rPr>
              <w:t xml:space="preserve"> </w:t>
            </w:r>
            <w:r w:rsidRPr="00A1704B">
              <w:rPr>
                <w:sz w:val="18"/>
                <w:lang w:val="it-IT"/>
              </w:rPr>
              <w:t>caso professionale o i dati del contesto operativo</w:t>
            </w:r>
          </w:p>
        </w:tc>
        <w:tc>
          <w:tcPr>
            <w:tcW w:w="611" w:type="dxa"/>
          </w:tcPr>
          <w:p w14:paraId="12C8E4B0" w14:textId="77777777" w:rsidR="00776F40" w:rsidRDefault="00776F40" w:rsidP="00776F40">
            <w:pPr>
              <w:pStyle w:val="TableParagraph"/>
              <w:spacing w:line="202" w:lineRule="exact"/>
              <w:ind w:right="246"/>
              <w:jc w:val="right"/>
              <w:rPr>
                <w:b/>
                <w:sz w:val="18"/>
              </w:rPr>
            </w:pPr>
            <w:r>
              <w:rPr>
                <w:b/>
                <w:sz w:val="18"/>
              </w:rPr>
              <w:t>2</w:t>
            </w:r>
          </w:p>
        </w:tc>
        <w:tc>
          <w:tcPr>
            <w:tcW w:w="768" w:type="dxa"/>
            <w:vMerge/>
            <w:tcBorders>
              <w:top w:val="nil"/>
            </w:tcBorders>
          </w:tcPr>
          <w:p w14:paraId="3FF9EF5B" w14:textId="77777777" w:rsidR="00776F40" w:rsidRDefault="00776F40" w:rsidP="00776F40">
            <w:pPr>
              <w:rPr>
                <w:sz w:val="2"/>
                <w:szCs w:val="2"/>
              </w:rPr>
            </w:pPr>
          </w:p>
        </w:tc>
      </w:tr>
      <w:tr w:rsidR="00776F40" w14:paraId="117D0C11" w14:textId="77777777" w:rsidTr="00776F40">
        <w:trPr>
          <w:trHeight w:val="408"/>
        </w:trPr>
        <w:tc>
          <w:tcPr>
            <w:tcW w:w="1985" w:type="dxa"/>
            <w:vMerge/>
            <w:tcBorders>
              <w:top w:val="nil"/>
            </w:tcBorders>
            <w:shd w:val="clear" w:color="auto" w:fill="FDE8D9"/>
          </w:tcPr>
          <w:p w14:paraId="74225982" w14:textId="77777777" w:rsidR="00776F40" w:rsidRDefault="00776F40" w:rsidP="00776F40">
            <w:pPr>
              <w:rPr>
                <w:sz w:val="2"/>
                <w:szCs w:val="2"/>
              </w:rPr>
            </w:pPr>
          </w:p>
        </w:tc>
        <w:tc>
          <w:tcPr>
            <w:tcW w:w="6275" w:type="dxa"/>
          </w:tcPr>
          <w:p w14:paraId="64D0C63D" w14:textId="77777777" w:rsidR="00776F40" w:rsidRPr="00A1704B" w:rsidRDefault="00776F40" w:rsidP="00776F40">
            <w:pPr>
              <w:pStyle w:val="TableParagraph"/>
              <w:spacing w:line="206" w:lineRule="exact"/>
              <w:rPr>
                <w:sz w:val="18"/>
                <w:lang w:val="it-IT"/>
              </w:rPr>
            </w:pPr>
            <w:r w:rsidRPr="00A1704B">
              <w:rPr>
                <w:b/>
                <w:sz w:val="18"/>
                <w:lang w:val="it-IT"/>
              </w:rPr>
              <w:t>Base.</w:t>
            </w:r>
            <w:r w:rsidRPr="00A1704B">
              <w:rPr>
                <w:b/>
                <w:spacing w:val="33"/>
                <w:sz w:val="18"/>
                <w:lang w:val="it-IT"/>
              </w:rPr>
              <w:t xml:space="preserve"> </w:t>
            </w:r>
            <w:r w:rsidRPr="00A1704B">
              <w:rPr>
                <w:sz w:val="18"/>
                <w:lang w:val="it-IT"/>
              </w:rPr>
              <w:t>Comprende</w:t>
            </w:r>
            <w:r w:rsidRPr="00A1704B">
              <w:rPr>
                <w:spacing w:val="33"/>
                <w:sz w:val="18"/>
                <w:lang w:val="it-IT"/>
              </w:rPr>
              <w:t xml:space="preserve"> </w:t>
            </w:r>
            <w:r w:rsidRPr="00A1704B">
              <w:rPr>
                <w:sz w:val="18"/>
                <w:lang w:val="it-IT"/>
              </w:rPr>
              <w:t>parzialmente</w:t>
            </w:r>
            <w:r w:rsidRPr="00A1704B">
              <w:rPr>
                <w:spacing w:val="34"/>
                <w:sz w:val="18"/>
                <w:lang w:val="it-IT"/>
              </w:rPr>
              <w:t xml:space="preserve"> </w:t>
            </w:r>
            <w:r w:rsidRPr="00A1704B">
              <w:rPr>
                <w:sz w:val="18"/>
                <w:lang w:val="it-IT"/>
              </w:rPr>
              <w:t>il</w:t>
            </w:r>
            <w:r w:rsidRPr="00A1704B">
              <w:rPr>
                <w:spacing w:val="33"/>
                <w:sz w:val="18"/>
                <w:lang w:val="it-IT"/>
              </w:rPr>
              <w:t xml:space="preserve"> </w:t>
            </w:r>
            <w:r w:rsidRPr="00A1704B">
              <w:rPr>
                <w:sz w:val="18"/>
                <w:lang w:val="it-IT"/>
              </w:rPr>
              <w:t>significato</w:t>
            </w:r>
            <w:r w:rsidRPr="00A1704B">
              <w:rPr>
                <w:spacing w:val="34"/>
                <w:sz w:val="18"/>
                <w:lang w:val="it-IT"/>
              </w:rPr>
              <w:t xml:space="preserve"> </w:t>
            </w:r>
            <w:r w:rsidRPr="00A1704B">
              <w:rPr>
                <w:sz w:val="18"/>
                <w:lang w:val="it-IT"/>
              </w:rPr>
              <w:t>generale</w:t>
            </w:r>
            <w:r w:rsidRPr="00A1704B">
              <w:rPr>
                <w:spacing w:val="33"/>
                <w:sz w:val="18"/>
                <w:lang w:val="it-IT"/>
              </w:rPr>
              <w:t xml:space="preserve"> </w:t>
            </w:r>
            <w:r w:rsidRPr="00A1704B">
              <w:rPr>
                <w:sz w:val="18"/>
                <w:lang w:val="it-IT"/>
              </w:rPr>
              <w:t>del</w:t>
            </w:r>
            <w:r w:rsidRPr="00A1704B">
              <w:rPr>
                <w:spacing w:val="34"/>
                <w:sz w:val="18"/>
                <w:lang w:val="it-IT"/>
              </w:rPr>
              <w:t xml:space="preserve"> </w:t>
            </w:r>
            <w:r w:rsidRPr="00A1704B">
              <w:rPr>
                <w:sz w:val="18"/>
                <w:lang w:val="it-IT"/>
              </w:rPr>
              <w:t>testo</w:t>
            </w:r>
            <w:r w:rsidRPr="00A1704B">
              <w:rPr>
                <w:spacing w:val="33"/>
                <w:sz w:val="18"/>
                <w:lang w:val="it-IT"/>
              </w:rPr>
              <w:t xml:space="preserve"> </w:t>
            </w:r>
            <w:r w:rsidRPr="00A1704B">
              <w:rPr>
                <w:sz w:val="18"/>
                <w:lang w:val="it-IT"/>
              </w:rPr>
              <w:t>introduttivo</w:t>
            </w:r>
            <w:r w:rsidRPr="00A1704B">
              <w:rPr>
                <w:spacing w:val="34"/>
                <w:sz w:val="18"/>
                <w:lang w:val="it-IT"/>
              </w:rPr>
              <w:t xml:space="preserve"> </w:t>
            </w:r>
            <w:r w:rsidRPr="00A1704B">
              <w:rPr>
                <w:sz w:val="18"/>
                <w:lang w:val="it-IT"/>
              </w:rPr>
              <w:t>o</w:t>
            </w:r>
            <w:r w:rsidRPr="00A1704B">
              <w:rPr>
                <w:spacing w:val="33"/>
                <w:sz w:val="18"/>
                <w:lang w:val="it-IT"/>
              </w:rPr>
              <w:t xml:space="preserve"> </w:t>
            </w:r>
            <w:r w:rsidRPr="00A1704B">
              <w:rPr>
                <w:sz w:val="18"/>
                <w:lang w:val="it-IT"/>
              </w:rPr>
              <w:t>il</w:t>
            </w:r>
            <w:r w:rsidRPr="00A1704B">
              <w:rPr>
                <w:spacing w:val="-42"/>
                <w:sz w:val="18"/>
                <w:lang w:val="it-IT"/>
              </w:rPr>
              <w:t xml:space="preserve"> </w:t>
            </w:r>
            <w:r w:rsidRPr="00A1704B">
              <w:rPr>
                <w:sz w:val="18"/>
                <w:lang w:val="it-IT"/>
              </w:rPr>
              <w:t>caso professionale o i dati del contesto operativo.</w:t>
            </w:r>
          </w:p>
        </w:tc>
        <w:tc>
          <w:tcPr>
            <w:tcW w:w="611" w:type="dxa"/>
          </w:tcPr>
          <w:p w14:paraId="3851EF4C" w14:textId="77777777" w:rsidR="00776F40" w:rsidRDefault="00776F40" w:rsidP="00776F40">
            <w:pPr>
              <w:pStyle w:val="TableParagraph"/>
              <w:spacing w:line="204" w:lineRule="exact"/>
              <w:ind w:right="246"/>
              <w:jc w:val="right"/>
              <w:rPr>
                <w:b/>
                <w:sz w:val="18"/>
              </w:rPr>
            </w:pPr>
            <w:r>
              <w:rPr>
                <w:b/>
                <w:sz w:val="18"/>
              </w:rPr>
              <w:t>1,5</w:t>
            </w:r>
          </w:p>
        </w:tc>
        <w:tc>
          <w:tcPr>
            <w:tcW w:w="768" w:type="dxa"/>
            <w:vMerge/>
            <w:tcBorders>
              <w:top w:val="nil"/>
            </w:tcBorders>
          </w:tcPr>
          <w:p w14:paraId="3A5607FB" w14:textId="77777777" w:rsidR="00776F40" w:rsidRDefault="00776F40" w:rsidP="00776F40">
            <w:pPr>
              <w:rPr>
                <w:sz w:val="2"/>
                <w:szCs w:val="2"/>
              </w:rPr>
            </w:pPr>
          </w:p>
        </w:tc>
      </w:tr>
      <w:tr w:rsidR="00776F40" w14:paraId="272E4206" w14:textId="77777777" w:rsidTr="00776F40">
        <w:trPr>
          <w:trHeight w:val="612"/>
        </w:trPr>
        <w:tc>
          <w:tcPr>
            <w:tcW w:w="1985" w:type="dxa"/>
            <w:vMerge/>
            <w:tcBorders>
              <w:top w:val="nil"/>
            </w:tcBorders>
            <w:shd w:val="clear" w:color="auto" w:fill="FDE8D9"/>
          </w:tcPr>
          <w:p w14:paraId="0544A087" w14:textId="77777777" w:rsidR="00776F40" w:rsidRDefault="00776F40" w:rsidP="00776F40">
            <w:pPr>
              <w:rPr>
                <w:sz w:val="2"/>
                <w:szCs w:val="2"/>
              </w:rPr>
            </w:pPr>
          </w:p>
        </w:tc>
        <w:tc>
          <w:tcPr>
            <w:tcW w:w="6275" w:type="dxa"/>
          </w:tcPr>
          <w:p w14:paraId="34CEFEEF" w14:textId="77777777" w:rsidR="00776F40" w:rsidRPr="00A1704B" w:rsidRDefault="00776F40" w:rsidP="00776F40">
            <w:pPr>
              <w:pStyle w:val="TableParagraph"/>
              <w:ind w:right="94"/>
              <w:rPr>
                <w:sz w:val="18"/>
                <w:lang w:val="it-IT"/>
              </w:rPr>
            </w:pPr>
            <w:r w:rsidRPr="00A1704B">
              <w:rPr>
                <w:b/>
                <w:sz w:val="18"/>
                <w:lang w:val="it-IT"/>
              </w:rPr>
              <w:t>Non</w:t>
            </w:r>
            <w:r w:rsidRPr="00A1704B">
              <w:rPr>
                <w:b/>
                <w:spacing w:val="35"/>
                <w:sz w:val="18"/>
                <w:lang w:val="it-IT"/>
              </w:rPr>
              <w:t xml:space="preserve"> </w:t>
            </w:r>
            <w:r w:rsidRPr="00A1704B">
              <w:rPr>
                <w:b/>
                <w:sz w:val="18"/>
                <w:lang w:val="it-IT"/>
              </w:rPr>
              <w:t>raggiunto.</w:t>
            </w:r>
            <w:r w:rsidRPr="00A1704B">
              <w:rPr>
                <w:b/>
                <w:spacing w:val="35"/>
                <w:sz w:val="18"/>
                <w:lang w:val="it-IT"/>
              </w:rPr>
              <w:t xml:space="preserve"> </w:t>
            </w:r>
            <w:r w:rsidRPr="00A1704B">
              <w:rPr>
                <w:sz w:val="18"/>
                <w:lang w:val="it-IT"/>
              </w:rPr>
              <w:t>Non</w:t>
            </w:r>
            <w:r w:rsidRPr="00A1704B">
              <w:rPr>
                <w:spacing w:val="35"/>
                <w:sz w:val="18"/>
                <w:lang w:val="it-IT"/>
              </w:rPr>
              <w:t xml:space="preserve"> </w:t>
            </w:r>
            <w:r w:rsidRPr="00A1704B">
              <w:rPr>
                <w:sz w:val="18"/>
                <w:lang w:val="it-IT"/>
              </w:rPr>
              <w:t>è</w:t>
            </w:r>
            <w:r w:rsidRPr="00A1704B">
              <w:rPr>
                <w:spacing w:val="35"/>
                <w:sz w:val="18"/>
                <w:lang w:val="it-IT"/>
              </w:rPr>
              <w:t xml:space="preserve"> </w:t>
            </w:r>
            <w:r w:rsidRPr="00A1704B">
              <w:rPr>
                <w:sz w:val="18"/>
                <w:lang w:val="it-IT"/>
              </w:rPr>
              <w:t>in</w:t>
            </w:r>
            <w:r w:rsidRPr="00A1704B">
              <w:rPr>
                <w:spacing w:val="35"/>
                <w:sz w:val="18"/>
                <w:lang w:val="it-IT"/>
              </w:rPr>
              <w:t xml:space="preserve"> </w:t>
            </w:r>
            <w:r w:rsidRPr="00A1704B">
              <w:rPr>
                <w:sz w:val="18"/>
                <w:lang w:val="it-IT"/>
              </w:rPr>
              <w:t>grado</w:t>
            </w:r>
            <w:r w:rsidRPr="00A1704B">
              <w:rPr>
                <w:spacing w:val="35"/>
                <w:sz w:val="18"/>
                <w:lang w:val="it-IT"/>
              </w:rPr>
              <w:t xml:space="preserve"> </w:t>
            </w:r>
            <w:r w:rsidRPr="00A1704B">
              <w:rPr>
                <w:sz w:val="18"/>
                <w:lang w:val="it-IT"/>
              </w:rPr>
              <w:t>di</w:t>
            </w:r>
            <w:r w:rsidRPr="00A1704B">
              <w:rPr>
                <w:spacing w:val="35"/>
                <w:sz w:val="18"/>
                <w:lang w:val="it-IT"/>
              </w:rPr>
              <w:t xml:space="preserve"> </w:t>
            </w:r>
            <w:r w:rsidRPr="00A1704B">
              <w:rPr>
                <w:sz w:val="18"/>
                <w:lang w:val="it-IT"/>
              </w:rPr>
              <w:t>comprendere,</w:t>
            </w:r>
            <w:r w:rsidRPr="00A1704B">
              <w:rPr>
                <w:spacing w:val="35"/>
                <w:sz w:val="18"/>
                <w:lang w:val="it-IT"/>
              </w:rPr>
              <w:t xml:space="preserve"> </w:t>
            </w:r>
            <w:r w:rsidRPr="00A1704B">
              <w:rPr>
                <w:sz w:val="18"/>
                <w:lang w:val="it-IT"/>
              </w:rPr>
              <w:t>nemmeno</w:t>
            </w:r>
            <w:r w:rsidRPr="00A1704B">
              <w:rPr>
                <w:spacing w:val="35"/>
                <w:sz w:val="18"/>
                <w:lang w:val="it-IT"/>
              </w:rPr>
              <w:t xml:space="preserve"> </w:t>
            </w:r>
            <w:r w:rsidRPr="00A1704B">
              <w:rPr>
                <w:sz w:val="18"/>
                <w:lang w:val="it-IT"/>
              </w:rPr>
              <w:t>per</w:t>
            </w:r>
            <w:r w:rsidRPr="00A1704B">
              <w:rPr>
                <w:spacing w:val="35"/>
                <w:sz w:val="18"/>
                <w:lang w:val="it-IT"/>
              </w:rPr>
              <w:t xml:space="preserve"> </w:t>
            </w:r>
            <w:r w:rsidRPr="00A1704B">
              <w:rPr>
                <w:sz w:val="18"/>
                <w:lang w:val="it-IT"/>
              </w:rPr>
              <w:t>grandi</w:t>
            </w:r>
            <w:r w:rsidRPr="00A1704B">
              <w:rPr>
                <w:spacing w:val="35"/>
                <w:sz w:val="18"/>
                <w:lang w:val="it-IT"/>
              </w:rPr>
              <w:t xml:space="preserve"> </w:t>
            </w:r>
            <w:r w:rsidRPr="00A1704B">
              <w:rPr>
                <w:sz w:val="18"/>
                <w:lang w:val="it-IT"/>
              </w:rPr>
              <w:t>linee,</w:t>
            </w:r>
            <w:r w:rsidRPr="00A1704B">
              <w:rPr>
                <w:spacing w:val="35"/>
                <w:sz w:val="18"/>
                <w:lang w:val="it-IT"/>
              </w:rPr>
              <w:t xml:space="preserve"> </w:t>
            </w:r>
            <w:r w:rsidRPr="00A1704B">
              <w:rPr>
                <w:sz w:val="18"/>
                <w:lang w:val="it-IT"/>
              </w:rPr>
              <w:t>il</w:t>
            </w:r>
            <w:r w:rsidRPr="00A1704B">
              <w:rPr>
                <w:spacing w:val="-42"/>
                <w:sz w:val="18"/>
                <w:lang w:val="it-IT"/>
              </w:rPr>
              <w:t xml:space="preserve"> </w:t>
            </w:r>
            <w:r w:rsidRPr="00A1704B">
              <w:rPr>
                <w:sz w:val="18"/>
                <w:lang w:val="it-IT"/>
              </w:rPr>
              <w:t>significato</w:t>
            </w:r>
            <w:r w:rsidRPr="00A1704B">
              <w:rPr>
                <w:spacing w:val="7"/>
                <w:sz w:val="18"/>
                <w:lang w:val="it-IT"/>
              </w:rPr>
              <w:t xml:space="preserve"> </w:t>
            </w:r>
            <w:r w:rsidRPr="00A1704B">
              <w:rPr>
                <w:sz w:val="18"/>
                <w:lang w:val="it-IT"/>
              </w:rPr>
              <w:t>del</w:t>
            </w:r>
            <w:r w:rsidRPr="00A1704B">
              <w:rPr>
                <w:spacing w:val="7"/>
                <w:sz w:val="18"/>
                <w:lang w:val="it-IT"/>
              </w:rPr>
              <w:t xml:space="preserve"> </w:t>
            </w:r>
            <w:r w:rsidRPr="00A1704B">
              <w:rPr>
                <w:sz w:val="18"/>
                <w:lang w:val="it-IT"/>
              </w:rPr>
              <w:t>testo</w:t>
            </w:r>
            <w:r w:rsidRPr="00A1704B">
              <w:rPr>
                <w:spacing w:val="7"/>
                <w:sz w:val="18"/>
                <w:lang w:val="it-IT"/>
              </w:rPr>
              <w:t xml:space="preserve"> </w:t>
            </w:r>
            <w:r w:rsidRPr="00A1704B">
              <w:rPr>
                <w:sz w:val="18"/>
                <w:lang w:val="it-IT"/>
              </w:rPr>
              <w:t>introduttivo</w:t>
            </w:r>
            <w:r w:rsidRPr="00A1704B">
              <w:rPr>
                <w:spacing w:val="7"/>
                <w:sz w:val="18"/>
                <w:lang w:val="it-IT"/>
              </w:rPr>
              <w:t xml:space="preserve"> </w:t>
            </w:r>
            <w:r w:rsidRPr="00A1704B">
              <w:rPr>
                <w:sz w:val="18"/>
                <w:lang w:val="it-IT"/>
              </w:rPr>
              <w:t>o</w:t>
            </w:r>
            <w:r w:rsidRPr="00A1704B">
              <w:rPr>
                <w:spacing w:val="7"/>
                <w:sz w:val="18"/>
                <w:lang w:val="it-IT"/>
              </w:rPr>
              <w:t xml:space="preserve"> </w:t>
            </w:r>
            <w:r w:rsidRPr="00A1704B">
              <w:rPr>
                <w:sz w:val="18"/>
                <w:lang w:val="it-IT"/>
              </w:rPr>
              <w:t>il</w:t>
            </w:r>
            <w:r w:rsidRPr="00A1704B">
              <w:rPr>
                <w:spacing w:val="7"/>
                <w:sz w:val="18"/>
                <w:lang w:val="it-IT"/>
              </w:rPr>
              <w:t xml:space="preserve"> </w:t>
            </w:r>
            <w:r w:rsidRPr="00A1704B">
              <w:rPr>
                <w:sz w:val="18"/>
                <w:lang w:val="it-IT"/>
              </w:rPr>
              <w:t>caso</w:t>
            </w:r>
            <w:r w:rsidRPr="00A1704B">
              <w:rPr>
                <w:spacing w:val="7"/>
                <w:sz w:val="18"/>
                <w:lang w:val="it-IT"/>
              </w:rPr>
              <w:t xml:space="preserve"> </w:t>
            </w:r>
            <w:r w:rsidRPr="00A1704B">
              <w:rPr>
                <w:sz w:val="18"/>
                <w:lang w:val="it-IT"/>
              </w:rPr>
              <w:t>professionale</w:t>
            </w:r>
            <w:r w:rsidRPr="00A1704B">
              <w:rPr>
                <w:spacing w:val="7"/>
                <w:sz w:val="18"/>
                <w:lang w:val="it-IT"/>
              </w:rPr>
              <w:t xml:space="preserve"> </w:t>
            </w:r>
            <w:r w:rsidRPr="00A1704B">
              <w:rPr>
                <w:sz w:val="18"/>
                <w:lang w:val="it-IT"/>
              </w:rPr>
              <w:t>o</w:t>
            </w:r>
            <w:r w:rsidRPr="00A1704B">
              <w:rPr>
                <w:spacing w:val="7"/>
                <w:sz w:val="18"/>
                <w:lang w:val="it-IT"/>
              </w:rPr>
              <w:t xml:space="preserve"> </w:t>
            </w:r>
            <w:r w:rsidRPr="00A1704B">
              <w:rPr>
                <w:sz w:val="18"/>
                <w:lang w:val="it-IT"/>
              </w:rPr>
              <w:t>i</w:t>
            </w:r>
            <w:r w:rsidRPr="00A1704B">
              <w:rPr>
                <w:spacing w:val="7"/>
                <w:sz w:val="18"/>
                <w:lang w:val="it-IT"/>
              </w:rPr>
              <w:t xml:space="preserve"> </w:t>
            </w:r>
            <w:r w:rsidRPr="00A1704B">
              <w:rPr>
                <w:sz w:val="18"/>
                <w:lang w:val="it-IT"/>
              </w:rPr>
              <w:t>dati</w:t>
            </w:r>
            <w:r w:rsidRPr="00A1704B">
              <w:rPr>
                <w:spacing w:val="7"/>
                <w:sz w:val="18"/>
                <w:lang w:val="it-IT"/>
              </w:rPr>
              <w:t xml:space="preserve"> </w:t>
            </w:r>
            <w:r w:rsidRPr="00A1704B">
              <w:rPr>
                <w:sz w:val="18"/>
                <w:lang w:val="it-IT"/>
              </w:rPr>
              <w:t>del</w:t>
            </w:r>
            <w:r w:rsidRPr="00A1704B">
              <w:rPr>
                <w:spacing w:val="7"/>
                <w:sz w:val="18"/>
                <w:lang w:val="it-IT"/>
              </w:rPr>
              <w:t xml:space="preserve"> </w:t>
            </w:r>
            <w:r w:rsidRPr="00A1704B">
              <w:rPr>
                <w:sz w:val="18"/>
                <w:lang w:val="it-IT"/>
              </w:rPr>
              <w:t>contesto</w:t>
            </w:r>
            <w:r>
              <w:rPr>
                <w:sz w:val="18"/>
                <w:lang w:val="it-IT"/>
              </w:rPr>
              <w:t xml:space="preserve"> </w:t>
            </w:r>
            <w:r w:rsidRPr="00A1704B">
              <w:rPr>
                <w:sz w:val="18"/>
                <w:lang w:val="it-IT"/>
              </w:rPr>
              <w:t>operativo</w:t>
            </w:r>
          </w:p>
        </w:tc>
        <w:tc>
          <w:tcPr>
            <w:tcW w:w="611" w:type="dxa"/>
          </w:tcPr>
          <w:p w14:paraId="0416F0E4" w14:textId="77777777" w:rsidR="00776F40" w:rsidRDefault="00776F40" w:rsidP="00776F40">
            <w:pPr>
              <w:pStyle w:val="TableParagraph"/>
              <w:spacing w:line="201" w:lineRule="exact"/>
              <w:ind w:right="246"/>
              <w:jc w:val="right"/>
              <w:rPr>
                <w:b/>
                <w:sz w:val="18"/>
              </w:rPr>
            </w:pPr>
            <w:r>
              <w:rPr>
                <w:b/>
                <w:sz w:val="18"/>
              </w:rPr>
              <w:t>0</w:t>
            </w:r>
          </w:p>
        </w:tc>
        <w:tc>
          <w:tcPr>
            <w:tcW w:w="768" w:type="dxa"/>
            <w:vMerge/>
            <w:tcBorders>
              <w:top w:val="nil"/>
            </w:tcBorders>
          </w:tcPr>
          <w:p w14:paraId="7F241B0A" w14:textId="77777777" w:rsidR="00776F40" w:rsidRDefault="00776F40" w:rsidP="00776F40">
            <w:pPr>
              <w:rPr>
                <w:sz w:val="2"/>
                <w:szCs w:val="2"/>
              </w:rPr>
            </w:pPr>
          </w:p>
        </w:tc>
      </w:tr>
      <w:tr w:rsidR="00776F40" w14:paraId="046A4DE0" w14:textId="77777777" w:rsidTr="00776F40">
        <w:trPr>
          <w:trHeight w:val="408"/>
        </w:trPr>
        <w:tc>
          <w:tcPr>
            <w:tcW w:w="1985" w:type="dxa"/>
            <w:vMerge w:val="restart"/>
            <w:shd w:val="clear" w:color="auto" w:fill="FDE8D9"/>
          </w:tcPr>
          <w:p w14:paraId="34A7AF88" w14:textId="77777777" w:rsidR="00776F40" w:rsidRPr="00A1704B" w:rsidRDefault="00776F40" w:rsidP="00776F40">
            <w:pPr>
              <w:pStyle w:val="TableParagraph"/>
              <w:spacing w:line="204" w:lineRule="exact"/>
              <w:rPr>
                <w:b/>
                <w:sz w:val="18"/>
                <w:lang w:val="it-IT"/>
              </w:rPr>
            </w:pPr>
            <w:r w:rsidRPr="00A1704B">
              <w:rPr>
                <w:b/>
                <w:sz w:val="18"/>
                <w:lang w:val="it-IT"/>
              </w:rPr>
              <w:t>PADRONANZA</w:t>
            </w:r>
          </w:p>
          <w:p w14:paraId="2005B599" w14:textId="77777777" w:rsidR="00776F40" w:rsidRPr="00A1704B" w:rsidRDefault="00776F40" w:rsidP="00776F40">
            <w:pPr>
              <w:pStyle w:val="TableParagraph"/>
              <w:ind w:right="98"/>
              <w:rPr>
                <w:sz w:val="18"/>
                <w:lang w:val="it-IT"/>
              </w:rPr>
            </w:pPr>
            <w:r w:rsidRPr="00A1704B">
              <w:rPr>
                <w:sz w:val="18"/>
                <w:lang w:val="it-IT"/>
              </w:rPr>
              <w:t>delle conoscenze</w:t>
            </w:r>
            <w:r w:rsidRPr="00A1704B">
              <w:rPr>
                <w:spacing w:val="1"/>
                <w:sz w:val="18"/>
                <w:lang w:val="it-IT"/>
              </w:rPr>
              <w:t xml:space="preserve"> </w:t>
            </w:r>
            <w:r w:rsidRPr="00A1704B">
              <w:rPr>
                <w:sz w:val="18"/>
                <w:lang w:val="it-IT"/>
              </w:rPr>
              <w:t>relative ai nuclei</w:t>
            </w:r>
            <w:r w:rsidRPr="00A1704B">
              <w:rPr>
                <w:spacing w:val="1"/>
                <w:sz w:val="18"/>
                <w:lang w:val="it-IT"/>
              </w:rPr>
              <w:t xml:space="preserve"> </w:t>
            </w:r>
            <w:r w:rsidRPr="00A1704B">
              <w:rPr>
                <w:sz w:val="18"/>
                <w:lang w:val="it-IT"/>
              </w:rPr>
              <w:t>tematici</w:t>
            </w:r>
            <w:r w:rsidRPr="00A1704B">
              <w:rPr>
                <w:spacing w:val="45"/>
                <w:sz w:val="18"/>
                <w:lang w:val="it-IT"/>
              </w:rPr>
              <w:t xml:space="preserve"> </w:t>
            </w:r>
            <w:r w:rsidRPr="00A1704B">
              <w:rPr>
                <w:sz w:val="18"/>
                <w:lang w:val="it-IT"/>
              </w:rPr>
              <w:t>fondamentali</w:t>
            </w:r>
            <w:r w:rsidRPr="00A1704B">
              <w:rPr>
                <w:spacing w:val="1"/>
                <w:sz w:val="18"/>
                <w:lang w:val="it-IT"/>
              </w:rPr>
              <w:t xml:space="preserve"> </w:t>
            </w:r>
            <w:r w:rsidRPr="00A1704B">
              <w:rPr>
                <w:sz w:val="18"/>
                <w:lang w:val="it-IT"/>
              </w:rPr>
              <w:t>di riferimento, utilizzate</w:t>
            </w:r>
            <w:r w:rsidRPr="00A1704B">
              <w:rPr>
                <w:spacing w:val="-42"/>
                <w:sz w:val="18"/>
                <w:lang w:val="it-IT"/>
              </w:rPr>
              <w:t xml:space="preserve"> </w:t>
            </w:r>
            <w:r w:rsidRPr="00A1704B">
              <w:rPr>
                <w:sz w:val="18"/>
                <w:lang w:val="it-IT"/>
              </w:rPr>
              <w:t>con coerenza e adeguata</w:t>
            </w:r>
            <w:r w:rsidRPr="00A1704B">
              <w:rPr>
                <w:spacing w:val="-42"/>
                <w:sz w:val="18"/>
                <w:lang w:val="it-IT"/>
              </w:rPr>
              <w:t xml:space="preserve"> </w:t>
            </w:r>
            <w:r w:rsidRPr="00A1704B">
              <w:rPr>
                <w:sz w:val="18"/>
                <w:lang w:val="it-IT"/>
              </w:rPr>
              <w:t>argomentazione</w:t>
            </w:r>
          </w:p>
        </w:tc>
        <w:tc>
          <w:tcPr>
            <w:tcW w:w="6275" w:type="dxa"/>
          </w:tcPr>
          <w:p w14:paraId="1614631C" w14:textId="77777777" w:rsidR="00776F40" w:rsidRPr="00A1704B" w:rsidRDefault="00776F40" w:rsidP="00776F40">
            <w:pPr>
              <w:pStyle w:val="TableParagraph"/>
              <w:spacing w:line="206" w:lineRule="exact"/>
              <w:rPr>
                <w:sz w:val="18"/>
                <w:lang w:val="it-IT"/>
              </w:rPr>
            </w:pPr>
            <w:r w:rsidRPr="00A1704B">
              <w:rPr>
                <w:b/>
                <w:sz w:val="18"/>
                <w:lang w:val="it-IT"/>
              </w:rPr>
              <w:t>Avanzato.</w:t>
            </w:r>
            <w:r w:rsidRPr="00A1704B">
              <w:rPr>
                <w:b/>
                <w:spacing w:val="17"/>
                <w:sz w:val="18"/>
                <w:lang w:val="it-IT"/>
              </w:rPr>
              <w:t xml:space="preserve"> </w:t>
            </w:r>
            <w:r w:rsidRPr="00A1704B">
              <w:rPr>
                <w:sz w:val="18"/>
                <w:lang w:val="it-IT"/>
              </w:rPr>
              <w:t>Utilizza</w:t>
            </w:r>
            <w:r w:rsidRPr="00A1704B">
              <w:rPr>
                <w:spacing w:val="17"/>
                <w:sz w:val="18"/>
                <w:lang w:val="it-IT"/>
              </w:rPr>
              <w:t xml:space="preserve"> </w:t>
            </w:r>
            <w:r w:rsidRPr="00A1704B">
              <w:rPr>
                <w:sz w:val="18"/>
                <w:lang w:val="it-IT"/>
              </w:rPr>
              <w:t>le</w:t>
            </w:r>
            <w:r w:rsidRPr="00A1704B">
              <w:rPr>
                <w:spacing w:val="17"/>
                <w:sz w:val="18"/>
                <w:lang w:val="it-IT"/>
              </w:rPr>
              <w:t xml:space="preserve"> </w:t>
            </w:r>
            <w:r w:rsidRPr="00A1704B">
              <w:rPr>
                <w:sz w:val="18"/>
                <w:lang w:val="it-IT"/>
              </w:rPr>
              <w:t>conoscenze</w:t>
            </w:r>
            <w:r w:rsidRPr="00A1704B">
              <w:rPr>
                <w:spacing w:val="17"/>
                <w:sz w:val="18"/>
                <w:lang w:val="it-IT"/>
              </w:rPr>
              <w:t xml:space="preserve"> </w:t>
            </w:r>
            <w:r w:rsidRPr="00A1704B">
              <w:rPr>
                <w:sz w:val="18"/>
                <w:lang w:val="it-IT"/>
              </w:rPr>
              <w:t>relative</w:t>
            </w:r>
            <w:r w:rsidRPr="00A1704B">
              <w:rPr>
                <w:spacing w:val="17"/>
                <w:sz w:val="18"/>
                <w:lang w:val="it-IT"/>
              </w:rPr>
              <w:t xml:space="preserve"> </w:t>
            </w:r>
            <w:r w:rsidRPr="00A1704B">
              <w:rPr>
                <w:sz w:val="18"/>
                <w:lang w:val="it-IT"/>
              </w:rPr>
              <w:t>ai</w:t>
            </w:r>
            <w:r w:rsidRPr="00A1704B">
              <w:rPr>
                <w:spacing w:val="17"/>
                <w:sz w:val="18"/>
                <w:lang w:val="it-IT"/>
              </w:rPr>
              <w:t xml:space="preserve"> </w:t>
            </w:r>
            <w:r w:rsidRPr="00A1704B">
              <w:rPr>
                <w:sz w:val="18"/>
                <w:lang w:val="it-IT"/>
              </w:rPr>
              <w:t>nuclei</w:t>
            </w:r>
            <w:r w:rsidRPr="00A1704B">
              <w:rPr>
                <w:spacing w:val="17"/>
                <w:sz w:val="18"/>
                <w:lang w:val="it-IT"/>
              </w:rPr>
              <w:t xml:space="preserve"> </w:t>
            </w:r>
            <w:r w:rsidRPr="00A1704B">
              <w:rPr>
                <w:sz w:val="18"/>
                <w:lang w:val="it-IT"/>
              </w:rPr>
              <w:t>tematici</w:t>
            </w:r>
            <w:r w:rsidRPr="00A1704B">
              <w:rPr>
                <w:spacing w:val="17"/>
                <w:sz w:val="18"/>
                <w:lang w:val="it-IT"/>
              </w:rPr>
              <w:t xml:space="preserve"> </w:t>
            </w:r>
            <w:r w:rsidRPr="00A1704B">
              <w:rPr>
                <w:sz w:val="18"/>
                <w:lang w:val="it-IT"/>
              </w:rPr>
              <w:t>fondamentali</w:t>
            </w:r>
            <w:r w:rsidRPr="00A1704B">
              <w:rPr>
                <w:spacing w:val="17"/>
                <w:sz w:val="18"/>
                <w:lang w:val="it-IT"/>
              </w:rPr>
              <w:t xml:space="preserve"> </w:t>
            </w:r>
            <w:r w:rsidRPr="00A1704B">
              <w:rPr>
                <w:sz w:val="18"/>
                <w:lang w:val="it-IT"/>
              </w:rPr>
              <w:t>di</w:t>
            </w:r>
            <w:r w:rsidRPr="00A1704B">
              <w:rPr>
                <w:spacing w:val="-42"/>
                <w:sz w:val="18"/>
                <w:lang w:val="it-IT"/>
              </w:rPr>
              <w:t xml:space="preserve"> </w:t>
            </w:r>
            <w:r w:rsidRPr="00A1704B">
              <w:rPr>
                <w:sz w:val="18"/>
                <w:lang w:val="it-IT"/>
              </w:rPr>
              <w:t>riferimento con piena coerenza, argomentando in modo preciso e approfondito</w:t>
            </w:r>
          </w:p>
        </w:tc>
        <w:tc>
          <w:tcPr>
            <w:tcW w:w="611" w:type="dxa"/>
          </w:tcPr>
          <w:p w14:paraId="272AE950" w14:textId="77777777" w:rsidR="00776F40" w:rsidRDefault="00776F40" w:rsidP="00776F40">
            <w:pPr>
              <w:pStyle w:val="TableParagraph"/>
              <w:spacing w:line="204" w:lineRule="exact"/>
              <w:ind w:right="246"/>
              <w:jc w:val="right"/>
              <w:rPr>
                <w:b/>
                <w:sz w:val="18"/>
              </w:rPr>
            </w:pPr>
            <w:r>
              <w:rPr>
                <w:b/>
                <w:sz w:val="18"/>
              </w:rPr>
              <w:t>6</w:t>
            </w:r>
          </w:p>
        </w:tc>
        <w:tc>
          <w:tcPr>
            <w:tcW w:w="768" w:type="dxa"/>
            <w:vMerge w:val="restart"/>
          </w:tcPr>
          <w:p w14:paraId="3445681F" w14:textId="77777777" w:rsidR="00776F40" w:rsidRDefault="00776F40" w:rsidP="00776F40">
            <w:pPr>
              <w:pStyle w:val="TableParagraph"/>
              <w:rPr>
                <w:sz w:val="20"/>
              </w:rPr>
            </w:pPr>
          </w:p>
          <w:p w14:paraId="65B840BB" w14:textId="77777777" w:rsidR="00776F40" w:rsidRDefault="00776F40" w:rsidP="00776F40">
            <w:pPr>
              <w:pStyle w:val="TableParagraph"/>
              <w:rPr>
                <w:sz w:val="20"/>
              </w:rPr>
            </w:pPr>
          </w:p>
          <w:p w14:paraId="68982D1C" w14:textId="77777777" w:rsidR="00776F40" w:rsidRDefault="00776F40" w:rsidP="00776F40">
            <w:pPr>
              <w:pStyle w:val="TableParagraph"/>
              <w:rPr>
                <w:sz w:val="20"/>
              </w:rPr>
            </w:pPr>
          </w:p>
          <w:p w14:paraId="31076995" w14:textId="77777777" w:rsidR="00776F40" w:rsidRDefault="00776F40" w:rsidP="00776F40">
            <w:pPr>
              <w:pStyle w:val="TableParagraph"/>
              <w:spacing w:before="135"/>
              <w:ind w:left="317" w:right="255"/>
              <w:jc w:val="center"/>
              <w:rPr>
                <w:b/>
                <w:sz w:val="18"/>
              </w:rPr>
            </w:pPr>
            <w:r>
              <w:rPr>
                <w:b/>
                <w:sz w:val="18"/>
              </w:rPr>
              <w:t>/6</w:t>
            </w:r>
          </w:p>
        </w:tc>
      </w:tr>
      <w:tr w:rsidR="00776F40" w14:paraId="186588DB" w14:textId="77777777" w:rsidTr="00776F40">
        <w:trPr>
          <w:trHeight w:val="405"/>
        </w:trPr>
        <w:tc>
          <w:tcPr>
            <w:tcW w:w="1985" w:type="dxa"/>
            <w:vMerge/>
            <w:tcBorders>
              <w:top w:val="nil"/>
            </w:tcBorders>
            <w:shd w:val="clear" w:color="auto" w:fill="FDE8D9"/>
          </w:tcPr>
          <w:p w14:paraId="7D3A4E8E" w14:textId="77777777" w:rsidR="00776F40" w:rsidRDefault="00776F40" w:rsidP="00776F40">
            <w:pPr>
              <w:rPr>
                <w:sz w:val="2"/>
                <w:szCs w:val="2"/>
              </w:rPr>
            </w:pPr>
          </w:p>
        </w:tc>
        <w:tc>
          <w:tcPr>
            <w:tcW w:w="6275" w:type="dxa"/>
          </w:tcPr>
          <w:p w14:paraId="40E4A907" w14:textId="77777777" w:rsidR="00776F40" w:rsidRPr="00A1704B" w:rsidRDefault="00776F40" w:rsidP="00776F40">
            <w:pPr>
              <w:pStyle w:val="TableParagraph"/>
              <w:spacing w:line="201" w:lineRule="exact"/>
              <w:rPr>
                <w:sz w:val="18"/>
                <w:lang w:val="it-IT"/>
              </w:rPr>
            </w:pPr>
            <w:r w:rsidRPr="00A1704B">
              <w:rPr>
                <w:b/>
                <w:sz w:val="18"/>
                <w:lang w:val="it-IT"/>
              </w:rPr>
              <w:t>Intermedio</w:t>
            </w:r>
            <w:r w:rsidRPr="00A1704B">
              <w:rPr>
                <w:sz w:val="18"/>
                <w:lang w:val="it-IT"/>
              </w:rPr>
              <w:t>.</w:t>
            </w:r>
            <w:r w:rsidRPr="00A1704B">
              <w:rPr>
                <w:spacing w:val="3"/>
                <w:sz w:val="18"/>
                <w:lang w:val="it-IT"/>
              </w:rPr>
              <w:t xml:space="preserve"> </w:t>
            </w:r>
            <w:r w:rsidRPr="00A1704B">
              <w:rPr>
                <w:sz w:val="18"/>
                <w:lang w:val="it-IT"/>
              </w:rPr>
              <w:t>Utilizza</w:t>
            </w:r>
            <w:r w:rsidRPr="00A1704B">
              <w:rPr>
                <w:spacing w:val="47"/>
                <w:sz w:val="18"/>
                <w:lang w:val="it-IT"/>
              </w:rPr>
              <w:t xml:space="preserve"> </w:t>
            </w:r>
            <w:r w:rsidRPr="00A1704B">
              <w:rPr>
                <w:sz w:val="18"/>
                <w:lang w:val="it-IT"/>
              </w:rPr>
              <w:t>le</w:t>
            </w:r>
            <w:r w:rsidRPr="00A1704B">
              <w:rPr>
                <w:spacing w:val="47"/>
                <w:sz w:val="18"/>
                <w:lang w:val="it-IT"/>
              </w:rPr>
              <w:t xml:space="preserve"> </w:t>
            </w:r>
            <w:r w:rsidRPr="00A1704B">
              <w:rPr>
                <w:sz w:val="18"/>
                <w:lang w:val="it-IT"/>
              </w:rPr>
              <w:t>conoscenze</w:t>
            </w:r>
            <w:r w:rsidRPr="00A1704B">
              <w:rPr>
                <w:spacing w:val="47"/>
                <w:sz w:val="18"/>
                <w:lang w:val="it-IT"/>
              </w:rPr>
              <w:t xml:space="preserve"> </w:t>
            </w:r>
            <w:r w:rsidRPr="00A1704B">
              <w:rPr>
                <w:sz w:val="18"/>
                <w:lang w:val="it-IT"/>
              </w:rPr>
              <w:t>relative</w:t>
            </w:r>
            <w:r w:rsidRPr="00A1704B">
              <w:rPr>
                <w:spacing w:val="47"/>
                <w:sz w:val="18"/>
                <w:lang w:val="it-IT"/>
              </w:rPr>
              <w:t xml:space="preserve"> </w:t>
            </w:r>
            <w:r w:rsidRPr="00A1704B">
              <w:rPr>
                <w:sz w:val="18"/>
                <w:lang w:val="it-IT"/>
              </w:rPr>
              <w:t>ai</w:t>
            </w:r>
            <w:r w:rsidRPr="00A1704B">
              <w:rPr>
                <w:spacing w:val="47"/>
                <w:sz w:val="18"/>
                <w:lang w:val="it-IT"/>
              </w:rPr>
              <w:t xml:space="preserve"> </w:t>
            </w:r>
            <w:r w:rsidRPr="00A1704B">
              <w:rPr>
                <w:sz w:val="18"/>
                <w:lang w:val="it-IT"/>
              </w:rPr>
              <w:t>nuclei</w:t>
            </w:r>
            <w:r w:rsidRPr="00A1704B">
              <w:rPr>
                <w:spacing w:val="47"/>
                <w:sz w:val="18"/>
                <w:lang w:val="it-IT"/>
              </w:rPr>
              <w:t xml:space="preserve"> </w:t>
            </w:r>
            <w:r w:rsidRPr="00A1704B">
              <w:rPr>
                <w:sz w:val="18"/>
                <w:lang w:val="it-IT"/>
              </w:rPr>
              <w:t>tematici</w:t>
            </w:r>
            <w:r w:rsidRPr="00A1704B">
              <w:rPr>
                <w:spacing w:val="47"/>
                <w:sz w:val="18"/>
                <w:lang w:val="it-IT"/>
              </w:rPr>
              <w:t xml:space="preserve"> </w:t>
            </w:r>
            <w:r w:rsidRPr="00A1704B">
              <w:rPr>
                <w:sz w:val="18"/>
                <w:lang w:val="it-IT"/>
              </w:rPr>
              <w:t>fondamentali</w:t>
            </w:r>
            <w:r w:rsidRPr="00A1704B">
              <w:rPr>
                <w:spacing w:val="47"/>
                <w:sz w:val="18"/>
                <w:lang w:val="it-IT"/>
              </w:rPr>
              <w:t xml:space="preserve"> </w:t>
            </w:r>
            <w:r w:rsidRPr="00A1704B">
              <w:rPr>
                <w:sz w:val="18"/>
                <w:lang w:val="it-IT"/>
              </w:rPr>
              <w:t>di</w:t>
            </w:r>
            <w:r>
              <w:rPr>
                <w:sz w:val="18"/>
                <w:lang w:val="it-IT"/>
              </w:rPr>
              <w:t xml:space="preserve"> </w:t>
            </w:r>
            <w:r w:rsidRPr="00A1704B">
              <w:rPr>
                <w:sz w:val="18"/>
                <w:lang w:val="it-IT"/>
              </w:rPr>
              <w:t>riferimento con coerenza, argomentando in modo chiaro e pertinente</w:t>
            </w:r>
          </w:p>
        </w:tc>
        <w:tc>
          <w:tcPr>
            <w:tcW w:w="611" w:type="dxa"/>
          </w:tcPr>
          <w:p w14:paraId="1F354CBC" w14:textId="77777777" w:rsidR="00776F40" w:rsidRDefault="00776F40" w:rsidP="00776F40">
            <w:pPr>
              <w:pStyle w:val="TableParagraph"/>
              <w:spacing w:line="201" w:lineRule="exact"/>
              <w:ind w:right="246"/>
              <w:jc w:val="right"/>
              <w:rPr>
                <w:b/>
                <w:sz w:val="18"/>
              </w:rPr>
            </w:pPr>
            <w:r>
              <w:rPr>
                <w:b/>
                <w:sz w:val="18"/>
              </w:rPr>
              <w:t>5</w:t>
            </w:r>
          </w:p>
        </w:tc>
        <w:tc>
          <w:tcPr>
            <w:tcW w:w="768" w:type="dxa"/>
            <w:vMerge/>
            <w:tcBorders>
              <w:top w:val="nil"/>
            </w:tcBorders>
          </w:tcPr>
          <w:p w14:paraId="5ACD7DF2" w14:textId="77777777" w:rsidR="00776F40" w:rsidRDefault="00776F40" w:rsidP="00776F40">
            <w:pPr>
              <w:rPr>
                <w:sz w:val="2"/>
                <w:szCs w:val="2"/>
              </w:rPr>
            </w:pPr>
          </w:p>
        </w:tc>
      </w:tr>
      <w:tr w:rsidR="00776F40" w14:paraId="05ACC311" w14:textId="77777777" w:rsidTr="00776F40">
        <w:trPr>
          <w:trHeight w:val="615"/>
        </w:trPr>
        <w:tc>
          <w:tcPr>
            <w:tcW w:w="1985" w:type="dxa"/>
            <w:vMerge/>
            <w:tcBorders>
              <w:top w:val="nil"/>
            </w:tcBorders>
            <w:shd w:val="clear" w:color="auto" w:fill="FDE8D9"/>
          </w:tcPr>
          <w:p w14:paraId="0A3FE82B" w14:textId="77777777" w:rsidR="00776F40" w:rsidRDefault="00776F40" w:rsidP="00776F40">
            <w:pPr>
              <w:rPr>
                <w:sz w:val="2"/>
                <w:szCs w:val="2"/>
              </w:rPr>
            </w:pPr>
          </w:p>
        </w:tc>
        <w:tc>
          <w:tcPr>
            <w:tcW w:w="6275" w:type="dxa"/>
          </w:tcPr>
          <w:p w14:paraId="50BA6C59" w14:textId="77777777" w:rsidR="00776F40" w:rsidRPr="00A1704B" w:rsidRDefault="00776F40" w:rsidP="00776F40">
            <w:pPr>
              <w:pStyle w:val="TableParagraph"/>
              <w:spacing w:line="206" w:lineRule="exact"/>
              <w:ind w:right="100"/>
              <w:jc w:val="both"/>
              <w:rPr>
                <w:sz w:val="18"/>
                <w:lang w:val="it-IT"/>
              </w:rPr>
            </w:pPr>
            <w:r w:rsidRPr="00A1704B">
              <w:rPr>
                <w:b/>
                <w:sz w:val="18"/>
                <w:lang w:val="it-IT"/>
              </w:rPr>
              <w:t xml:space="preserve">Base. </w:t>
            </w:r>
            <w:r w:rsidRPr="00A1704B">
              <w:rPr>
                <w:sz w:val="18"/>
                <w:lang w:val="it-IT"/>
              </w:rPr>
              <w:t>Utilizza le conoscenze relative ai nuclei tematici fondamentali di riferimento</w:t>
            </w:r>
            <w:r w:rsidRPr="00A1704B">
              <w:rPr>
                <w:spacing w:val="1"/>
                <w:sz w:val="18"/>
                <w:lang w:val="it-IT"/>
              </w:rPr>
              <w:t xml:space="preserve"> </w:t>
            </w:r>
            <w:r w:rsidRPr="00A1704B">
              <w:rPr>
                <w:sz w:val="18"/>
                <w:lang w:val="it-IT"/>
              </w:rPr>
              <w:t>in modo stentato e/o con difficoltà, basandosi su argomentazioni complessivamente</w:t>
            </w:r>
            <w:r w:rsidRPr="00A1704B">
              <w:rPr>
                <w:spacing w:val="-42"/>
                <w:sz w:val="18"/>
                <w:lang w:val="it-IT"/>
              </w:rPr>
              <w:t xml:space="preserve"> </w:t>
            </w:r>
            <w:r w:rsidRPr="00A1704B">
              <w:rPr>
                <w:sz w:val="18"/>
                <w:lang w:val="it-IT"/>
              </w:rPr>
              <w:t>coerenti.</w:t>
            </w:r>
          </w:p>
        </w:tc>
        <w:tc>
          <w:tcPr>
            <w:tcW w:w="611" w:type="dxa"/>
          </w:tcPr>
          <w:p w14:paraId="1ADB6B0D" w14:textId="77777777" w:rsidR="00776F40" w:rsidRDefault="00776F40" w:rsidP="00776F40">
            <w:pPr>
              <w:pStyle w:val="TableParagraph"/>
              <w:spacing w:line="204" w:lineRule="exact"/>
              <w:ind w:right="246"/>
              <w:jc w:val="right"/>
              <w:rPr>
                <w:b/>
                <w:sz w:val="18"/>
              </w:rPr>
            </w:pPr>
            <w:r>
              <w:rPr>
                <w:b/>
                <w:sz w:val="18"/>
              </w:rPr>
              <w:t>4</w:t>
            </w:r>
          </w:p>
        </w:tc>
        <w:tc>
          <w:tcPr>
            <w:tcW w:w="768" w:type="dxa"/>
            <w:vMerge/>
            <w:tcBorders>
              <w:top w:val="nil"/>
            </w:tcBorders>
          </w:tcPr>
          <w:p w14:paraId="6EA68798" w14:textId="77777777" w:rsidR="00776F40" w:rsidRDefault="00776F40" w:rsidP="00776F40">
            <w:pPr>
              <w:rPr>
                <w:sz w:val="2"/>
                <w:szCs w:val="2"/>
              </w:rPr>
            </w:pPr>
          </w:p>
        </w:tc>
      </w:tr>
      <w:tr w:rsidR="00776F40" w14:paraId="0DA82DE9" w14:textId="77777777" w:rsidTr="00776F40">
        <w:trPr>
          <w:trHeight w:val="406"/>
        </w:trPr>
        <w:tc>
          <w:tcPr>
            <w:tcW w:w="1985" w:type="dxa"/>
            <w:vMerge/>
            <w:tcBorders>
              <w:top w:val="nil"/>
            </w:tcBorders>
            <w:shd w:val="clear" w:color="auto" w:fill="FDE8D9"/>
          </w:tcPr>
          <w:p w14:paraId="4FC40591" w14:textId="77777777" w:rsidR="00776F40" w:rsidRDefault="00776F40" w:rsidP="00776F40">
            <w:pPr>
              <w:rPr>
                <w:sz w:val="2"/>
                <w:szCs w:val="2"/>
              </w:rPr>
            </w:pPr>
          </w:p>
        </w:tc>
        <w:tc>
          <w:tcPr>
            <w:tcW w:w="6275" w:type="dxa"/>
          </w:tcPr>
          <w:p w14:paraId="2E1673D4" w14:textId="77777777" w:rsidR="00776F40" w:rsidRPr="00A1704B" w:rsidRDefault="00776F40" w:rsidP="00776F40">
            <w:pPr>
              <w:pStyle w:val="TableParagraph"/>
              <w:spacing w:line="202" w:lineRule="exact"/>
              <w:rPr>
                <w:sz w:val="18"/>
                <w:lang w:val="it-IT"/>
              </w:rPr>
            </w:pPr>
            <w:r w:rsidRPr="00A1704B">
              <w:rPr>
                <w:b/>
                <w:sz w:val="18"/>
                <w:lang w:val="it-IT"/>
              </w:rPr>
              <w:t>Non</w:t>
            </w:r>
            <w:r w:rsidRPr="00A1704B">
              <w:rPr>
                <w:b/>
                <w:spacing w:val="3"/>
                <w:sz w:val="18"/>
                <w:lang w:val="it-IT"/>
              </w:rPr>
              <w:t xml:space="preserve"> </w:t>
            </w:r>
            <w:r w:rsidRPr="00A1704B">
              <w:rPr>
                <w:b/>
                <w:sz w:val="18"/>
                <w:lang w:val="it-IT"/>
              </w:rPr>
              <w:t>raggiunto.</w:t>
            </w:r>
            <w:r w:rsidRPr="00A1704B">
              <w:rPr>
                <w:b/>
                <w:spacing w:val="47"/>
                <w:sz w:val="18"/>
                <w:lang w:val="it-IT"/>
              </w:rPr>
              <w:t xml:space="preserve"> </w:t>
            </w:r>
            <w:r w:rsidRPr="00A1704B">
              <w:rPr>
                <w:sz w:val="18"/>
                <w:lang w:val="it-IT"/>
              </w:rPr>
              <w:t>Non</w:t>
            </w:r>
            <w:r w:rsidRPr="00A1704B">
              <w:rPr>
                <w:spacing w:val="47"/>
                <w:sz w:val="18"/>
                <w:lang w:val="it-IT"/>
              </w:rPr>
              <w:t xml:space="preserve"> </w:t>
            </w:r>
            <w:r w:rsidRPr="00A1704B">
              <w:rPr>
                <w:sz w:val="18"/>
                <w:lang w:val="it-IT"/>
              </w:rPr>
              <w:t>è</w:t>
            </w:r>
            <w:r w:rsidRPr="00A1704B">
              <w:rPr>
                <w:spacing w:val="47"/>
                <w:sz w:val="18"/>
                <w:lang w:val="it-IT"/>
              </w:rPr>
              <w:t xml:space="preserve"> </w:t>
            </w:r>
            <w:r w:rsidRPr="00A1704B">
              <w:rPr>
                <w:sz w:val="18"/>
                <w:lang w:val="it-IT"/>
              </w:rPr>
              <w:t>in</w:t>
            </w:r>
            <w:r w:rsidRPr="00A1704B">
              <w:rPr>
                <w:spacing w:val="47"/>
                <w:sz w:val="18"/>
                <w:lang w:val="it-IT"/>
              </w:rPr>
              <w:t xml:space="preserve"> </w:t>
            </w:r>
            <w:r w:rsidRPr="00A1704B">
              <w:rPr>
                <w:sz w:val="18"/>
                <w:lang w:val="it-IT"/>
              </w:rPr>
              <w:t>grado</w:t>
            </w:r>
            <w:r w:rsidRPr="00A1704B">
              <w:rPr>
                <w:spacing w:val="47"/>
                <w:sz w:val="18"/>
                <w:lang w:val="it-IT"/>
              </w:rPr>
              <w:t xml:space="preserve"> </w:t>
            </w:r>
            <w:r w:rsidRPr="00A1704B">
              <w:rPr>
                <w:sz w:val="18"/>
                <w:lang w:val="it-IT"/>
              </w:rPr>
              <w:t>di</w:t>
            </w:r>
            <w:r w:rsidRPr="00A1704B">
              <w:rPr>
                <w:spacing w:val="47"/>
                <w:sz w:val="18"/>
                <w:lang w:val="it-IT"/>
              </w:rPr>
              <w:t xml:space="preserve"> </w:t>
            </w:r>
            <w:r w:rsidRPr="00A1704B">
              <w:rPr>
                <w:sz w:val="18"/>
                <w:lang w:val="it-IT"/>
              </w:rPr>
              <w:t>utilizzare</w:t>
            </w:r>
            <w:r w:rsidRPr="00A1704B">
              <w:rPr>
                <w:spacing w:val="47"/>
                <w:sz w:val="18"/>
                <w:lang w:val="it-IT"/>
              </w:rPr>
              <w:t xml:space="preserve"> </w:t>
            </w:r>
            <w:r w:rsidRPr="00A1704B">
              <w:rPr>
                <w:sz w:val="18"/>
                <w:lang w:val="it-IT"/>
              </w:rPr>
              <w:t>le</w:t>
            </w:r>
            <w:r w:rsidRPr="00A1704B">
              <w:rPr>
                <w:spacing w:val="47"/>
                <w:sz w:val="18"/>
                <w:lang w:val="it-IT"/>
              </w:rPr>
              <w:t xml:space="preserve"> </w:t>
            </w:r>
            <w:r w:rsidRPr="00A1704B">
              <w:rPr>
                <w:sz w:val="18"/>
                <w:lang w:val="it-IT"/>
              </w:rPr>
              <w:t>conoscenze</w:t>
            </w:r>
            <w:r w:rsidRPr="00A1704B">
              <w:rPr>
                <w:spacing w:val="47"/>
                <w:sz w:val="18"/>
                <w:lang w:val="it-IT"/>
              </w:rPr>
              <w:t xml:space="preserve"> </w:t>
            </w:r>
            <w:r w:rsidRPr="00A1704B">
              <w:rPr>
                <w:sz w:val="18"/>
                <w:lang w:val="it-IT"/>
              </w:rPr>
              <w:t>relative</w:t>
            </w:r>
            <w:r w:rsidRPr="00A1704B">
              <w:rPr>
                <w:spacing w:val="47"/>
                <w:sz w:val="18"/>
                <w:lang w:val="it-IT"/>
              </w:rPr>
              <w:t xml:space="preserve"> </w:t>
            </w:r>
            <w:r w:rsidRPr="00A1704B">
              <w:rPr>
                <w:sz w:val="18"/>
                <w:lang w:val="it-IT"/>
              </w:rPr>
              <w:t>ai</w:t>
            </w:r>
            <w:r w:rsidRPr="00A1704B">
              <w:rPr>
                <w:spacing w:val="47"/>
                <w:sz w:val="18"/>
                <w:lang w:val="it-IT"/>
              </w:rPr>
              <w:t xml:space="preserve"> </w:t>
            </w:r>
            <w:r w:rsidRPr="00A1704B">
              <w:rPr>
                <w:sz w:val="18"/>
                <w:lang w:val="it-IT"/>
              </w:rPr>
              <w:t>nuclei</w:t>
            </w:r>
            <w:r>
              <w:rPr>
                <w:sz w:val="18"/>
                <w:lang w:val="it-IT"/>
              </w:rPr>
              <w:t xml:space="preserve"> </w:t>
            </w:r>
            <w:r w:rsidRPr="00A1704B">
              <w:rPr>
                <w:sz w:val="18"/>
                <w:lang w:val="it-IT"/>
              </w:rPr>
              <w:t>tematici fondamentali di riferimento o lo fa in modo del tutto inadeguato</w:t>
            </w:r>
          </w:p>
        </w:tc>
        <w:tc>
          <w:tcPr>
            <w:tcW w:w="611" w:type="dxa"/>
          </w:tcPr>
          <w:p w14:paraId="2E6651ED" w14:textId="77777777" w:rsidR="00776F40" w:rsidRDefault="00776F40" w:rsidP="00776F40">
            <w:pPr>
              <w:pStyle w:val="TableParagraph"/>
              <w:spacing w:line="202" w:lineRule="exact"/>
              <w:ind w:right="246"/>
              <w:jc w:val="right"/>
              <w:rPr>
                <w:b/>
                <w:sz w:val="18"/>
              </w:rPr>
            </w:pPr>
            <w:r>
              <w:rPr>
                <w:b/>
                <w:sz w:val="18"/>
              </w:rPr>
              <w:t>1-3</w:t>
            </w:r>
          </w:p>
        </w:tc>
        <w:tc>
          <w:tcPr>
            <w:tcW w:w="768" w:type="dxa"/>
            <w:vMerge/>
            <w:tcBorders>
              <w:top w:val="nil"/>
            </w:tcBorders>
          </w:tcPr>
          <w:p w14:paraId="2661B6A2" w14:textId="77777777" w:rsidR="00776F40" w:rsidRDefault="00776F40" w:rsidP="00776F40">
            <w:pPr>
              <w:rPr>
                <w:sz w:val="2"/>
                <w:szCs w:val="2"/>
              </w:rPr>
            </w:pPr>
          </w:p>
        </w:tc>
      </w:tr>
      <w:tr w:rsidR="00776F40" w14:paraId="45CA0F2B" w14:textId="77777777" w:rsidTr="00776F40">
        <w:trPr>
          <w:trHeight w:val="615"/>
        </w:trPr>
        <w:tc>
          <w:tcPr>
            <w:tcW w:w="1985" w:type="dxa"/>
            <w:vMerge w:val="restart"/>
            <w:shd w:val="clear" w:color="auto" w:fill="FDE8D9"/>
          </w:tcPr>
          <w:p w14:paraId="07F5FAF2" w14:textId="77777777" w:rsidR="00776F40" w:rsidRPr="00A1704B" w:rsidRDefault="00776F40" w:rsidP="00776F40">
            <w:pPr>
              <w:pStyle w:val="TableParagraph"/>
              <w:ind w:right="174"/>
              <w:rPr>
                <w:sz w:val="18"/>
                <w:lang w:val="it-IT"/>
              </w:rPr>
            </w:pPr>
            <w:r w:rsidRPr="00A1704B">
              <w:rPr>
                <w:b/>
                <w:spacing w:val="-1"/>
                <w:sz w:val="18"/>
                <w:lang w:val="it-IT"/>
              </w:rPr>
              <w:t xml:space="preserve">PADRONANZA </w:t>
            </w:r>
            <w:r w:rsidRPr="00A1704B">
              <w:rPr>
                <w:sz w:val="18"/>
                <w:lang w:val="it-IT"/>
              </w:rPr>
              <w:t>delle</w:t>
            </w:r>
            <w:r w:rsidRPr="00A1704B">
              <w:rPr>
                <w:spacing w:val="-42"/>
                <w:sz w:val="18"/>
                <w:lang w:val="it-IT"/>
              </w:rPr>
              <w:t xml:space="preserve"> </w:t>
            </w:r>
            <w:r w:rsidRPr="00A1704B">
              <w:rPr>
                <w:sz w:val="18"/>
                <w:lang w:val="it-IT"/>
              </w:rPr>
              <w:t>competenze tecnico</w:t>
            </w:r>
            <w:r w:rsidRPr="00A1704B">
              <w:rPr>
                <w:spacing w:val="1"/>
                <w:sz w:val="18"/>
                <w:lang w:val="it-IT"/>
              </w:rPr>
              <w:t xml:space="preserve"> </w:t>
            </w:r>
            <w:r w:rsidRPr="00A1704B">
              <w:rPr>
                <w:sz w:val="18"/>
                <w:lang w:val="it-IT"/>
              </w:rPr>
              <w:t>professionali espresse</w:t>
            </w:r>
            <w:r w:rsidRPr="00A1704B">
              <w:rPr>
                <w:spacing w:val="1"/>
                <w:sz w:val="18"/>
                <w:lang w:val="it-IT"/>
              </w:rPr>
              <w:t xml:space="preserve"> </w:t>
            </w:r>
            <w:r w:rsidRPr="00A1704B">
              <w:rPr>
                <w:sz w:val="18"/>
                <w:lang w:val="it-IT"/>
              </w:rPr>
              <w:t>nella rilevazione delle</w:t>
            </w:r>
            <w:r w:rsidRPr="00A1704B">
              <w:rPr>
                <w:spacing w:val="1"/>
                <w:sz w:val="18"/>
                <w:lang w:val="it-IT"/>
              </w:rPr>
              <w:t xml:space="preserve"> </w:t>
            </w:r>
            <w:r w:rsidRPr="00A1704B">
              <w:rPr>
                <w:sz w:val="18"/>
                <w:lang w:val="it-IT"/>
              </w:rPr>
              <w:t>problematiche e</w:t>
            </w:r>
            <w:r w:rsidRPr="00A1704B">
              <w:rPr>
                <w:spacing w:val="1"/>
                <w:sz w:val="18"/>
                <w:lang w:val="it-IT"/>
              </w:rPr>
              <w:t xml:space="preserve"> </w:t>
            </w:r>
            <w:r w:rsidRPr="00A1704B">
              <w:rPr>
                <w:sz w:val="18"/>
                <w:lang w:val="it-IT"/>
              </w:rPr>
              <w:t>nell’elaborazione di</w:t>
            </w:r>
          </w:p>
          <w:p w14:paraId="02A8CB58" w14:textId="77777777" w:rsidR="00776F40" w:rsidRPr="00A1704B" w:rsidRDefault="00776F40" w:rsidP="00776F40">
            <w:pPr>
              <w:pStyle w:val="TableParagraph"/>
              <w:ind w:right="173"/>
              <w:rPr>
                <w:sz w:val="18"/>
                <w:lang w:val="it-IT"/>
              </w:rPr>
            </w:pPr>
            <w:r w:rsidRPr="00A1704B">
              <w:rPr>
                <w:sz w:val="18"/>
                <w:lang w:val="it-IT"/>
              </w:rPr>
              <w:t>adeguate soluzioni o di</w:t>
            </w:r>
            <w:r w:rsidRPr="00A1704B">
              <w:rPr>
                <w:spacing w:val="-42"/>
                <w:sz w:val="18"/>
                <w:lang w:val="it-IT"/>
              </w:rPr>
              <w:t xml:space="preserve"> </w:t>
            </w:r>
            <w:r w:rsidRPr="00A1704B">
              <w:rPr>
                <w:sz w:val="18"/>
                <w:lang w:val="it-IT"/>
              </w:rPr>
              <w:t>sviluppi tematici con</w:t>
            </w:r>
            <w:r w:rsidRPr="00A1704B">
              <w:rPr>
                <w:spacing w:val="1"/>
                <w:sz w:val="18"/>
                <w:lang w:val="it-IT"/>
              </w:rPr>
              <w:t xml:space="preserve"> </w:t>
            </w:r>
            <w:r w:rsidRPr="00A1704B">
              <w:rPr>
                <w:spacing w:val="-1"/>
                <w:sz w:val="18"/>
                <w:lang w:val="it-IT"/>
              </w:rPr>
              <w:t xml:space="preserve">opportuni </w:t>
            </w:r>
            <w:r w:rsidRPr="00A1704B">
              <w:rPr>
                <w:sz w:val="18"/>
                <w:lang w:val="it-IT"/>
              </w:rPr>
              <w:t>collegamenti</w:t>
            </w:r>
            <w:r w:rsidRPr="00A1704B">
              <w:rPr>
                <w:spacing w:val="-42"/>
                <w:sz w:val="18"/>
                <w:lang w:val="it-IT"/>
              </w:rPr>
              <w:t xml:space="preserve"> </w:t>
            </w:r>
            <w:r w:rsidRPr="00A1704B">
              <w:rPr>
                <w:sz w:val="18"/>
                <w:lang w:val="it-IT"/>
              </w:rPr>
              <w:t>concettuali e operativi</w:t>
            </w:r>
          </w:p>
        </w:tc>
        <w:tc>
          <w:tcPr>
            <w:tcW w:w="6275" w:type="dxa"/>
          </w:tcPr>
          <w:p w14:paraId="208D8FA4" w14:textId="77777777" w:rsidR="00776F40" w:rsidRPr="00A1704B" w:rsidRDefault="00776F40" w:rsidP="00776F40">
            <w:pPr>
              <w:pStyle w:val="TableParagraph"/>
              <w:spacing w:line="206" w:lineRule="exact"/>
              <w:ind w:right="100"/>
              <w:jc w:val="both"/>
              <w:rPr>
                <w:sz w:val="18"/>
                <w:lang w:val="it-IT"/>
              </w:rPr>
            </w:pPr>
            <w:r w:rsidRPr="00A1704B">
              <w:rPr>
                <w:b/>
                <w:sz w:val="18"/>
                <w:lang w:val="it-IT"/>
              </w:rPr>
              <w:t>Avanzato</w:t>
            </w:r>
            <w:r w:rsidRPr="00A1704B">
              <w:rPr>
                <w:sz w:val="18"/>
                <w:lang w:val="it-IT"/>
              </w:rPr>
              <w:t>. Utilizza le competenze tecnico – professionali con sicurezza, operando</w:t>
            </w:r>
            <w:r w:rsidRPr="00A1704B">
              <w:rPr>
                <w:spacing w:val="1"/>
                <w:sz w:val="18"/>
                <w:lang w:val="it-IT"/>
              </w:rPr>
              <w:t xml:space="preserve"> </w:t>
            </w:r>
            <w:r w:rsidRPr="00A1704B">
              <w:rPr>
                <w:sz w:val="18"/>
                <w:lang w:val="it-IT"/>
              </w:rPr>
              <w:t>con coerenza collegamenti concettuali e operativi corretti/completi, individuando le</w:t>
            </w:r>
            <w:r w:rsidRPr="00A1704B">
              <w:rPr>
                <w:spacing w:val="-42"/>
                <w:sz w:val="18"/>
                <w:lang w:val="it-IT"/>
              </w:rPr>
              <w:t xml:space="preserve"> </w:t>
            </w:r>
            <w:r w:rsidRPr="00A1704B">
              <w:rPr>
                <w:sz w:val="18"/>
                <w:lang w:val="it-IT"/>
              </w:rPr>
              <w:t>procedure più adeguate in tutte le situazioni proposte.</w:t>
            </w:r>
          </w:p>
        </w:tc>
        <w:tc>
          <w:tcPr>
            <w:tcW w:w="611" w:type="dxa"/>
          </w:tcPr>
          <w:p w14:paraId="71CC418C" w14:textId="77777777" w:rsidR="00776F40" w:rsidRDefault="00776F40" w:rsidP="00776F40">
            <w:pPr>
              <w:pStyle w:val="TableParagraph"/>
              <w:spacing w:line="204" w:lineRule="exact"/>
              <w:ind w:right="246"/>
              <w:jc w:val="right"/>
              <w:rPr>
                <w:b/>
                <w:sz w:val="18"/>
              </w:rPr>
            </w:pPr>
            <w:r>
              <w:rPr>
                <w:b/>
                <w:sz w:val="18"/>
              </w:rPr>
              <w:t>8</w:t>
            </w:r>
          </w:p>
        </w:tc>
        <w:tc>
          <w:tcPr>
            <w:tcW w:w="768" w:type="dxa"/>
            <w:vMerge w:val="restart"/>
          </w:tcPr>
          <w:p w14:paraId="43FB86D4" w14:textId="77777777" w:rsidR="00776F40" w:rsidRDefault="00776F40" w:rsidP="00776F40">
            <w:pPr>
              <w:pStyle w:val="TableParagraph"/>
              <w:rPr>
                <w:sz w:val="20"/>
              </w:rPr>
            </w:pPr>
          </w:p>
          <w:p w14:paraId="23704D4E" w14:textId="77777777" w:rsidR="00776F40" w:rsidRDefault="00776F40" w:rsidP="00776F40">
            <w:pPr>
              <w:pStyle w:val="TableParagraph"/>
              <w:rPr>
                <w:sz w:val="20"/>
              </w:rPr>
            </w:pPr>
          </w:p>
          <w:p w14:paraId="26527E75" w14:textId="77777777" w:rsidR="00776F40" w:rsidRDefault="00776F40" w:rsidP="00776F40">
            <w:pPr>
              <w:pStyle w:val="TableParagraph"/>
              <w:spacing w:before="158"/>
              <w:ind w:left="317" w:right="255"/>
              <w:jc w:val="center"/>
              <w:rPr>
                <w:b/>
                <w:sz w:val="18"/>
              </w:rPr>
            </w:pPr>
            <w:r>
              <w:rPr>
                <w:b/>
                <w:sz w:val="18"/>
              </w:rPr>
              <w:t>/8</w:t>
            </w:r>
          </w:p>
        </w:tc>
      </w:tr>
      <w:tr w:rsidR="00776F40" w14:paraId="1B0567AC" w14:textId="77777777" w:rsidTr="00776F40">
        <w:trPr>
          <w:trHeight w:val="613"/>
        </w:trPr>
        <w:tc>
          <w:tcPr>
            <w:tcW w:w="1985" w:type="dxa"/>
            <w:vMerge/>
            <w:tcBorders>
              <w:top w:val="nil"/>
            </w:tcBorders>
            <w:shd w:val="clear" w:color="auto" w:fill="FDE8D9"/>
          </w:tcPr>
          <w:p w14:paraId="73B4B517" w14:textId="77777777" w:rsidR="00776F40" w:rsidRDefault="00776F40" w:rsidP="00776F40">
            <w:pPr>
              <w:rPr>
                <w:sz w:val="2"/>
                <w:szCs w:val="2"/>
              </w:rPr>
            </w:pPr>
          </w:p>
        </w:tc>
        <w:tc>
          <w:tcPr>
            <w:tcW w:w="6275" w:type="dxa"/>
          </w:tcPr>
          <w:p w14:paraId="769436B4" w14:textId="77777777" w:rsidR="00776F40" w:rsidRPr="00A1704B" w:rsidRDefault="00776F40" w:rsidP="00776F40">
            <w:pPr>
              <w:pStyle w:val="TableParagraph"/>
              <w:rPr>
                <w:sz w:val="18"/>
                <w:lang w:val="it-IT"/>
              </w:rPr>
            </w:pPr>
            <w:r w:rsidRPr="00A1704B">
              <w:rPr>
                <w:b/>
                <w:sz w:val="18"/>
                <w:lang w:val="it-IT"/>
              </w:rPr>
              <w:t>Intermedio.</w:t>
            </w:r>
            <w:r w:rsidRPr="00A1704B">
              <w:rPr>
                <w:b/>
                <w:spacing w:val="39"/>
                <w:sz w:val="18"/>
                <w:lang w:val="it-IT"/>
              </w:rPr>
              <w:t xml:space="preserve"> </w:t>
            </w:r>
            <w:r w:rsidRPr="00A1704B">
              <w:rPr>
                <w:sz w:val="18"/>
                <w:lang w:val="it-IT"/>
              </w:rPr>
              <w:t>Utilizza</w:t>
            </w:r>
            <w:r w:rsidRPr="00A1704B">
              <w:rPr>
                <w:spacing w:val="39"/>
                <w:sz w:val="18"/>
                <w:lang w:val="it-IT"/>
              </w:rPr>
              <w:t xml:space="preserve"> </w:t>
            </w:r>
            <w:r w:rsidRPr="00A1704B">
              <w:rPr>
                <w:sz w:val="18"/>
                <w:lang w:val="it-IT"/>
              </w:rPr>
              <w:t>le</w:t>
            </w:r>
            <w:r w:rsidRPr="00A1704B">
              <w:rPr>
                <w:spacing w:val="39"/>
                <w:sz w:val="18"/>
                <w:lang w:val="it-IT"/>
              </w:rPr>
              <w:t xml:space="preserve"> </w:t>
            </w:r>
            <w:r w:rsidRPr="00A1704B">
              <w:rPr>
                <w:sz w:val="18"/>
                <w:lang w:val="it-IT"/>
              </w:rPr>
              <w:t>competenze</w:t>
            </w:r>
            <w:r w:rsidRPr="00A1704B">
              <w:rPr>
                <w:spacing w:val="39"/>
                <w:sz w:val="18"/>
                <w:lang w:val="it-IT"/>
              </w:rPr>
              <w:t xml:space="preserve"> </w:t>
            </w:r>
            <w:r w:rsidRPr="00A1704B">
              <w:rPr>
                <w:sz w:val="18"/>
                <w:lang w:val="it-IT"/>
              </w:rPr>
              <w:t>tecnico</w:t>
            </w:r>
            <w:r w:rsidRPr="00A1704B">
              <w:rPr>
                <w:spacing w:val="39"/>
                <w:sz w:val="18"/>
                <w:lang w:val="it-IT"/>
              </w:rPr>
              <w:t xml:space="preserve"> </w:t>
            </w:r>
            <w:r w:rsidRPr="00A1704B">
              <w:rPr>
                <w:sz w:val="18"/>
                <w:lang w:val="it-IT"/>
              </w:rPr>
              <w:t>–</w:t>
            </w:r>
            <w:r w:rsidRPr="00A1704B">
              <w:rPr>
                <w:spacing w:val="39"/>
                <w:sz w:val="18"/>
                <w:lang w:val="it-IT"/>
              </w:rPr>
              <w:t xml:space="preserve"> </w:t>
            </w:r>
            <w:r w:rsidRPr="00A1704B">
              <w:rPr>
                <w:sz w:val="18"/>
                <w:lang w:val="it-IT"/>
              </w:rPr>
              <w:t>professionali</w:t>
            </w:r>
            <w:r w:rsidRPr="00A1704B">
              <w:rPr>
                <w:spacing w:val="39"/>
                <w:sz w:val="18"/>
                <w:lang w:val="it-IT"/>
              </w:rPr>
              <w:t xml:space="preserve"> </w:t>
            </w:r>
            <w:r w:rsidRPr="00A1704B">
              <w:rPr>
                <w:sz w:val="18"/>
                <w:lang w:val="it-IT"/>
              </w:rPr>
              <w:t>adeguatamente,</w:t>
            </w:r>
            <w:r w:rsidRPr="00A1704B">
              <w:rPr>
                <w:spacing w:val="-42"/>
                <w:sz w:val="18"/>
                <w:lang w:val="it-IT"/>
              </w:rPr>
              <w:t xml:space="preserve"> </w:t>
            </w:r>
            <w:r w:rsidRPr="00A1704B">
              <w:rPr>
                <w:sz w:val="18"/>
                <w:lang w:val="it-IT"/>
              </w:rPr>
              <w:t>operando</w:t>
            </w:r>
            <w:r w:rsidRPr="00A1704B">
              <w:rPr>
                <w:spacing w:val="22"/>
                <w:sz w:val="18"/>
                <w:lang w:val="it-IT"/>
              </w:rPr>
              <w:t xml:space="preserve"> </w:t>
            </w:r>
            <w:r w:rsidRPr="00A1704B">
              <w:rPr>
                <w:sz w:val="18"/>
                <w:lang w:val="it-IT"/>
              </w:rPr>
              <w:t>collegamenti</w:t>
            </w:r>
            <w:r w:rsidRPr="00A1704B">
              <w:rPr>
                <w:spacing w:val="23"/>
                <w:sz w:val="18"/>
                <w:lang w:val="it-IT"/>
              </w:rPr>
              <w:t xml:space="preserve"> </w:t>
            </w:r>
            <w:r w:rsidRPr="00A1704B">
              <w:rPr>
                <w:sz w:val="18"/>
                <w:lang w:val="it-IT"/>
              </w:rPr>
              <w:t>concettuali</w:t>
            </w:r>
            <w:r w:rsidRPr="00A1704B">
              <w:rPr>
                <w:spacing w:val="23"/>
                <w:sz w:val="18"/>
                <w:lang w:val="it-IT"/>
              </w:rPr>
              <w:t xml:space="preserve"> </w:t>
            </w:r>
            <w:r w:rsidRPr="00A1704B">
              <w:rPr>
                <w:sz w:val="18"/>
                <w:lang w:val="it-IT"/>
              </w:rPr>
              <w:t>e</w:t>
            </w:r>
            <w:r w:rsidRPr="00A1704B">
              <w:rPr>
                <w:spacing w:val="23"/>
                <w:sz w:val="18"/>
                <w:lang w:val="it-IT"/>
              </w:rPr>
              <w:t xml:space="preserve"> </w:t>
            </w:r>
            <w:r w:rsidRPr="00A1704B">
              <w:rPr>
                <w:sz w:val="18"/>
                <w:lang w:val="it-IT"/>
              </w:rPr>
              <w:t>operativi,</w:t>
            </w:r>
            <w:r w:rsidRPr="00A1704B">
              <w:rPr>
                <w:spacing w:val="23"/>
                <w:sz w:val="18"/>
                <w:lang w:val="it-IT"/>
              </w:rPr>
              <w:t xml:space="preserve"> </w:t>
            </w:r>
            <w:r w:rsidRPr="00A1704B">
              <w:rPr>
                <w:sz w:val="18"/>
                <w:lang w:val="it-IT"/>
              </w:rPr>
              <w:t>individuando</w:t>
            </w:r>
            <w:r w:rsidRPr="00A1704B">
              <w:rPr>
                <w:spacing w:val="23"/>
                <w:sz w:val="18"/>
                <w:lang w:val="it-IT"/>
              </w:rPr>
              <w:t xml:space="preserve"> </w:t>
            </w:r>
            <w:r w:rsidRPr="00A1704B">
              <w:rPr>
                <w:sz w:val="18"/>
                <w:lang w:val="it-IT"/>
              </w:rPr>
              <w:t>opportune</w:t>
            </w:r>
            <w:r w:rsidRPr="00A1704B">
              <w:rPr>
                <w:spacing w:val="23"/>
                <w:sz w:val="18"/>
                <w:lang w:val="it-IT"/>
              </w:rPr>
              <w:t xml:space="preserve"> </w:t>
            </w:r>
            <w:r w:rsidRPr="00A1704B">
              <w:rPr>
                <w:sz w:val="18"/>
                <w:lang w:val="it-IT"/>
              </w:rPr>
              <w:t>procedure</w:t>
            </w:r>
            <w:r>
              <w:rPr>
                <w:sz w:val="18"/>
                <w:lang w:val="it-IT"/>
              </w:rPr>
              <w:t xml:space="preserve"> </w:t>
            </w:r>
            <w:r w:rsidRPr="00A1704B">
              <w:rPr>
                <w:sz w:val="18"/>
                <w:lang w:val="it-IT"/>
              </w:rPr>
              <w:t>nelle situazioni proposte.</w:t>
            </w:r>
          </w:p>
        </w:tc>
        <w:tc>
          <w:tcPr>
            <w:tcW w:w="611" w:type="dxa"/>
          </w:tcPr>
          <w:p w14:paraId="2F038144" w14:textId="77777777" w:rsidR="00776F40" w:rsidRDefault="00776F40" w:rsidP="00776F40">
            <w:pPr>
              <w:pStyle w:val="TableParagraph"/>
              <w:spacing w:line="202" w:lineRule="exact"/>
              <w:ind w:right="246"/>
              <w:jc w:val="right"/>
              <w:rPr>
                <w:b/>
                <w:sz w:val="18"/>
              </w:rPr>
            </w:pPr>
            <w:r>
              <w:rPr>
                <w:b/>
                <w:sz w:val="18"/>
              </w:rPr>
              <w:t>6-7</w:t>
            </w:r>
          </w:p>
        </w:tc>
        <w:tc>
          <w:tcPr>
            <w:tcW w:w="768" w:type="dxa"/>
            <w:vMerge/>
            <w:tcBorders>
              <w:top w:val="nil"/>
            </w:tcBorders>
          </w:tcPr>
          <w:p w14:paraId="3482DA81" w14:textId="77777777" w:rsidR="00776F40" w:rsidRDefault="00776F40" w:rsidP="00776F40">
            <w:pPr>
              <w:rPr>
                <w:sz w:val="2"/>
                <w:szCs w:val="2"/>
              </w:rPr>
            </w:pPr>
          </w:p>
        </w:tc>
      </w:tr>
      <w:tr w:rsidR="00776F40" w14:paraId="0FD8F9F3" w14:textId="77777777" w:rsidTr="00776F40">
        <w:trPr>
          <w:trHeight w:val="615"/>
        </w:trPr>
        <w:tc>
          <w:tcPr>
            <w:tcW w:w="1985" w:type="dxa"/>
            <w:vMerge/>
            <w:tcBorders>
              <w:top w:val="nil"/>
            </w:tcBorders>
            <w:shd w:val="clear" w:color="auto" w:fill="FDE8D9"/>
          </w:tcPr>
          <w:p w14:paraId="3966FF09" w14:textId="77777777" w:rsidR="00776F40" w:rsidRDefault="00776F40" w:rsidP="00776F40">
            <w:pPr>
              <w:rPr>
                <w:sz w:val="2"/>
                <w:szCs w:val="2"/>
              </w:rPr>
            </w:pPr>
          </w:p>
        </w:tc>
        <w:tc>
          <w:tcPr>
            <w:tcW w:w="6275" w:type="dxa"/>
          </w:tcPr>
          <w:p w14:paraId="3F52D609" w14:textId="77777777" w:rsidR="00776F40" w:rsidRPr="00A1704B" w:rsidRDefault="00776F40" w:rsidP="00776F40">
            <w:pPr>
              <w:pStyle w:val="TableParagraph"/>
              <w:spacing w:line="206" w:lineRule="exact"/>
              <w:ind w:right="100"/>
              <w:jc w:val="both"/>
              <w:rPr>
                <w:sz w:val="18"/>
                <w:lang w:val="it-IT"/>
              </w:rPr>
            </w:pPr>
            <w:r w:rsidRPr="00A1704B">
              <w:rPr>
                <w:b/>
                <w:sz w:val="18"/>
                <w:lang w:val="it-IT"/>
              </w:rPr>
              <w:t>Base</w:t>
            </w:r>
            <w:r w:rsidRPr="00A1704B">
              <w:rPr>
                <w:sz w:val="18"/>
                <w:lang w:val="it-IT"/>
              </w:rPr>
              <w:t>. Utilizza le competenze tecnico – professionali in modo complessivamente</w:t>
            </w:r>
            <w:r w:rsidRPr="00A1704B">
              <w:rPr>
                <w:spacing w:val="1"/>
                <w:sz w:val="18"/>
                <w:lang w:val="it-IT"/>
              </w:rPr>
              <w:t xml:space="preserve"> </w:t>
            </w:r>
            <w:r w:rsidRPr="00A1704B">
              <w:rPr>
                <w:sz w:val="18"/>
                <w:lang w:val="it-IT"/>
              </w:rPr>
              <w:t>corretto,</w:t>
            </w:r>
            <w:r w:rsidRPr="00A1704B">
              <w:rPr>
                <w:spacing w:val="1"/>
                <w:sz w:val="18"/>
                <w:lang w:val="it-IT"/>
              </w:rPr>
              <w:t xml:space="preserve"> </w:t>
            </w:r>
            <w:r w:rsidRPr="00A1704B">
              <w:rPr>
                <w:sz w:val="18"/>
                <w:lang w:val="it-IT"/>
              </w:rPr>
              <w:t>mostrando</w:t>
            </w:r>
            <w:r w:rsidRPr="00A1704B">
              <w:rPr>
                <w:spacing w:val="1"/>
                <w:sz w:val="18"/>
                <w:lang w:val="it-IT"/>
              </w:rPr>
              <w:t xml:space="preserve"> </w:t>
            </w:r>
            <w:r w:rsidRPr="00A1704B">
              <w:rPr>
                <w:sz w:val="18"/>
                <w:lang w:val="it-IT"/>
              </w:rPr>
              <w:t>accettabili</w:t>
            </w:r>
            <w:r w:rsidRPr="00A1704B">
              <w:rPr>
                <w:spacing w:val="1"/>
                <w:sz w:val="18"/>
                <w:lang w:val="it-IT"/>
              </w:rPr>
              <w:t xml:space="preserve"> </w:t>
            </w:r>
            <w:r w:rsidRPr="00A1704B">
              <w:rPr>
                <w:sz w:val="18"/>
                <w:lang w:val="it-IT"/>
              </w:rPr>
              <w:t>capacità</w:t>
            </w:r>
            <w:r w:rsidRPr="00A1704B">
              <w:rPr>
                <w:spacing w:val="1"/>
                <w:sz w:val="18"/>
                <w:lang w:val="it-IT"/>
              </w:rPr>
              <w:t xml:space="preserve"> </w:t>
            </w:r>
            <w:r w:rsidRPr="00A1704B">
              <w:rPr>
                <w:sz w:val="18"/>
                <w:lang w:val="it-IT"/>
              </w:rPr>
              <w:t>di</w:t>
            </w:r>
            <w:r w:rsidRPr="00A1704B">
              <w:rPr>
                <w:spacing w:val="1"/>
                <w:sz w:val="18"/>
                <w:lang w:val="it-IT"/>
              </w:rPr>
              <w:t xml:space="preserve"> </w:t>
            </w:r>
            <w:r w:rsidRPr="00A1704B">
              <w:rPr>
                <w:sz w:val="18"/>
                <w:lang w:val="it-IT"/>
              </w:rPr>
              <w:t>operare</w:t>
            </w:r>
            <w:r w:rsidRPr="00A1704B">
              <w:rPr>
                <w:spacing w:val="1"/>
                <w:sz w:val="18"/>
                <w:lang w:val="it-IT"/>
              </w:rPr>
              <w:t xml:space="preserve"> </w:t>
            </w:r>
            <w:r w:rsidRPr="00A1704B">
              <w:rPr>
                <w:sz w:val="18"/>
                <w:lang w:val="it-IT"/>
              </w:rPr>
              <w:t>collegamenti</w:t>
            </w:r>
            <w:r w:rsidRPr="00A1704B">
              <w:rPr>
                <w:spacing w:val="1"/>
                <w:sz w:val="18"/>
                <w:lang w:val="it-IT"/>
              </w:rPr>
              <w:t xml:space="preserve"> </w:t>
            </w:r>
            <w:r w:rsidRPr="00A1704B">
              <w:rPr>
                <w:sz w:val="18"/>
                <w:lang w:val="it-IT"/>
              </w:rPr>
              <w:t>concettuali</w:t>
            </w:r>
            <w:r w:rsidRPr="00A1704B">
              <w:rPr>
                <w:spacing w:val="1"/>
                <w:sz w:val="18"/>
                <w:lang w:val="it-IT"/>
              </w:rPr>
              <w:t xml:space="preserve"> </w:t>
            </w:r>
            <w:r w:rsidRPr="00A1704B">
              <w:rPr>
                <w:sz w:val="18"/>
                <w:lang w:val="it-IT"/>
              </w:rPr>
              <w:t>e</w:t>
            </w:r>
            <w:r w:rsidRPr="00A1704B">
              <w:rPr>
                <w:spacing w:val="1"/>
                <w:sz w:val="18"/>
                <w:lang w:val="it-IT"/>
              </w:rPr>
              <w:t xml:space="preserve"> </w:t>
            </w:r>
            <w:r w:rsidRPr="00A1704B">
              <w:rPr>
                <w:sz w:val="18"/>
                <w:lang w:val="it-IT"/>
              </w:rPr>
              <w:t>operativi</w:t>
            </w:r>
          </w:p>
        </w:tc>
        <w:tc>
          <w:tcPr>
            <w:tcW w:w="611" w:type="dxa"/>
          </w:tcPr>
          <w:p w14:paraId="67E9E1F9" w14:textId="77777777" w:rsidR="00776F40" w:rsidRDefault="00776F40" w:rsidP="00776F40">
            <w:pPr>
              <w:pStyle w:val="TableParagraph"/>
              <w:spacing w:line="204" w:lineRule="exact"/>
              <w:ind w:right="246"/>
              <w:jc w:val="right"/>
              <w:rPr>
                <w:b/>
                <w:sz w:val="18"/>
              </w:rPr>
            </w:pPr>
            <w:r>
              <w:rPr>
                <w:b/>
                <w:sz w:val="18"/>
              </w:rPr>
              <w:t>5</w:t>
            </w:r>
          </w:p>
        </w:tc>
        <w:tc>
          <w:tcPr>
            <w:tcW w:w="768" w:type="dxa"/>
            <w:vMerge/>
            <w:tcBorders>
              <w:top w:val="nil"/>
            </w:tcBorders>
          </w:tcPr>
          <w:p w14:paraId="128EEAF8" w14:textId="77777777" w:rsidR="00776F40" w:rsidRDefault="00776F40" w:rsidP="00776F40">
            <w:pPr>
              <w:rPr>
                <w:sz w:val="2"/>
                <w:szCs w:val="2"/>
              </w:rPr>
            </w:pPr>
          </w:p>
        </w:tc>
      </w:tr>
      <w:tr w:rsidR="00776F40" w14:paraId="612A263C" w14:textId="77777777" w:rsidTr="00776F40">
        <w:trPr>
          <w:trHeight w:val="452"/>
        </w:trPr>
        <w:tc>
          <w:tcPr>
            <w:tcW w:w="1985" w:type="dxa"/>
            <w:vMerge/>
            <w:tcBorders>
              <w:top w:val="nil"/>
            </w:tcBorders>
            <w:shd w:val="clear" w:color="auto" w:fill="FDE8D9"/>
          </w:tcPr>
          <w:p w14:paraId="11F98831" w14:textId="77777777" w:rsidR="00776F40" w:rsidRDefault="00776F40" w:rsidP="00776F40">
            <w:pPr>
              <w:rPr>
                <w:sz w:val="2"/>
                <w:szCs w:val="2"/>
              </w:rPr>
            </w:pPr>
          </w:p>
        </w:tc>
        <w:tc>
          <w:tcPr>
            <w:tcW w:w="6275" w:type="dxa"/>
          </w:tcPr>
          <w:p w14:paraId="2CEA7A06" w14:textId="77777777" w:rsidR="00776F40" w:rsidRPr="00A1704B" w:rsidRDefault="00776F40" w:rsidP="00776F40">
            <w:pPr>
              <w:pStyle w:val="TableParagraph"/>
              <w:spacing w:line="202" w:lineRule="exact"/>
              <w:rPr>
                <w:sz w:val="18"/>
                <w:lang w:val="it-IT"/>
              </w:rPr>
            </w:pPr>
            <w:r w:rsidRPr="00A1704B">
              <w:rPr>
                <w:b/>
                <w:sz w:val="18"/>
                <w:lang w:val="it-IT"/>
              </w:rPr>
              <w:t>Non</w:t>
            </w:r>
            <w:r w:rsidRPr="00A1704B">
              <w:rPr>
                <w:b/>
                <w:spacing w:val="12"/>
                <w:sz w:val="18"/>
                <w:lang w:val="it-IT"/>
              </w:rPr>
              <w:t xml:space="preserve"> </w:t>
            </w:r>
            <w:r w:rsidRPr="00A1704B">
              <w:rPr>
                <w:b/>
                <w:sz w:val="18"/>
                <w:lang w:val="it-IT"/>
              </w:rPr>
              <w:t>raggiunto.</w:t>
            </w:r>
            <w:r w:rsidRPr="00A1704B">
              <w:rPr>
                <w:b/>
                <w:spacing w:val="12"/>
                <w:sz w:val="18"/>
                <w:lang w:val="it-IT"/>
              </w:rPr>
              <w:t xml:space="preserve"> </w:t>
            </w:r>
            <w:r w:rsidRPr="00A1704B">
              <w:rPr>
                <w:sz w:val="18"/>
                <w:lang w:val="it-IT"/>
              </w:rPr>
              <w:t>Non</w:t>
            </w:r>
            <w:r w:rsidRPr="00A1704B">
              <w:rPr>
                <w:spacing w:val="12"/>
                <w:sz w:val="18"/>
                <w:lang w:val="it-IT"/>
              </w:rPr>
              <w:t xml:space="preserve"> </w:t>
            </w:r>
            <w:r w:rsidRPr="00A1704B">
              <w:rPr>
                <w:sz w:val="18"/>
                <w:lang w:val="it-IT"/>
              </w:rPr>
              <w:t>è</w:t>
            </w:r>
            <w:r w:rsidRPr="00A1704B">
              <w:rPr>
                <w:spacing w:val="12"/>
                <w:sz w:val="18"/>
                <w:lang w:val="it-IT"/>
              </w:rPr>
              <w:t xml:space="preserve"> </w:t>
            </w:r>
            <w:r w:rsidRPr="00A1704B">
              <w:rPr>
                <w:sz w:val="18"/>
                <w:lang w:val="it-IT"/>
              </w:rPr>
              <w:t>in</w:t>
            </w:r>
            <w:r w:rsidRPr="00A1704B">
              <w:rPr>
                <w:spacing w:val="12"/>
                <w:sz w:val="18"/>
                <w:lang w:val="it-IT"/>
              </w:rPr>
              <w:t xml:space="preserve"> </w:t>
            </w:r>
            <w:r w:rsidRPr="00A1704B">
              <w:rPr>
                <w:sz w:val="18"/>
                <w:lang w:val="it-IT"/>
              </w:rPr>
              <w:t>grado</w:t>
            </w:r>
            <w:r w:rsidRPr="00A1704B">
              <w:rPr>
                <w:spacing w:val="12"/>
                <w:sz w:val="18"/>
                <w:lang w:val="it-IT"/>
              </w:rPr>
              <w:t xml:space="preserve"> </w:t>
            </w:r>
            <w:r w:rsidRPr="00A1704B">
              <w:rPr>
                <w:sz w:val="18"/>
                <w:lang w:val="it-IT"/>
              </w:rPr>
              <w:t>di</w:t>
            </w:r>
            <w:r w:rsidRPr="00A1704B">
              <w:rPr>
                <w:spacing w:val="12"/>
                <w:sz w:val="18"/>
                <w:lang w:val="it-IT"/>
              </w:rPr>
              <w:t xml:space="preserve"> </w:t>
            </w:r>
            <w:r w:rsidRPr="00A1704B">
              <w:rPr>
                <w:sz w:val="18"/>
                <w:lang w:val="it-IT"/>
              </w:rPr>
              <w:t>utilizzare</w:t>
            </w:r>
            <w:r w:rsidRPr="00A1704B">
              <w:rPr>
                <w:spacing w:val="12"/>
                <w:sz w:val="18"/>
                <w:lang w:val="it-IT"/>
              </w:rPr>
              <w:t xml:space="preserve"> </w:t>
            </w:r>
            <w:r w:rsidRPr="00A1704B">
              <w:rPr>
                <w:sz w:val="18"/>
                <w:lang w:val="it-IT"/>
              </w:rPr>
              <w:t>competenze</w:t>
            </w:r>
            <w:r w:rsidRPr="00A1704B">
              <w:rPr>
                <w:spacing w:val="12"/>
                <w:sz w:val="18"/>
                <w:lang w:val="it-IT"/>
              </w:rPr>
              <w:t xml:space="preserve"> </w:t>
            </w:r>
            <w:r w:rsidRPr="00A1704B">
              <w:rPr>
                <w:sz w:val="18"/>
                <w:lang w:val="it-IT"/>
              </w:rPr>
              <w:t>tecnico</w:t>
            </w:r>
            <w:r w:rsidRPr="00A1704B">
              <w:rPr>
                <w:spacing w:val="12"/>
                <w:sz w:val="18"/>
                <w:lang w:val="it-IT"/>
              </w:rPr>
              <w:t xml:space="preserve"> </w:t>
            </w:r>
            <w:r w:rsidRPr="00A1704B">
              <w:rPr>
                <w:sz w:val="18"/>
                <w:lang w:val="it-IT"/>
              </w:rPr>
              <w:t>–</w:t>
            </w:r>
            <w:r w:rsidRPr="00A1704B">
              <w:rPr>
                <w:spacing w:val="12"/>
                <w:sz w:val="18"/>
                <w:lang w:val="it-IT"/>
              </w:rPr>
              <w:t xml:space="preserve"> </w:t>
            </w:r>
            <w:r w:rsidRPr="00A1704B">
              <w:rPr>
                <w:sz w:val="18"/>
                <w:lang w:val="it-IT"/>
              </w:rPr>
              <w:t>professionali</w:t>
            </w:r>
            <w:r w:rsidRPr="00A1704B">
              <w:rPr>
                <w:spacing w:val="12"/>
                <w:sz w:val="18"/>
                <w:lang w:val="it-IT"/>
              </w:rPr>
              <w:t xml:space="preserve"> </w:t>
            </w:r>
            <w:r w:rsidRPr="00A1704B">
              <w:rPr>
                <w:sz w:val="18"/>
                <w:lang w:val="it-IT"/>
              </w:rPr>
              <w:t>o</w:t>
            </w:r>
            <w:r>
              <w:rPr>
                <w:sz w:val="18"/>
                <w:lang w:val="it-IT"/>
              </w:rPr>
              <w:t xml:space="preserve"> </w:t>
            </w:r>
            <w:r w:rsidRPr="00A1704B">
              <w:rPr>
                <w:sz w:val="18"/>
                <w:lang w:val="it-IT"/>
              </w:rPr>
              <w:t>lo fa in modo del tutto inadeguato, non elabora soluzioni o sviluppi</w:t>
            </w:r>
          </w:p>
        </w:tc>
        <w:tc>
          <w:tcPr>
            <w:tcW w:w="611" w:type="dxa"/>
          </w:tcPr>
          <w:p w14:paraId="3A57F0D3" w14:textId="77777777" w:rsidR="00776F40" w:rsidRDefault="00776F40" w:rsidP="00776F40">
            <w:pPr>
              <w:pStyle w:val="TableParagraph"/>
              <w:spacing w:line="202" w:lineRule="exact"/>
              <w:ind w:right="246"/>
              <w:jc w:val="right"/>
              <w:rPr>
                <w:b/>
                <w:sz w:val="18"/>
              </w:rPr>
            </w:pPr>
            <w:r>
              <w:rPr>
                <w:b/>
                <w:sz w:val="18"/>
              </w:rPr>
              <w:t>1-4</w:t>
            </w:r>
          </w:p>
        </w:tc>
        <w:tc>
          <w:tcPr>
            <w:tcW w:w="768" w:type="dxa"/>
            <w:vMerge/>
            <w:tcBorders>
              <w:top w:val="nil"/>
            </w:tcBorders>
          </w:tcPr>
          <w:p w14:paraId="5ABEB4C7" w14:textId="77777777" w:rsidR="00776F40" w:rsidRDefault="00776F40" w:rsidP="00776F40">
            <w:pPr>
              <w:rPr>
                <w:sz w:val="2"/>
                <w:szCs w:val="2"/>
              </w:rPr>
            </w:pPr>
          </w:p>
        </w:tc>
      </w:tr>
      <w:tr w:rsidR="00776F40" w14:paraId="10E1486F" w14:textId="77777777" w:rsidTr="00776F40">
        <w:trPr>
          <w:trHeight w:val="500"/>
        </w:trPr>
        <w:tc>
          <w:tcPr>
            <w:tcW w:w="1985" w:type="dxa"/>
            <w:vMerge w:val="restart"/>
            <w:shd w:val="clear" w:color="auto" w:fill="FDE8D9"/>
          </w:tcPr>
          <w:p w14:paraId="2909B3E0" w14:textId="77777777" w:rsidR="00776F40" w:rsidRPr="00A1704B" w:rsidRDefault="00776F40" w:rsidP="00776F40">
            <w:pPr>
              <w:pStyle w:val="TableParagraph"/>
              <w:spacing w:line="204" w:lineRule="exact"/>
              <w:rPr>
                <w:b/>
                <w:sz w:val="18"/>
                <w:lang w:val="it-IT"/>
              </w:rPr>
            </w:pPr>
            <w:r w:rsidRPr="00A1704B">
              <w:rPr>
                <w:b/>
                <w:sz w:val="18"/>
                <w:lang w:val="it-IT"/>
              </w:rPr>
              <w:t>CORRETTEZZA</w:t>
            </w:r>
          </w:p>
          <w:p w14:paraId="74465750" w14:textId="77777777" w:rsidR="00776F40" w:rsidRPr="00A1704B" w:rsidRDefault="00776F40" w:rsidP="00776F40">
            <w:pPr>
              <w:pStyle w:val="TableParagraph"/>
              <w:ind w:right="188"/>
              <w:rPr>
                <w:sz w:val="18"/>
                <w:lang w:val="it-IT"/>
              </w:rPr>
            </w:pPr>
            <w:r w:rsidRPr="00A1704B">
              <w:rPr>
                <w:sz w:val="18"/>
                <w:lang w:val="it-IT"/>
              </w:rPr>
              <w:t>morfosintattica e</w:t>
            </w:r>
            <w:r w:rsidRPr="00A1704B">
              <w:rPr>
                <w:spacing w:val="1"/>
                <w:sz w:val="18"/>
                <w:lang w:val="it-IT"/>
              </w:rPr>
              <w:t xml:space="preserve"> </w:t>
            </w:r>
            <w:r w:rsidRPr="00A1704B">
              <w:rPr>
                <w:sz w:val="18"/>
                <w:lang w:val="it-IT"/>
              </w:rPr>
              <w:t>padronanza del</w:t>
            </w:r>
            <w:r w:rsidRPr="00A1704B">
              <w:rPr>
                <w:spacing w:val="1"/>
                <w:sz w:val="18"/>
                <w:lang w:val="it-IT"/>
              </w:rPr>
              <w:t xml:space="preserve"> </w:t>
            </w:r>
            <w:r w:rsidRPr="00A1704B">
              <w:rPr>
                <w:sz w:val="18"/>
                <w:lang w:val="it-IT"/>
              </w:rPr>
              <w:t>linguaggio specifico di</w:t>
            </w:r>
            <w:r w:rsidRPr="00A1704B">
              <w:rPr>
                <w:spacing w:val="-42"/>
                <w:sz w:val="18"/>
                <w:lang w:val="it-IT"/>
              </w:rPr>
              <w:t xml:space="preserve"> </w:t>
            </w:r>
            <w:r w:rsidRPr="00A1704B">
              <w:rPr>
                <w:sz w:val="18"/>
                <w:lang w:val="it-IT"/>
              </w:rPr>
              <w:t>pertinenza del settore</w:t>
            </w:r>
            <w:r w:rsidRPr="00A1704B">
              <w:rPr>
                <w:spacing w:val="1"/>
                <w:sz w:val="18"/>
                <w:lang w:val="it-IT"/>
              </w:rPr>
              <w:t xml:space="preserve"> </w:t>
            </w:r>
            <w:r w:rsidRPr="00A1704B">
              <w:rPr>
                <w:sz w:val="18"/>
                <w:lang w:val="it-IT"/>
              </w:rPr>
              <w:t>professionale</w:t>
            </w:r>
          </w:p>
        </w:tc>
        <w:tc>
          <w:tcPr>
            <w:tcW w:w="6275" w:type="dxa"/>
          </w:tcPr>
          <w:p w14:paraId="49908814" w14:textId="77777777" w:rsidR="00776F40" w:rsidRPr="00A1704B" w:rsidRDefault="00776F40" w:rsidP="00776F40">
            <w:pPr>
              <w:pStyle w:val="TableParagraph"/>
              <w:spacing w:line="252" w:lineRule="exact"/>
              <w:rPr>
                <w:sz w:val="18"/>
                <w:lang w:val="it-IT"/>
              </w:rPr>
            </w:pPr>
            <w:r w:rsidRPr="00A1704B">
              <w:rPr>
                <w:b/>
                <w:sz w:val="18"/>
                <w:lang w:val="it-IT"/>
              </w:rPr>
              <w:t>Avanzato</w:t>
            </w:r>
            <w:r w:rsidRPr="00A1704B">
              <w:rPr>
                <w:sz w:val="18"/>
                <w:lang w:val="it-IT"/>
              </w:rPr>
              <w:t>.</w:t>
            </w:r>
            <w:r w:rsidRPr="00A1704B">
              <w:rPr>
                <w:spacing w:val="9"/>
                <w:sz w:val="18"/>
                <w:lang w:val="it-IT"/>
              </w:rPr>
              <w:t xml:space="preserve"> </w:t>
            </w:r>
            <w:r w:rsidRPr="00A1704B">
              <w:rPr>
                <w:sz w:val="18"/>
                <w:lang w:val="it-IT"/>
              </w:rPr>
              <w:t>Si</w:t>
            </w:r>
            <w:r w:rsidRPr="00A1704B">
              <w:rPr>
                <w:spacing w:val="37"/>
                <w:sz w:val="18"/>
                <w:lang w:val="it-IT"/>
              </w:rPr>
              <w:t xml:space="preserve"> </w:t>
            </w:r>
            <w:r w:rsidRPr="00A1704B">
              <w:rPr>
                <w:sz w:val="18"/>
                <w:lang w:val="it-IT"/>
              </w:rPr>
              <w:t>esprime</w:t>
            </w:r>
            <w:r w:rsidRPr="00A1704B">
              <w:rPr>
                <w:spacing w:val="38"/>
                <w:sz w:val="18"/>
                <w:lang w:val="it-IT"/>
              </w:rPr>
              <w:t xml:space="preserve"> </w:t>
            </w:r>
            <w:r w:rsidRPr="00A1704B">
              <w:rPr>
                <w:sz w:val="18"/>
                <w:lang w:val="it-IT"/>
              </w:rPr>
              <w:t>con</w:t>
            </w:r>
            <w:r w:rsidRPr="00A1704B">
              <w:rPr>
                <w:spacing w:val="37"/>
                <w:sz w:val="18"/>
                <w:lang w:val="it-IT"/>
              </w:rPr>
              <w:t xml:space="preserve"> </w:t>
            </w:r>
            <w:r w:rsidRPr="00A1704B">
              <w:rPr>
                <w:sz w:val="18"/>
                <w:lang w:val="it-IT"/>
              </w:rPr>
              <w:t>ricchezza</w:t>
            </w:r>
            <w:r w:rsidRPr="00A1704B">
              <w:rPr>
                <w:spacing w:val="38"/>
                <w:sz w:val="18"/>
                <w:lang w:val="it-IT"/>
              </w:rPr>
              <w:t xml:space="preserve"> </w:t>
            </w:r>
            <w:r w:rsidRPr="00A1704B">
              <w:rPr>
                <w:sz w:val="18"/>
                <w:lang w:val="it-IT"/>
              </w:rPr>
              <w:t>e</w:t>
            </w:r>
            <w:r w:rsidRPr="00A1704B">
              <w:rPr>
                <w:spacing w:val="37"/>
                <w:sz w:val="18"/>
                <w:lang w:val="it-IT"/>
              </w:rPr>
              <w:t xml:space="preserve"> </w:t>
            </w:r>
            <w:r w:rsidRPr="00A1704B">
              <w:rPr>
                <w:sz w:val="18"/>
                <w:lang w:val="it-IT"/>
              </w:rPr>
              <w:t>piena</w:t>
            </w:r>
            <w:r w:rsidRPr="00A1704B">
              <w:rPr>
                <w:spacing w:val="38"/>
                <w:sz w:val="18"/>
                <w:lang w:val="it-IT"/>
              </w:rPr>
              <w:t xml:space="preserve"> </w:t>
            </w:r>
            <w:r w:rsidRPr="00A1704B">
              <w:rPr>
                <w:sz w:val="18"/>
                <w:lang w:val="it-IT"/>
              </w:rPr>
              <w:t>padronanza</w:t>
            </w:r>
            <w:r w:rsidRPr="00A1704B">
              <w:rPr>
                <w:spacing w:val="37"/>
                <w:sz w:val="18"/>
                <w:lang w:val="it-IT"/>
              </w:rPr>
              <w:t xml:space="preserve"> </w:t>
            </w:r>
            <w:r w:rsidRPr="00A1704B">
              <w:rPr>
                <w:sz w:val="18"/>
                <w:lang w:val="it-IT"/>
              </w:rPr>
              <w:t>lessicale</w:t>
            </w:r>
            <w:r w:rsidRPr="00A1704B">
              <w:rPr>
                <w:spacing w:val="38"/>
                <w:sz w:val="18"/>
                <w:lang w:val="it-IT"/>
              </w:rPr>
              <w:t xml:space="preserve"> </w:t>
            </w:r>
            <w:r w:rsidRPr="00A1704B">
              <w:rPr>
                <w:sz w:val="18"/>
                <w:lang w:val="it-IT"/>
              </w:rPr>
              <w:t>e</w:t>
            </w:r>
            <w:r w:rsidRPr="00A1704B">
              <w:rPr>
                <w:spacing w:val="37"/>
                <w:sz w:val="18"/>
                <w:lang w:val="it-IT"/>
              </w:rPr>
              <w:t xml:space="preserve"> </w:t>
            </w:r>
            <w:r w:rsidRPr="00A1704B">
              <w:rPr>
                <w:sz w:val="18"/>
                <w:lang w:val="it-IT"/>
              </w:rPr>
              <w:t>semantica,</w:t>
            </w:r>
            <w:r w:rsidRPr="00A1704B">
              <w:rPr>
                <w:spacing w:val="-42"/>
                <w:sz w:val="18"/>
                <w:lang w:val="it-IT"/>
              </w:rPr>
              <w:t xml:space="preserve"> </w:t>
            </w:r>
            <w:r w:rsidRPr="00A1704B">
              <w:rPr>
                <w:sz w:val="18"/>
                <w:lang w:val="it-IT"/>
              </w:rPr>
              <w:t>anche in riferimento al linguaggio specifico del settore</w:t>
            </w:r>
          </w:p>
        </w:tc>
        <w:tc>
          <w:tcPr>
            <w:tcW w:w="611" w:type="dxa"/>
          </w:tcPr>
          <w:p w14:paraId="48C15662" w14:textId="77777777" w:rsidR="00776F40" w:rsidRDefault="00776F40" w:rsidP="00776F40">
            <w:pPr>
              <w:pStyle w:val="TableParagraph"/>
              <w:spacing w:line="204" w:lineRule="exact"/>
              <w:ind w:right="246"/>
              <w:jc w:val="right"/>
              <w:rPr>
                <w:b/>
                <w:sz w:val="18"/>
              </w:rPr>
            </w:pPr>
            <w:r>
              <w:rPr>
                <w:b/>
                <w:sz w:val="18"/>
              </w:rPr>
              <w:t>3</w:t>
            </w:r>
          </w:p>
        </w:tc>
        <w:tc>
          <w:tcPr>
            <w:tcW w:w="768" w:type="dxa"/>
            <w:vMerge w:val="restart"/>
          </w:tcPr>
          <w:p w14:paraId="3C1BD5C1" w14:textId="77777777" w:rsidR="00776F40" w:rsidRDefault="00776F40" w:rsidP="00776F40">
            <w:pPr>
              <w:pStyle w:val="TableParagraph"/>
              <w:rPr>
                <w:sz w:val="20"/>
              </w:rPr>
            </w:pPr>
          </w:p>
          <w:p w14:paraId="12E41306" w14:textId="77777777" w:rsidR="00776F40" w:rsidRDefault="00776F40" w:rsidP="00776F40">
            <w:pPr>
              <w:pStyle w:val="TableParagraph"/>
              <w:rPr>
                <w:sz w:val="20"/>
              </w:rPr>
            </w:pPr>
          </w:p>
          <w:p w14:paraId="52BA92B6" w14:textId="77777777" w:rsidR="00776F40" w:rsidRDefault="00776F40" w:rsidP="00776F40">
            <w:pPr>
              <w:pStyle w:val="TableParagraph"/>
              <w:rPr>
                <w:sz w:val="20"/>
              </w:rPr>
            </w:pPr>
          </w:p>
          <w:p w14:paraId="5A9B3F89" w14:textId="77777777" w:rsidR="00776F40" w:rsidRDefault="00776F40" w:rsidP="00776F40">
            <w:pPr>
              <w:pStyle w:val="TableParagraph"/>
              <w:spacing w:before="135"/>
              <w:ind w:left="317" w:right="255"/>
              <w:jc w:val="center"/>
              <w:rPr>
                <w:b/>
                <w:sz w:val="18"/>
              </w:rPr>
            </w:pPr>
            <w:r>
              <w:rPr>
                <w:b/>
                <w:sz w:val="18"/>
              </w:rPr>
              <w:t>/3</w:t>
            </w:r>
          </w:p>
        </w:tc>
      </w:tr>
      <w:tr w:rsidR="00776F40" w14:paraId="16B25DA8" w14:textId="77777777" w:rsidTr="00776F40">
        <w:trPr>
          <w:trHeight w:val="405"/>
        </w:trPr>
        <w:tc>
          <w:tcPr>
            <w:tcW w:w="1985" w:type="dxa"/>
            <w:vMerge/>
            <w:tcBorders>
              <w:top w:val="nil"/>
            </w:tcBorders>
            <w:shd w:val="clear" w:color="auto" w:fill="FDE8D9"/>
          </w:tcPr>
          <w:p w14:paraId="2DA47FC0" w14:textId="77777777" w:rsidR="00776F40" w:rsidRDefault="00776F40" w:rsidP="00776F40">
            <w:pPr>
              <w:rPr>
                <w:sz w:val="2"/>
                <w:szCs w:val="2"/>
              </w:rPr>
            </w:pPr>
          </w:p>
        </w:tc>
        <w:tc>
          <w:tcPr>
            <w:tcW w:w="6275" w:type="dxa"/>
          </w:tcPr>
          <w:p w14:paraId="1AC5AFC9" w14:textId="77777777" w:rsidR="00776F40" w:rsidRPr="00A1704B" w:rsidRDefault="00776F40" w:rsidP="00776F40">
            <w:pPr>
              <w:pStyle w:val="TableParagraph"/>
              <w:spacing w:line="201" w:lineRule="exact"/>
              <w:rPr>
                <w:sz w:val="18"/>
                <w:lang w:val="it-IT"/>
              </w:rPr>
            </w:pPr>
            <w:r w:rsidRPr="00A1704B">
              <w:rPr>
                <w:b/>
                <w:sz w:val="18"/>
                <w:lang w:val="it-IT"/>
              </w:rPr>
              <w:t>Intermedio.</w:t>
            </w:r>
            <w:r w:rsidRPr="00A1704B">
              <w:rPr>
                <w:b/>
                <w:spacing w:val="21"/>
                <w:sz w:val="18"/>
                <w:lang w:val="it-IT"/>
              </w:rPr>
              <w:t xml:space="preserve"> </w:t>
            </w:r>
            <w:r w:rsidRPr="00A1704B">
              <w:rPr>
                <w:sz w:val="18"/>
                <w:lang w:val="it-IT"/>
              </w:rPr>
              <w:t>Si</w:t>
            </w:r>
            <w:r w:rsidRPr="00A1704B">
              <w:rPr>
                <w:spacing w:val="21"/>
                <w:sz w:val="18"/>
                <w:lang w:val="it-IT"/>
              </w:rPr>
              <w:t xml:space="preserve"> </w:t>
            </w:r>
            <w:r w:rsidRPr="00A1704B">
              <w:rPr>
                <w:sz w:val="18"/>
                <w:lang w:val="it-IT"/>
              </w:rPr>
              <w:t>esprime</w:t>
            </w:r>
            <w:r w:rsidRPr="00A1704B">
              <w:rPr>
                <w:spacing w:val="21"/>
                <w:sz w:val="18"/>
                <w:lang w:val="it-IT"/>
              </w:rPr>
              <w:t xml:space="preserve"> </w:t>
            </w:r>
            <w:r w:rsidRPr="00A1704B">
              <w:rPr>
                <w:sz w:val="18"/>
                <w:lang w:val="it-IT"/>
              </w:rPr>
              <w:t>in</w:t>
            </w:r>
            <w:r w:rsidRPr="00A1704B">
              <w:rPr>
                <w:spacing w:val="21"/>
                <w:sz w:val="18"/>
                <w:lang w:val="it-IT"/>
              </w:rPr>
              <w:t xml:space="preserve"> </w:t>
            </w:r>
            <w:r w:rsidRPr="00A1704B">
              <w:rPr>
                <w:sz w:val="18"/>
                <w:lang w:val="it-IT"/>
              </w:rPr>
              <w:t>modo</w:t>
            </w:r>
            <w:r w:rsidRPr="00A1704B">
              <w:rPr>
                <w:spacing w:val="21"/>
                <w:sz w:val="18"/>
                <w:lang w:val="it-IT"/>
              </w:rPr>
              <w:t xml:space="preserve"> </w:t>
            </w:r>
            <w:r w:rsidRPr="00A1704B">
              <w:rPr>
                <w:sz w:val="18"/>
                <w:lang w:val="it-IT"/>
              </w:rPr>
              <w:t>preciso</w:t>
            </w:r>
            <w:r w:rsidRPr="00A1704B">
              <w:rPr>
                <w:spacing w:val="21"/>
                <w:sz w:val="18"/>
                <w:lang w:val="it-IT"/>
              </w:rPr>
              <w:t xml:space="preserve"> </w:t>
            </w:r>
            <w:r w:rsidRPr="00A1704B">
              <w:rPr>
                <w:sz w:val="18"/>
                <w:lang w:val="it-IT"/>
              </w:rPr>
              <w:t>e</w:t>
            </w:r>
            <w:r w:rsidRPr="00A1704B">
              <w:rPr>
                <w:spacing w:val="21"/>
                <w:sz w:val="18"/>
                <w:lang w:val="it-IT"/>
              </w:rPr>
              <w:t xml:space="preserve"> </w:t>
            </w:r>
            <w:r w:rsidRPr="00A1704B">
              <w:rPr>
                <w:sz w:val="18"/>
                <w:lang w:val="it-IT"/>
              </w:rPr>
              <w:t>accurato</w:t>
            </w:r>
            <w:r w:rsidRPr="00A1704B">
              <w:rPr>
                <w:spacing w:val="21"/>
                <w:sz w:val="18"/>
                <w:lang w:val="it-IT"/>
              </w:rPr>
              <w:t xml:space="preserve"> </w:t>
            </w:r>
            <w:r w:rsidRPr="00A1704B">
              <w:rPr>
                <w:sz w:val="18"/>
                <w:lang w:val="it-IT"/>
              </w:rPr>
              <w:t>utilizzando</w:t>
            </w:r>
            <w:r w:rsidRPr="00A1704B">
              <w:rPr>
                <w:spacing w:val="21"/>
                <w:sz w:val="18"/>
                <w:lang w:val="it-IT"/>
              </w:rPr>
              <w:t xml:space="preserve"> </w:t>
            </w:r>
            <w:r w:rsidRPr="00A1704B">
              <w:rPr>
                <w:sz w:val="18"/>
                <w:lang w:val="it-IT"/>
              </w:rPr>
              <w:t>un</w:t>
            </w:r>
            <w:r w:rsidRPr="00A1704B">
              <w:rPr>
                <w:spacing w:val="21"/>
                <w:sz w:val="18"/>
                <w:lang w:val="it-IT"/>
              </w:rPr>
              <w:t xml:space="preserve"> </w:t>
            </w:r>
            <w:r w:rsidRPr="00A1704B">
              <w:rPr>
                <w:sz w:val="18"/>
                <w:lang w:val="it-IT"/>
              </w:rPr>
              <w:t>lessico,</w:t>
            </w:r>
            <w:r w:rsidRPr="00A1704B">
              <w:rPr>
                <w:spacing w:val="21"/>
                <w:sz w:val="18"/>
                <w:lang w:val="it-IT"/>
              </w:rPr>
              <w:t xml:space="preserve"> </w:t>
            </w:r>
            <w:r w:rsidRPr="00A1704B">
              <w:rPr>
                <w:sz w:val="18"/>
                <w:lang w:val="it-IT"/>
              </w:rPr>
              <w:t>anche</w:t>
            </w:r>
            <w:r>
              <w:rPr>
                <w:sz w:val="18"/>
                <w:lang w:val="it-IT"/>
              </w:rPr>
              <w:t xml:space="preserve"> </w:t>
            </w:r>
            <w:r w:rsidRPr="00A1704B">
              <w:rPr>
                <w:sz w:val="18"/>
                <w:lang w:val="it-IT"/>
              </w:rPr>
              <w:t>specifico del settore, vario e articolato</w:t>
            </w:r>
          </w:p>
        </w:tc>
        <w:tc>
          <w:tcPr>
            <w:tcW w:w="611" w:type="dxa"/>
          </w:tcPr>
          <w:p w14:paraId="2CF56CFD" w14:textId="77777777" w:rsidR="00776F40" w:rsidRDefault="00776F40" w:rsidP="00776F40">
            <w:pPr>
              <w:pStyle w:val="TableParagraph"/>
              <w:spacing w:line="201" w:lineRule="exact"/>
              <w:ind w:right="246"/>
              <w:jc w:val="right"/>
              <w:rPr>
                <w:b/>
                <w:sz w:val="18"/>
              </w:rPr>
            </w:pPr>
            <w:r>
              <w:rPr>
                <w:b/>
                <w:sz w:val="18"/>
              </w:rPr>
              <w:t>2</w:t>
            </w:r>
          </w:p>
        </w:tc>
        <w:tc>
          <w:tcPr>
            <w:tcW w:w="768" w:type="dxa"/>
            <w:vMerge/>
            <w:tcBorders>
              <w:top w:val="nil"/>
            </w:tcBorders>
          </w:tcPr>
          <w:p w14:paraId="5E62FDE0" w14:textId="77777777" w:rsidR="00776F40" w:rsidRDefault="00776F40" w:rsidP="00776F40">
            <w:pPr>
              <w:rPr>
                <w:sz w:val="2"/>
                <w:szCs w:val="2"/>
              </w:rPr>
            </w:pPr>
          </w:p>
        </w:tc>
      </w:tr>
      <w:tr w:rsidR="00776F40" w14:paraId="2D08FDE1" w14:textId="77777777" w:rsidTr="00776F40">
        <w:trPr>
          <w:trHeight w:val="408"/>
        </w:trPr>
        <w:tc>
          <w:tcPr>
            <w:tcW w:w="1985" w:type="dxa"/>
            <w:vMerge/>
            <w:tcBorders>
              <w:top w:val="nil"/>
            </w:tcBorders>
            <w:shd w:val="clear" w:color="auto" w:fill="FDE8D9"/>
          </w:tcPr>
          <w:p w14:paraId="53BFC35B" w14:textId="77777777" w:rsidR="00776F40" w:rsidRDefault="00776F40" w:rsidP="00776F40">
            <w:pPr>
              <w:rPr>
                <w:sz w:val="2"/>
                <w:szCs w:val="2"/>
              </w:rPr>
            </w:pPr>
          </w:p>
        </w:tc>
        <w:tc>
          <w:tcPr>
            <w:tcW w:w="6275" w:type="dxa"/>
          </w:tcPr>
          <w:p w14:paraId="7EB66547" w14:textId="77777777" w:rsidR="00776F40" w:rsidRPr="00A1704B" w:rsidRDefault="00776F40" w:rsidP="00776F40">
            <w:pPr>
              <w:pStyle w:val="TableParagraph"/>
              <w:spacing w:line="206" w:lineRule="exact"/>
              <w:rPr>
                <w:sz w:val="18"/>
                <w:lang w:val="it-IT"/>
              </w:rPr>
            </w:pPr>
            <w:r w:rsidRPr="00A1704B">
              <w:rPr>
                <w:b/>
                <w:sz w:val="18"/>
                <w:lang w:val="it-IT"/>
              </w:rPr>
              <w:t>Base.</w:t>
            </w:r>
            <w:r w:rsidRPr="00A1704B">
              <w:rPr>
                <w:b/>
                <w:spacing w:val="9"/>
                <w:sz w:val="18"/>
                <w:lang w:val="it-IT"/>
              </w:rPr>
              <w:t xml:space="preserve"> </w:t>
            </w:r>
            <w:r w:rsidRPr="00A1704B">
              <w:rPr>
                <w:sz w:val="18"/>
                <w:lang w:val="it-IT"/>
              </w:rPr>
              <w:t>Si</w:t>
            </w:r>
            <w:r w:rsidRPr="00A1704B">
              <w:rPr>
                <w:spacing w:val="9"/>
                <w:sz w:val="18"/>
                <w:lang w:val="it-IT"/>
              </w:rPr>
              <w:t xml:space="preserve"> </w:t>
            </w:r>
            <w:r w:rsidRPr="00A1704B">
              <w:rPr>
                <w:sz w:val="18"/>
                <w:lang w:val="it-IT"/>
              </w:rPr>
              <w:t>esprime</w:t>
            </w:r>
            <w:r w:rsidRPr="00A1704B">
              <w:rPr>
                <w:spacing w:val="9"/>
                <w:sz w:val="18"/>
                <w:lang w:val="it-IT"/>
              </w:rPr>
              <w:t xml:space="preserve"> </w:t>
            </w:r>
            <w:r w:rsidRPr="00A1704B">
              <w:rPr>
                <w:sz w:val="18"/>
                <w:lang w:val="it-IT"/>
              </w:rPr>
              <w:t>in</w:t>
            </w:r>
            <w:r w:rsidRPr="00A1704B">
              <w:rPr>
                <w:spacing w:val="9"/>
                <w:sz w:val="18"/>
                <w:lang w:val="it-IT"/>
              </w:rPr>
              <w:t xml:space="preserve"> </w:t>
            </w:r>
            <w:r w:rsidRPr="00A1704B">
              <w:rPr>
                <w:sz w:val="18"/>
                <w:lang w:val="it-IT"/>
              </w:rPr>
              <w:t>modo</w:t>
            </w:r>
            <w:r w:rsidRPr="00A1704B">
              <w:rPr>
                <w:spacing w:val="9"/>
                <w:sz w:val="18"/>
                <w:lang w:val="it-IT"/>
              </w:rPr>
              <w:t xml:space="preserve"> </w:t>
            </w:r>
            <w:r w:rsidRPr="00A1704B">
              <w:rPr>
                <w:sz w:val="18"/>
                <w:lang w:val="it-IT"/>
              </w:rPr>
              <w:t>corretto</w:t>
            </w:r>
            <w:r w:rsidRPr="00A1704B">
              <w:rPr>
                <w:spacing w:val="9"/>
                <w:sz w:val="18"/>
                <w:lang w:val="it-IT"/>
              </w:rPr>
              <w:t xml:space="preserve"> </w:t>
            </w:r>
            <w:r w:rsidRPr="00A1704B">
              <w:rPr>
                <w:sz w:val="18"/>
                <w:lang w:val="it-IT"/>
              </w:rPr>
              <w:t>utilizzando</w:t>
            </w:r>
            <w:r w:rsidRPr="00A1704B">
              <w:rPr>
                <w:spacing w:val="9"/>
                <w:sz w:val="18"/>
                <w:lang w:val="it-IT"/>
              </w:rPr>
              <w:t xml:space="preserve"> </w:t>
            </w:r>
            <w:r w:rsidRPr="00A1704B">
              <w:rPr>
                <w:sz w:val="18"/>
                <w:lang w:val="it-IT"/>
              </w:rPr>
              <w:t>un</w:t>
            </w:r>
            <w:r w:rsidRPr="00A1704B">
              <w:rPr>
                <w:spacing w:val="9"/>
                <w:sz w:val="18"/>
                <w:lang w:val="it-IT"/>
              </w:rPr>
              <w:t xml:space="preserve"> </w:t>
            </w:r>
            <w:r w:rsidRPr="00A1704B">
              <w:rPr>
                <w:sz w:val="18"/>
                <w:lang w:val="it-IT"/>
              </w:rPr>
              <w:t>lessico</w:t>
            </w:r>
            <w:r w:rsidRPr="00A1704B">
              <w:rPr>
                <w:spacing w:val="9"/>
                <w:sz w:val="18"/>
                <w:lang w:val="it-IT"/>
              </w:rPr>
              <w:t xml:space="preserve"> </w:t>
            </w:r>
            <w:r w:rsidRPr="00A1704B">
              <w:rPr>
                <w:sz w:val="18"/>
                <w:lang w:val="it-IT"/>
              </w:rPr>
              <w:t>adeguato,</w:t>
            </w:r>
            <w:r w:rsidRPr="00A1704B">
              <w:rPr>
                <w:spacing w:val="9"/>
                <w:sz w:val="18"/>
                <w:lang w:val="it-IT"/>
              </w:rPr>
              <w:t xml:space="preserve"> </w:t>
            </w:r>
            <w:r w:rsidRPr="00A1704B">
              <w:rPr>
                <w:sz w:val="18"/>
                <w:lang w:val="it-IT"/>
              </w:rPr>
              <w:t>anche</w:t>
            </w:r>
            <w:r w:rsidRPr="00A1704B">
              <w:rPr>
                <w:spacing w:val="9"/>
                <w:sz w:val="18"/>
                <w:lang w:val="it-IT"/>
              </w:rPr>
              <w:t xml:space="preserve"> </w:t>
            </w:r>
            <w:r w:rsidRPr="00A1704B">
              <w:rPr>
                <w:sz w:val="18"/>
                <w:lang w:val="it-IT"/>
              </w:rPr>
              <w:t>in</w:t>
            </w:r>
            <w:r w:rsidRPr="00A1704B">
              <w:rPr>
                <w:spacing w:val="-42"/>
                <w:sz w:val="18"/>
                <w:lang w:val="it-IT"/>
              </w:rPr>
              <w:t xml:space="preserve"> </w:t>
            </w:r>
            <w:r w:rsidRPr="00A1704B">
              <w:rPr>
                <w:sz w:val="18"/>
                <w:lang w:val="it-IT"/>
              </w:rPr>
              <w:t>riferimento al linguaggio specifico del settore.</w:t>
            </w:r>
          </w:p>
        </w:tc>
        <w:tc>
          <w:tcPr>
            <w:tcW w:w="611" w:type="dxa"/>
          </w:tcPr>
          <w:p w14:paraId="36585239" w14:textId="77777777" w:rsidR="00776F40" w:rsidRDefault="00776F40" w:rsidP="00776F40">
            <w:pPr>
              <w:pStyle w:val="TableParagraph"/>
              <w:spacing w:line="204" w:lineRule="exact"/>
              <w:ind w:right="246"/>
              <w:jc w:val="right"/>
              <w:rPr>
                <w:b/>
                <w:sz w:val="18"/>
              </w:rPr>
            </w:pPr>
            <w:r>
              <w:rPr>
                <w:b/>
                <w:sz w:val="18"/>
              </w:rPr>
              <w:t>1,5</w:t>
            </w:r>
          </w:p>
        </w:tc>
        <w:tc>
          <w:tcPr>
            <w:tcW w:w="768" w:type="dxa"/>
            <w:vMerge/>
            <w:tcBorders>
              <w:top w:val="nil"/>
            </w:tcBorders>
          </w:tcPr>
          <w:p w14:paraId="7557313E" w14:textId="77777777" w:rsidR="00776F40" w:rsidRDefault="00776F40" w:rsidP="00776F40">
            <w:pPr>
              <w:rPr>
                <w:sz w:val="2"/>
                <w:szCs w:val="2"/>
              </w:rPr>
            </w:pPr>
          </w:p>
        </w:tc>
      </w:tr>
      <w:tr w:rsidR="00776F40" w14:paraId="12110839" w14:textId="77777777" w:rsidTr="00776F40">
        <w:trPr>
          <w:trHeight w:val="405"/>
        </w:trPr>
        <w:tc>
          <w:tcPr>
            <w:tcW w:w="1985" w:type="dxa"/>
            <w:vMerge/>
            <w:tcBorders>
              <w:top w:val="nil"/>
            </w:tcBorders>
            <w:shd w:val="clear" w:color="auto" w:fill="FDE8D9"/>
          </w:tcPr>
          <w:p w14:paraId="4D005902" w14:textId="77777777" w:rsidR="00776F40" w:rsidRDefault="00776F40" w:rsidP="00776F40">
            <w:pPr>
              <w:rPr>
                <w:sz w:val="2"/>
                <w:szCs w:val="2"/>
              </w:rPr>
            </w:pPr>
          </w:p>
        </w:tc>
        <w:tc>
          <w:tcPr>
            <w:tcW w:w="6275" w:type="dxa"/>
            <w:tcBorders>
              <w:bottom w:val="single" w:sz="6" w:space="0" w:color="000000"/>
            </w:tcBorders>
          </w:tcPr>
          <w:p w14:paraId="21638B61" w14:textId="77777777" w:rsidR="00776F40" w:rsidRPr="00A1704B" w:rsidRDefault="00776F40" w:rsidP="00776F40">
            <w:pPr>
              <w:pStyle w:val="TableParagraph"/>
              <w:spacing w:line="201" w:lineRule="exact"/>
              <w:rPr>
                <w:sz w:val="18"/>
                <w:lang w:val="it-IT"/>
              </w:rPr>
            </w:pPr>
            <w:r w:rsidRPr="00A1704B">
              <w:rPr>
                <w:b/>
                <w:sz w:val="18"/>
                <w:lang w:val="it-IT"/>
              </w:rPr>
              <w:t>Non</w:t>
            </w:r>
            <w:r w:rsidRPr="00A1704B">
              <w:rPr>
                <w:b/>
                <w:spacing w:val="33"/>
                <w:sz w:val="18"/>
                <w:lang w:val="it-IT"/>
              </w:rPr>
              <w:t xml:space="preserve"> </w:t>
            </w:r>
            <w:r w:rsidRPr="00A1704B">
              <w:rPr>
                <w:b/>
                <w:sz w:val="18"/>
                <w:lang w:val="it-IT"/>
              </w:rPr>
              <w:t>raggiunto.</w:t>
            </w:r>
            <w:r w:rsidRPr="00A1704B">
              <w:rPr>
                <w:b/>
                <w:spacing w:val="33"/>
                <w:sz w:val="18"/>
                <w:lang w:val="it-IT"/>
              </w:rPr>
              <w:t xml:space="preserve"> </w:t>
            </w:r>
            <w:r w:rsidRPr="00A1704B">
              <w:rPr>
                <w:sz w:val="18"/>
                <w:lang w:val="it-IT"/>
              </w:rPr>
              <w:t>Si</w:t>
            </w:r>
            <w:r w:rsidRPr="00A1704B">
              <w:rPr>
                <w:spacing w:val="33"/>
                <w:sz w:val="18"/>
                <w:lang w:val="it-IT"/>
              </w:rPr>
              <w:t xml:space="preserve"> </w:t>
            </w:r>
            <w:r w:rsidRPr="00A1704B">
              <w:rPr>
                <w:sz w:val="18"/>
                <w:lang w:val="it-IT"/>
              </w:rPr>
              <w:t>esprime</w:t>
            </w:r>
            <w:r w:rsidRPr="00A1704B">
              <w:rPr>
                <w:spacing w:val="33"/>
                <w:sz w:val="18"/>
                <w:lang w:val="it-IT"/>
              </w:rPr>
              <w:t xml:space="preserve"> </w:t>
            </w:r>
            <w:r w:rsidRPr="00A1704B">
              <w:rPr>
                <w:sz w:val="18"/>
                <w:lang w:val="it-IT"/>
              </w:rPr>
              <w:t>in</w:t>
            </w:r>
            <w:r w:rsidRPr="00A1704B">
              <w:rPr>
                <w:spacing w:val="33"/>
                <w:sz w:val="18"/>
                <w:lang w:val="it-IT"/>
              </w:rPr>
              <w:t xml:space="preserve"> </w:t>
            </w:r>
            <w:r w:rsidRPr="00A1704B">
              <w:rPr>
                <w:sz w:val="18"/>
                <w:lang w:val="it-IT"/>
              </w:rPr>
              <w:t>modo</w:t>
            </w:r>
            <w:r w:rsidRPr="00A1704B">
              <w:rPr>
                <w:spacing w:val="33"/>
                <w:sz w:val="18"/>
                <w:lang w:val="it-IT"/>
              </w:rPr>
              <w:t xml:space="preserve"> </w:t>
            </w:r>
            <w:r w:rsidRPr="00A1704B">
              <w:rPr>
                <w:sz w:val="18"/>
                <w:lang w:val="it-IT"/>
              </w:rPr>
              <w:t>scorretto</w:t>
            </w:r>
            <w:r w:rsidRPr="00A1704B">
              <w:rPr>
                <w:spacing w:val="33"/>
                <w:sz w:val="18"/>
                <w:lang w:val="it-IT"/>
              </w:rPr>
              <w:t xml:space="preserve"> </w:t>
            </w:r>
            <w:r w:rsidRPr="00A1704B">
              <w:rPr>
                <w:sz w:val="18"/>
                <w:lang w:val="it-IT"/>
              </w:rPr>
              <w:t>o</w:t>
            </w:r>
            <w:r w:rsidRPr="00A1704B">
              <w:rPr>
                <w:spacing w:val="33"/>
                <w:sz w:val="18"/>
                <w:lang w:val="it-IT"/>
              </w:rPr>
              <w:t xml:space="preserve"> </w:t>
            </w:r>
            <w:r w:rsidRPr="00A1704B">
              <w:rPr>
                <w:sz w:val="18"/>
                <w:lang w:val="it-IT"/>
              </w:rPr>
              <w:t>stentato,</w:t>
            </w:r>
            <w:r w:rsidRPr="00A1704B">
              <w:rPr>
                <w:spacing w:val="33"/>
                <w:sz w:val="18"/>
                <w:lang w:val="it-IT"/>
              </w:rPr>
              <w:t xml:space="preserve"> </w:t>
            </w:r>
            <w:r w:rsidRPr="00A1704B">
              <w:rPr>
                <w:sz w:val="18"/>
                <w:lang w:val="it-IT"/>
              </w:rPr>
              <w:t>utilizzando</w:t>
            </w:r>
            <w:r w:rsidRPr="00A1704B">
              <w:rPr>
                <w:spacing w:val="33"/>
                <w:sz w:val="18"/>
                <w:lang w:val="it-IT"/>
              </w:rPr>
              <w:t xml:space="preserve"> </w:t>
            </w:r>
            <w:r w:rsidRPr="00A1704B">
              <w:rPr>
                <w:sz w:val="18"/>
                <w:lang w:val="it-IT"/>
              </w:rPr>
              <w:t>un</w:t>
            </w:r>
            <w:r w:rsidRPr="00A1704B">
              <w:rPr>
                <w:spacing w:val="33"/>
                <w:sz w:val="18"/>
                <w:lang w:val="it-IT"/>
              </w:rPr>
              <w:t xml:space="preserve"> </w:t>
            </w:r>
            <w:r w:rsidRPr="00A1704B">
              <w:rPr>
                <w:sz w:val="18"/>
                <w:lang w:val="it-IT"/>
              </w:rPr>
              <w:t>lessico</w:t>
            </w:r>
            <w:r>
              <w:rPr>
                <w:sz w:val="18"/>
                <w:lang w:val="it-IT"/>
              </w:rPr>
              <w:t xml:space="preserve"> </w:t>
            </w:r>
            <w:r w:rsidRPr="00A1704B">
              <w:rPr>
                <w:sz w:val="18"/>
                <w:lang w:val="it-IT"/>
              </w:rPr>
              <w:t>inadeguato</w:t>
            </w:r>
          </w:p>
        </w:tc>
        <w:tc>
          <w:tcPr>
            <w:tcW w:w="611" w:type="dxa"/>
            <w:tcBorders>
              <w:bottom w:val="single" w:sz="6" w:space="0" w:color="000000"/>
            </w:tcBorders>
          </w:tcPr>
          <w:p w14:paraId="02E6C010" w14:textId="77777777" w:rsidR="00776F40" w:rsidRDefault="00776F40" w:rsidP="00776F40">
            <w:pPr>
              <w:pStyle w:val="TableParagraph"/>
              <w:spacing w:line="201" w:lineRule="exact"/>
              <w:ind w:right="246"/>
              <w:jc w:val="right"/>
              <w:rPr>
                <w:b/>
                <w:sz w:val="18"/>
              </w:rPr>
            </w:pPr>
            <w:r>
              <w:rPr>
                <w:b/>
                <w:sz w:val="18"/>
              </w:rPr>
              <w:t>0,5</w:t>
            </w:r>
          </w:p>
        </w:tc>
        <w:tc>
          <w:tcPr>
            <w:tcW w:w="768" w:type="dxa"/>
            <w:vMerge/>
            <w:tcBorders>
              <w:top w:val="nil"/>
              <w:bottom w:val="single" w:sz="6" w:space="0" w:color="000000"/>
            </w:tcBorders>
          </w:tcPr>
          <w:p w14:paraId="6962E5A6" w14:textId="77777777" w:rsidR="00776F40" w:rsidRDefault="00776F40" w:rsidP="00776F40">
            <w:pPr>
              <w:rPr>
                <w:sz w:val="2"/>
                <w:szCs w:val="2"/>
              </w:rPr>
            </w:pPr>
          </w:p>
        </w:tc>
      </w:tr>
      <w:tr w:rsidR="00776F40" w14:paraId="69BA803D" w14:textId="77777777" w:rsidTr="00776F40">
        <w:trPr>
          <w:trHeight w:val="408"/>
        </w:trPr>
        <w:tc>
          <w:tcPr>
            <w:tcW w:w="1985" w:type="dxa"/>
            <w:shd w:val="clear" w:color="auto" w:fill="FDE8D9"/>
          </w:tcPr>
          <w:p w14:paraId="327520F0" w14:textId="77777777" w:rsidR="00776F40" w:rsidRDefault="00776F40" w:rsidP="00776F40">
            <w:pPr>
              <w:pStyle w:val="TableParagraph"/>
              <w:spacing w:before="9"/>
              <w:rPr>
                <w:sz w:val="17"/>
              </w:rPr>
            </w:pPr>
          </w:p>
          <w:p w14:paraId="527D73CC" w14:textId="77777777" w:rsidR="00776F40" w:rsidRDefault="00776F40" w:rsidP="00776F40">
            <w:pPr>
              <w:pStyle w:val="TableParagraph"/>
              <w:spacing w:line="184" w:lineRule="exact"/>
              <w:rPr>
                <w:b/>
                <w:sz w:val="18"/>
              </w:rPr>
            </w:pPr>
            <w:r>
              <w:rPr>
                <w:b/>
                <w:sz w:val="18"/>
              </w:rPr>
              <w:t>Punteggio totale</w:t>
            </w:r>
          </w:p>
        </w:tc>
        <w:tc>
          <w:tcPr>
            <w:tcW w:w="7654" w:type="dxa"/>
            <w:gridSpan w:val="3"/>
            <w:tcBorders>
              <w:bottom w:val="single" w:sz="4" w:space="0" w:color="auto"/>
            </w:tcBorders>
          </w:tcPr>
          <w:p w14:paraId="31D0466E" w14:textId="77777777" w:rsidR="00776F40" w:rsidRDefault="00776F40" w:rsidP="00776F40">
            <w:pPr>
              <w:pStyle w:val="TableParagraph"/>
              <w:spacing w:before="9"/>
              <w:rPr>
                <w:sz w:val="17"/>
              </w:rPr>
            </w:pPr>
          </w:p>
          <w:p w14:paraId="1E2AC454" w14:textId="77777777" w:rsidR="00776F40" w:rsidRDefault="00776F40" w:rsidP="00776F40">
            <w:pPr>
              <w:pStyle w:val="TableParagraph"/>
              <w:spacing w:line="184" w:lineRule="exact"/>
              <w:ind w:right="364"/>
              <w:jc w:val="right"/>
              <w:rPr>
                <w:b/>
                <w:sz w:val="18"/>
              </w:rPr>
            </w:pPr>
            <w:r>
              <w:rPr>
                <w:b/>
                <w:sz w:val="18"/>
              </w:rPr>
              <w:t>/20</w:t>
            </w:r>
          </w:p>
        </w:tc>
      </w:tr>
    </w:tbl>
    <w:p w14:paraId="32D68711" w14:textId="77777777" w:rsidR="00776F40" w:rsidRDefault="00776F40" w:rsidP="00776F40">
      <w:pPr>
        <w:tabs>
          <w:tab w:val="left" w:pos="3243"/>
        </w:tabs>
        <w:spacing w:before="92"/>
        <w:rPr>
          <w:b/>
          <w:sz w:val="18"/>
        </w:rPr>
      </w:pPr>
    </w:p>
    <w:p w14:paraId="6B086805" w14:textId="77777777" w:rsidR="00776F40" w:rsidRDefault="00776F40" w:rsidP="00776F40">
      <w:pPr>
        <w:tabs>
          <w:tab w:val="left" w:pos="3243"/>
        </w:tabs>
        <w:spacing w:before="92" w:line="240" w:lineRule="auto"/>
        <w:rPr>
          <w:b/>
          <w:sz w:val="18"/>
        </w:rPr>
      </w:pPr>
      <w:r>
        <w:rPr>
          <w:b/>
          <w:sz w:val="18"/>
        </w:rPr>
        <w:t xml:space="preserve">    Aversa _____________                                                                                                                 La Commissione</w:t>
      </w:r>
    </w:p>
    <w:p w14:paraId="3C8B87A5" w14:textId="77777777" w:rsidR="00776F40" w:rsidRDefault="00776F40" w:rsidP="00776F40">
      <w:pPr>
        <w:tabs>
          <w:tab w:val="left" w:pos="3243"/>
        </w:tabs>
        <w:spacing w:before="92" w:line="240" w:lineRule="auto"/>
        <w:rPr>
          <w:b/>
          <w:sz w:val="18"/>
        </w:rPr>
      </w:pPr>
      <w:r>
        <w:rPr>
          <w:b/>
          <w:sz w:val="18"/>
        </w:rPr>
        <w:t xml:space="preserve">    Il presidente                                                                                                                              ___________________________    </w:t>
      </w:r>
    </w:p>
    <w:p w14:paraId="4FDF9A49" w14:textId="77777777" w:rsidR="00776F40" w:rsidRDefault="00776F40" w:rsidP="00776F40">
      <w:pPr>
        <w:tabs>
          <w:tab w:val="left" w:pos="3243"/>
        </w:tabs>
        <w:spacing w:before="92" w:line="240" w:lineRule="auto"/>
        <w:rPr>
          <w:b/>
          <w:sz w:val="18"/>
        </w:rPr>
      </w:pPr>
      <w:r>
        <w:rPr>
          <w:b/>
          <w:sz w:val="18"/>
        </w:rPr>
        <w:t xml:space="preserve">____________________________                                                                                            ____________________________                                                                                    </w:t>
      </w:r>
    </w:p>
    <w:p w14:paraId="502EB816" w14:textId="77777777" w:rsidR="00776F40" w:rsidRDefault="00776F40" w:rsidP="00776F40">
      <w:r>
        <w:rPr>
          <w:b/>
          <w:sz w:val="18"/>
        </w:rPr>
        <w:t xml:space="preserve">                                                                                                                                                        _____________________________                              </w:t>
      </w:r>
    </w:p>
    <w:p w14:paraId="49CFD1B2" w14:textId="77777777" w:rsidR="00776F40" w:rsidRPr="00776F40" w:rsidRDefault="00776F40" w:rsidP="00776F40">
      <w:pPr>
        <w:tabs>
          <w:tab w:val="left" w:pos="4035"/>
        </w:tabs>
        <w:ind w:right="142"/>
        <w:contextualSpacing/>
        <w:rPr>
          <w:rFonts w:ascii="Times New Roman" w:eastAsia="Times New Roman" w:hAnsi="Times New Roman"/>
          <w:sz w:val="24"/>
          <w:szCs w:val="24"/>
        </w:rPr>
      </w:pPr>
    </w:p>
    <w:p w14:paraId="42C2CB51" w14:textId="6937E6BB" w:rsidR="00776F40" w:rsidRDefault="00776F40" w:rsidP="00776F40">
      <w:pPr>
        <w:rPr>
          <w:rFonts w:ascii="Times New Roman" w:hAnsi="Times New Roman"/>
          <w:b/>
          <w:sz w:val="56"/>
          <w:szCs w:val="56"/>
        </w:rPr>
      </w:pPr>
      <w:bookmarkStart w:id="8" w:name="_GoBack"/>
      <w:bookmarkEnd w:id="8"/>
    </w:p>
    <w:sectPr w:rsidR="00776F40" w:rsidSect="0056107C">
      <w:footerReference w:type="default" r:id="rId20"/>
      <w:pgSz w:w="11906" w:h="16838"/>
      <w:pgMar w:top="284" w:right="720" w:bottom="142"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47255" w14:textId="77777777" w:rsidR="0037470B" w:rsidRDefault="0037470B" w:rsidP="00283272">
      <w:pPr>
        <w:spacing w:after="0" w:line="240" w:lineRule="auto"/>
      </w:pPr>
      <w:r>
        <w:separator/>
      </w:r>
    </w:p>
  </w:endnote>
  <w:endnote w:type="continuationSeparator" w:id="0">
    <w:p w14:paraId="7A37054A" w14:textId="77777777" w:rsidR="0037470B" w:rsidRDefault="0037470B" w:rsidP="00283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Microsoft Sans Serif">
    <w:panose1 w:val="020B0604020202020204"/>
    <w:charset w:val="00"/>
    <w:family w:val="swiss"/>
    <w:pitch w:val="variable"/>
    <w:sig w:usb0="E5002EFF" w:usb1="C000605B" w:usb2="00000029" w:usb3="00000000" w:csb0="000101FF" w:csb1="00000000"/>
  </w:font>
  <w:font w:name="OpenSymbol">
    <w:altName w:val="MS Gothic"/>
    <w:charset w:val="80"/>
    <w:family w:val="auto"/>
    <w:pitch w:val="default"/>
  </w:font>
  <w:font w:name="Tunga">
    <w:panose1 w:val="00000400000000000000"/>
    <w:charset w:val="00"/>
    <w:family w:val="swiss"/>
    <w:pitch w:val="variable"/>
    <w:sig w:usb0="004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BookmanOldStyle">
    <w:altName w:val="MS Mincho"/>
    <w:panose1 w:val="00000000000000000000"/>
    <w:charset w:val="80"/>
    <w:family w:val="auto"/>
    <w:notTrueType/>
    <w:pitch w:val="default"/>
    <w:sig w:usb0="00000003" w:usb1="08070000" w:usb2="00000010" w:usb3="00000000" w:csb0="0002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871288"/>
      <w:docPartObj>
        <w:docPartGallery w:val="Page Numbers (Bottom of Page)"/>
        <w:docPartUnique/>
      </w:docPartObj>
    </w:sdtPr>
    <w:sdtEndPr/>
    <w:sdtContent>
      <w:p w14:paraId="0A646DB2" w14:textId="1022A015" w:rsidR="00776F40" w:rsidRDefault="00776F40">
        <w:pPr>
          <w:pStyle w:val="Pidipagina"/>
          <w:jc w:val="center"/>
        </w:pPr>
        <w:r>
          <w:fldChar w:fldCharType="begin"/>
        </w:r>
        <w:r>
          <w:instrText>PAGE   \* MERGEFORMAT</w:instrText>
        </w:r>
        <w:r>
          <w:fldChar w:fldCharType="separate"/>
        </w:r>
        <w:r w:rsidR="006778DD">
          <w:rPr>
            <w:noProof/>
          </w:rPr>
          <w:t>36</w:t>
        </w:r>
        <w:r>
          <w:rPr>
            <w:noProof/>
          </w:rPr>
          <w:fldChar w:fldCharType="end"/>
        </w:r>
      </w:p>
    </w:sdtContent>
  </w:sdt>
  <w:p w14:paraId="49D0FF0F" w14:textId="77777777" w:rsidR="00776F40" w:rsidRDefault="00776F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996370"/>
      <w:docPartObj>
        <w:docPartGallery w:val="Page Numbers (Bottom of Page)"/>
        <w:docPartUnique/>
      </w:docPartObj>
    </w:sdtPr>
    <w:sdtEndPr/>
    <w:sdtContent>
      <w:p w14:paraId="306E6B81" w14:textId="77001635" w:rsidR="00776F40" w:rsidRDefault="00776F40">
        <w:pPr>
          <w:pStyle w:val="Pidipagina"/>
          <w:jc w:val="center"/>
        </w:pPr>
        <w:r>
          <w:fldChar w:fldCharType="begin"/>
        </w:r>
        <w:r>
          <w:instrText>PAGE   \* MERGEFORMAT</w:instrText>
        </w:r>
        <w:r>
          <w:fldChar w:fldCharType="separate"/>
        </w:r>
        <w:r w:rsidR="006778DD">
          <w:rPr>
            <w:noProof/>
          </w:rPr>
          <w:t>75</w:t>
        </w:r>
        <w:r>
          <w:rPr>
            <w:noProof/>
          </w:rPr>
          <w:fldChar w:fldCharType="end"/>
        </w:r>
      </w:p>
    </w:sdtContent>
  </w:sdt>
  <w:p w14:paraId="171EF953" w14:textId="77777777" w:rsidR="00776F40" w:rsidRDefault="00776F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B5839" w14:textId="77777777" w:rsidR="0037470B" w:rsidRDefault="0037470B" w:rsidP="00283272">
      <w:pPr>
        <w:spacing w:after="0" w:line="240" w:lineRule="auto"/>
      </w:pPr>
      <w:r>
        <w:separator/>
      </w:r>
    </w:p>
  </w:footnote>
  <w:footnote w:type="continuationSeparator" w:id="0">
    <w:p w14:paraId="4F8FB0A8" w14:textId="77777777" w:rsidR="0037470B" w:rsidRDefault="0037470B" w:rsidP="002832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218"/>
        </w:tabs>
        <w:ind w:left="214" w:hanging="432"/>
      </w:pPr>
    </w:lvl>
    <w:lvl w:ilvl="1">
      <w:start w:val="1"/>
      <w:numFmt w:val="none"/>
      <w:suff w:val="nothing"/>
      <w:lvlText w:val=""/>
      <w:lvlJc w:val="left"/>
      <w:pPr>
        <w:tabs>
          <w:tab w:val="num" w:pos="-218"/>
        </w:tabs>
        <w:ind w:left="358" w:hanging="576"/>
      </w:pPr>
    </w:lvl>
    <w:lvl w:ilvl="2">
      <w:start w:val="1"/>
      <w:numFmt w:val="none"/>
      <w:suff w:val="nothing"/>
      <w:lvlText w:val=""/>
      <w:lvlJc w:val="left"/>
      <w:pPr>
        <w:tabs>
          <w:tab w:val="num" w:pos="-218"/>
        </w:tabs>
        <w:ind w:left="502" w:hanging="720"/>
      </w:pPr>
    </w:lvl>
    <w:lvl w:ilvl="3">
      <w:start w:val="1"/>
      <w:numFmt w:val="none"/>
      <w:suff w:val="nothing"/>
      <w:lvlText w:val=""/>
      <w:lvlJc w:val="left"/>
      <w:pPr>
        <w:tabs>
          <w:tab w:val="num" w:pos="-218"/>
        </w:tabs>
        <w:ind w:left="646" w:hanging="864"/>
      </w:pPr>
    </w:lvl>
    <w:lvl w:ilvl="4">
      <w:start w:val="1"/>
      <w:numFmt w:val="none"/>
      <w:suff w:val="nothing"/>
      <w:lvlText w:val=""/>
      <w:lvlJc w:val="left"/>
      <w:pPr>
        <w:tabs>
          <w:tab w:val="num" w:pos="-218"/>
        </w:tabs>
        <w:ind w:left="790" w:hanging="1008"/>
      </w:pPr>
    </w:lvl>
    <w:lvl w:ilvl="5">
      <w:start w:val="1"/>
      <w:numFmt w:val="none"/>
      <w:suff w:val="nothing"/>
      <w:lvlText w:val=""/>
      <w:lvlJc w:val="left"/>
      <w:pPr>
        <w:tabs>
          <w:tab w:val="num" w:pos="-218"/>
        </w:tabs>
        <w:ind w:left="934" w:hanging="1152"/>
      </w:pPr>
    </w:lvl>
    <w:lvl w:ilvl="6">
      <w:start w:val="1"/>
      <w:numFmt w:val="none"/>
      <w:suff w:val="nothing"/>
      <w:lvlText w:val=""/>
      <w:lvlJc w:val="left"/>
      <w:pPr>
        <w:tabs>
          <w:tab w:val="num" w:pos="-218"/>
        </w:tabs>
        <w:ind w:left="1078" w:hanging="1296"/>
      </w:pPr>
    </w:lvl>
    <w:lvl w:ilvl="7">
      <w:start w:val="1"/>
      <w:numFmt w:val="none"/>
      <w:suff w:val="nothing"/>
      <w:lvlText w:val=""/>
      <w:lvlJc w:val="left"/>
      <w:pPr>
        <w:tabs>
          <w:tab w:val="num" w:pos="-218"/>
        </w:tabs>
        <w:ind w:left="1222" w:hanging="1440"/>
      </w:pPr>
    </w:lvl>
    <w:lvl w:ilvl="8">
      <w:start w:val="1"/>
      <w:numFmt w:val="none"/>
      <w:suff w:val="nothing"/>
      <w:lvlText w:val=""/>
      <w:lvlJc w:val="left"/>
      <w:pPr>
        <w:tabs>
          <w:tab w:val="num" w:pos="-218"/>
        </w:tabs>
        <w:ind w:left="1366"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multilevel"/>
    <w:tmpl w:val="00000003"/>
    <w:name w:val="WWNum2"/>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360" w:hanging="360"/>
      </w:pPr>
      <w:rPr>
        <w:rFonts w:ascii="Symbol" w:hAnsi="Symbol" w:cs="Symbol" w:hint="default"/>
      </w:rPr>
    </w:lvl>
  </w:abstractNum>
  <w:abstractNum w:abstractNumId="4" w15:restartNumberingAfterBreak="0">
    <w:nsid w:val="0000000B"/>
    <w:multiLevelType w:val="singleLevel"/>
    <w:tmpl w:val="0000000B"/>
    <w:name w:val="WW8Num18"/>
    <w:lvl w:ilvl="0">
      <w:start w:val="1"/>
      <w:numFmt w:val="bullet"/>
      <w:lvlText w:val=""/>
      <w:lvlJc w:val="left"/>
      <w:pPr>
        <w:tabs>
          <w:tab w:val="num" w:pos="0"/>
        </w:tabs>
        <w:ind w:left="720" w:hanging="360"/>
      </w:pPr>
      <w:rPr>
        <w:rFonts w:ascii="Symbol" w:hAnsi="Symbol" w:cs="Symbol" w:hint="default"/>
        <w:color w:val="00B050"/>
        <w:sz w:val="24"/>
        <w:szCs w:val="24"/>
      </w:rPr>
    </w:lvl>
  </w:abstractNum>
  <w:abstractNum w:abstractNumId="5" w15:restartNumberingAfterBreak="0">
    <w:nsid w:val="07F60B7E"/>
    <w:multiLevelType w:val="hybridMultilevel"/>
    <w:tmpl w:val="3948D256"/>
    <w:lvl w:ilvl="0" w:tplc="A63CFAFC">
      <w:numFmt w:val="bullet"/>
      <w:lvlText w:val="-"/>
      <w:lvlJc w:val="left"/>
      <w:pPr>
        <w:ind w:left="756" w:hanging="360"/>
      </w:pPr>
      <w:rPr>
        <w:rFonts w:ascii="Times New Roman" w:eastAsia="Times New Roman" w:hAnsi="Times New Roman" w:cs="Times New Roman" w:hint="default"/>
        <w:w w:val="89"/>
        <w:sz w:val="24"/>
        <w:szCs w:val="24"/>
        <w:lang w:val="it-IT" w:eastAsia="en-US" w:bidi="ar-SA"/>
      </w:rPr>
    </w:lvl>
    <w:lvl w:ilvl="1" w:tplc="4B881C4A">
      <w:numFmt w:val="bullet"/>
      <w:lvlText w:val="•"/>
      <w:lvlJc w:val="left"/>
      <w:pPr>
        <w:ind w:left="1324" w:hanging="360"/>
      </w:pPr>
      <w:rPr>
        <w:rFonts w:hint="default"/>
        <w:lang w:val="it-IT" w:eastAsia="en-US" w:bidi="ar-SA"/>
      </w:rPr>
    </w:lvl>
    <w:lvl w:ilvl="2" w:tplc="B0AE745C">
      <w:numFmt w:val="bullet"/>
      <w:lvlText w:val="•"/>
      <w:lvlJc w:val="left"/>
      <w:pPr>
        <w:ind w:left="1888" w:hanging="360"/>
      </w:pPr>
      <w:rPr>
        <w:rFonts w:hint="default"/>
        <w:lang w:val="it-IT" w:eastAsia="en-US" w:bidi="ar-SA"/>
      </w:rPr>
    </w:lvl>
    <w:lvl w:ilvl="3" w:tplc="86667EEE">
      <w:numFmt w:val="bullet"/>
      <w:lvlText w:val="•"/>
      <w:lvlJc w:val="left"/>
      <w:pPr>
        <w:ind w:left="2452" w:hanging="360"/>
      </w:pPr>
      <w:rPr>
        <w:rFonts w:hint="default"/>
        <w:lang w:val="it-IT" w:eastAsia="en-US" w:bidi="ar-SA"/>
      </w:rPr>
    </w:lvl>
    <w:lvl w:ilvl="4" w:tplc="EF8EC20E">
      <w:numFmt w:val="bullet"/>
      <w:lvlText w:val="•"/>
      <w:lvlJc w:val="left"/>
      <w:pPr>
        <w:ind w:left="3017" w:hanging="360"/>
      </w:pPr>
      <w:rPr>
        <w:rFonts w:hint="default"/>
        <w:lang w:val="it-IT" w:eastAsia="en-US" w:bidi="ar-SA"/>
      </w:rPr>
    </w:lvl>
    <w:lvl w:ilvl="5" w:tplc="2644761A">
      <w:numFmt w:val="bullet"/>
      <w:lvlText w:val="•"/>
      <w:lvlJc w:val="left"/>
      <w:pPr>
        <w:ind w:left="3581" w:hanging="360"/>
      </w:pPr>
      <w:rPr>
        <w:rFonts w:hint="default"/>
        <w:lang w:val="it-IT" w:eastAsia="en-US" w:bidi="ar-SA"/>
      </w:rPr>
    </w:lvl>
    <w:lvl w:ilvl="6" w:tplc="63DA101E">
      <w:numFmt w:val="bullet"/>
      <w:lvlText w:val="•"/>
      <w:lvlJc w:val="left"/>
      <w:pPr>
        <w:ind w:left="4145" w:hanging="360"/>
      </w:pPr>
      <w:rPr>
        <w:rFonts w:hint="default"/>
        <w:lang w:val="it-IT" w:eastAsia="en-US" w:bidi="ar-SA"/>
      </w:rPr>
    </w:lvl>
    <w:lvl w:ilvl="7" w:tplc="9752AE70">
      <w:numFmt w:val="bullet"/>
      <w:lvlText w:val="•"/>
      <w:lvlJc w:val="left"/>
      <w:pPr>
        <w:ind w:left="4710" w:hanging="360"/>
      </w:pPr>
      <w:rPr>
        <w:rFonts w:hint="default"/>
        <w:lang w:val="it-IT" w:eastAsia="en-US" w:bidi="ar-SA"/>
      </w:rPr>
    </w:lvl>
    <w:lvl w:ilvl="8" w:tplc="A9BACC3E">
      <w:numFmt w:val="bullet"/>
      <w:lvlText w:val="•"/>
      <w:lvlJc w:val="left"/>
      <w:pPr>
        <w:ind w:left="5274" w:hanging="360"/>
      </w:pPr>
      <w:rPr>
        <w:rFonts w:hint="default"/>
        <w:lang w:val="it-IT" w:eastAsia="en-US" w:bidi="ar-SA"/>
      </w:rPr>
    </w:lvl>
  </w:abstractNum>
  <w:abstractNum w:abstractNumId="6" w15:restartNumberingAfterBreak="0">
    <w:nsid w:val="088741EB"/>
    <w:multiLevelType w:val="multilevel"/>
    <w:tmpl w:val="51DCE0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5871D8"/>
    <w:multiLevelType w:val="hybridMultilevel"/>
    <w:tmpl w:val="C292D3AC"/>
    <w:lvl w:ilvl="0" w:tplc="AE929B4A">
      <w:numFmt w:val="bullet"/>
      <w:lvlText w:val="-"/>
      <w:lvlJc w:val="left"/>
      <w:pPr>
        <w:ind w:left="406"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BF44AF9"/>
    <w:multiLevelType w:val="hybridMultilevel"/>
    <w:tmpl w:val="03CE52B2"/>
    <w:lvl w:ilvl="0" w:tplc="04100001">
      <w:start w:val="1"/>
      <w:numFmt w:val="bullet"/>
      <w:lvlText w:val=""/>
      <w:lvlJc w:val="left"/>
      <w:pPr>
        <w:ind w:left="751"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0C23412F"/>
    <w:multiLevelType w:val="hybridMultilevel"/>
    <w:tmpl w:val="E912E832"/>
    <w:lvl w:ilvl="0" w:tplc="04100001">
      <w:start w:val="1"/>
      <w:numFmt w:val="bullet"/>
      <w:lvlText w:val=""/>
      <w:lvlJc w:val="left"/>
      <w:pPr>
        <w:ind w:left="53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0F8B7D94"/>
    <w:multiLevelType w:val="hybridMultilevel"/>
    <w:tmpl w:val="08CA711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4629A6"/>
    <w:multiLevelType w:val="hybridMultilevel"/>
    <w:tmpl w:val="0C94EC7A"/>
    <w:lvl w:ilvl="0" w:tplc="FFFFFFFF">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5129DE"/>
    <w:multiLevelType w:val="multilevel"/>
    <w:tmpl w:val="BFDE1D1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1488686A"/>
    <w:multiLevelType w:val="multilevel"/>
    <w:tmpl w:val="04DE21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174C691A"/>
    <w:multiLevelType w:val="hybridMultilevel"/>
    <w:tmpl w:val="A4C6F16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19F57422"/>
    <w:multiLevelType w:val="hybridMultilevel"/>
    <w:tmpl w:val="24227CA0"/>
    <w:lvl w:ilvl="0" w:tplc="6E3EBBEC">
      <w:numFmt w:val="bullet"/>
      <w:lvlText w:val="-"/>
      <w:lvlJc w:val="left"/>
      <w:pPr>
        <w:ind w:left="1339" w:hanging="128"/>
      </w:pPr>
      <w:rPr>
        <w:rFonts w:ascii="Microsoft Sans Serif" w:eastAsia="Microsoft Sans Serif" w:hAnsi="Microsoft Sans Serif" w:cs="Microsoft Sans Serif" w:hint="default"/>
        <w:color w:val="1E1E1B"/>
        <w:w w:val="96"/>
        <w:sz w:val="22"/>
        <w:szCs w:val="22"/>
        <w:lang w:val="it-IT" w:eastAsia="en-US" w:bidi="ar-SA"/>
      </w:rPr>
    </w:lvl>
    <w:lvl w:ilvl="1" w:tplc="EAEE2AE2">
      <w:numFmt w:val="bullet"/>
      <w:lvlText w:val="•"/>
      <w:lvlJc w:val="left"/>
      <w:pPr>
        <w:ind w:left="2304" w:hanging="128"/>
      </w:pPr>
      <w:rPr>
        <w:rFonts w:hint="default"/>
        <w:lang w:val="it-IT" w:eastAsia="en-US" w:bidi="ar-SA"/>
      </w:rPr>
    </w:lvl>
    <w:lvl w:ilvl="2" w:tplc="8BDAA2DA">
      <w:numFmt w:val="bullet"/>
      <w:lvlText w:val="•"/>
      <w:lvlJc w:val="left"/>
      <w:pPr>
        <w:ind w:left="3268" w:hanging="128"/>
      </w:pPr>
      <w:rPr>
        <w:rFonts w:hint="default"/>
        <w:lang w:val="it-IT" w:eastAsia="en-US" w:bidi="ar-SA"/>
      </w:rPr>
    </w:lvl>
    <w:lvl w:ilvl="3" w:tplc="17CC687A">
      <w:numFmt w:val="bullet"/>
      <w:lvlText w:val="•"/>
      <w:lvlJc w:val="left"/>
      <w:pPr>
        <w:ind w:left="4232" w:hanging="128"/>
      </w:pPr>
      <w:rPr>
        <w:rFonts w:hint="default"/>
        <w:lang w:val="it-IT" w:eastAsia="en-US" w:bidi="ar-SA"/>
      </w:rPr>
    </w:lvl>
    <w:lvl w:ilvl="4" w:tplc="6E52BC24">
      <w:numFmt w:val="bullet"/>
      <w:lvlText w:val="•"/>
      <w:lvlJc w:val="left"/>
      <w:pPr>
        <w:ind w:left="5196" w:hanging="128"/>
      </w:pPr>
      <w:rPr>
        <w:rFonts w:hint="default"/>
        <w:lang w:val="it-IT" w:eastAsia="en-US" w:bidi="ar-SA"/>
      </w:rPr>
    </w:lvl>
    <w:lvl w:ilvl="5" w:tplc="509E2A6E">
      <w:numFmt w:val="bullet"/>
      <w:lvlText w:val="•"/>
      <w:lvlJc w:val="left"/>
      <w:pPr>
        <w:ind w:left="6160" w:hanging="128"/>
      </w:pPr>
      <w:rPr>
        <w:rFonts w:hint="default"/>
        <w:lang w:val="it-IT" w:eastAsia="en-US" w:bidi="ar-SA"/>
      </w:rPr>
    </w:lvl>
    <w:lvl w:ilvl="6" w:tplc="48042798">
      <w:numFmt w:val="bullet"/>
      <w:lvlText w:val="•"/>
      <w:lvlJc w:val="left"/>
      <w:pPr>
        <w:ind w:left="7124" w:hanging="128"/>
      </w:pPr>
      <w:rPr>
        <w:rFonts w:hint="default"/>
        <w:lang w:val="it-IT" w:eastAsia="en-US" w:bidi="ar-SA"/>
      </w:rPr>
    </w:lvl>
    <w:lvl w:ilvl="7" w:tplc="4DA4FC72">
      <w:numFmt w:val="bullet"/>
      <w:lvlText w:val="•"/>
      <w:lvlJc w:val="left"/>
      <w:pPr>
        <w:ind w:left="8088" w:hanging="128"/>
      </w:pPr>
      <w:rPr>
        <w:rFonts w:hint="default"/>
        <w:lang w:val="it-IT" w:eastAsia="en-US" w:bidi="ar-SA"/>
      </w:rPr>
    </w:lvl>
    <w:lvl w:ilvl="8" w:tplc="4956E4C4">
      <w:numFmt w:val="bullet"/>
      <w:lvlText w:val="•"/>
      <w:lvlJc w:val="left"/>
      <w:pPr>
        <w:ind w:left="9052" w:hanging="128"/>
      </w:pPr>
      <w:rPr>
        <w:rFonts w:hint="default"/>
        <w:lang w:val="it-IT" w:eastAsia="en-US" w:bidi="ar-SA"/>
      </w:rPr>
    </w:lvl>
  </w:abstractNum>
  <w:abstractNum w:abstractNumId="16" w15:restartNumberingAfterBreak="0">
    <w:nsid w:val="1D24149A"/>
    <w:multiLevelType w:val="hybridMultilevel"/>
    <w:tmpl w:val="143CB7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FBA4AE5"/>
    <w:multiLevelType w:val="hybridMultilevel"/>
    <w:tmpl w:val="085614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30303D"/>
    <w:multiLevelType w:val="hybridMultilevel"/>
    <w:tmpl w:val="C008A8B6"/>
    <w:lvl w:ilvl="0" w:tplc="B3C636CC">
      <w:start w:val="3"/>
      <w:numFmt w:val="bullet"/>
      <w:lvlText w:val="-"/>
      <w:lvlJc w:val="left"/>
      <w:pPr>
        <w:ind w:left="890" w:hanging="360"/>
      </w:pPr>
      <w:rPr>
        <w:rFonts w:ascii="Times New Roman" w:eastAsia="Times New Roman" w:hAnsi="Times New Roman" w:cs="Times New Roman"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19" w15:restartNumberingAfterBreak="0">
    <w:nsid w:val="24A17A47"/>
    <w:multiLevelType w:val="hybridMultilevel"/>
    <w:tmpl w:val="6EE4B7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5424D4"/>
    <w:multiLevelType w:val="hybridMultilevel"/>
    <w:tmpl w:val="079C2B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2A99615C"/>
    <w:multiLevelType w:val="hybridMultilevel"/>
    <w:tmpl w:val="937C9894"/>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F924391"/>
    <w:multiLevelType w:val="hybridMultilevel"/>
    <w:tmpl w:val="9F86654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start w:val="1"/>
      <w:numFmt w:val="bullet"/>
      <w:lvlText w:val=""/>
      <w:lvlJc w:val="left"/>
      <w:pPr>
        <w:ind w:left="2205" w:hanging="360"/>
      </w:pPr>
      <w:rPr>
        <w:rFonts w:ascii="Wingdings" w:hAnsi="Wingdings" w:hint="default"/>
      </w:rPr>
    </w:lvl>
    <w:lvl w:ilvl="3" w:tplc="04100001">
      <w:start w:val="1"/>
      <w:numFmt w:val="bullet"/>
      <w:lvlText w:val=""/>
      <w:lvlJc w:val="left"/>
      <w:pPr>
        <w:ind w:left="2925" w:hanging="360"/>
      </w:pPr>
      <w:rPr>
        <w:rFonts w:ascii="Symbol" w:hAnsi="Symbol" w:hint="default"/>
      </w:rPr>
    </w:lvl>
    <w:lvl w:ilvl="4" w:tplc="04100003">
      <w:start w:val="1"/>
      <w:numFmt w:val="bullet"/>
      <w:lvlText w:val="o"/>
      <w:lvlJc w:val="left"/>
      <w:pPr>
        <w:ind w:left="3645" w:hanging="360"/>
      </w:pPr>
      <w:rPr>
        <w:rFonts w:ascii="Courier New" w:hAnsi="Courier New" w:cs="Courier New" w:hint="default"/>
      </w:rPr>
    </w:lvl>
    <w:lvl w:ilvl="5" w:tplc="04100005">
      <w:start w:val="1"/>
      <w:numFmt w:val="bullet"/>
      <w:lvlText w:val=""/>
      <w:lvlJc w:val="left"/>
      <w:pPr>
        <w:ind w:left="4365" w:hanging="360"/>
      </w:pPr>
      <w:rPr>
        <w:rFonts w:ascii="Wingdings" w:hAnsi="Wingdings" w:hint="default"/>
      </w:rPr>
    </w:lvl>
    <w:lvl w:ilvl="6" w:tplc="04100001">
      <w:start w:val="1"/>
      <w:numFmt w:val="bullet"/>
      <w:lvlText w:val=""/>
      <w:lvlJc w:val="left"/>
      <w:pPr>
        <w:ind w:left="5085" w:hanging="360"/>
      </w:pPr>
      <w:rPr>
        <w:rFonts w:ascii="Symbol" w:hAnsi="Symbol" w:hint="default"/>
      </w:rPr>
    </w:lvl>
    <w:lvl w:ilvl="7" w:tplc="04100003">
      <w:start w:val="1"/>
      <w:numFmt w:val="bullet"/>
      <w:lvlText w:val="o"/>
      <w:lvlJc w:val="left"/>
      <w:pPr>
        <w:ind w:left="5805" w:hanging="360"/>
      </w:pPr>
      <w:rPr>
        <w:rFonts w:ascii="Courier New" w:hAnsi="Courier New" w:cs="Courier New" w:hint="default"/>
      </w:rPr>
    </w:lvl>
    <w:lvl w:ilvl="8" w:tplc="04100005">
      <w:start w:val="1"/>
      <w:numFmt w:val="bullet"/>
      <w:lvlText w:val=""/>
      <w:lvlJc w:val="left"/>
      <w:pPr>
        <w:ind w:left="6525" w:hanging="360"/>
      </w:pPr>
      <w:rPr>
        <w:rFonts w:ascii="Wingdings" w:hAnsi="Wingdings" w:hint="default"/>
      </w:rPr>
    </w:lvl>
  </w:abstractNum>
  <w:abstractNum w:abstractNumId="23" w15:restartNumberingAfterBreak="0">
    <w:nsid w:val="30463484"/>
    <w:multiLevelType w:val="multilevel"/>
    <w:tmpl w:val="E25ECB8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31862F7F"/>
    <w:multiLevelType w:val="multilevel"/>
    <w:tmpl w:val="31862F7F"/>
    <w:lvl w:ilvl="0">
      <w:numFmt w:val="bullet"/>
      <w:lvlText w:val="-"/>
      <w:lvlJc w:val="left"/>
      <w:pPr>
        <w:ind w:left="720" w:hanging="360"/>
      </w:pPr>
      <w:rPr>
        <w:rFonts w:ascii="Calibri" w:hAnsi="Calibri" w:cs="Tung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0411BA"/>
    <w:multiLevelType w:val="hybridMultilevel"/>
    <w:tmpl w:val="8870A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51F14D5"/>
    <w:multiLevelType w:val="multilevel"/>
    <w:tmpl w:val="A4D61B8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68F56C5"/>
    <w:multiLevelType w:val="multilevel"/>
    <w:tmpl w:val="235E1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8F4164C"/>
    <w:multiLevelType w:val="hybridMultilevel"/>
    <w:tmpl w:val="0E4011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3B7A7BB3"/>
    <w:multiLevelType w:val="hybridMultilevel"/>
    <w:tmpl w:val="279CD2F4"/>
    <w:lvl w:ilvl="0" w:tplc="1BA633D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EAA5285"/>
    <w:multiLevelType w:val="hybridMultilevel"/>
    <w:tmpl w:val="E76A514A"/>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1" w15:restartNumberingAfterBreak="0">
    <w:nsid w:val="3EFD4204"/>
    <w:multiLevelType w:val="hybridMultilevel"/>
    <w:tmpl w:val="BF42C7D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FDA6051"/>
    <w:multiLevelType w:val="multilevel"/>
    <w:tmpl w:val="1E563D40"/>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bCs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45C727B9"/>
    <w:multiLevelType w:val="multilevel"/>
    <w:tmpl w:val="C0C01F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45E47AC6"/>
    <w:multiLevelType w:val="hybridMultilevel"/>
    <w:tmpl w:val="3CAE4174"/>
    <w:lvl w:ilvl="0" w:tplc="04100001">
      <w:start w:val="1"/>
      <w:numFmt w:val="bullet"/>
      <w:lvlText w:val=""/>
      <w:lvlJc w:val="left"/>
      <w:pPr>
        <w:tabs>
          <w:tab w:val="num" w:pos="536"/>
        </w:tabs>
        <w:ind w:left="53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469215C4"/>
    <w:multiLevelType w:val="hybridMultilevel"/>
    <w:tmpl w:val="891A25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47AF48A4"/>
    <w:multiLevelType w:val="hybridMultilevel"/>
    <w:tmpl w:val="019643F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7" w15:restartNumberingAfterBreak="0">
    <w:nsid w:val="48761C6F"/>
    <w:multiLevelType w:val="hybridMultilevel"/>
    <w:tmpl w:val="172EBF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9AE6F09"/>
    <w:multiLevelType w:val="hybridMultilevel"/>
    <w:tmpl w:val="1B109CAC"/>
    <w:lvl w:ilvl="0" w:tplc="F1C476E0">
      <w:numFmt w:val="bullet"/>
      <w:lvlText w:val="-"/>
      <w:lvlJc w:val="left"/>
      <w:pPr>
        <w:ind w:left="731" w:hanging="348"/>
      </w:pPr>
      <w:rPr>
        <w:rFonts w:ascii="Times New Roman" w:eastAsia="Times New Roman" w:hAnsi="Times New Roman" w:cs="Times New Roman" w:hint="default"/>
        <w:w w:val="99"/>
        <w:sz w:val="24"/>
        <w:szCs w:val="24"/>
        <w:lang w:val="it-IT" w:eastAsia="en-US" w:bidi="ar-SA"/>
      </w:rPr>
    </w:lvl>
    <w:lvl w:ilvl="1" w:tplc="ED5EF2E8">
      <w:numFmt w:val="bullet"/>
      <w:lvlText w:val="•"/>
      <w:lvlJc w:val="left"/>
      <w:pPr>
        <w:ind w:left="1306" w:hanging="348"/>
      </w:pPr>
      <w:rPr>
        <w:rFonts w:hint="default"/>
        <w:lang w:val="it-IT" w:eastAsia="en-US" w:bidi="ar-SA"/>
      </w:rPr>
    </w:lvl>
    <w:lvl w:ilvl="2" w:tplc="3642FD08">
      <w:numFmt w:val="bullet"/>
      <w:lvlText w:val="•"/>
      <w:lvlJc w:val="left"/>
      <w:pPr>
        <w:ind w:left="1872" w:hanging="348"/>
      </w:pPr>
      <w:rPr>
        <w:rFonts w:hint="default"/>
        <w:lang w:val="it-IT" w:eastAsia="en-US" w:bidi="ar-SA"/>
      </w:rPr>
    </w:lvl>
    <w:lvl w:ilvl="3" w:tplc="CF20B458">
      <w:numFmt w:val="bullet"/>
      <w:lvlText w:val="•"/>
      <w:lvlJc w:val="left"/>
      <w:pPr>
        <w:ind w:left="2438" w:hanging="348"/>
      </w:pPr>
      <w:rPr>
        <w:rFonts w:hint="default"/>
        <w:lang w:val="it-IT" w:eastAsia="en-US" w:bidi="ar-SA"/>
      </w:rPr>
    </w:lvl>
    <w:lvl w:ilvl="4" w:tplc="1AD2533C">
      <w:numFmt w:val="bullet"/>
      <w:lvlText w:val="•"/>
      <w:lvlJc w:val="left"/>
      <w:pPr>
        <w:ind w:left="3004" w:hanging="348"/>
      </w:pPr>
      <w:rPr>
        <w:rFonts w:hint="default"/>
        <w:lang w:val="it-IT" w:eastAsia="en-US" w:bidi="ar-SA"/>
      </w:rPr>
    </w:lvl>
    <w:lvl w:ilvl="5" w:tplc="B77239DA">
      <w:numFmt w:val="bullet"/>
      <w:lvlText w:val="•"/>
      <w:lvlJc w:val="left"/>
      <w:pPr>
        <w:ind w:left="3570" w:hanging="348"/>
      </w:pPr>
      <w:rPr>
        <w:rFonts w:hint="default"/>
        <w:lang w:val="it-IT" w:eastAsia="en-US" w:bidi="ar-SA"/>
      </w:rPr>
    </w:lvl>
    <w:lvl w:ilvl="6" w:tplc="A9B03902">
      <w:numFmt w:val="bullet"/>
      <w:lvlText w:val="•"/>
      <w:lvlJc w:val="left"/>
      <w:pPr>
        <w:ind w:left="4136" w:hanging="348"/>
      </w:pPr>
      <w:rPr>
        <w:rFonts w:hint="default"/>
        <w:lang w:val="it-IT" w:eastAsia="en-US" w:bidi="ar-SA"/>
      </w:rPr>
    </w:lvl>
    <w:lvl w:ilvl="7" w:tplc="58505460">
      <w:numFmt w:val="bullet"/>
      <w:lvlText w:val="•"/>
      <w:lvlJc w:val="left"/>
      <w:pPr>
        <w:ind w:left="4702" w:hanging="348"/>
      </w:pPr>
      <w:rPr>
        <w:rFonts w:hint="default"/>
        <w:lang w:val="it-IT" w:eastAsia="en-US" w:bidi="ar-SA"/>
      </w:rPr>
    </w:lvl>
    <w:lvl w:ilvl="8" w:tplc="5FE408EE">
      <w:numFmt w:val="bullet"/>
      <w:lvlText w:val="•"/>
      <w:lvlJc w:val="left"/>
      <w:pPr>
        <w:ind w:left="5268" w:hanging="348"/>
      </w:pPr>
      <w:rPr>
        <w:rFonts w:hint="default"/>
        <w:lang w:val="it-IT" w:eastAsia="en-US" w:bidi="ar-SA"/>
      </w:rPr>
    </w:lvl>
  </w:abstractNum>
  <w:abstractNum w:abstractNumId="39" w15:restartNumberingAfterBreak="0">
    <w:nsid w:val="49F21A44"/>
    <w:multiLevelType w:val="multilevel"/>
    <w:tmpl w:val="C392358C"/>
    <w:lvl w:ilvl="0">
      <w:numFmt w:val="bullet"/>
      <w:lvlText w:val="-"/>
      <w:lvlJc w:val="left"/>
      <w:pPr>
        <w:ind w:left="720" w:hanging="360"/>
      </w:pPr>
      <w:rPr>
        <w:rFonts w:ascii="Times New Roman" w:eastAsia="Times New Roman" w:hAnsi="Times New Roman" w:cs="Times New Roman"/>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0" w15:restartNumberingAfterBreak="0">
    <w:nsid w:val="4EC402D9"/>
    <w:multiLevelType w:val="hybridMultilevel"/>
    <w:tmpl w:val="FDD6BF2A"/>
    <w:lvl w:ilvl="0" w:tplc="2776354A">
      <w:numFmt w:val="bullet"/>
      <w:lvlText w:val="•"/>
      <w:lvlJc w:val="left"/>
      <w:pPr>
        <w:ind w:left="933" w:hanging="238"/>
      </w:pPr>
      <w:rPr>
        <w:rFonts w:hint="default"/>
        <w:w w:val="107"/>
        <w:lang w:val="it-IT" w:eastAsia="en-US" w:bidi="ar-SA"/>
      </w:rPr>
    </w:lvl>
    <w:lvl w:ilvl="1" w:tplc="EA008B96">
      <w:numFmt w:val="bullet"/>
      <w:lvlText w:val="•"/>
      <w:lvlJc w:val="left"/>
      <w:pPr>
        <w:ind w:left="1958" w:hanging="238"/>
      </w:pPr>
      <w:rPr>
        <w:rFonts w:hint="default"/>
        <w:lang w:val="it-IT" w:eastAsia="en-US" w:bidi="ar-SA"/>
      </w:rPr>
    </w:lvl>
    <w:lvl w:ilvl="2" w:tplc="66369708">
      <w:numFmt w:val="bullet"/>
      <w:lvlText w:val="•"/>
      <w:lvlJc w:val="left"/>
      <w:pPr>
        <w:ind w:left="2976" w:hanging="238"/>
      </w:pPr>
      <w:rPr>
        <w:rFonts w:hint="default"/>
        <w:lang w:val="it-IT" w:eastAsia="en-US" w:bidi="ar-SA"/>
      </w:rPr>
    </w:lvl>
    <w:lvl w:ilvl="3" w:tplc="AB349F54">
      <w:numFmt w:val="bullet"/>
      <w:lvlText w:val="•"/>
      <w:lvlJc w:val="left"/>
      <w:pPr>
        <w:ind w:left="3994" w:hanging="238"/>
      </w:pPr>
      <w:rPr>
        <w:rFonts w:hint="default"/>
        <w:lang w:val="it-IT" w:eastAsia="en-US" w:bidi="ar-SA"/>
      </w:rPr>
    </w:lvl>
    <w:lvl w:ilvl="4" w:tplc="F55A0FFA">
      <w:numFmt w:val="bullet"/>
      <w:lvlText w:val="•"/>
      <w:lvlJc w:val="left"/>
      <w:pPr>
        <w:ind w:left="5012" w:hanging="238"/>
      </w:pPr>
      <w:rPr>
        <w:rFonts w:hint="default"/>
        <w:lang w:val="it-IT" w:eastAsia="en-US" w:bidi="ar-SA"/>
      </w:rPr>
    </w:lvl>
    <w:lvl w:ilvl="5" w:tplc="501CCF64">
      <w:numFmt w:val="bullet"/>
      <w:lvlText w:val="•"/>
      <w:lvlJc w:val="left"/>
      <w:pPr>
        <w:ind w:left="6030" w:hanging="238"/>
      </w:pPr>
      <w:rPr>
        <w:rFonts w:hint="default"/>
        <w:lang w:val="it-IT" w:eastAsia="en-US" w:bidi="ar-SA"/>
      </w:rPr>
    </w:lvl>
    <w:lvl w:ilvl="6" w:tplc="C28E49B4">
      <w:numFmt w:val="bullet"/>
      <w:lvlText w:val="•"/>
      <w:lvlJc w:val="left"/>
      <w:pPr>
        <w:ind w:left="7048" w:hanging="238"/>
      </w:pPr>
      <w:rPr>
        <w:rFonts w:hint="default"/>
        <w:lang w:val="it-IT" w:eastAsia="en-US" w:bidi="ar-SA"/>
      </w:rPr>
    </w:lvl>
    <w:lvl w:ilvl="7" w:tplc="0CFEEEF0">
      <w:numFmt w:val="bullet"/>
      <w:lvlText w:val="•"/>
      <w:lvlJc w:val="left"/>
      <w:pPr>
        <w:ind w:left="8066" w:hanging="238"/>
      </w:pPr>
      <w:rPr>
        <w:rFonts w:hint="default"/>
        <w:lang w:val="it-IT" w:eastAsia="en-US" w:bidi="ar-SA"/>
      </w:rPr>
    </w:lvl>
    <w:lvl w:ilvl="8" w:tplc="2E92E806">
      <w:numFmt w:val="bullet"/>
      <w:lvlText w:val="•"/>
      <w:lvlJc w:val="left"/>
      <w:pPr>
        <w:ind w:left="9084" w:hanging="238"/>
      </w:pPr>
      <w:rPr>
        <w:rFonts w:hint="default"/>
        <w:lang w:val="it-IT" w:eastAsia="en-US" w:bidi="ar-SA"/>
      </w:rPr>
    </w:lvl>
  </w:abstractNum>
  <w:abstractNum w:abstractNumId="41" w15:restartNumberingAfterBreak="0">
    <w:nsid w:val="4FF94769"/>
    <w:multiLevelType w:val="hybridMultilevel"/>
    <w:tmpl w:val="793C6E1A"/>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52B945A4"/>
    <w:multiLevelType w:val="hybridMultilevel"/>
    <w:tmpl w:val="50B803EA"/>
    <w:lvl w:ilvl="0" w:tplc="856023E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B214C5D"/>
    <w:multiLevelType w:val="hybridMultilevel"/>
    <w:tmpl w:val="C1883856"/>
    <w:lvl w:ilvl="0" w:tplc="ABC67C0A">
      <w:start w:val="55"/>
      <w:numFmt w:val="decimal"/>
      <w:lvlText w:val="%1."/>
      <w:lvlJc w:val="left"/>
      <w:pPr>
        <w:ind w:left="1064" w:hanging="367"/>
        <w:jc w:val="right"/>
      </w:pPr>
      <w:rPr>
        <w:rFonts w:ascii="Microsoft Sans Serif" w:eastAsia="Microsoft Sans Serif" w:hAnsi="Microsoft Sans Serif" w:cs="Microsoft Sans Serif" w:hint="default"/>
        <w:color w:val="1E1E1B"/>
        <w:spacing w:val="-1"/>
        <w:w w:val="101"/>
        <w:sz w:val="22"/>
        <w:szCs w:val="22"/>
        <w:lang w:val="it-IT" w:eastAsia="en-US" w:bidi="ar-SA"/>
      </w:rPr>
    </w:lvl>
    <w:lvl w:ilvl="1" w:tplc="E83851BE">
      <w:numFmt w:val="bullet"/>
      <w:lvlText w:val="•"/>
      <w:lvlJc w:val="left"/>
      <w:pPr>
        <w:ind w:left="1630" w:hanging="367"/>
      </w:pPr>
      <w:rPr>
        <w:rFonts w:hint="default"/>
        <w:lang w:val="it-IT" w:eastAsia="en-US" w:bidi="ar-SA"/>
      </w:rPr>
    </w:lvl>
    <w:lvl w:ilvl="2" w:tplc="67661B4C">
      <w:numFmt w:val="bullet"/>
      <w:lvlText w:val="•"/>
      <w:lvlJc w:val="left"/>
      <w:pPr>
        <w:ind w:left="2201" w:hanging="367"/>
      </w:pPr>
      <w:rPr>
        <w:rFonts w:hint="default"/>
        <w:lang w:val="it-IT" w:eastAsia="en-US" w:bidi="ar-SA"/>
      </w:rPr>
    </w:lvl>
    <w:lvl w:ilvl="3" w:tplc="7F265584">
      <w:numFmt w:val="bullet"/>
      <w:lvlText w:val="•"/>
      <w:lvlJc w:val="left"/>
      <w:pPr>
        <w:ind w:left="2771" w:hanging="367"/>
      </w:pPr>
      <w:rPr>
        <w:rFonts w:hint="default"/>
        <w:lang w:val="it-IT" w:eastAsia="en-US" w:bidi="ar-SA"/>
      </w:rPr>
    </w:lvl>
    <w:lvl w:ilvl="4" w:tplc="FBE2CFE4">
      <w:numFmt w:val="bullet"/>
      <w:lvlText w:val="•"/>
      <w:lvlJc w:val="left"/>
      <w:pPr>
        <w:ind w:left="3342" w:hanging="367"/>
      </w:pPr>
      <w:rPr>
        <w:rFonts w:hint="default"/>
        <w:lang w:val="it-IT" w:eastAsia="en-US" w:bidi="ar-SA"/>
      </w:rPr>
    </w:lvl>
    <w:lvl w:ilvl="5" w:tplc="1C1E16BE">
      <w:numFmt w:val="bullet"/>
      <w:lvlText w:val="•"/>
      <w:lvlJc w:val="left"/>
      <w:pPr>
        <w:ind w:left="3912" w:hanging="367"/>
      </w:pPr>
      <w:rPr>
        <w:rFonts w:hint="default"/>
        <w:lang w:val="it-IT" w:eastAsia="en-US" w:bidi="ar-SA"/>
      </w:rPr>
    </w:lvl>
    <w:lvl w:ilvl="6" w:tplc="EE98F160">
      <w:numFmt w:val="bullet"/>
      <w:lvlText w:val="•"/>
      <w:lvlJc w:val="left"/>
      <w:pPr>
        <w:ind w:left="4483" w:hanging="367"/>
      </w:pPr>
      <w:rPr>
        <w:rFonts w:hint="default"/>
        <w:lang w:val="it-IT" w:eastAsia="en-US" w:bidi="ar-SA"/>
      </w:rPr>
    </w:lvl>
    <w:lvl w:ilvl="7" w:tplc="A75868C4">
      <w:numFmt w:val="bullet"/>
      <w:lvlText w:val="•"/>
      <w:lvlJc w:val="left"/>
      <w:pPr>
        <w:ind w:left="5053" w:hanging="367"/>
      </w:pPr>
      <w:rPr>
        <w:rFonts w:hint="default"/>
        <w:lang w:val="it-IT" w:eastAsia="en-US" w:bidi="ar-SA"/>
      </w:rPr>
    </w:lvl>
    <w:lvl w:ilvl="8" w:tplc="C778C3D2">
      <w:numFmt w:val="bullet"/>
      <w:lvlText w:val="•"/>
      <w:lvlJc w:val="left"/>
      <w:pPr>
        <w:ind w:left="5624" w:hanging="367"/>
      </w:pPr>
      <w:rPr>
        <w:rFonts w:hint="default"/>
        <w:lang w:val="it-IT" w:eastAsia="en-US" w:bidi="ar-SA"/>
      </w:rPr>
    </w:lvl>
  </w:abstractNum>
  <w:abstractNum w:abstractNumId="44" w15:restartNumberingAfterBreak="0">
    <w:nsid w:val="5B5C262B"/>
    <w:multiLevelType w:val="multilevel"/>
    <w:tmpl w:val="E2E87D8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B6E5860"/>
    <w:multiLevelType w:val="multilevel"/>
    <w:tmpl w:val="5B6E5860"/>
    <w:lvl w:ilvl="0">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5BAA58F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CF864CC"/>
    <w:multiLevelType w:val="hybridMultilevel"/>
    <w:tmpl w:val="444EBE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15:restartNumberingAfterBreak="0">
    <w:nsid w:val="60D638D7"/>
    <w:multiLevelType w:val="multilevel"/>
    <w:tmpl w:val="60D638D7"/>
    <w:lvl w:ilvl="0">
      <w:numFmt w:val="bullet"/>
      <w:lvlText w:val="-"/>
      <w:lvlJc w:val="left"/>
      <w:pPr>
        <w:ind w:left="1800" w:hanging="360"/>
      </w:pPr>
      <w:rPr>
        <w:rFonts w:ascii="Arial" w:eastAsia="Times New Roman" w:hAnsi="Arial" w:cs="Arial" w:hint="default"/>
        <w:b/>
        <w:color w:val="auto"/>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9" w15:restartNumberingAfterBreak="0">
    <w:nsid w:val="612628DF"/>
    <w:multiLevelType w:val="hybridMultilevel"/>
    <w:tmpl w:val="576883C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0" w15:restartNumberingAfterBreak="0">
    <w:nsid w:val="614846BD"/>
    <w:multiLevelType w:val="multilevel"/>
    <w:tmpl w:val="175C7CC6"/>
    <w:lvl w:ilvl="0">
      <w:start w:val="2"/>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51" w15:restartNumberingAfterBreak="0">
    <w:nsid w:val="646A074B"/>
    <w:multiLevelType w:val="hybridMultilevel"/>
    <w:tmpl w:val="7A58F558"/>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1">
      <w:start w:val="1"/>
      <w:numFmt w:val="bullet"/>
      <w:lvlText w:val=""/>
      <w:lvlJc w:val="left"/>
      <w:pPr>
        <w:tabs>
          <w:tab w:val="num" w:pos="2880"/>
        </w:tabs>
        <w:ind w:left="2880" w:hanging="360"/>
      </w:pPr>
      <w:rPr>
        <w:rFonts w:ascii="Symbol" w:hAnsi="Symbol"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64B66817"/>
    <w:multiLevelType w:val="hybridMultilevel"/>
    <w:tmpl w:val="CA1E698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75D29AF"/>
    <w:multiLevelType w:val="multilevel"/>
    <w:tmpl w:val="00000003"/>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8D7530E"/>
    <w:multiLevelType w:val="hybridMultilevel"/>
    <w:tmpl w:val="F994673A"/>
    <w:lvl w:ilvl="0" w:tplc="B8A4D904">
      <w:numFmt w:val="bullet"/>
      <w:lvlText w:val="-"/>
      <w:lvlJc w:val="left"/>
      <w:pPr>
        <w:ind w:left="756" w:hanging="360"/>
      </w:pPr>
      <w:rPr>
        <w:rFonts w:ascii="Times New Roman" w:eastAsia="Times New Roman" w:hAnsi="Times New Roman" w:cs="Times New Roman" w:hint="default"/>
        <w:w w:val="89"/>
        <w:sz w:val="24"/>
        <w:szCs w:val="24"/>
        <w:lang w:val="it-IT" w:eastAsia="en-US" w:bidi="ar-SA"/>
      </w:rPr>
    </w:lvl>
    <w:lvl w:ilvl="1" w:tplc="01A46D2E">
      <w:numFmt w:val="bullet"/>
      <w:lvlText w:val="•"/>
      <w:lvlJc w:val="left"/>
      <w:pPr>
        <w:ind w:left="1324" w:hanging="360"/>
      </w:pPr>
      <w:rPr>
        <w:rFonts w:hint="default"/>
        <w:lang w:val="it-IT" w:eastAsia="en-US" w:bidi="ar-SA"/>
      </w:rPr>
    </w:lvl>
    <w:lvl w:ilvl="2" w:tplc="DD76A46C">
      <w:numFmt w:val="bullet"/>
      <w:lvlText w:val="•"/>
      <w:lvlJc w:val="left"/>
      <w:pPr>
        <w:ind w:left="1888" w:hanging="360"/>
      </w:pPr>
      <w:rPr>
        <w:rFonts w:hint="default"/>
        <w:lang w:val="it-IT" w:eastAsia="en-US" w:bidi="ar-SA"/>
      </w:rPr>
    </w:lvl>
    <w:lvl w:ilvl="3" w:tplc="73120C58">
      <w:numFmt w:val="bullet"/>
      <w:lvlText w:val="•"/>
      <w:lvlJc w:val="left"/>
      <w:pPr>
        <w:ind w:left="2452" w:hanging="360"/>
      </w:pPr>
      <w:rPr>
        <w:rFonts w:hint="default"/>
        <w:lang w:val="it-IT" w:eastAsia="en-US" w:bidi="ar-SA"/>
      </w:rPr>
    </w:lvl>
    <w:lvl w:ilvl="4" w:tplc="C750EE1E">
      <w:numFmt w:val="bullet"/>
      <w:lvlText w:val="•"/>
      <w:lvlJc w:val="left"/>
      <w:pPr>
        <w:ind w:left="3017" w:hanging="360"/>
      </w:pPr>
      <w:rPr>
        <w:rFonts w:hint="default"/>
        <w:lang w:val="it-IT" w:eastAsia="en-US" w:bidi="ar-SA"/>
      </w:rPr>
    </w:lvl>
    <w:lvl w:ilvl="5" w:tplc="AD8699D2">
      <w:numFmt w:val="bullet"/>
      <w:lvlText w:val="•"/>
      <w:lvlJc w:val="left"/>
      <w:pPr>
        <w:ind w:left="3581" w:hanging="360"/>
      </w:pPr>
      <w:rPr>
        <w:rFonts w:hint="default"/>
        <w:lang w:val="it-IT" w:eastAsia="en-US" w:bidi="ar-SA"/>
      </w:rPr>
    </w:lvl>
    <w:lvl w:ilvl="6" w:tplc="A39651E4">
      <w:numFmt w:val="bullet"/>
      <w:lvlText w:val="•"/>
      <w:lvlJc w:val="left"/>
      <w:pPr>
        <w:ind w:left="4145" w:hanging="360"/>
      </w:pPr>
      <w:rPr>
        <w:rFonts w:hint="default"/>
        <w:lang w:val="it-IT" w:eastAsia="en-US" w:bidi="ar-SA"/>
      </w:rPr>
    </w:lvl>
    <w:lvl w:ilvl="7" w:tplc="010C780E">
      <w:numFmt w:val="bullet"/>
      <w:lvlText w:val="•"/>
      <w:lvlJc w:val="left"/>
      <w:pPr>
        <w:ind w:left="4710" w:hanging="360"/>
      </w:pPr>
      <w:rPr>
        <w:rFonts w:hint="default"/>
        <w:lang w:val="it-IT" w:eastAsia="en-US" w:bidi="ar-SA"/>
      </w:rPr>
    </w:lvl>
    <w:lvl w:ilvl="8" w:tplc="46DE1132">
      <w:numFmt w:val="bullet"/>
      <w:lvlText w:val="•"/>
      <w:lvlJc w:val="left"/>
      <w:pPr>
        <w:ind w:left="5274" w:hanging="360"/>
      </w:pPr>
      <w:rPr>
        <w:rFonts w:hint="default"/>
        <w:lang w:val="it-IT" w:eastAsia="en-US" w:bidi="ar-SA"/>
      </w:rPr>
    </w:lvl>
  </w:abstractNum>
  <w:abstractNum w:abstractNumId="55" w15:restartNumberingAfterBreak="0">
    <w:nsid w:val="69496D1F"/>
    <w:multiLevelType w:val="hybridMultilevel"/>
    <w:tmpl w:val="BE0C604E"/>
    <w:lvl w:ilvl="0" w:tplc="04100001">
      <w:start w:val="1"/>
      <w:numFmt w:val="bullet"/>
      <w:lvlText w:val=""/>
      <w:lvlJc w:val="left"/>
      <w:pPr>
        <w:tabs>
          <w:tab w:val="num" w:pos="536"/>
        </w:tabs>
        <w:ind w:left="536"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B4804FB"/>
    <w:multiLevelType w:val="hybridMultilevel"/>
    <w:tmpl w:val="5D1A3F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C681424"/>
    <w:multiLevelType w:val="hybridMultilevel"/>
    <w:tmpl w:val="D8224324"/>
    <w:lvl w:ilvl="0" w:tplc="50AC6AC0">
      <w:numFmt w:val="bullet"/>
      <w:lvlText w:val="•"/>
      <w:lvlJc w:val="left"/>
      <w:pPr>
        <w:ind w:left="873" w:hanging="300"/>
      </w:pPr>
      <w:rPr>
        <w:rFonts w:hint="default"/>
        <w:w w:val="107"/>
        <w:lang w:val="it-IT" w:eastAsia="en-US" w:bidi="ar-SA"/>
      </w:rPr>
    </w:lvl>
    <w:lvl w:ilvl="1" w:tplc="D0CA7AC2">
      <w:numFmt w:val="bullet"/>
      <w:lvlText w:val="•"/>
      <w:lvlJc w:val="left"/>
      <w:pPr>
        <w:ind w:left="1355" w:hanging="295"/>
      </w:pPr>
      <w:rPr>
        <w:rFonts w:ascii="Microsoft Sans Serif" w:eastAsia="Microsoft Sans Serif" w:hAnsi="Microsoft Sans Serif" w:cs="Microsoft Sans Serif" w:hint="default"/>
        <w:color w:val="1E1E1B"/>
        <w:w w:val="107"/>
        <w:sz w:val="22"/>
        <w:szCs w:val="22"/>
        <w:lang w:val="it-IT" w:eastAsia="en-US" w:bidi="ar-SA"/>
      </w:rPr>
    </w:lvl>
    <w:lvl w:ilvl="2" w:tplc="F620B25A">
      <w:numFmt w:val="bullet"/>
      <w:lvlText w:val="•"/>
      <w:lvlJc w:val="left"/>
      <w:pPr>
        <w:ind w:left="2428" w:hanging="295"/>
      </w:pPr>
      <w:rPr>
        <w:rFonts w:hint="default"/>
        <w:lang w:val="it-IT" w:eastAsia="en-US" w:bidi="ar-SA"/>
      </w:rPr>
    </w:lvl>
    <w:lvl w:ilvl="3" w:tplc="D3029944">
      <w:numFmt w:val="bullet"/>
      <w:lvlText w:val="•"/>
      <w:lvlJc w:val="left"/>
      <w:pPr>
        <w:ind w:left="3497" w:hanging="295"/>
      </w:pPr>
      <w:rPr>
        <w:rFonts w:hint="default"/>
        <w:lang w:val="it-IT" w:eastAsia="en-US" w:bidi="ar-SA"/>
      </w:rPr>
    </w:lvl>
    <w:lvl w:ilvl="4" w:tplc="744E7822">
      <w:numFmt w:val="bullet"/>
      <w:lvlText w:val="•"/>
      <w:lvlJc w:val="left"/>
      <w:pPr>
        <w:ind w:left="4566" w:hanging="295"/>
      </w:pPr>
      <w:rPr>
        <w:rFonts w:hint="default"/>
        <w:lang w:val="it-IT" w:eastAsia="en-US" w:bidi="ar-SA"/>
      </w:rPr>
    </w:lvl>
    <w:lvl w:ilvl="5" w:tplc="17D0F09C">
      <w:numFmt w:val="bullet"/>
      <w:lvlText w:val="•"/>
      <w:lvlJc w:val="left"/>
      <w:pPr>
        <w:ind w:left="5635" w:hanging="295"/>
      </w:pPr>
      <w:rPr>
        <w:rFonts w:hint="default"/>
        <w:lang w:val="it-IT" w:eastAsia="en-US" w:bidi="ar-SA"/>
      </w:rPr>
    </w:lvl>
    <w:lvl w:ilvl="6" w:tplc="41F81606">
      <w:numFmt w:val="bullet"/>
      <w:lvlText w:val="•"/>
      <w:lvlJc w:val="left"/>
      <w:pPr>
        <w:ind w:left="6704" w:hanging="295"/>
      </w:pPr>
      <w:rPr>
        <w:rFonts w:hint="default"/>
        <w:lang w:val="it-IT" w:eastAsia="en-US" w:bidi="ar-SA"/>
      </w:rPr>
    </w:lvl>
    <w:lvl w:ilvl="7" w:tplc="471EB12E">
      <w:numFmt w:val="bullet"/>
      <w:lvlText w:val="•"/>
      <w:lvlJc w:val="left"/>
      <w:pPr>
        <w:ind w:left="7773" w:hanging="295"/>
      </w:pPr>
      <w:rPr>
        <w:rFonts w:hint="default"/>
        <w:lang w:val="it-IT" w:eastAsia="en-US" w:bidi="ar-SA"/>
      </w:rPr>
    </w:lvl>
    <w:lvl w:ilvl="8" w:tplc="AC6C2898">
      <w:numFmt w:val="bullet"/>
      <w:lvlText w:val="•"/>
      <w:lvlJc w:val="left"/>
      <w:pPr>
        <w:ind w:left="8842" w:hanging="295"/>
      </w:pPr>
      <w:rPr>
        <w:rFonts w:hint="default"/>
        <w:lang w:val="it-IT" w:eastAsia="en-US" w:bidi="ar-SA"/>
      </w:rPr>
    </w:lvl>
  </w:abstractNum>
  <w:abstractNum w:abstractNumId="58" w15:restartNumberingAfterBreak="0">
    <w:nsid w:val="6E15745B"/>
    <w:multiLevelType w:val="hybridMultilevel"/>
    <w:tmpl w:val="45ECC7C4"/>
    <w:lvl w:ilvl="0" w:tplc="21C02FBE">
      <w:numFmt w:val="bullet"/>
      <w:lvlText w:val="-"/>
      <w:lvlJc w:val="left"/>
      <w:pPr>
        <w:ind w:left="731" w:hanging="348"/>
      </w:pPr>
      <w:rPr>
        <w:rFonts w:ascii="Times New Roman" w:eastAsia="Times New Roman" w:hAnsi="Times New Roman" w:cs="Times New Roman" w:hint="default"/>
        <w:w w:val="99"/>
        <w:sz w:val="24"/>
        <w:szCs w:val="24"/>
        <w:lang w:val="it-IT" w:eastAsia="en-US" w:bidi="ar-SA"/>
      </w:rPr>
    </w:lvl>
    <w:lvl w:ilvl="1" w:tplc="0296964A">
      <w:numFmt w:val="bullet"/>
      <w:lvlText w:val="•"/>
      <w:lvlJc w:val="left"/>
      <w:pPr>
        <w:ind w:left="1306" w:hanging="348"/>
      </w:pPr>
      <w:rPr>
        <w:rFonts w:hint="default"/>
        <w:lang w:val="it-IT" w:eastAsia="en-US" w:bidi="ar-SA"/>
      </w:rPr>
    </w:lvl>
    <w:lvl w:ilvl="2" w:tplc="300E0032">
      <w:numFmt w:val="bullet"/>
      <w:lvlText w:val="•"/>
      <w:lvlJc w:val="left"/>
      <w:pPr>
        <w:ind w:left="1872" w:hanging="348"/>
      </w:pPr>
      <w:rPr>
        <w:rFonts w:hint="default"/>
        <w:lang w:val="it-IT" w:eastAsia="en-US" w:bidi="ar-SA"/>
      </w:rPr>
    </w:lvl>
    <w:lvl w:ilvl="3" w:tplc="E3BC329E">
      <w:numFmt w:val="bullet"/>
      <w:lvlText w:val="•"/>
      <w:lvlJc w:val="left"/>
      <w:pPr>
        <w:ind w:left="2438" w:hanging="348"/>
      </w:pPr>
      <w:rPr>
        <w:rFonts w:hint="default"/>
        <w:lang w:val="it-IT" w:eastAsia="en-US" w:bidi="ar-SA"/>
      </w:rPr>
    </w:lvl>
    <w:lvl w:ilvl="4" w:tplc="1D7A4600">
      <w:numFmt w:val="bullet"/>
      <w:lvlText w:val="•"/>
      <w:lvlJc w:val="left"/>
      <w:pPr>
        <w:ind w:left="3004" w:hanging="348"/>
      </w:pPr>
      <w:rPr>
        <w:rFonts w:hint="default"/>
        <w:lang w:val="it-IT" w:eastAsia="en-US" w:bidi="ar-SA"/>
      </w:rPr>
    </w:lvl>
    <w:lvl w:ilvl="5" w:tplc="F43C5B4A">
      <w:numFmt w:val="bullet"/>
      <w:lvlText w:val="•"/>
      <w:lvlJc w:val="left"/>
      <w:pPr>
        <w:ind w:left="3570" w:hanging="348"/>
      </w:pPr>
      <w:rPr>
        <w:rFonts w:hint="default"/>
        <w:lang w:val="it-IT" w:eastAsia="en-US" w:bidi="ar-SA"/>
      </w:rPr>
    </w:lvl>
    <w:lvl w:ilvl="6" w:tplc="789C7FAE">
      <w:numFmt w:val="bullet"/>
      <w:lvlText w:val="•"/>
      <w:lvlJc w:val="left"/>
      <w:pPr>
        <w:ind w:left="4136" w:hanging="348"/>
      </w:pPr>
      <w:rPr>
        <w:rFonts w:hint="default"/>
        <w:lang w:val="it-IT" w:eastAsia="en-US" w:bidi="ar-SA"/>
      </w:rPr>
    </w:lvl>
    <w:lvl w:ilvl="7" w:tplc="A588FEE2">
      <w:numFmt w:val="bullet"/>
      <w:lvlText w:val="•"/>
      <w:lvlJc w:val="left"/>
      <w:pPr>
        <w:ind w:left="4702" w:hanging="348"/>
      </w:pPr>
      <w:rPr>
        <w:rFonts w:hint="default"/>
        <w:lang w:val="it-IT" w:eastAsia="en-US" w:bidi="ar-SA"/>
      </w:rPr>
    </w:lvl>
    <w:lvl w:ilvl="8" w:tplc="CE0E799E">
      <w:numFmt w:val="bullet"/>
      <w:lvlText w:val="•"/>
      <w:lvlJc w:val="left"/>
      <w:pPr>
        <w:ind w:left="5268" w:hanging="348"/>
      </w:pPr>
      <w:rPr>
        <w:rFonts w:hint="default"/>
        <w:lang w:val="it-IT" w:eastAsia="en-US" w:bidi="ar-SA"/>
      </w:rPr>
    </w:lvl>
  </w:abstractNum>
  <w:abstractNum w:abstractNumId="59" w15:restartNumberingAfterBreak="0">
    <w:nsid w:val="71B615E8"/>
    <w:multiLevelType w:val="hybridMultilevel"/>
    <w:tmpl w:val="36F0F27A"/>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3BE0DCD"/>
    <w:multiLevelType w:val="multilevel"/>
    <w:tmpl w:val="56B27356"/>
    <w:lvl w:ilvl="0">
      <w:start w:val="1"/>
      <w:numFmt w:val="decimal"/>
      <w:lvlText w:val="%1"/>
      <w:lvlJc w:val="left"/>
      <w:pPr>
        <w:ind w:left="360" w:hanging="360"/>
      </w:pPr>
      <w:rPr>
        <w:rFonts w:ascii="Lucida Bright" w:hAnsi="Lucida Bright" w:hint="default"/>
      </w:rPr>
    </w:lvl>
    <w:lvl w:ilvl="1">
      <w:start w:val="1"/>
      <w:numFmt w:val="decimal"/>
      <w:lvlText w:val="%1.%2"/>
      <w:lvlJc w:val="left"/>
      <w:pPr>
        <w:ind w:left="360" w:hanging="360"/>
      </w:pPr>
      <w:rPr>
        <w:rFonts w:ascii="Lucida Bright" w:hAnsi="Lucida Bright" w:hint="default"/>
      </w:rPr>
    </w:lvl>
    <w:lvl w:ilvl="2">
      <w:start w:val="1"/>
      <w:numFmt w:val="decimal"/>
      <w:lvlText w:val="%1.%2.%3"/>
      <w:lvlJc w:val="left"/>
      <w:pPr>
        <w:ind w:left="720" w:hanging="720"/>
      </w:pPr>
      <w:rPr>
        <w:rFonts w:ascii="Lucida Bright" w:hAnsi="Lucida Bright" w:hint="default"/>
      </w:rPr>
    </w:lvl>
    <w:lvl w:ilvl="3">
      <w:start w:val="1"/>
      <w:numFmt w:val="decimal"/>
      <w:lvlText w:val="%1.%2.%3.%4"/>
      <w:lvlJc w:val="left"/>
      <w:pPr>
        <w:ind w:left="720" w:hanging="720"/>
      </w:pPr>
      <w:rPr>
        <w:rFonts w:ascii="Lucida Bright" w:hAnsi="Lucida Bright" w:hint="default"/>
      </w:rPr>
    </w:lvl>
    <w:lvl w:ilvl="4">
      <w:start w:val="1"/>
      <w:numFmt w:val="decimal"/>
      <w:lvlText w:val="%1.%2.%3.%4.%5"/>
      <w:lvlJc w:val="left"/>
      <w:pPr>
        <w:ind w:left="1080" w:hanging="1080"/>
      </w:pPr>
      <w:rPr>
        <w:rFonts w:ascii="Lucida Bright" w:hAnsi="Lucida Bright" w:hint="default"/>
      </w:rPr>
    </w:lvl>
    <w:lvl w:ilvl="5">
      <w:start w:val="1"/>
      <w:numFmt w:val="decimal"/>
      <w:lvlText w:val="%1.%2.%3.%4.%5.%6"/>
      <w:lvlJc w:val="left"/>
      <w:pPr>
        <w:ind w:left="1080" w:hanging="1080"/>
      </w:pPr>
      <w:rPr>
        <w:rFonts w:ascii="Lucida Bright" w:hAnsi="Lucida Bright" w:hint="default"/>
      </w:rPr>
    </w:lvl>
    <w:lvl w:ilvl="6">
      <w:start w:val="1"/>
      <w:numFmt w:val="decimal"/>
      <w:lvlText w:val="%1.%2.%3.%4.%5.%6.%7"/>
      <w:lvlJc w:val="left"/>
      <w:pPr>
        <w:ind w:left="1440" w:hanging="1440"/>
      </w:pPr>
      <w:rPr>
        <w:rFonts w:ascii="Lucida Bright" w:hAnsi="Lucida Bright" w:hint="default"/>
      </w:rPr>
    </w:lvl>
    <w:lvl w:ilvl="7">
      <w:start w:val="1"/>
      <w:numFmt w:val="decimal"/>
      <w:lvlText w:val="%1.%2.%3.%4.%5.%6.%7.%8"/>
      <w:lvlJc w:val="left"/>
      <w:pPr>
        <w:ind w:left="1440" w:hanging="1440"/>
      </w:pPr>
      <w:rPr>
        <w:rFonts w:ascii="Lucida Bright" w:hAnsi="Lucida Bright" w:hint="default"/>
      </w:rPr>
    </w:lvl>
    <w:lvl w:ilvl="8">
      <w:start w:val="1"/>
      <w:numFmt w:val="decimal"/>
      <w:lvlText w:val="%1.%2.%3.%4.%5.%6.%7.%8.%9"/>
      <w:lvlJc w:val="left"/>
      <w:pPr>
        <w:ind w:left="1440" w:hanging="1440"/>
      </w:pPr>
      <w:rPr>
        <w:rFonts w:ascii="Lucida Bright" w:hAnsi="Lucida Bright" w:hint="default"/>
      </w:rPr>
    </w:lvl>
  </w:abstractNum>
  <w:abstractNum w:abstractNumId="61" w15:restartNumberingAfterBreak="0">
    <w:nsid w:val="73E036C2"/>
    <w:multiLevelType w:val="hybridMultilevel"/>
    <w:tmpl w:val="032CF466"/>
    <w:lvl w:ilvl="0" w:tplc="A70A9FA8">
      <w:start w:val="1"/>
      <w:numFmt w:val="decimal"/>
      <w:lvlText w:val="%1."/>
      <w:lvlJc w:val="left"/>
      <w:pPr>
        <w:ind w:left="333" w:hanging="636"/>
        <w:jc w:val="right"/>
      </w:pPr>
      <w:rPr>
        <w:rFonts w:ascii="Microsoft Sans Serif" w:eastAsia="Microsoft Sans Serif" w:hAnsi="Microsoft Sans Serif" w:cs="Microsoft Sans Serif" w:hint="default"/>
        <w:color w:val="1E1E1B"/>
        <w:spacing w:val="-1"/>
        <w:w w:val="100"/>
        <w:sz w:val="24"/>
        <w:szCs w:val="24"/>
        <w:lang w:val="it-IT" w:eastAsia="en-US" w:bidi="ar-SA"/>
      </w:rPr>
    </w:lvl>
    <w:lvl w:ilvl="1" w:tplc="7038ACA2">
      <w:start w:val="56"/>
      <w:numFmt w:val="decimal"/>
      <w:lvlText w:val="%2."/>
      <w:lvlJc w:val="left"/>
      <w:pPr>
        <w:ind w:left="1344" w:hanging="400"/>
      </w:pPr>
      <w:rPr>
        <w:rFonts w:ascii="Microsoft Sans Serif" w:eastAsia="Microsoft Sans Serif" w:hAnsi="Microsoft Sans Serif" w:cs="Microsoft Sans Serif" w:hint="default"/>
        <w:color w:val="1E1E1B"/>
        <w:spacing w:val="-1"/>
        <w:w w:val="101"/>
        <w:sz w:val="24"/>
        <w:szCs w:val="24"/>
        <w:lang w:val="it-IT" w:eastAsia="en-US" w:bidi="ar-SA"/>
      </w:rPr>
    </w:lvl>
    <w:lvl w:ilvl="2" w:tplc="3F2E4886">
      <w:numFmt w:val="bullet"/>
      <w:lvlText w:val="·"/>
      <w:lvlJc w:val="left"/>
      <w:pPr>
        <w:ind w:left="1497" w:hanging="379"/>
      </w:pPr>
      <w:rPr>
        <w:rFonts w:ascii="Microsoft Sans Serif" w:eastAsia="Microsoft Sans Serif" w:hAnsi="Microsoft Sans Serif" w:cs="Microsoft Sans Serif" w:hint="default"/>
        <w:color w:val="1E1E1B"/>
        <w:w w:val="85"/>
        <w:sz w:val="22"/>
        <w:szCs w:val="22"/>
        <w:lang w:val="it-IT" w:eastAsia="en-US" w:bidi="ar-SA"/>
      </w:rPr>
    </w:lvl>
    <w:lvl w:ilvl="3" w:tplc="B2DAFCB2">
      <w:numFmt w:val="bullet"/>
      <w:lvlText w:val="•"/>
      <w:lvlJc w:val="left"/>
      <w:pPr>
        <w:ind w:left="2702" w:hanging="379"/>
      </w:pPr>
      <w:rPr>
        <w:rFonts w:hint="default"/>
        <w:lang w:val="it-IT" w:eastAsia="en-US" w:bidi="ar-SA"/>
      </w:rPr>
    </w:lvl>
    <w:lvl w:ilvl="4" w:tplc="F8CA01A4">
      <w:numFmt w:val="bullet"/>
      <w:lvlText w:val="•"/>
      <w:lvlJc w:val="left"/>
      <w:pPr>
        <w:ind w:left="3905" w:hanging="379"/>
      </w:pPr>
      <w:rPr>
        <w:rFonts w:hint="default"/>
        <w:lang w:val="it-IT" w:eastAsia="en-US" w:bidi="ar-SA"/>
      </w:rPr>
    </w:lvl>
    <w:lvl w:ilvl="5" w:tplc="4192FEE0">
      <w:numFmt w:val="bullet"/>
      <w:lvlText w:val="•"/>
      <w:lvlJc w:val="left"/>
      <w:pPr>
        <w:ind w:left="5107" w:hanging="379"/>
      </w:pPr>
      <w:rPr>
        <w:rFonts w:hint="default"/>
        <w:lang w:val="it-IT" w:eastAsia="en-US" w:bidi="ar-SA"/>
      </w:rPr>
    </w:lvl>
    <w:lvl w:ilvl="6" w:tplc="5E7884EC">
      <w:numFmt w:val="bullet"/>
      <w:lvlText w:val="•"/>
      <w:lvlJc w:val="left"/>
      <w:pPr>
        <w:ind w:left="6310" w:hanging="379"/>
      </w:pPr>
      <w:rPr>
        <w:rFonts w:hint="default"/>
        <w:lang w:val="it-IT" w:eastAsia="en-US" w:bidi="ar-SA"/>
      </w:rPr>
    </w:lvl>
    <w:lvl w:ilvl="7" w:tplc="E8DE2DA0">
      <w:numFmt w:val="bullet"/>
      <w:lvlText w:val="•"/>
      <w:lvlJc w:val="left"/>
      <w:pPr>
        <w:ind w:left="7512" w:hanging="379"/>
      </w:pPr>
      <w:rPr>
        <w:rFonts w:hint="default"/>
        <w:lang w:val="it-IT" w:eastAsia="en-US" w:bidi="ar-SA"/>
      </w:rPr>
    </w:lvl>
    <w:lvl w:ilvl="8" w:tplc="C0981D58">
      <w:numFmt w:val="bullet"/>
      <w:lvlText w:val="•"/>
      <w:lvlJc w:val="left"/>
      <w:pPr>
        <w:ind w:left="8715" w:hanging="379"/>
      </w:pPr>
      <w:rPr>
        <w:rFonts w:hint="default"/>
        <w:lang w:val="it-IT" w:eastAsia="en-US" w:bidi="ar-SA"/>
      </w:rPr>
    </w:lvl>
  </w:abstractNum>
  <w:abstractNum w:abstractNumId="62" w15:restartNumberingAfterBreak="0">
    <w:nsid w:val="75312D62"/>
    <w:multiLevelType w:val="hybridMultilevel"/>
    <w:tmpl w:val="B34C0868"/>
    <w:lvl w:ilvl="0" w:tplc="FFFFFFFF">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7BC3291"/>
    <w:multiLevelType w:val="hybridMultilevel"/>
    <w:tmpl w:val="38268EA2"/>
    <w:lvl w:ilvl="0" w:tplc="4FDABBA8">
      <w:numFmt w:val="bullet"/>
      <w:lvlText w:val="-"/>
      <w:lvlJc w:val="left"/>
      <w:pPr>
        <w:ind w:left="784" w:hanging="380"/>
      </w:pPr>
      <w:rPr>
        <w:rFonts w:ascii="Times New Roman" w:eastAsia="Times New Roman" w:hAnsi="Times New Roman" w:cs="Times New Roman" w:hint="default"/>
        <w:w w:val="99"/>
        <w:sz w:val="24"/>
        <w:szCs w:val="24"/>
        <w:lang w:val="it-IT" w:eastAsia="en-US" w:bidi="ar-SA"/>
      </w:rPr>
    </w:lvl>
    <w:lvl w:ilvl="1" w:tplc="92DEF54C">
      <w:numFmt w:val="bullet"/>
      <w:lvlText w:val="•"/>
      <w:lvlJc w:val="left"/>
      <w:pPr>
        <w:ind w:left="1342" w:hanging="380"/>
      </w:pPr>
      <w:rPr>
        <w:rFonts w:hint="default"/>
        <w:lang w:val="it-IT" w:eastAsia="en-US" w:bidi="ar-SA"/>
      </w:rPr>
    </w:lvl>
    <w:lvl w:ilvl="2" w:tplc="0C8A8C14">
      <w:numFmt w:val="bullet"/>
      <w:lvlText w:val="•"/>
      <w:lvlJc w:val="left"/>
      <w:pPr>
        <w:ind w:left="1904" w:hanging="380"/>
      </w:pPr>
      <w:rPr>
        <w:rFonts w:hint="default"/>
        <w:lang w:val="it-IT" w:eastAsia="en-US" w:bidi="ar-SA"/>
      </w:rPr>
    </w:lvl>
    <w:lvl w:ilvl="3" w:tplc="56CEB998">
      <w:numFmt w:val="bullet"/>
      <w:lvlText w:val="•"/>
      <w:lvlJc w:val="left"/>
      <w:pPr>
        <w:ind w:left="2466" w:hanging="380"/>
      </w:pPr>
      <w:rPr>
        <w:rFonts w:hint="default"/>
        <w:lang w:val="it-IT" w:eastAsia="en-US" w:bidi="ar-SA"/>
      </w:rPr>
    </w:lvl>
    <w:lvl w:ilvl="4" w:tplc="A7DAF6F6">
      <w:numFmt w:val="bullet"/>
      <w:lvlText w:val="•"/>
      <w:lvlJc w:val="left"/>
      <w:pPr>
        <w:ind w:left="3029" w:hanging="380"/>
      </w:pPr>
      <w:rPr>
        <w:rFonts w:hint="default"/>
        <w:lang w:val="it-IT" w:eastAsia="en-US" w:bidi="ar-SA"/>
      </w:rPr>
    </w:lvl>
    <w:lvl w:ilvl="5" w:tplc="BB7AEE98">
      <w:numFmt w:val="bullet"/>
      <w:lvlText w:val="•"/>
      <w:lvlJc w:val="left"/>
      <w:pPr>
        <w:ind w:left="3591" w:hanging="380"/>
      </w:pPr>
      <w:rPr>
        <w:rFonts w:hint="default"/>
        <w:lang w:val="it-IT" w:eastAsia="en-US" w:bidi="ar-SA"/>
      </w:rPr>
    </w:lvl>
    <w:lvl w:ilvl="6" w:tplc="F7E82A46">
      <w:numFmt w:val="bullet"/>
      <w:lvlText w:val="•"/>
      <w:lvlJc w:val="left"/>
      <w:pPr>
        <w:ind w:left="4153" w:hanging="380"/>
      </w:pPr>
      <w:rPr>
        <w:rFonts w:hint="default"/>
        <w:lang w:val="it-IT" w:eastAsia="en-US" w:bidi="ar-SA"/>
      </w:rPr>
    </w:lvl>
    <w:lvl w:ilvl="7" w:tplc="08202B28">
      <w:numFmt w:val="bullet"/>
      <w:lvlText w:val="•"/>
      <w:lvlJc w:val="left"/>
      <w:pPr>
        <w:ind w:left="4716" w:hanging="380"/>
      </w:pPr>
      <w:rPr>
        <w:rFonts w:hint="default"/>
        <w:lang w:val="it-IT" w:eastAsia="en-US" w:bidi="ar-SA"/>
      </w:rPr>
    </w:lvl>
    <w:lvl w:ilvl="8" w:tplc="0EDE9FAC">
      <w:numFmt w:val="bullet"/>
      <w:lvlText w:val="•"/>
      <w:lvlJc w:val="left"/>
      <w:pPr>
        <w:ind w:left="5278" w:hanging="380"/>
      </w:pPr>
      <w:rPr>
        <w:rFonts w:hint="default"/>
        <w:lang w:val="it-IT" w:eastAsia="en-US" w:bidi="ar-SA"/>
      </w:rPr>
    </w:lvl>
  </w:abstractNum>
  <w:abstractNum w:abstractNumId="64" w15:restartNumberingAfterBreak="0">
    <w:nsid w:val="7D6E37D3"/>
    <w:multiLevelType w:val="multilevel"/>
    <w:tmpl w:val="2D44FB5A"/>
    <w:lvl w:ilvl="0">
      <w:start w:val="6"/>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num w:numId="1">
    <w:abstractNumId w:val="0"/>
  </w:num>
  <w:num w:numId="2">
    <w:abstractNumId w:val="60"/>
  </w:num>
  <w:num w:numId="3">
    <w:abstractNumId w:val="6"/>
  </w:num>
  <w:num w:numId="4">
    <w:abstractNumId w:val="46"/>
  </w:num>
  <w:num w:numId="5">
    <w:abstractNumId w:val="59"/>
  </w:num>
  <w:num w:numId="6">
    <w:abstractNumId w:val="32"/>
  </w:num>
  <w:num w:numId="7">
    <w:abstractNumId w:val="27"/>
  </w:num>
  <w:num w:numId="8">
    <w:abstractNumId w:val="64"/>
  </w:num>
  <w:num w:numId="9">
    <w:abstractNumId w:val="53"/>
  </w:num>
  <w:num w:numId="10">
    <w:abstractNumId w:val="21"/>
  </w:num>
  <w:num w:numId="11">
    <w:abstractNumId w:val="40"/>
  </w:num>
  <w:num w:numId="12">
    <w:abstractNumId w:val="61"/>
  </w:num>
  <w:num w:numId="13">
    <w:abstractNumId w:val="57"/>
  </w:num>
  <w:num w:numId="14">
    <w:abstractNumId w:val="15"/>
  </w:num>
  <w:num w:numId="15">
    <w:abstractNumId w:val="43"/>
  </w:num>
  <w:num w:numId="16">
    <w:abstractNumId w:val="44"/>
  </w:num>
  <w:num w:numId="17">
    <w:abstractNumId w:val="45"/>
  </w:num>
  <w:num w:numId="18">
    <w:abstractNumId w:val="48"/>
  </w:num>
  <w:num w:numId="19">
    <w:abstractNumId w:val="24"/>
  </w:num>
  <w:num w:numId="20">
    <w:abstractNumId w:val="22"/>
  </w:num>
  <w:num w:numId="21">
    <w:abstractNumId w:val="35"/>
  </w:num>
  <w:num w:numId="22">
    <w:abstractNumId w:val="20"/>
  </w:num>
  <w:num w:numId="23">
    <w:abstractNumId w:val="49"/>
  </w:num>
  <w:num w:numId="24">
    <w:abstractNumId w:val="47"/>
  </w:num>
  <w:num w:numId="25">
    <w:abstractNumId w:val="28"/>
  </w:num>
  <w:num w:numId="26">
    <w:abstractNumId w:val="54"/>
  </w:num>
  <w:num w:numId="27">
    <w:abstractNumId w:val="5"/>
  </w:num>
  <w:num w:numId="28">
    <w:abstractNumId w:val="63"/>
  </w:num>
  <w:num w:numId="29">
    <w:abstractNumId w:val="38"/>
  </w:num>
  <w:num w:numId="30">
    <w:abstractNumId w:val="58"/>
  </w:num>
  <w:num w:numId="31">
    <w:abstractNumId w:val="39"/>
  </w:num>
  <w:num w:numId="32">
    <w:abstractNumId w:val="50"/>
  </w:num>
  <w:num w:numId="33">
    <w:abstractNumId w:val="1"/>
  </w:num>
  <w:num w:numId="34">
    <w:abstractNumId w:val="37"/>
  </w:num>
  <w:num w:numId="35">
    <w:abstractNumId w:val="16"/>
  </w:num>
  <w:num w:numId="36">
    <w:abstractNumId w:val="25"/>
  </w:num>
  <w:num w:numId="37">
    <w:abstractNumId w:val="17"/>
  </w:num>
  <w:num w:numId="38">
    <w:abstractNumId w:val="31"/>
  </w:num>
  <w:num w:numId="39">
    <w:abstractNumId w:val="51"/>
  </w:num>
  <w:num w:numId="40">
    <w:abstractNumId w:val="56"/>
  </w:num>
  <w:num w:numId="41">
    <w:abstractNumId w:val="42"/>
  </w:num>
  <w:num w:numId="42">
    <w:abstractNumId w:val="33"/>
  </w:num>
  <w:num w:numId="43">
    <w:abstractNumId w:val="12"/>
  </w:num>
  <w:num w:numId="44">
    <w:abstractNumId w:val="23"/>
  </w:num>
  <w:num w:numId="45">
    <w:abstractNumId w:val="26"/>
  </w:num>
  <w:num w:numId="4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num>
  <w:num w:numId="53">
    <w:abstractNumId w:val="19"/>
  </w:num>
  <w:num w:numId="54">
    <w:abstractNumId w:val="13"/>
  </w:num>
  <w:num w:numId="55">
    <w:abstractNumId w:val="52"/>
  </w:num>
  <w:num w:numId="56">
    <w:abstractNumId w:val="10"/>
  </w:num>
  <w:num w:numId="57">
    <w:abstractNumId w:val="36"/>
  </w:num>
  <w:num w:numId="58">
    <w:abstractNumId w:val="29"/>
  </w:num>
  <w:num w:numId="59">
    <w:abstractNumId w:val="11"/>
  </w:num>
  <w:num w:numId="60">
    <w:abstractNumId w:val="7"/>
  </w:num>
  <w:num w:numId="61">
    <w:abstractNumId w:val="18"/>
  </w:num>
  <w:num w:numId="62">
    <w:abstractNumId w:val="6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DA1"/>
    <w:rsid w:val="0000142A"/>
    <w:rsid w:val="00003762"/>
    <w:rsid w:val="00003B88"/>
    <w:rsid w:val="000043AD"/>
    <w:rsid w:val="00005386"/>
    <w:rsid w:val="00006C9F"/>
    <w:rsid w:val="00021A1B"/>
    <w:rsid w:val="0002204F"/>
    <w:rsid w:val="000241E0"/>
    <w:rsid w:val="00024FFA"/>
    <w:rsid w:val="00031E2B"/>
    <w:rsid w:val="00034B8A"/>
    <w:rsid w:val="000355EF"/>
    <w:rsid w:val="0003625F"/>
    <w:rsid w:val="000368D1"/>
    <w:rsid w:val="000403A8"/>
    <w:rsid w:val="00044004"/>
    <w:rsid w:val="00044F13"/>
    <w:rsid w:val="0005581B"/>
    <w:rsid w:val="00056CFE"/>
    <w:rsid w:val="000626AC"/>
    <w:rsid w:val="00064C46"/>
    <w:rsid w:val="00064FDF"/>
    <w:rsid w:val="00072C26"/>
    <w:rsid w:val="000749C4"/>
    <w:rsid w:val="00082DF2"/>
    <w:rsid w:val="00082FE2"/>
    <w:rsid w:val="00083DE1"/>
    <w:rsid w:val="000859A7"/>
    <w:rsid w:val="00086D00"/>
    <w:rsid w:val="000902EA"/>
    <w:rsid w:val="00093414"/>
    <w:rsid w:val="000A0038"/>
    <w:rsid w:val="000A07AB"/>
    <w:rsid w:val="000A2D3A"/>
    <w:rsid w:val="000A3858"/>
    <w:rsid w:val="000A4308"/>
    <w:rsid w:val="000A59CF"/>
    <w:rsid w:val="000A5F82"/>
    <w:rsid w:val="000A6F1C"/>
    <w:rsid w:val="000A71CC"/>
    <w:rsid w:val="000B43ED"/>
    <w:rsid w:val="000C1853"/>
    <w:rsid w:val="000C4FA0"/>
    <w:rsid w:val="000C5163"/>
    <w:rsid w:val="000C5E86"/>
    <w:rsid w:val="000C6776"/>
    <w:rsid w:val="000C710C"/>
    <w:rsid w:val="000D033A"/>
    <w:rsid w:val="000D0DF8"/>
    <w:rsid w:val="000D3168"/>
    <w:rsid w:val="000D448D"/>
    <w:rsid w:val="000D6BB3"/>
    <w:rsid w:val="000D76C3"/>
    <w:rsid w:val="000E0862"/>
    <w:rsid w:val="000E0A60"/>
    <w:rsid w:val="000E1FF9"/>
    <w:rsid w:val="000E3185"/>
    <w:rsid w:val="000F1B04"/>
    <w:rsid w:val="000F32A9"/>
    <w:rsid w:val="000F491F"/>
    <w:rsid w:val="000F64FD"/>
    <w:rsid w:val="000F6A03"/>
    <w:rsid w:val="000F6FCA"/>
    <w:rsid w:val="000F74E3"/>
    <w:rsid w:val="00102D79"/>
    <w:rsid w:val="00103B38"/>
    <w:rsid w:val="001156BC"/>
    <w:rsid w:val="00117E87"/>
    <w:rsid w:val="00130C99"/>
    <w:rsid w:val="00131BDA"/>
    <w:rsid w:val="001349BA"/>
    <w:rsid w:val="001376D4"/>
    <w:rsid w:val="001404F5"/>
    <w:rsid w:val="001471C9"/>
    <w:rsid w:val="001523F3"/>
    <w:rsid w:val="00162452"/>
    <w:rsid w:val="001636C1"/>
    <w:rsid w:val="00163710"/>
    <w:rsid w:val="001660DE"/>
    <w:rsid w:val="00167E84"/>
    <w:rsid w:val="0017279B"/>
    <w:rsid w:val="00174689"/>
    <w:rsid w:val="001749A4"/>
    <w:rsid w:val="001771B0"/>
    <w:rsid w:val="001779E4"/>
    <w:rsid w:val="00180A9A"/>
    <w:rsid w:val="00181E02"/>
    <w:rsid w:val="00181E90"/>
    <w:rsid w:val="00185220"/>
    <w:rsid w:val="001854A3"/>
    <w:rsid w:val="00186943"/>
    <w:rsid w:val="00186EE9"/>
    <w:rsid w:val="00194883"/>
    <w:rsid w:val="001953D9"/>
    <w:rsid w:val="001960C5"/>
    <w:rsid w:val="00196F10"/>
    <w:rsid w:val="001A4BB3"/>
    <w:rsid w:val="001A4FEB"/>
    <w:rsid w:val="001B27FF"/>
    <w:rsid w:val="001B6CB3"/>
    <w:rsid w:val="001B791D"/>
    <w:rsid w:val="001C011B"/>
    <w:rsid w:val="001C2055"/>
    <w:rsid w:val="001C2347"/>
    <w:rsid w:val="001C449F"/>
    <w:rsid w:val="001C45E1"/>
    <w:rsid w:val="001C520A"/>
    <w:rsid w:val="001D1BBC"/>
    <w:rsid w:val="001D3899"/>
    <w:rsid w:val="001D4C3B"/>
    <w:rsid w:val="001D4E7A"/>
    <w:rsid w:val="001E1272"/>
    <w:rsid w:val="001E2E6B"/>
    <w:rsid w:val="001E2F8B"/>
    <w:rsid w:val="001E364C"/>
    <w:rsid w:val="001E6D14"/>
    <w:rsid w:val="00200264"/>
    <w:rsid w:val="00204869"/>
    <w:rsid w:val="00207FBA"/>
    <w:rsid w:val="00210B83"/>
    <w:rsid w:val="00212785"/>
    <w:rsid w:val="00216BCF"/>
    <w:rsid w:val="00217D37"/>
    <w:rsid w:val="00220D1D"/>
    <w:rsid w:val="00221528"/>
    <w:rsid w:val="0022353E"/>
    <w:rsid w:val="002237DE"/>
    <w:rsid w:val="0022480A"/>
    <w:rsid w:val="00230606"/>
    <w:rsid w:val="00231D49"/>
    <w:rsid w:val="00232082"/>
    <w:rsid w:val="002323E5"/>
    <w:rsid w:val="0023330B"/>
    <w:rsid w:val="002341B9"/>
    <w:rsid w:val="00234ED4"/>
    <w:rsid w:val="0023597A"/>
    <w:rsid w:val="0023617F"/>
    <w:rsid w:val="00241889"/>
    <w:rsid w:val="00242BF1"/>
    <w:rsid w:val="00246539"/>
    <w:rsid w:val="00247185"/>
    <w:rsid w:val="00247D7F"/>
    <w:rsid w:val="00250692"/>
    <w:rsid w:val="00254AF2"/>
    <w:rsid w:val="00261B3D"/>
    <w:rsid w:val="00272D17"/>
    <w:rsid w:val="00275D91"/>
    <w:rsid w:val="00275F0A"/>
    <w:rsid w:val="002831B9"/>
    <w:rsid w:val="00283272"/>
    <w:rsid w:val="00283AD8"/>
    <w:rsid w:val="00283C21"/>
    <w:rsid w:val="00284E2B"/>
    <w:rsid w:val="002862C1"/>
    <w:rsid w:val="00292AB7"/>
    <w:rsid w:val="00295C9A"/>
    <w:rsid w:val="002965E4"/>
    <w:rsid w:val="002A048E"/>
    <w:rsid w:val="002A4785"/>
    <w:rsid w:val="002A7AEB"/>
    <w:rsid w:val="002B0589"/>
    <w:rsid w:val="002B0A12"/>
    <w:rsid w:val="002C0676"/>
    <w:rsid w:val="002C1AC9"/>
    <w:rsid w:val="002C1B12"/>
    <w:rsid w:val="002C4CFE"/>
    <w:rsid w:val="002C786A"/>
    <w:rsid w:val="002C7EFF"/>
    <w:rsid w:val="002D09CE"/>
    <w:rsid w:val="002D1EDE"/>
    <w:rsid w:val="002D4D85"/>
    <w:rsid w:val="002D6083"/>
    <w:rsid w:val="002E215A"/>
    <w:rsid w:val="002E25D2"/>
    <w:rsid w:val="002E4FD9"/>
    <w:rsid w:val="002E6216"/>
    <w:rsid w:val="002F1B38"/>
    <w:rsid w:val="002F3753"/>
    <w:rsid w:val="002F465B"/>
    <w:rsid w:val="003003A7"/>
    <w:rsid w:val="00301742"/>
    <w:rsid w:val="003023A3"/>
    <w:rsid w:val="00303B8D"/>
    <w:rsid w:val="00304D60"/>
    <w:rsid w:val="00306C26"/>
    <w:rsid w:val="00311053"/>
    <w:rsid w:val="003119F4"/>
    <w:rsid w:val="003140C0"/>
    <w:rsid w:val="0031436F"/>
    <w:rsid w:val="00314DB1"/>
    <w:rsid w:val="00314ED9"/>
    <w:rsid w:val="00315142"/>
    <w:rsid w:val="00315204"/>
    <w:rsid w:val="00316218"/>
    <w:rsid w:val="00321D99"/>
    <w:rsid w:val="003227DE"/>
    <w:rsid w:val="00326D21"/>
    <w:rsid w:val="00332D50"/>
    <w:rsid w:val="00335321"/>
    <w:rsid w:val="0033755A"/>
    <w:rsid w:val="00337D97"/>
    <w:rsid w:val="00340858"/>
    <w:rsid w:val="0035241F"/>
    <w:rsid w:val="00352F9E"/>
    <w:rsid w:val="00354FCB"/>
    <w:rsid w:val="0035594B"/>
    <w:rsid w:val="00356643"/>
    <w:rsid w:val="00356DDB"/>
    <w:rsid w:val="003625DA"/>
    <w:rsid w:val="00362BE1"/>
    <w:rsid w:val="00364092"/>
    <w:rsid w:val="00365604"/>
    <w:rsid w:val="0037078E"/>
    <w:rsid w:val="003739B9"/>
    <w:rsid w:val="0037470B"/>
    <w:rsid w:val="003800A9"/>
    <w:rsid w:val="00380D2E"/>
    <w:rsid w:val="003818A4"/>
    <w:rsid w:val="003837DD"/>
    <w:rsid w:val="00383955"/>
    <w:rsid w:val="00386780"/>
    <w:rsid w:val="00387672"/>
    <w:rsid w:val="0039109E"/>
    <w:rsid w:val="00392152"/>
    <w:rsid w:val="00392259"/>
    <w:rsid w:val="00393B50"/>
    <w:rsid w:val="00394191"/>
    <w:rsid w:val="0039460D"/>
    <w:rsid w:val="00394CE1"/>
    <w:rsid w:val="00395E64"/>
    <w:rsid w:val="003963FF"/>
    <w:rsid w:val="003A094C"/>
    <w:rsid w:val="003A0D86"/>
    <w:rsid w:val="003A326F"/>
    <w:rsid w:val="003A4280"/>
    <w:rsid w:val="003A4749"/>
    <w:rsid w:val="003B52BE"/>
    <w:rsid w:val="003B5542"/>
    <w:rsid w:val="003B6D43"/>
    <w:rsid w:val="003B7E58"/>
    <w:rsid w:val="003C25C3"/>
    <w:rsid w:val="003C59B2"/>
    <w:rsid w:val="003D40C7"/>
    <w:rsid w:val="003D5F2B"/>
    <w:rsid w:val="003D6250"/>
    <w:rsid w:val="003D718E"/>
    <w:rsid w:val="003E111A"/>
    <w:rsid w:val="003E25EF"/>
    <w:rsid w:val="003E5CEC"/>
    <w:rsid w:val="003E6309"/>
    <w:rsid w:val="003E654A"/>
    <w:rsid w:val="003E66C1"/>
    <w:rsid w:val="003F0FAD"/>
    <w:rsid w:val="003F29A6"/>
    <w:rsid w:val="003F5B88"/>
    <w:rsid w:val="003F7359"/>
    <w:rsid w:val="00400CAB"/>
    <w:rsid w:val="00401975"/>
    <w:rsid w:val="00407C2B"/>
    <w:rsid w:val="004141F2"/>
    <w:rsid w:val="00422116"/>
    <w:rsid w:val="00424E7A"/>
    <w:rsid w:val="00426397"/>
    <w:rsid w:val="00430676"/>
    <w:rsid w:val="004323D3"/>
    <w:rsid w:val="00437431"/>
    <w:rsid w:val="00447523"/>
    <w:rsid w:val="00452339"/>
    <w:rsid w:val="004537D5"/>
    <w:rsid w:val="004559FD"/>
    <w:rsid w:val="004623D7"/>
    <w:rsid w:val="00462FA6"/>
    <w:rsid w:val="0046634A"/>
    <w:rsid w:val="00474ABE"/>
    <w:rsid w:val="004769DC"/>
    <w:rsid w:val="00477D93"/>
    <w:rsid w:val="00482EE4"/>
    <w:rsid w:val="00483F6E"/>
    <w:rsid w:val="00484C18"/>
    <w:rsid w:val="00490C08"/>
    <w:rsid w:val="00496587"/>
    <w:rsid w:val="00497CE5"/>
    <w:rsid w:val="004A429E"/>
    <w:rsid w:val="004B55A3"/>
    <w:rsid w:val="004C0114"/>
    <w:rsid w:val="004C2BCB"/>
    <w:rsid w:val="004C4F0D"/>
    <w:rsid w:val="004C6877"/>
    <w:rsid w:val="004D0EFC"/>
    <w:rsid w:val="004D29FC"/>
    <w:rsid w:val="004D3B7B"/>
    <w:rsid w:val="004E07F7"/>
    <w:rsid w:val="004E0972"/>
    <w:rsid w:val="004E3996"/>
    <w:rsid w:val="004E3ABC"/>
    <w:rsid w:val="004E3D3F"/>
    <w:rsid w:val="004F02E8"/>
    <w:rsid w:val="004F4C7B"/>
    <w:rsid w:val="004F4EE1"/>
    <w:rsid w:val="004F618F"/>
    <w:rsid w:val="00502774"/>
    <w:rsid w:val="00502E56"/>
    <w:rsid w:val="005031DD"/>
    <w:rsid w:val="00516482"/>
    <w:rsid w:val="005206B0"/>
    <w:rsid w:val="00523362"/>
    <w:rsid w:val="0052353B"/>
    <w:rsid w:val="00523BA9"/>
    <w:rsid w:val="005257DE"/>
    <w:rsid w:val="0052680F"/>
    <w:rsid w:val="00527D0B"/>
    <w:rsid w:val="00536B18"/>
    <w:rsid w:val="00541285"/>
    <w:rsid w:val="00542189"/>
    <w:rsid w:val="00542617"/>
    <w:rsid w:val="00544050"/>
    <w:rsid w:val="005459D5"/>
    <w:rsid w:val="00547B6C"/>
    <w:rsid w:val="00550801"/>
    <w:rsid w:val="00553101"/>
    <w:rsid w:val="00556C7B"/>
    <w:rsid w:val="005604B9"/>
    <w:rsid w:val="005607E8"/>
    <w:rsid w:val="0056107C"/>
    <w:rsid w:val="005611A7"/>
    <w:rsid w:val="00561841"/>
    <w:rsid w:val="00562E69"/>
    <w:rsid w:val="005646B1"/>
    <w:rsid w:val="005657E0"/>
    <w:rsid w:val="005673A6"/>
    <w:rsid w:val="005709D5"/>
    <w:rsid w:val="0057148D"/>
    <w:rsid w:val="00571BF1"/>
    <w:rsid w:val="005727D5"/>
    <w:rsid w:val="00581823"/>
    <w:rsid w:val="0059066C"/>
    <w:rsid w:val="005938A5"/>
    <w:rsid w:val="0059541F"/>
    <w:rsid w:val="005A0E2F"/>
    <w:rsid w:val="005A1A8E"/>
    <w:rsid w:val="005A7216"/>
    <w:rsid w:val="005A757A"/>
    <w:rsid w:val="005B79E2"/>
    <w:rsid w:val="005C0311"/>
    <w:rsid w:val="005C264A"/>
    <w:rsid w:val="005C31B3"/>
    <w:rsid w:val="005C4AE3"/>
    <w:rsid w:val="005D0496"/>
    <w:rsid w:val="005D06A4"/>
    <w:rsid w:val="005D1608"/>
    <w:rsid w:val="005D1ED2"/>
    <w:rsid w:val="005D305B"/>
    <w:rsid w:val="005D3DE6"/>
    <w:rsid w:val="005E34A2"/>
    <w:rsid w:val="005F079A"/>
    <w:rsid w:val="00600AC4"/>
    <w:rsid w:val="00604963"/>
    <w:rsid w:val="00604D04"/>
    <w:rsid w:val="00610747"/>
    <w:rsid w:val="00616CD8"/>
    <w:rsid w:val="006171BB"/>
    <w:rsid w:val="00617887"/>
    <w:rsid w:val="006178AD"/>
    <w:rsid w:val="00624929"/>
    <w:rsid w:val="006253B0"/>
    <w:rsid w:val="006327AC"/>
    <w:rsid w:val="006447D7"/>
    <w:rsid w:val="00645071"/>
    <w:rsid w:val="0064569F"/>
    <w:rsid w:val="00646172"/>
    <w:rsid w:val="00647842"/>
    <w:rsid w:val="00650C0B"/>
    <w:rsid w:val="00651EDD"/>
    <w:rsid w:val="00655FC9"/>
    <w:rsid w:val="006561D4"/>
    <w:rsid w:val="00656FD8"/>
    <w:rsid w:val="006576A5"/>
    <w:rsid w:val="00657EAB"/>
    <w:rsid w:val="0066025E"/>
    <w:rsid w:val="006603EC"/>
    <w:rsid w:val="0066063A"/>
    <w:rsid w:val="0066434A"/>
    <w:rsid w:val="0066452B"/>
    <w:rsid w:val="00665D03"/>
    <w:rsid w:val="006663AE"/>
    <w:rsid w:val="00666E54"/>
    <w:rsid w:val="00672B3B"/>
    <w:rsid w:val="00675F94"/>
    <w:rsid w:val="00675FE4"/>
    <w:rsid w:val="006763F2"/>
    <w:rsid w:val="0067687C"/>
    <w:rsid w:val="006778DD"/>
    <w:rsid w:val="00683300"/>
    <w:rsid w:val="00691567"/>
    <w:rsid w:val="00693B6B"/>
    <w:rsid w:val="00694936"/>
    <w:rsid w:val="006A1A2E"/>
    <w:rsid w:val="006A588A"/>
    <w:rsid w:val="006A5B04"/>
    <w:rsid w:val="006A67CE"/>
    <w:rsid w:val="006B3D60"/>
    <w:rsid w:val="006C33F1"/>
    <w:rsid w:val="006C6CB5"/>
    <w:rsid w:val="006D0CA0"/>
    <w:rsid w:val="006D0EF8"/>
    <w:rsid w:val="006D2BCE"/>
    <w:rsid w:val="006D54CB"/>
    <w:rsid w:val="006E0457"/>
    <w:rsid w:val="006E0E21"/>
    <w:rsid w:val="006E44A0"/>
    <w:rsid w:val="006E4E8E"/>
    <w:rsid w:val="006E618D"/>
    <w:rsid w:val="006E7E25"/>
    <w:rsid w:val="006F070C"/>
    <w:rsid w:val="006F1CA1"/>
    <w:rsid w:val="006F211A"/>
    <w:rsid w:val="006F6A94"/>
    <w:rsid w:val="006F76CB"/>
    <w:rsid w:val="00700A50"/>
    <w:rsid w:val="00703D41"/>
    <w:rsid w:val="00705EDF"/>
    <w:rsid w:val="0070765C"/>
    <w:rsid w:val="00710D00"/>
    <w:rsid w:val="007129B5"/>
    <w:rsid w:val="00712C4C"/>
    <w:rsid w:val="0071544B"/>
    <w:rsid w:val="0071605C"/>
    <w:rsid w:val="0071608F"/>
    <w:rsid w:val="00717717"/>
    <w:rsid w:val="00717C5F"/>
    <w:rsid w:val="00720E34"/>
    <w:rsid w:val="007216E6"/>
    <w:rsid w:val="00722194"/>
    <w:rsid w:val="00726DB2"/>
    <w:rsid w:val="00727D6C"/>
    <w:rsid w:val="007356AE"/>
    <w:rsid w:val="00736033"/>
    <w:rsid w:val="007422E5"/>
    <w:rsid w:val="00745500"/>
    <w:rsid w:val="00745862"/>
    <w:rsid w:val="007515B7"/>
    <w:rsid w:val="007515B8"/>
    <w:rsid w:val="00751F72"/>
    <w:rsid w:val="00752C1A"/>
    <w:rsid w:val="0075468C"/>
    <w:rsid w:val="00761B66"/>
    <w:rsid w:val="00761DF1"/>
    <w:rsid w:val="00765395"/>
    <w:rsid w:val="00766480"/>
    <w:rsid w:val="007675E9"/>
    <w:rsid w:val="00773DD0"/>
    <w:rsid w:val="00776823"/>
    <w:rsid w:val="00776F40"/>
    <w:rsid w:val="00780050"/>
    <w:rsid w:val="00781B4C"/>
    <w:rsid w:val="00785BD6"/>
    <w:rsid w:val="00786758"/>
    <w:rsid w:val="0078707D"/>
    <w:rsid w:val="00793050"/>
    <w:rsid w:val="007949AF"/>
    <w:rsid w:val="007965AD"/>
    <w:rsid w:val="007A1766"/>
    <w:rsid w:val="007A1D3A"/>
    <w:rsid w:val="007A58D7"/>
    <w:rsid w:val="007A60D9"/>
    <w:rsid w:val="007B21DF"/>
    <w:rsid w:val="007B4A0C"/>
    <w:rsid w:val="007B4D37"/>
    <w:rsid w:val="007B5CD6"/>
    <w:rsid w:val="007B6A32"/>
    <w:rsid w:val="007B6CFA"/>
    <w:rsid w:val="007C079C"/>
    <w:rsid w:val="007D1F55"/>
    <w:rsid w:val="007D3F10"/>
    <w:rsid w:val="007D437F"/>
    <w:rsid w:val="007D4B76"/>
    <w:rsid w:val="007D6DA5"/>
    <w:rsid w:val="007E492B"/>
    <w:rsid w:val="007F5FA7"/>
    <w:rsid w:val="007F607E"/>
    <w:rsid w:val="0080003A"/>
    <w:rsid w:val="00802DEC"/>
    <w:rsid w:val="008038E9"/>
    <w:rsid w:val="00803FCF"/>
    <w:rsid w:val="00804C31"/>
    <w:rsid w:val="00811B4A"/>
    <w:rsid w:val="00821BBB"/>
    <w:rsid w:val="008220E6"/>
    <w:rsid w:val="008223A6"/>
    <w:rsid w:val="00825078"/>
    <w:rsid w:val="0082642A"/>
    <w:rsid w:val="00826617"/>
    <w:rsid w:val="008310B7"/>
    <w:rsid w:val="00833E57"/>
    <w:rsid w:val="00834B42"/>
    <w:rsid w:val="008401E2"/>
    <w:rsid w:val="00843CA8"/>
    <w:rsid w:val="00847AC8"/>
    <w:rsid w:val="00851604"/>
    <w:rsid w:val="008527F3"/>
    <w:rsid w:val="0085323C"/>
    <w:rsid w:val="00853387"/>
    <w:rsid w:val="00854479"/>
    <w:rsid w:val="0086191C"/>
    <w:rsid w:val="00862902"/>
    <w:rsid w:val="00871C4E"/>
    <w:rsid w:val="0087507D"/>
    <w:rsid w:val="00882CC2"/>
    <w:rsid w:val="00886D5C"/>
    <w:rsid w:val="008908E7"/>
    <w:rsid w:val="00894548"/>
    <w:rsid w:val="00895043"/>
    <w:rsid w:val="0089772E"/>
    <w:rsid w:val="0089789A"/>
    <w:rsid w:val="008A059D"/>
    <w:rsid w:val="008A11BE"/>
    <w:rsid w:val="008A24C7"/>
    <w:rsid w:val="008A4FF1"/>
    <w:rsid w:val="008A59AE"/>
    <w:rsid w:val="008A65AB"/>
    <w:rsid w:val="008B0428"/>
    <w:rsid w:val="008B1647"/>
    <w:rsid w:val="008B41DF"/>
    <w:rsid w:val="008B526F"/>
    <w:rsid w:val="008C10FE"/>
    <w:rsid w:val="008C21F4"/>
    <w:rsid w:val="008C28A4"/>
    <w:rsid w:val="008C3D9D"/>
    <w:rsid w:val="008C59C6"/>
    <w:rsid w:val="008D1851"/>
    <w:rsid w:val="008D33F7"/>
    <w:rsid w:val="008D37D5"/>
    <w:rsid w:val="008D4C28"/>
    <w:rsid w:val="008D556D"/>
    <w:rsid w:val="008E0485"/>
    <w:rsid w:val="008E3F57"/>
    <w:rsid w:val="008E6259"/>
    <w:rsid w:val="008E6DCB"/>
    <w:rsid w:val="008F092A"/>
    <w:rsid w:val="008F10A6"/>
    <w:rsid w:val="008F586B"/>
    <w:rsid w:val="008F7A36"/>
    <w:rsid w:val="009049AF"/>
    <w:rsid w:val="0091011B"/>
    <w:rsid w:val="00916B2F"/>
    <w:rsid w:val="00916BE1"/>
    <w:rsid w:val="009204F0"/>
    <w:rsid w:val="009225F3"/>
    <w:rsid w:val="00924A33"/>
    <w:rsid w:val="00925034"/>
    <w:rsid w:val="0092591A"/>
    <w:rsid w:val="00927FB1"/>
    <w:rsid w:val="00935B78"/>
    <w:rsid w:val="0094267A"/>
    <w:rsid w:val="00943ED5"/>
    <w:rsid w:val="00945DA5"/>
    <w:rsid w:val="00953C41"/>
    <w:rsid w:val="00961C57"/>
    <w:rsid w:val="00962686"/>
    <w:rsid w:val="00965808"/>
    <w:rsid w:val="00970571"/>
    <w:rsid w:val="00970D8C"/>
    <w:rsid w:val="00980818"/>
    <w:rsid w:val="00983D80"/>
    <w:rsid w:val="00987CA4"/>
    <w:rsid w:val="009927C5"/>
    <w:rsid w:val="009A5C6B"/>
    <w:rsid w:val="009B08EA"/>
    <w:rsid w:val="009B0D98"/>
    <w:rsid w:val="009B0FE8"/>
    <w:rsid w:val="009B2D6D"/>
    <w:rsid w:val="009B3BF6"/>
    <w:rsid w:val="009B3CA4"/>
    <w:rsid w:val="009C1AD2"/>
    <w:rsid w:val="009C27C4"/>
    <w:rsid w:val="009C6711"/>
    <w:rsid w:val="009D1423"/>
    <w:rsid w:val="009D2FB6"/>
    <w:rsid w:val="009D6663"/>
    <w:rsid w:val="009E2FCC"/>
    <w:rsid w:val="009E317D"/>
    <w:rsid w:val="009E3B17"/>
    <w:rsid w:val="009E4DEB"/>
    <w:rsid w:val="009F75E0"/>
    <w:rsid w:val="009F75EF"/>
    <w:rsid w:val="00A00492"/>
    <w:rsid w:val="00A0050E"/>
    <w:rsid w:val="00A00549"/>
    <w:rsid w:val="00A04810"/>
    <w:rsid w:val="00A070D7"/>
    <w:rsid w:val="00A13581"/>
    <w:rsid w:val="00A13D7A"/>
    <w:rsid w:val="00A155F4"/>
    <w:rsid w:val="00A17863"/>
    <w:rsid w:val="00A20595"/>
    <w:rsid w:val="00A209C1"/>
    <w:rsid w:val="00A23607"/>
    <w:rsid w:val="00A23AF1"/>
    <w:rsid w:val="00A27B01"/>
    <w:rsid w:val="00A320BD"/>
    <w:rsid w:val="00A326E5"/>
    <w:rsid w:val="00A32745"/>
    <w:rsid w:val="00A33050"/>
    <w:rsid w:val="00A330CC"/>
    <w:rsid w:val="00A352E8"/>
    <w:rsid w:val="00A357EB"/>
    <w:rsid w:val="00A407C7"/>
    <w:rsid w:val="00A40D11"/>
    <w:rsid w:val="00A41531"/>
    <w:rsid w:val="00A4277E"/>
    <w:rsid w:val="00A44495"/>
    <w:rsid w:val="00A47849"/>
    <w:rsid w:val="00A53DCD"/>
    <w:rsid w:val="00A54A9C"/>
    <w:rsid w:val="00A626DE"/>
    <w:rsid w:val="00A632F0"/>
    <w:rsid w:val="00A64D36"/>
    <w:rsid w:val="00A6597E"/>
    <w:rsid w:val="00A67305"/>
    <w:rsid w:val="00A6753D"/>
    <w:rsid w:val="00A67F1D"/>
    <w:rsid w:val="00A71612"/>
    <w:rsid w:val="00A727C5"/>
    <w:rsid w:val="00A75B96"/>
    <w:rsid w:val="00A75BE7"/>
    <w:rsid w:val="00A8633D"/>
    <w:rsid w:val="00A870B0"/>
    <w:rsid w:val="00A92322"/>
    <w:rsid w:val="00A93A30"/>
    <w:rsid w:val="00A96504"/>
    <w:rsid w:val="00A9672B"/>
    <w:rsid w:val="00AB675E"/>
    <w:rsid w:val="00AB68B2"/>
    <w:rsid w:val="00AC0A08"/>
    <w:rsid w:val="00AD0CCA"/>
    <w:rsid w:val="00AD58A6"/>
    <w:rsid w:val="00AD769F"/>
    <w:rsid w:val="00AF02E4"/>
    <w:rsid w:val="00AF57E2"/>
    <w:rsid w:val="00AF6EAE"/>
    <w:rsid w:val="00B02DFE"/>
    <w:rsid w:val="00B02E46"/>
    <w:rsid w:val="00B03558"/>
    <w:rsid w:val="00B03797"/>
    <w:rsid w:val="00B038F7"/>
    <w:rsid w:val="00B054D0"/>
    <w:rsid w:val="00B061BA"/>
    <w:rsid w:val="00B10E48"/>
    <w:rsid w:val="00B11599"/>
    <w:rsid w:val="00B12D66"/>
    <w:rsid w:val="00B14986"/>
    <w:rsid w:val="00B20CE4"/>
    <w:rsid w:val="00B20CEB"/>
    <w:rsid w:val="00B22434"/>
    <w:rsid w:val="00B22687"/>
    <w:rsid w:val="00B23513"/>
    <w:rsid w:val="00B23E90"/>
    <w:rsid w:val="00B247BC"/>
    <w:rsid w:val="00B24ACB"/>
    <w:rsid w:val="00B262EE"/>
    <w:rsid w:val="00B341B6"/>
    <w:rsid w:val="00B404AA"/>
    <w:rsid w:val="00B40977"/>
    <w:rsid w:val="00B4304A"/>
    <w:rsid w:val="00B45285"/>
    <w:rsid w:val="00B5518F"/>
    <w:rsid w:val="00B55945"/>
    <w:rsid w:val="00B56A0D"/>
    <w:rsid w:val="00B66088"/>
    <w:rsid w:val="00B804C6"/>
    <w:rsid w:val="00B8547C"/>
    <w:rsid w:val="00B87954"/>
    <w:rsid w:val="00B941CF"/>
    <w:rsid w:val="00B95F41"/>
    <w:rsid w:val="00B976B4"/>
    <w:rsid w:val="00BA2D0E"/>
    <w:rsid w:val="00BA3E18"/>
    <w:rsid w:val="00BA5483"/>
    <w:rsid w:val="00BA5BCE"/>
    <w:rsid w:val="00BA5C3A"/>
    <w:rsid w:val="00BA7335"/>
    <w:rsid w:val="00BB1A5F"/>
    <w:rsid w:val="00BB2E6C"/>
    <w:rsid w:val="00BB46A1"/>
    <w:rsid w:val="00BB6492"/>
    <w:rsid w:val="00BB6BF9"/>
    <w:rsid w:val="00BC2B31"/>
    <w:rsid w:val="00BC67C3"/>
    <w:rsid w:val="00BC710F"/>
    <w:rsid w:val="00BD1045"/>
    <w:rsid w:val="00BD2C12"/>
    <w:rsid w:val="00BD335E"/>
    <w:rsid w:val="00BD5BB4"/>
    <w:rsid w:val="00BD6135"/>
    <w:rsid w:val="00BD6568"/>
    <w:rsid w:val="00BE11FD"/>
    <w:rsid w:val="00BE6D00"/>
    <w:rsid w:val="00BF70D8"/>
    <w:rsid w:val="00BF7E33"/>
    <w:rsid w:val="00C01B7F"/>
    <w:rsid w:val="00C0675A"/>
    <w:rsid w:val="00C0759B"/>
    <w:rsid w:val="00C17830"/>
    <w:rsid w:val="00C217C4"/>
    <w:rsid w:val="00C22D66"/>
    <w:rsid w:val="00C24A00"/>
    <w:rsid w:val="00C2568B"/>
    <w:rsid w:val="00C31A26"/>
    <w:rsid w:val="00C31A77"/>
    <w:rsid w:val="00C358F4"/>
    <w:rsid w:val="00C37592"/>
    <w:rsid w:val="00C37596"/>
    <w:rsid w:val="00C42F65"/>
    <w:rsid w:val="00C44C80"/>
    <w:rsid w:val="00C46490"/>
    <w:rsid w:val="00C560E6"/>
    <w:rsid w:val="00C6001C"/>
    <w:rsid w:val="00C66DC1"/>
    <w:rsid w:val="00C724FF"/>
    <w:rsid w:val="00C7313A"/>
    <w:rsid w:val="00C73F98"/>
    <w:rsid w:val="00C741B5"/>
    <w:rsid w:val="00C77A39"/>
    <w:rsid w:val="00C77A5A"/>
    <w:rsid w:val="00C84DFF"/>
    <w:rsid w:val="00C872DE"/>
    <w:rsid w:val="00C90E18"/>
    <w:rsid w:val="00C90E66"/>
    <w:rsid w:val="00CA2D3B"/>
    <w:rsid w:val="00CA3CA4"/>
    <w:rsid w:val="00CA6DA5"/>
    <w:rsid w:val="00CA7D78"/>
    <w:rsid w:val="00CB07E8"/>
    <w:rsid w:val="00CB38D1"/>
    <w:rsid w:val="00CB4AA0"/>
    <w:rsid w:val="00CD7E38"/>
    <w:rsid w:val="00CD7FCA"/>
    <w:rsid w:val="00CE0284"/>
    <w:rsid w:val="00CE6196"/>
    <w:rsid w:val="00CE6547"/>
    <w:rsid w:val="00CE742E"/>
    <w:rsid w:val="00CF15D0"/>
    <w:rsid w:val="00CF60F2"/>
    <w:rsid w:val="00CF6A80"/>
    <w:rsid w:val="00CF7CCC"/>
    <w:rsid w:val="00CF7D19"/>
    <w:rsid w:val="00D016F5"/>
    <w:rsid w:val="00D01B7A"/>
    <w:rsid w:val="00D12E9A"/>
    <w:rsid w:val="00D16FA9"/>
    <w:rsid w:val="00D20695"/>
    <w:rsid w:val="00D21028"/>
    <w:rsid w:val="00D22831"/>
    <w:rsid w:val="00D26672"/>
    <w:rsid w:val="00D308F4"/>
    <w:rsid w:val="00D36F6E"/>
    <w:rsid w:val="00D37342"/>
    <w:rsid w:val="00D433B5"/>
    <w:rsid w:val="00D44034"/>
    <w:rsid w:val="00D504C5"/>
    <w:rsid w:val="00D50D1B"/>
    <w:rsid w:val="00D5246F"/>
    <w:rsid w:val="00D57DAD"/>
    <w:rsid w:val="00D616D8"/>
    <w:rsid w:val="00D644DC"/>
    <w:rsid w:val="00D64765"/>
    <w:rsid w:val="00D67721"/>
    <w:rsid w:val="00D706A9"/>
    <w:rsid w:val="00D72ED3"/>
    <w:rsid w:val="00D82A0C"/>
    <w:rsid w:val="00D839EB"/>
    <w:rsid w:val="00D8490D"/>
    <w:rsid w:val="00D86F80"/>
    <w:rsid w:val="00D90B7E"/>
    <w:rsid w:val="00D9186F"/>
    <w:rsid w:val="00D9361E"/>
    <w:rsid w:val="00D93E58"/>
    <w:rsid w:val="00D93FCE"/>
    <w:rsid w:val="00D955B3"/>
    <w:rsid w:val="00D95DF7"/>
    <w:rsid w:val="00DA1F43"/>
    <w:rsid w:val="00DA5685"/>
    <w:rsid w:val="00DB090A"/>
    <w:rsid w:val="00DB0FBC"/>
    <w:rsid w:val="00DB1DB1"/>
    <w:rsid w:val="00DB26B1"/>
    <w:rsid w:val="00DB5235"/>
    <w:rsid w:val="00DB5D88"/>
    <w:rsid w:val="00DB5E49"/>
    <w:rsid w:val="00DC047A"/>
    <w:rsid w:val="00DC29CA"/>
    <w:rsid w:val="00DD02A1"/>
    <w:rsid w:val="00DD19A8"/>
    <w:rsid w:val="00DD69B6"/>
    <w:rsid w:val="00DD73A0"/>
    <w:rsid w:val="00DE0BC3"/>
    <w:rsid w:val="00DE19A1"/>
    <w:rsid w:val="00DE43BC"/>
    <w:rsid w:val="00DE45ED"/>
    <w:rsid w:val="00DE4AB4"/>
    <w:rsid w:val="00DF0848"/>
    <w:rsid w:val="00DF0AE3"/>
    <w:rsid w:val="00DF0B14"/>
    <w:rsid w:val="00DF124D"/>
    <w:rsid w:val="00DF1A50"/>
    <w:rsid w:val="00DF2F0E"/>
    <w:rsid w:val="00DF4394"/>
    <w:rsid w:val="00DF4D05"/>
    <w:rsid w:val="00DF7E43"/>
    <w:rsid w:val="00E01C18"/>
    <w:rsid w:val="00E03371"/>
    <w:rsid w:val="00E157C3"/>
    <w:rsid w:val="00E20382"/>
    <w:rsid w:val="00E229DE"/>
    <w:rsid w:val="00E238A5"/>
    <w:rsid w:val="00E314F2"/>
    <w:rsid w:val="00E33131"/>
    <w:rsid w:val="00E33E55"/>
    <w:rsid w:val="00E35390"/>
    <w:rsid w:val="00E363D3"/>
    <w:rsid w:val="00E41D91"/>
    <w:rsid w:val="00E4375F"/>
    <w:rsid w:val="00E45C40"/>
    <w:rsid w:val="00E543ED"/>
    <w:rsid w:val="00E56FB5"/>
    <w:rsid w:val="00E57448"/>
    <w:rsid w:val="00E6049D"/>
    <w:rsid w:val="00E620E8"/>
    <w:rsid w:val="00E62623"/>
    <w:rsid w:val="00E63378"/>
    <w:rsid w:val="00E65792"/>
    <w:rsid w:val="00E66B79"/>
    <w:rsid w:val="00E75B0E"/>
    <w:rsid w:val="00E767D1"/>
    <w:rsid w:val="00E80749"/>
    <w:rsid w:val="00E81275"/>
    <w:rsid w:val="00E816CE"/>
    <w:rsid w:val="00E84EAB"/>
    <w:rsid w:val="00E85E43"/>
    <w:rsid w:val="00E860AB"/>
    <w:rsid w:val="00E9005E"/>
    <w:rsid w:val="00E900A8"/>
    <w:rsid w:val="00E906C7"/>
    <w:rsid w:val="00E91740"/>
    <w:rsid w:val="00E92C8F"/>
    <w:rsid w:val="00E92F24"/>
    <w:rsid w:val="00E93580"/>
    <w:rsid w:val="00E94477"/>
    <w:rsid w:val="00E9543D"/>
    <w:rsid w:val="00EA528C"/>
    <w:rsid w:val="00EB11CE"/>
    <w:rsid w:val="00EB1436"/>
    <w:rsid w:val="00EB366E"/>
    <w:rsid w:val="00EB64F9"/>
    <w:rsid w:val="00EC0B88"/>
    <w:rsid w:val="00EC4241"/>
    <w:rsid w:val="00EC6D4D"/>
    <w:rsid w:val="00EC75F5"/>
    <w:rsid w:val="00ED34E5"/>
    <w:rsid w:val="00EE1A34"/>
    <w:rsid w:val="00EE39B1"/>
    <w:rsid w:val="00EE3D9A"/>
    <w:rsid w:val="00EE61D4"/>
    <w:rsid w:val="00EE7748"/>
    <w:rsid w:val="00EF1A6E"/>
    <w:rsid w:val="00EF2166"/>
    <w:rsid w:val="00EF24AC"/>
    <w:rsid w:val="00EF4733"/>
    <w:rsid w:val="00F03B17"/>
    <w:rsid w:val="00F10FA8"/>
    <w:rsid w:val="00F12943"/>
    <w:rsid w:val="00F12998"/>
    <w:rsid w:val="00F27874"/>
    <w:rsid w:val="00F27D61"/>
    <w:rsid w:val="00F27EF3"/>
    <w:rsid w:val="00F301EF"/>
    <w:rsid w:val="00F30305"/>
    <w:rsid w:val="00F31F78"/>
    <w:rsid w:val="00F3227C"/>
    <w:rsid w:val="00F364FF"/>
    <w:rsid w:val="00F37B95"/>
    <w:rsid w:val="00F410FE"/>
    <w:rsid w:val="00F4158A"/>
    <w:rsid w:val="00F418E1"/>
    <w:rsid w:val="00F44B8E"/>
    <w:rsid w:val="00F46F38"/>
    <w:rsid w:val="00F504FA"/>
    <w:rsid w:val="00F53FE6"/>
    <w:rsid w:val="00F550BF"/>
    <w:rsid w:val="00F565B1"/>
    <w:rsid w:val="00F600BD"/>
    <w:rsid w:val="00F61B4D"/>
    <w:rsid w:val="00F61F65"/>
    <w:rsid w:val="00F65054"/>
    <w:rsid w:val="00F7207A"/>
    <w:rsid w:val="00F751A3"/>
    <w:rsid w:val="00F80A67"/>
    <w:rsid w:val="00F84ED0"/>
    <w:rsid w:val="00F907FE"/>
    <w:rsid w:val="00F91C85"/>
    <w:rsid w:val="00F92DA1"/>
    <w:rsid w:val="00F92FDA"/>
    <w:rsid w:val="00F94153"/>
    <w:rsid w:val="00F94633"/>
    <w:rsid w:val="00FA11ED"/>
    <w:rsid w:val="00FA1929"/>
    <w:rsid w:val="00FA24BB"/>
    <w:rsid w:val="00FA2A3F"/>
    <w:rsid w:val="00FA4007"/>
    <w:rsid w:val="00FB13C7"/>
    <w:rsid w:val="00FB5375"/>
    <w:rsid w:val="00FC1475"/>
    <w:rsid w:val="00FC1DBC"/>
    <w:rsid w:val="00FC247F"/>
    <w:rsid w:val="00FC3B0A"/>
    <w:rsid w:val="00FC65C2"/>
    <w:rsid w:val="00FD06ED"/>
    <w:rsid w:val="00FD0B7B"/>
    <w:rsid w:val="00FD3390"/>
    <w:rsid w:val="00FD6DF1"/>
    <w:rsid w:val="00FE24ED"/>
    <w:rsid w:val="00FE3918"/>
    <w:rsid w:val="00FE6E00"/>
    <w:rsid w:val="00FE7691"/>
    <w:rsid w:val="00FE7B12"/>
    <w:rsid w:val="00FF2B7A"/>
    <w:rsid w:val="00FF3E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551E2"/>
  <w15:docId w15:val="{BC8499D6-7688-4FF7-9DAE-143BE6A6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92DA1"/>
    <w:pPr>
      <w:spacing w:after="160" w:line="259" w:lineRule="auto"/>
    </w:pPr>
    <w:rPr>
      <w:sz w:val="22"/>
      <w:szCs w:val="22"/>
      <w:lang w:eastAsia="en-US"/>
    </w:rPr>
  </w:style>
  <w:style w:type="paragraph" w:styleId="Titolo1">
    <w:name w:val="heading 1"/>
    <w:basedOn w:val="Normale"/>
    <w:next w:val="Normale"/>
    <w:link w:val="Titolo1Carattere"/>
    <w:uiPriority w:val="1"/>
    <w:qFormat/>
    <w:rsid w:val="00F92DA1"/>
    <w:pPr>
      <w:keepNext/>
      <w:spacing w:before="240" w:after="60"/>
      <w:outlineLvl w:val="0"/>
    </w:pPr>
    <w:rPr>
      <w:rFonts w:ascii="Calibri Light" w:eastAsia="Times New Roman" w:hAnsi="Calibri Light"/>
      <w:b/>
      <w:bCs/>
      <w:kern w:val="32"/>
      <w:sz w:val="32"/>
      <w:szCs w:val="32"/>
    </w:rPr>
  </w:style>
  <w:style w:type="paragraph" w:styleId="Titolo2">
    <w:name w:val="heading 2"/>
    <w:basedOn w:val="Normale"/>
    <w:next w:val="Normale"/>
    <w:link w:val="Titolo2Carattere"/>
    <w:uiPriority w:val="1"/>
    <w:qFormat/>
    <w:rsid w:val="00F92DA1"/>
    <w:pPr>
      <w:keepNext/>
      <w:spacing w:after="0" w:line="240" w:lineRule="auto"/>
      <w:jc w:val="center"/>
      <w:outlineLvl w:val="1"/>
    </w:pPr>
    <w:rPr>
      <w:rFonts w:ascii="Arial" w:eastAsia="Times New Roman" w:hAnsi="Arial"/>
      <w:sz w:val="24"/>
      <w:szCs w:val="20"/>
    </w:rPr>
  </w:style>
  <w:style w:type="paragraph" w:styleId="Titolo3">
    <w:name w:val="heading 3"/>
    <w:basedOn w:val="Normale"/>
    <w:next w:val="Normale"/>
    <w:link w:val="Titolo3Carattere"/>
    <w:uiPriority w:val="1"/>
    <w:unhideWhenUsed/>
    <w:qFormat/>
    <w:rsid w:val="00F92DA1"/>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1"/>
    <w:unhideWhenUsed/>
    <w:qFormat/>
    <w:rsid w:val="00F92DA1"/>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1"/>
    <w:unhideWhenUsed/>
    <w:qFormat/>
    <w:rsid w:val="00F92DA1"/>
    <w:p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1"/>
    <w:unhideWhenUsed/>
    <w:qFormat/>
    <w:rsid w:val="00F92DA1"/>
    <w:pPr>
      <w:spacing w:before="240" w:after="60"/>
      <w:outlineLvl w:val="5"/>
    </w:pPr>
    <w:rPr>
      <w:rFonts w:eastAsia="Times New Roman"/>
      <w:b/>
      <w:bCs/>
    </w:rPr>
  </w:style>
  <w:style w:type="paragraph" w:styleId="Titolo7">
    <w:name w:val="heading 7"/>
    <w:basedOn w:val="Normale"/>
    <w:link w:val="Titolo7Carattere"/>
    <w:uiPriority w:val="1"/>
    <w:qFormat/>
    <w:rsid w:val="0071544B"/>
    <w:pPr>
      <w:widowControl w:val="0"/>
      <w:autoSpaceDE w:val="0"/>
      <w:autoSpaceDN w:val="0"/>
      <w:spacing w:after="0" w:line="240" w:lineRule="auto"/>
      <w:ind w:left="1265"/>
      <w:outlineLvl w:val="6"/>
    </w:pPr>
    <w:rPr>
      <w:rFonts w:ascii="Arial" w:eastAsia="Arial" w:hAnsi="Arial" w:cs="Arial"/>
      <w:b/>
      <w:bCs/>
      <w:sz w:val="26"/>
      <w:szCs w:val="26"/>
    </w:rPr>
  </w:style>
  <w:style w:type="paragraph" w:styleId="Titolo8">
    <w:name w:val="heading 8"/>
    <w:basedOn w:val="Normale"/>
    <w:next w:val="Normale"/>
    <w:link w:val="Titolo8Carattere"/>
    <w:uiPriority w:val="1"/>
    <w:unhideWhenUsed/>
    <w:qFormat/>
    <w:rsid w:val="0071544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link w:val="Titolo9Carattere"/>
    <w:uiPriority w:val="1"/>
    <w:qFormat/>
    <w:rsid w:val="0071544B"/>
    <w:pPr>
      <w:widowControl w:val="0"/>
      <w:autoSpaceDE w:val="0"/>
      <w:autoSpaceDN w:val="0"/>
      <w:spacing w:after="0" w:line="240" w:lineRule="auto"/>
      <w:ind w:left="1124"/>
      <w:outlineLvl w:val="8"/>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F92DA1"/>
    <w:rPr>
      <w:rFonts w:ascii="Calibri Light" w:eastAsia="Times New Roman" w:hAnsi="Calibri Light" w:cs="Times New Roman"/>
      <w:b/>
      <w:bCs/>
      <w:kern w:val="32"/>
      <w:sz w:val="32"/>
      <w:szCs w:val="32"/>
    </w:rPr>
  </w:style>
  <w:style w:type="character" w:customStyle="1" w:styleId="Titolo2Carattere">
    <w:name w:val="Titolo 2 Carattere"/>
    <w:link w:val="Titolo2"/>
    <w:rsid w:val="00F92DA1"/>
    <w:rPr>
      <w:rFonts w:ascii="Arial" w:eastAsia="Times New Roman" w:hAnsi="Arial" w:cs="Times New Roman"/>
      <w:sz w:val="24"/>
      <w:szCs w:val="20"/>
    </w:rPr>
  </w:style>
  <w:style w:type="character" w:customStyle="1" w:styleId="Titolo3Carattere">
    <w:name w:val="Titolo 3 Carattere"/>
    <w:link w:val="Titolo3"/>
    <w:uiPriority w:val="9"/>
    <w:rsid w:val="00F92DA1"/>
    <w:rPr>
      <w:rFonts w:ascii="Calibri Light" w:eastAsia="Times New Roman" w:hAnsi="Calibri Light" w:cs="Times New Roman"/>
      <w:b/>
      <w:bCs/>
      <w:sz w:val="26"/>
      <w:szCs w:val="26"/>
    </w:rPr>
  </w:style>
  <w:style w:type="character" w:customStyle="1" w:styleId="Titolo4Carattere">
    <w:name w:val="Titolo 4 Carattere"/>
    <w:link w:val="Titolo4"/>
    <w:uiPriority w:val="9"/>
    <w:rsid w:val="00F92DA1"/>
    <w:rPr>
      <w:rFonts w:ascii="Calibri" w:eastAsia="Times New Roman" w:hAnsi="Calibri" w:cs="Times New Roman"/>
      <w:b/>
      <w:bCs/>
      <w:sz w:val="28"/>
      <w:szCs w:val="28"/>
    </w:rPr>
  </w:style>
  <w:style w:type="character" w:customStyle="1" w:styleId="Titolo5Carattere">
    <w:name w:val="Titolo 5 Carattere"/>
    <w:link w:val="Titolo5"/>
    <w:uiPriority w:val="99"/>
    <w:rsid w:val="00F92DA1"/>
    <w:rPr>
      <w:rFonts w:ascii="Calibri" w:eastAsia="Times New Roman" w:hAnsi="Calibri" w:cs="Times New Roman"/>
      <w:b/>
      <w:bCs/>
      <w:i/>
      <w:iCs/>
      <w:sz w:val="26"/>
      <w:szCs w:val="26"/>
    </w:rPr>
  </w:style>
  <w:style w:type="character" w:customStyle="1" w:styleId="Titolo6Carattere">
    <w:name w:val="Titolo 6 Carattere"/>
    <w:link w:val="Titolo6"/>
    <w:uiPriority w:val="9"/>
    <w:semiHidden/>
    <w:rsid w:val="00F92DA1"/>
    <w:rPr>
      <w:rFonts w:ascii="Calibri" w:eastAsia="Times New Roman" w:hAnsi="Calibri" w:cs="Times New Roman"/>
      <w:b/>
      <w:bCs/>
    </w:rPr>
  </w:style>
  <w:style w:type="paragraph" w:styleId="Paragrafoelenco">
    <w:name w:val="List Paragraph"/>
    <w:basedOn w:val="Normale"/>
    <w:uiPriority w:val="34"/>
    <w:qFormat/>
    <w:rsid w:val="00F92DA1"/>
    <w:pPr>
      <w:ind w:left="720"/>
      <w:contextualSpacing/>
    </w:pPr>
  </w:style>
  <w:style w:type="paragraph" w:styleId="Intestazione">
    <w:name w:val="header"/>
    <w:basedOn w:val="Normale"/>
    <w:link w:val="IntestazioneCarattere"/>
    <w:uiPriority w:val="99"/>
    <w:unhideWhenUsed/>
    <w:rsid w:val="00F92DA1"/>
    <w:pPr>
      <w:tabs>
        <w:tab w:val="center" w:pos="4819"/>
        <w:tab w:val="right" w:pos="9638"/>
      </w:tabs>
    </w:pPr>
  </w:style>
  <w:style w:type="character" w:customStyle="1" w:styleId="IntestazioneCarattere">
    <w:name w:val="Intestazione Carattere"/>
    <w:link w:val="Intestazione"/>
    <w:uiPriority w:val="99"/>
    <w:rsid w:val="00F92DA1"/>
    <w:rPr>
      <w:rFonts w:ascii="Calibri" w:eastAsia="Calibri" w:hAnsi="Calibri" w:cs="Times New Roman"/>
    </w:rPr>
  </w:style>
  <w:style w:type="paragraph" w:styleId="Pidipagina">
    <w:name w:val="footer"/>
    <w:basedOn w:val="Normale"/>
    <w:link w:val="PidipaginaCarattere"/>
    <w:uiPriority w:val="99"/>
    <w:unhideWhenUsed/>
    <w:rsid w:val="00F92DA1"/>
    <w:pPr>
      <w:tabs>
        <w:tab w:val="center" w:pos="4819"/>
        <w:tab w:val="right" w:pos="9638"/>
      </w:tabs>
    </w:pPr>
  </w:style>
  <w:style w:type="character" w:customStyle="1" w:styleId="PidipaginaCarattere">
    <w:name w:val="Piè di pagina Carattere"/>
    <w:link w:val="Pidipagina"/>
    <w:uiPriority w:val="99"/>
    <w:rsid w:val="00F92DA1"/>
    <w:rPr>
      <w:rFonts w:ascii="Calibri" w:eastAsia="Calibri" w:hAnsi="Calibri" w:cs="Times New Roman"/>
    </w:rPr>
  </w:style>
  <w:style w:type="paragraph" w:styleId="Testonormale">
    <w:name w:val="Plain Text"/>
    <w:basedOn w:val="Normale"/>
    <w:link w:val="TestonormaleCarattere"/>
    <w:uiPriority w:val="99"/>
    <w:rsid w:val="00F92DA1"/>
    <w:pPr>
      <w:spacing w:after="0" w:line="240" w:lineRule="auto"/>
    </w:pPr>
    <w:rPr>
      <w:rFonts w:ascii="Courier New" w:eastAsia="Times New Roman" w:hAnsi="Courier New"/>
      <w:sz w:val="20"/>
      <w:szCs w:val="20"/>
    </w:rPr>
  </w:style>
  <w:style w:type="character" w:customStyle="1" w:styleId="TestonormaleCarattere">
    <w:name w:val="Testo normale Carattere"/>
    <w:link w:val="Testonormale"/>
    <w:uiPriority w:val="99"/>
    <w:rsid w:val="00F92DA1"/>
    <w:rPr>
      <w:rFonts w:ascii="Courier New" w:eastAsia="Times New Roman" w:hAnsi="Courier New" w:cs="Times New Roman"/>
      <w:sz w:val="20"/>
      <w:szCs w:val="20"/>
    </w:rPr>
  </w:style>
  <w:style w:type="paragraph" w:styleId="Rientrocorpodeltesto2">
    <w:name w:val="Body Text Indent 2"/>
    <w:basedOn w:val="Normale"/>
    <w:link w:val="Rientrocorpodeltesto2Carattere"/>
    <w:semiHidden/>
    <w:rsid w:val="00F92DA1"/>
    <w:pPr>
      <w:spacing w:after="0" w:line="240" w:lineRule="auto"/>
      <w:ind w:firstLine="390"/>
      <w:jc w:val="both"/>
    </w:pPr>
    <w:rPr>
      <w:rFonts w:ascii="Arial" w:eastAsia="Times New Roman" w:hAnsi="Arial"/>
      <w:sz w:val="24"/>
      <w:szCs w:val="20"/>
    </w:rPr>
  </w:style>
  <w:style w:type="character" w:customStyle="1" w:styleId="Rientrocorpodeltesto2Carattere">
    <w:name w:val="Rientro corpo del testo 2 Carattere"/>
    <w:link w:val="Rientrocorpodeltesto2"/>
    <w:semiHidden/>
    <w:rsid w:val="00F92DA1"/>
    <w:rPr>
      <w:rFonts w:ascii="Arial" w:eastAsia="Times New Roman" w:hAnsi="Arial" w:cs="Times New Roman"/>
      <w:sz w:val="24"/>
      <w:szCs w:val="20"/>
    </w:rPr>
  </w:style>
  <w:style w:type="character" w:customStyle="1" w:styleId="TestofumettoCarattere">
    <w:name w:val="Testo fumetto Carattere"/>
    <w:link w:val="Testofumetto"/>
    <w:uiPriority w:val="99"/>
    <w:semiHidden/>
    <w:rsid w:val="00F92DA1"/>
    <w:rPr>
      <w:rFonts w:ascii="Tahoma" w:eastAsia="Calibri" w:hAnsi="Tahoma" w:cs="Times New Roman"/>
      <w:sz w:val="16"/>
      <w:szCs w:val="16"/>
    </w:rPr>
  </w:style>
  <w:style w:type="paragraph" w:styleId="Testofumetto">
    <w:name w:val="Balloon Text"/>
    <w:basedOn w:val="Normale"/>
    <w:link w:val="TestofumettoCarattere"/>
    <w:uiPriority w:val="99"/>
    <w:semiHidden/>
    <w:unhideWhenUsed/>
    <w:rsid w:val="00F92DA1"/>
    <w:pPr>
      <w:spacing w:after="0" w:line="240" w:lineRule="auto"/>
    </w:pPr>
    <w:rPr>
      <w:rFonts w:ascii="Tahoma" w:hAnsi="Tahoma"/>
      <w:sz w:val="16"/>
      <w:szCs w:val="16"/>
    </w:rPr>
  </w:style>
  <w:style w:type="table" w:styleId="Grigliatabella">
    <w:name w:val="Table Grid"/>
    <w:basedOn w:val="Tabellanormale"/>
    <w:uiPriority w:val="39"/>
    <w:rsid w:val="00F5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314DB1"/>
    <w:rPr>
      <w:color w:val="0000FF"/>
      <w:u w:val="single"/>
    </w:rPr>
  </w:style>
  <w:style w:type="paragraph" w:styleId="Titolo">
    <w:name w:val="Title"/>
    <w:basedOn w:val="Normale"/>
    <w:link w:val="TitoloCarattere"/>
    <w:uiPriority w:val="1"/>
    <w:qFormat/>
    <w:rsid w:val="00314DB1"/>
    <w:pPr>
      <w:spacing w:after="0" w:line="240" w:lineRule="auto"/>
      <w:jc w:val="center"/>
    </w:pPr>
    <w:rPr>
      <w:rFonts w:ascii="Times New Roman" w:eastAsia="Times New Roman" w:hAnsi="Times New Roman"/>
      <w:sz w:val="28"/>
      <w:szCs w:val="28"/>
      <w:lang w:eastAsia="it-IT"/>
    </w:rPr>
  </w:style>
  <w:style w:type="character" w:customStyle="1" w:styleId="TitoloCarattere">
    <w:name w:val="Titolo Carattere"/>
    <w:link w:val="Titolo"/>
    <w:uiPriority w:val="99"/>
    <w:rsid w:val="00314DB1"/>
    <w:rPr>
      <w:rFonts w:ascii="Times New Roman" w:eastAsia="Times New Roman" w:hAnsi="Times New Roman" w:cs="Times New Roman"/>
      <w:sz w:val="28"/>
      <w:szCs w:val="28"/>
      <w:lang w:eastAsia="it-IT"/>
    </w:rPr>
  </w:style>
  <w:style w:type="paragraph" w:styleId="Sottotitolo">
    <w:name w:val="Subtitle"/>
    <w:basedOn w:val="Normale"/>
    <w:link w:val="SottotitoloCarattere"/>
    <w:uiPriority w:val="99"/>
    <w:qFormat/>
    <w:rsid w:val="00314DB1"/>
    <w:pPr>
      <w:spacing w:after="0" w:line="240" w:lineRule="auto"/>
      <w:jc w:val="center"/>
    </w:pPr>
    <w:rPr>
      <w:rFonts w:ascii="Times New Roman" w:eastAsia="Times New Roman" w:hAnsi="Times New Roman"/>
      <w:sz w:val="24"/>
      <w:szCs w:val="24"/>
      <w:lang w:eastAsia="it-IT"/>
    </w:rPr>
  </w:style>
  <w:style w:type="character" w:customStyle="1" w:styleId="SottotitoloCarattere">
    <w:name w:val="Sottotitolo Carattere"/>
    <w:link w:val="Sottotitolo"/>
    <w:uiPriority w:val="99"/>
    <w:rsid w:val="00314DB1"/>
    <w:rPr>
      <w:rFonts w:ascii="Times New Roman" w:eastAsia="Times New Roman" w:hAnsi="Times New Roman" w:cs="Times New Roman"/>
      <w:sz w:val="24"/>
      <w:szCs w:val="24"/>
      <w:lang w:eastAsia="it-IT"/>
    </w:rPr>
  </w:style>
  <w:style w:type="paragraph" w:customStyle="1" w:styleId="Default">
    <w:name w:val="Default"/>
    <w:qFormat/>
    <w:rsid w:val="007949AF"/>
    <w:pPr>
      <w:autoSpaceDE w:val="0"/>
      <w:autoSpaceDN w:val="0"/>
      <w:adjustRightInd w:val="0"/>
    </w:pPr>
    <w:rPr>
      <w:rFonts w:ascii="Book Antiqua" w:hAnsi="Book Antiqua" w:cs="Book Antiqua"/>
      <w:color w:val="000000"/>
      <w:sz w:val="24"/>
      <w:szCs w:val="24"/>
      <w:lang w:eastAsia="en-US"/>
    </w:rPr>
  </w:style>
  <w:style w:type="character" w:styleId="Rimandocommento">
    <w:name w:val="annotation reference"/>
    <w:uiPriority w:val="99"/>
    <w:semiHidden/>
    <w:unhideWhenUsed/>
    <w:rsid w:val="005673A6"/>
    <w:rPr>
      <w:sz w:val="16"/>
      <w:szCs w:val="16"/>
    </w:rPr>
  </w:style>
  <w:style w:type="paragraph" w:styleId="Testocommento">
    <w:name w:val="annotation text"/>
    <w:basedOn w:val="Normale"/>
    <w:link w:val="TestocommentoCarattere"/>
    <w:uiPriority w:val="99"/>
    <w:semiHidden/>
    <w:unhideWhenUsed/>
    <w:rsid w:val="005673A6"/>
    <w:pPr>
      <w:spacing w:line="240" w:lineRule="auto"/>
    </w:pPr>
    <w:rPr>
      <w:sz w:val="20"/>
      <w:szCs w:val="20"/>
    </w:rPr>
  </w:style>
  <w:style w:type="character" w:customStyle="1" w:styleId="TestocommentoCarattere">
    <w:name w:val="Testo commento Carattere"/>
    <w:link w:val="Testocommento"/>
    <w:uiPriority w:val="99"/>
    <w:semiHidden/>
    <w:rsid w:val="005673A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5673A6"/>
    <w:rPr>
      <w:b/>
      <w:bCs/>
    </w:rPr>
  </w:style>
  <w:style w:type="character" w:customStyle="1" w:styleId="SoggettocommentoCarattere">
    <w:name w:val="Soggetto commento Carattere"/>
    <w:link w:val="Soggettocommento"/>
    <w:uiPriority w:val="99"/>
    <w:semiHidden/>
    <w:rsid w:val="005673A6"/>
    <w:rPr>
      <w:rFonts w:ascii="Calibri" w:eastAsia="Calibri" w:hAnsi="Calibri" w:cs="Times New Roman"/>
      <w:b/>
      <w:bCs/>
      <w:sz w:val="20"/>
      <w:szCs w:val="20"/>
    </w:rPr>
  </w:style>
  <w:style w:type="table" w:customStyle="1" w:styleId="Grigliatabellachiara1">
    <w:name w:val="Griglia tabella chiara1"/>
    <w:basedOn w:val="Tabellanormale"/>
    <w:uiPriority w:val="40"/>
    <w:rsid w:val="000C5E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griglia1chiara1">
    <w:name w:val="Tabella griglia 1 chiara1"/>
    <w:basedOn w:val="Tabellanormale"/>
    <w:uiPriority w:val="46"/>
    <w:rsid w:val="000C5E8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gliatabellachiara10">
    <w:name w:val="Griglia tabella chiara1"/>
    <w:basedOn w:val="Tabellanormale"/>
    <w:uiPriority w:val="40"/>
    <w:rsid w:val="00EB366E"/>
    <w:rPr>
      <w:rFonts w:eastAsia="SimSu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ormaleArial">
    <w:name w:val="Normale + Arial"/>
    <w:aliases w:val="Grassetto"/>
    <w:basedOn w:val="Normale"/>
    <w:link w:val="NormaleArial1"/>
    <w:rsid w:val="00B12D66"/>
    <w:pPr>
      <w:suppressAutoHyphens/>
      <w:spacing w:after="0" w:line="240" w:lineRule="auto"/>
    </w:pPr>
    <w:rPr>
      <w:rFonts w:ascii="Arial" w:hAnsi="Arial" w:cs="Arial"/>
      <w:b/>
      <w:sz w:val="20"/>
      <w:szCs w:val="20"/>
      <w:lang w:eastAsia="ar-SA"/>
    </w:rPr>
  </w:style>
  <w:style w:type="character" w:customStyle="1" w:styleId="NormaleArial1">
    <w:name w:val="Normale + Arial1"/>
    <w:aliases w:val="Grassetto Carattere,Normale + Arial Carattere"/>
    <w:link w:val="NormaleArial"/>
    <w:locked/>
    <w:rsid w:val="00B12D66"/>
    <w:rPr>
      <w:rFonts w:ascii="Arial" w:eastAsia="Calibri" w:hAnsi="Arial" w:cs="Arial"/>
      <w:b/>
      <w:sz w:val="20"/>
      <w:szCs w:val="20"/>
      <w:lang w:eastAsia="ar-SA"/>
    </w:rPr>
  </w:style>
  <w:style w:type="character" w:styleId="Enfasigrassetto">
    <w:name w:val="Strong"/>
    <w:uiPriority w:val="22"/>
    <w:qFormat/>
    <w:rsid w:val="00F80A67"/>
    <w:rPr>
      <w:rFonts w:cs="Times New Roman"/>
      <w:b/>
      <w:bCs/>
    </w:rPr>
  </w:style>
  <w:style w:type="table" w:customStyle="1" w:styleId="Tabellasemplice-11">
    <w:name w:val="Tabella semplice - 11"/>
    <w:basedOn w:val="Tabellanormale"/>
    <w:uiPriority w:val="41"/>
    <w:rsid w:val="00F80A67"/>
    <w:rPr>
      <w:rFonts w:eastAsia="SimSu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reformattatoHTML">
    <w:name w:val="HTML Preformatted"/>
    <w:basedOn w:val="Normale"/>
    <w:link w:val="PreformattatoHTMLCarattere"/>
    <w:uiPriority w:val="99"/>
    <w:semiHidden/>
    <w:unhideWhenUsed/>
    <w:rsid w:val="0071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129B5"/>
    <w:rPr>
      <w:rFonts w:ascii="Courier New" w:eastAsia="Times New Roman" w:hAnsi="Courier New" w:cs="Courier New"/>
    </w:rPr>
  </w:style>
  <w:style w:type="paragraph" w:styleId="NormaleWeb">
    <w:name w:val="Normal (Web)"/>
    <w:basedOn w:val="Normale"/>
    <w:uiPriority w:val="99"/>
    <w:unhideWhenUsed/>
    <w:rsid w:val="0054128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ile">
    <w:name w:val="Stile"/>
    <w:rsid w:val="00B40977"/>
    <w:pPr>
      <w:widowControl w:val="0"/>
      <w:autoSpaceDE w:val="0"/>
      <w:autoSpaceDN w:val="0"/>
      <w:adjustRightInd w:val="0"/>
    </w:pPr>
    <w:rPr>
      <w:rFonts w:ascii="Times New Roman" w:eastAsia="Times New Roman" w:hAnsi="Times New Roman"/>
      <w:sz w:val="24"/>
      <w:szCs w:val="24"/>
    </w:rPr>
  </w:style>
  <w:style w:type="paragraph" w:styleId="Corpotesto">
    <w:name w:val="Body Text"/>
    <w:basedOn w:val="Normale"/>
    <w:link w:val="CorpotestoCarattere"/>
    <w:uiPriority w:val="1"/>
    <w:unhideWhenUsed/>
    <w:qFormat/>
    <w:rsid w:val="009B3BF6"/>
    <w:pPr>
      <w:spacing w:after="120"/>
    </w:pPr>
  </w:style>
  <w:style w:type="character" w:customStyle="1" w:styleId="CorpotestoCarattere">
    <w:name w:val="Corpo testo Carattere"/>
    <w:basedOn w:val="Carpredefinitoparagrafo"/>
    <w:link w:val="Corpotesto"/>
    <w:uiPriority w:val="99"/>
    <w:semiHidden/>
    <w:rsid w:val="009B3BF6"/>
    <w:rPr>
      <w:sz w:val="22"/>
      <w:szCs w:val="22"/>
      <w:lang w:eastAsia="en-US"/>
    </w:rPr>
  </w:style>
  <w:style w:type="paragraph" w:customStyle="1" w:styleId="TableParagraph">
    <w:name w:val="Table Paragraph"/>
    <w:basedOn w:val="Normale"/>
    <w:uiPriority w:val="1"/>
    <w:qFormat/>
    <w:rsid w:val="009B3BF6"/>
    <w:pPr>
      <w:widowControl w:val="0"/>
      <w:spacing w:after="0" w:line="240" w:lineRule="auto"/>
    </w:pPr>
    <w:rPr>
      <w:lang w:val="en-US"/>
    </w:rPr>
  </w:style>
  <w:style w:type="paragraph" w:styleId="Titolosommario">
    <w:name w:val="TOC Heading"/>
    <w:basedOn w:val="Titolo1"/>
    <w:next w:val="Normale"/>
    <w:uiPriority w:val="39"/>
    <w:semiHidden/>
    <w:unhideWhenUsed/>
    <w:qFormat/>
    <w:rsid w:val="003A428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it-IT"/>
    </w:rPr>
  </w:style>
  <w:style w:type="paragraph" w:styleId="Sommario1">
    <w:name w:val="toc 1"/>
    <w:basedOn w:val="Normale"/>
    <w:next w:val="Normale"/>
    <w:autoRedefine/>
    <w:uiPriority w:val="39"/>
    <w:unhideWhenUsed/>
    <w:rsid w:val="003A4280"/>
    <w:pPr>
      <w:spacing w:after="100"/>
    </w:pPr>
  </w:style>
  <w:style w:type="paragraph" w:styleId="Sommario2">
    <w:name w:val="toc 2"/>
    <w:basedOn w:val="Normale"/>
    <w:next w:val="Normale"/>
    <w:autoRedefine/>
    <w:uiPriority w:val="39"/>
    <w:unhideWhenUsed/>
    <w:rsid w:val="003A4280"/>
    <w:pPr>
      <w:spacing w:after="100"/>
      <w:ind w:left="220"/>
    </w:pPr>
  </w:style>
  <w:style w:type="paragraph" w:styleId="Sommario3">
    <w:name w:val="toc 3"/>
    <w:basedOn w:val="Normale"/>
    <w:next w:val="Normale"/>
    <w:autoRedefine/>
    <w:uiPriority w:val="39"/>
    <w:unhideWhenUsed/>
    <w:rsid w:val="003A4280"/>
    <w:pPr>
      <w:spacing w:after="100"/>
      <w:ind w:left="440"/>
    </w:pPr>
  </w:style>
  <w:style w:type="paragraph" w:customStyle="1" w:styleId="Normale12pt">
    <w:name w:val="Normale + 12 pt"/>
    <w:basedOn w:val="Normale"/>
    <w:rsid w:val="00A9672B"/>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Rientrocorpodeltesto3">
    <w:name w:val="Body Text Indent 3"/>
    <w:basedOn w:val="Normale"/>
    <w:link w:val="Rientrocorpodeltesto3Carattere"/>
    <w:uiPriority w:val="99"/>
    <w:semiHidden/>
    <w:unhideWhenUsed/>
    <w:rsid w:val="00A9672B"/>
    <w:pPr>
      <w:suppressAutoHyphens/>
      <w:spacing w:after="120" w:line="276" w:lineRule="auto"/>
      <w:ind w:left="283"/>
    </w:pPr>
    <w:rPr>
      <w:rFonts w:cs="Calibri"/>
      <w:sz w:val="16"/>
      <w:szCs w:val="16"/>
      <w:lang w:eastAsia="ar-SA"/>
    </w:rPr>
  </w:style>
  <w:style w:type="character" w:customStyle="1" w:styleId="Rientrocorpodeltesto3Carattere">
    <w:name w:val="Rientro corpo del testo 3 Carattere"/>
    <w:basedOn w:val="Carpredefinitoparagrafo"/>
    <w:link w:val="Rientrocorpodeltesto3"/>
    <w:uiPriority w:val="99"/>
    <w:semiHidden/>
    <w:rsid w:val="00A9672B"/>
    <w:rPr>
      <w:rFonts w:cs="Calibri"/>
      <w:sz w:val="16"/>
      <w:szCs w:val="16"/>
      <w:lang w:eastAsia="ar-SA"/>
    </w:rPr>
  </w:style>
  <w:style w:type="table" w:customStyle="1" w:styleId="TableGrid">
    <w:name w:val="TableGrid"/>
    <w:rsid w:val="007A1D3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essunaspaziatura">
    <w:name w:val="No Spacing"/>
    <w:uiPriority w:val="1"/>
    <w:qFormat/>
    <w:rsid w:val="0005581B"/>
    <w:rPr>
      <w:sz w:val="22"/>
      <w:szCs w:val="22"/>
      <w:lang w:eastAsia="en-US"/>
    </w:rPr>
  </w:style>
  <w:style w:type="paragraph" w:customStyle="1" w:styleId="Standard">
    <w:name w:val="Standard"/>
    <w:rsid w:val="0017279B"/>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17279B"/>
    <w:pPr>
      <w:suppressLineNumbers/>
    </w:pPr>
  </w:style>
  <w:style w:type="paragraph" w:customStyle="1" w:styleId="Textbody">
    <w:name w:val="Text body"/>
    <w:basedOn w:val="Standard"/>
    <w:qFormat/>
    <w:rsid w:val="00186EE9"/>
    <w:pPr>
      <w:widowControl/>
      <w:spacing w:after="140" w:line="276" w:lineRule="auto"/>
    </w:pPr>
    <w:rPr>
      <w:rFonts w:ascii="ArialMT" w:hAnsi="ArialMT" w:cs="Arial Narrow"/>
      <w:b/>
      <w:bCs/>
      <w:color w:val="222222"/>
    </w:rPr>
  </w:style>
  <w:style w:type="character" w:customStyle="1" w:styleId="IntestazioneCarattere1">
    <w:name w:val="Intestazione Carattere1"/>
    <w:rsid w:val="00005386"/>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uiPriority w:val="99"/>
    <w:semiHidden/>
    <w:unhideWhenUsed/>
    <w:rsid w:val="00D9186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9186F"/>
    <w:rPr>
      <w:sz w:val="22"/>
      <w:szCs w:val="22"/>
      <w:lang w:eastAsia="en-US"/>
    </w:rPr>
  </w:style>
  <w:style w:type="paragraph" w:customStyle="1" w:styleId="p35">
    <w:name w:val="p35"/>
    <w:basedOn w:val="Normale"/>
    <w:rsid w:val="00275D91"/>
    <w:pPr>
      <w:widowControl w:val="0"/>
      <w:tabs>
        <w:tab w:val="left" w:pos="720"/>
      </w:tabs>
      <w:autoSpaceDE w:val="0"/>
      <w:autoSpaceDN w:val="0"/>
      <w:adjustRightInd w:val="0"/>
      <w:spacing w:after="0" w:line="280" w:lineRule="atLeast"/>
      <w:jc w:val="both"/>
    </w:pPr>
    <w:rPr>
      <w:rFonts w:ascii="Times New Roman" w:eastAsia="Times New Roman" w:hAnsi="Times New Roman"/>
      <w:sz w:val="24"/>
      <w:szCs w:val="24"/>
      <w:lang w:eastAsia="it-IT"/>
    </w:rPr>
  </w:style>
  <w:style w:type="character" w:styleId="Numeropagina">
    <w:name w:val="page number"/>
    <w:basedOn w:val="Carpredefinitoparagrafo"/>
    <w:uiPriority w:val="99"/>
    <w:unhideWhenUsed/>
    <w:rsid w:val="00181E02"/>
  </w:style>
  <w:style w:type="paragraph" w:customStyle="1" w:styleId="p2">
    <w:name w:val="p2"/>
    <w:basedOn w:val="Normale"/>
    <w:rsid w:val="00927FB1"/>
    <w:pPr>
      <w:widowControl w:val="0"/>
      <w:tabs>
        <w:tab w:val="left" w:pos="379"/>
        <w:tab w:val="left" w:pos="731"/>
      </w:tabs>
      <w:autoSpaceDE w:val="0"/>
      <w:autoSpaceDN w:val="0"/>
      <w:adjustRightInd w:val="0"/>
      <w:spacing w:after="0" w:line="328" w:lineRule="atLeast"/>
      <w:ind w:left="732" w:hanging="352"/>
      <w:jc w:val="both"/>
    </w:pPr>
    <w:rPr>
      <w:rFonts w:ascii="Times New Roman" w:eastAsia="Times New Roman" w:hAnsi="Times New Roman"/>
      <w:sz w:val="24"/>
      <w:szCs w:val="24"/>
      <w:lang w:val="en-US" w:eastAsia="it-IT"/>
    </w:rPr>
  </w:style>
  <w:style w:type="paragraph" w:customStyle="1" w:styleId="p3">
    <w:name w:val="p3"/>
    <w:basedOn w:val="Normale"/>
    <w:rsid w:val="00927FB1"/>
    <w:pPr>
      <w:widowControl w:val="0"/>
      <w:tabs>
        <w:tab w:val="left" w:pos="204"/>
      </w:tabs>
      <w:autoSpaceDE w:val="0"/>
      <w:autoSpaceDN w:val="0"/>
      <w:adjustRightInd w:val="0"/>
      <w:spacing w:after="0" w:line="240" w:lineRule="atLeast"/>
    </w:pPr>
    <w:rPr>
      <w:rFonts w:ascii="Times New Roman" w:eastAsia="Times New Roman" w:hAnsi="Times New Roman"/>
      <w:sz w:val="24"/>
      <w:szCs w:val="24"/>
      <w:lang w:val="en-US" w:eastAsia="it-IT"/>
    </w:rPr>
  </w:style>
  <w:style w:type="paragraph" w:customStyle="1" w:styleId="Predefinito">
    <w:name w:val="Predefinito"/>
    <w:rsid w:val="00927FB1"/>
    <w:pPr>
      <w:tabs>
        <w:tab w:val="left" w:pos="708"/>
      </w:tabs>
      <w:suppressAutoHyphens/>
      <w:spacing w:after="200" w:line="100" w:lineRule="atLeast"/>
    </w:pPr>
    <w:rPr>
      <w:rFonts w:ascii="Times New Roman" w:eastAsia="Times New Roman" w:hAnsi="Times New Roman"/>
    </w:rPr>
  </w:style>
  <w:style w:type="paragraph" w:customStyle="1" w:styleId="Paragrafoelenco1">
    <w:name w:val="Paragrafo elenco1"/>
    <w:basedOn w:val="Normale"/>
    <w:rsid w:val="005A0E2F"/>
    <w:pPr>
      <w:suppressAutoHyphens/>
      <w:spacing w:after="200" w:line="276" w:lineRule="auto"/>
      <w:ind w:left="720"/>
    </w:pPr>
    <w:rPr>
      <w:rFonts w:cs="Calibri"/>
      <w:lang w:eastAsia="ar-SA"/>
    </w:rPr>
  </w:style>
  <w:style w:type="paragraph" w:customStyle="1" w:styleId="Contenutotabella">
    <w:name w:val="Contenuto tabella"/>
    <w:basedOn w:val="Standard"/>
    <w:qFormat/>
    <w:rsid w:val="00F31F78"/>
    <w:pPr>
      <w:widowControl/>
      <w:suppressLineNumbers/>
      <w:autoSpaceDN/>
      <w:textAlignment w:val="auto"/>
    </w:pPr>
    <w:rPr>
      <w:rFonts w:ascii="ArialMT" w:hAnsi="ArialMT" w:cs="Arial Narrow"/>
      <w:b/>
      <w:bCs/>
      <w:color w:val="222222"/>
      <w:kern w:val="2"/>
    </w:rPr>
  </w:style>
  <w:style w:type="paragraph" w:customStyle="1" w:styleId="Normale1">
    <w:name w:val="Normale1"/>
    <w:rsid w:val="00185220"/>
    <w:pPr>
      <w:suppressAutoHyphens/>
    </w:pPr>
    <w:rPr>
      <w:rFonts w:ascii="Rockwell" w:eastAsia="Rockwell" w:hAnsi="Rockwell" w:cs="Rockwell"/>
      <w:color w:val="000000"/>
      <w:lang w:eastAsia="ar-SA"/>
    </w:rPr>
  </w:style>
  <w:style w:type="table" w:customStyle="1" w:styleId="TableNormal">
    <w:name w:val="Table Normal"/>
    <w:uiPriority w:val="2"/>
    <w:semiHidden/>
    <w:unhideWhenUsed/>
    <w:qFormat/>
    <w:rsid w:val="002215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itolo41">
    <w:name w:val="Titolo 41"/>
    <w:basedOn w:val="Normale"/>
    <w:uiPriority w:val="1"/>
    <w:qFormat/>
    <w:rsid w:val="00221528"/>
    <w:pPr>
      <w:widowControl w:val="0"/>
      <w:autoSpaceDE w:val="0"/>
      <w:autoSpaceDN w:val="0"/>
      <w:spacing w:before="351" w:after="0" w:line="240" w:lineRule="auto"/>
      <w:ind w:left="333" w:right="1707"/>
      <w:outlineLvl w:val="4"/>
    </w:pPr>
    <w:rPr>
      <w:rFonts w:ascii="Arial" w:eastAsia="Arial" w:hAnsi="Arial" w:cs="Arial"/>
      <w:b/>
      <w:bCs/>
      <w:sz w:val="30"/>
      <w:szCs w:val="30"/>
    </w:rPr>
  </w:style>
  <w:style w:type="paragraph" w:customStyle="1" w:styleId="Titolo31">
    <w:name w:val="Titolo 31"/>
    <w:basedOn w:val="Normale"/>
    <w:uiPriority w:val="1"/>
    <w:qFormat/>
    <w:rsid w:val="00221528"/>
    <w:pPr>
      <w:widowControl w:val="0"/>
      <w:autoSpaceDE w:val="0"/>
      <w:autoSpaceDN w:val="0"/>
      <w:spacing w:before="153" w:after="0" w:line="240" w:lineRule="auto"/>
      <w:ind w:left="773"/>
      <w:outlineLvl w:val="3"/>
    </w:pPr>
    <w:rPr>
      <w:rFonts w:ascii="Microsoft Sans Serif" w:eastAsia="Microsoft Sans Serif" w:hAnsi="Microsoft Sans Serif" w:cs="Microsoft Sans Serif"/>
      <w:sz w:val="36"/>
      <w:szCs w:val="36"/>
    </w:rPr>
  </w:style>
  <w:style w:type="paragraph" w:customStyle="1" w:styleId="Titolo21">
    <w:name w:val="Titolo 21"/>
    <w:basedOn w:val="Normale"/>
    <w:uiPriority w:val="1"/>
    <w:qFormat/>
    <w:rsid w:val="00221528"/>
    <w:pPr>
      <w:widowControl w:val="0"/>
      <w:autoSpaceDE w:val="0"/>
      <w:autoSpaceDN w:val="0"/>
      <w:spacing w:after="0" w:line="240" w:lineRule="auto"/>
      <w:ind w:left="333"/>
      <w:outlineLvl w:val="2"/>
    </w:pPr>
    <w:rPr>
      <w:rFonts w:ascii="Arial" w:eastAsia="Arial" w:hAnsi="Arial" w:cs="Arial"/>
      <w:b/>
      <w:bCs/>
      <w:sz w:val="36"/>
      <w:szCs w:val="36"/>
    </w:rPr>
  </w:style>
  <w:style w:type="character" w:customStyle="1" w:styleId="Titolo8Carattere">
    <w:name w:val="Titolo 8 Carattere"/>
    <w:basedOn w:val="Carpredefinitoparagrafo"/>
    <w:link w:val="Titolo8"/>
    <w:uiPriority w:val="9"/>
    <w:semiHidden/>
    <w:rsid w:val="0071544B"/>
    <w:rPr>
      <w:rFonts w:asciiTheme="majorHAnsi" w:eastAsiaTheme="majorEastAsia" w:hAnsiTheme="majorHAnsi" w:cstheme="majorBidi"/>
      <w:color w:val="272727" w:themeColor="text1" w:themeTint="D8"/>
      <w:sz w:val="21"/>
      <w:szCs w:val="21"/>
      <w:lang w:eastAsia="en-US"/>
    </w:rPr>
  </w:style>
  <w:style w:type="character" w:customStyle="1" w:styleId="Titolo7Carattere">
    <w:name w:val="Titolo 7 Carattere"/>
    <w:basedOn w:val="Carpredefinitoparagrafo"/>
    <w:link w:val="Titolo7"/>
    <w:uiPriority w:val="1"/>
    <w:rsid w:val="0071544B"/>
    <w:rPr>
      <w:rFonts w:ascii="Arial" w:eastAsia="Arial" w:hAnsi="Arial" w:cs="Arial"/>
      <w:b/>
      <w:bCs/>
      <w:sz w:val="26"/>
      <w:szCs w:val="26"/>
      <w:lang w:eastAsia="en-US"/>
    </w:rPr>
  </w:style>
  <w:style w:type="character" w:customStyle="1" w:styleId="Titolo9Carattere">
    <w:name w:val="Titolo 9 Carattere"/>
    <w:basedOn w:val="Carpredefinitoparagrafo"/>
    <w:link w:val="Titolo9"/>
    <w:uiPriority w:val="1"/>
    <w:rsid w:val="0071544B"/>
    <w:rPr>
      <w:rFonts w:ascii="Arial" w:eastAsia="Arial" w:hAnsi="Arial" w:cs="Arial"/>
      <w:b/>
      <w:bCs/>
      <w:sz w:val="22"/>
      <w:szCs w:val="22"/>
      <w:lang w:eastAsia="en-US"/>
    </w:rPr>
  </w:style>
  <w:style w:type="table" w:customStyle="1" w:styleId="TableNormal1">
    <w:name w:val="Table Normal1"/>
    <w:uiPriority w:val="2"/>
    <w:semiHidden/>
    <w:unhideWhenUsed/>
    <w:qFormat/>
    <w:rsid w:val="000626A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B52B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776F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776F40"/>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04768">
      <w:bodyDiv w:val="1"/>
      <w:marLeft w:val="0"/>
      <w:marRight w:val="0"/>
      <w:marTop w:val="0"/>
      <w:marBottom w:val="0"/>
      <w:divBdr>
        <w:top w:val="none" w:sz="0" w:space="0" w:color="auto"/>
        <w:left w:val="none" w:sz="0" w:space="0" w:color="auto"/>
        <w:bottom w:val="none" w:sz="0" w:space="0" w:color="auto"/>
        <w:right w:val="none" w:sz="0" w:space="0" w:color="auto"/>
      </w:divBdr>
      <w:divsChild>
        <w:div w:id="933634350">
          <w:marLeft w:val="-2400"/>
          <w:marRight w:val="-480"/>
          <w:marTop w:val="0"/>
          <w:marBottom w:val="0"/>
          <w:divBdr>
            <w:top w:val="none" w:sz="0" w:space="0" w:color="auto"/>
            <w:left w:val="none" w:sz="0" w:space="0" w:color="auto"/>
            <w:bottom w:val="none" w:sz="0" w:space="0" w:color="auto"/>
            <w:right w:val="none" w:sz="0" w:space="0" w:color="auto"/>
          </w:divBdr>
        </w:div>
        <w:div w:id="1948197933">
          <w:marLeft w:val="-2400"/>
          <w:marRight w:val="-480"/>
          <w:marTop w:val="0"/>
          <w:marBottom w:val="0"/>
          <w:divBdr>
            <w:top w:val="none" w:sz="0" w:space="0" w:color="auto"/>
            <w:left w:val="none" w:sz="0" w:space="0" w:color="auto"/>
            <w:bottom w:val="none" w:sz="0" w:space="0" w:color="auto"/>
            <w:right w:val="none" w:sz="0" w:space="0" w:color="auto"/>
          </w:divBdr>
        </w:div>
        <w:div w:id="1845784341">
          <w:marLeft w:val="-2400"/>
          <w:marRight w:val="-480"/>
          <w:marTop w:val="0"/>
          <w:marBottom w:val="0"/>
          <w:divBdr>
            <w:top w:val="none" w:sz="0" w:space="0" w:color="auto"/>
            <w:left w:val="none" w:sz="0" w:space="0" w:color="auto"/>
            <w:bottom w:val="none" w:sz="0" w:space="0" w:color="auto"/>
            <w:right w:val="none" w:sz="0" w:space="0" w:color="auto"/>
          </w:divBdr>
        </w:div>
        <w:div w:id="857936049">
          <w:marLeft w:val="-2400"/>
          <w:marRight w:val="-480"/>
          <w:marTop w:val="0"/>
          <w:marBottom w:val="0"/>
          <w:divBdr>
            <w:top w:val="none" w:sz="0" w:space="0" w:color="auto"/>
            <w:left w:val="none" w:sz="0" w:space="0" w:color="auto"/>
            <w:bottom w:val="none" w:sz="0" w:space="0" w:color="auto"/>
            <w:right w:val="none" w:sz="0" w:space="0" w:color="auto"/>
          </w:divBdr>
        </w:div>
        <w:div w:id="1590654127">
          <w:marLeft w:val="-2400"/>
          <w:marRight w:val="-480"/>
          <w:marTop w:val="0"/>
          <w:marBottom w:val="0"/>
          <w:divBdr>
            <w:top w:val="none" w:sz="0" w:space="0" w:color="auto"/>
            <w:left w:val="none" w:sz="0" w:space="0" w:color="auto"/>
            <w:bottom w:val="none" w:sz="0" w:space="0" w:color="auto"/>
            <w:right w:val="none" w:sz="0" w:space="0" w:color="auto"/>
          </w:divBdr>
        </w:div>
      </w:divsChild>
    </w:div>
    <w:div w:id="219754063">
      <w:bodyDiv w:val="1"/>
      <w:marLeft w:val="0"/>
      <w:marRight w:val="0"/>
      <w:marTop w:val="0"/>
      <w:marBottom w:val="0"/>
      <w:divBdr>
        <w:top w:val="none" w:sz="0" w:space="0" w:color="auto"/>
        <w:left w:val="none" w:sz="0" w:space="0" w:color="auto"/>
        <w:bottom w:val="none" w:sz="0" w:space="0" w:color="auto"/>
        <w:right w:val="none" w:sz="0" w:space="0" w:color="auto"/>
      </w:divBdr>
      <w:divsChild>
        <w:div w:id="1585993357">
          <w:marLeft w:val="-2400"/>
          <w:marRight w:val="-480"/>
          <w:marTop w:val="0"/>
          <w:marBottom w:val="0"/>
          <w:divBdr>
            <w:top w:val="none" w:sz="0" w:space="0" w:color="auto"/>
            <w:left w:val="none" w:sz="0" w:space="0" w:color="auto"/>
            <w:bottom w:val="none" w:sz="0" w:space="0" w:color="auto"/>
            <w:right w:val="none" w:sz="0" w:space="0" w:color="auto"/>
          </w:divBdr>
        </w:div>
        <w:div w:id="2099859125">
          <w:marLeft w:val="-2400"/>
          <w:marRight w:val="-480"/>
          <w:marTop w:val="0"/>
          <w:marBottom w:val="0"/>
          <w:divBdr>
            <w:top w:val="none" w:sz="0" w:space="0" w:color="auto"/>
            <w:left w:val="none" w:sz="0" w:space="0" w:color="auto"/>
            <w:bottom w:val="none" w:sz="0" w:space="0" w:color="auto"/>
            <w:right w:val="none" w:sz="0" w:space="0" w:color="auto"/>
          </w:divBdr>
        </w:div>
      </w:divsChild>
    </w:div>
    <w:div w:id="422066439">
      <w:bodyDiv w:val="1"/>
      <w:marLeft w:val="0"/>
      <w:marRight w:val="0"/>
      <w:marTop w:val="0"/>
      <w:marBottom w:val="0"/>
      <w:divBdr>
        <w:top w:val="none" w:sz="0" w:space="0" w:color="auto"/>
        <w:left w:val="none" w:sz="0" w:space="0" w:color="auto"/>
        <w:bottom w:val="none" w:sz="0" w:space="0" w:color="auto"/>
        <w:right w:val="none" w:sz="0" w:space="0" w:color="auto"/>
      </w:divBdr>
      <w:divsChild>
        <w:div w:id="1999575552">
          <w:marLeft w:val="-2400"/>
          <w:marRight w:val="-480"/>
          <w:marTop w:val="0"/>
          <w:marBottom w:val="0"/>
          <w:divBdr>
            <w:top w:val="none" w:sz="0" w:space="0" w:color="auto"/>
            <w:left w:val="none" w:sz="0" w:space="0" w:color="auto"/>
            <w:bottom w:val="none" w:sz="0" w:space="0" w:color="auto"/>
            <w:right w:val="none" w:sz="0" w:space="0" w:color="auto"/>
          </w:divBdr>
        </w:div>
        <w:div w:id="2091266536">
          <w:marLeft w:val="-2400"/>
          <w:marRight w:val="-480"/>
          <w:marTop w:val="0"/>
          <w:marBottom w:val="0"/>
          <w:divBdr>
            <w:top w:val="none" w:sz="0" w:space="0" w:color="auto"/>
            <w:left w:val="none" w:sz="0" w:space="0" w:color="auto"/>
            <w:bottom w:val="none" w:sz="0" w:space="0" w:color="auto"/>
            <w:right w:val="none" w:sz="0" w:space="0" w:color="auto"/>
          </w:divBdr>
        </w:div>
        <w:div w:id="681203990">
          <w:marLeft w:val="-2400"/>
          <w:marRight w:val="-480"/>
          <w:marTop w:val="0"/>
          <w:marBottom w:val="0"/>
          <w:divBdr>
            <w:top w:val="none" w:sz="0" w:space="0" w:color="auto"/>
            <w:left w:val="none" w:sz="0" w:space="0" w:color="auto"/>
            <w:bottom w:val="none" w:sz="0" w:space="0" w:color="auto"/>
            <w:right w:val="none" w:sz="0" w:space="0" w:color="auto"/>
          </w:divBdr>
        </w:div>
        <w:div w:id="945966703">
          <w:marLeft w:val="-2400"/>
          <w:marRight w:val="-480"/>
          <w:marTop w:val="0"/>
          <w:marBottom w:val="0"/>
          <w:divBdr>
            <w:top w:val="none" w:sz="0" w:space="0" w:color="auto"/>
            <w:left w:val="none" w:sz="0" w:space="0" w:color="auto"/>
            <w:bottom w:val="none" w:sz="0" w:space="0" w:color="auto"/>
            <w:right w:val="none" w:sz="0" w:space="0" w:color="auto"/>
          </w:divBdr>
        </w:div>
      </w:divsChild>
    </w:div>
    <w:div w:id="456025341">
      <w:bodyDiv w:val="1"/>
      <w:marLeft w:val="0"/>
      <w:marRight w:val="0"/>
      <w:marTop w:val="0"/>
      <w:marBottom w:val="0"/>
      <w:divBdr>
        <w:top w:val="none" w:sz="0" w:space="0" w:color="auto"/>
        <w:left w:val="none" w:sz="0" w:space="0" w:color="auto"/>
        <w:bottom w:val="none" w:sz="0" w:space="0" w:color="auto"/>
        <w:right w:val="none" w:sz="0" w:space="0" w:color="auto"/>
      </w:divBdr>
      <w:divsChild>
        <w:div w:id="959578212">
          <w:marLeft w:val="-2400"/>
          <w:marRight w:val="-480"/>
          <w:marTop w:val="0"/>
          <w:marBottom w:val="0"/>
          <w:divBdr>
            <w:top w:val="none" w:sz="0" w:space="0" w:color="auto"/>
            <w:left w:val="none" w:sz="0" w:space="0" w:color="auto"/>
            <w:bottom w:val="none" w:sz="0" w:space="0" w:color="auto"/>
            <w:right w:val="none" w:sz="0" w:space="0" w:color="auto"/>
          </w:divBdr>
        </w:div>
        <w:div w:id="328947979">
          <w:marLeft w:val="-2400"/>
          <w:marRight w:val="-480"/>
          <w:marTop w:val="0"/>
          <w:marBottom w:val="0"/>
          <w:divBdr>
            <w:top w:val="none" w:sz="0" w:space="0" w:color="auto"/>
            <w:left w:val="none" w:sz="0" w:space="0" w:color="auto"/>
            <w:bottom w:val="none" w:sz="0" w:space="0" w:color="auto"/>
            <w:right w:val="none" w:sz="0" w:space="0" w:color="auto"/>
          </w:divBdr>
        </w:div>
      </w:divsChild>
    </w:div>
    <w:div w:id="545988446">
      <w:bodyDiv w:val="1"/>
      <w:marLeft w:val="0"/>
      <w:marRight w:val="0"/>
      <w:marTop w:val="0"/>
      <w:marBottom w:val="0"/>
      <w:divBdr>
        <w:top w:val="none" w:sz="0" w:space="0" w:color="auto"/>
        <w:left w:val="none" w:sz="0" w:space="0" w:color="auto"/>
        <w:bottom w:val="none" w:sz="0" w:space="0" w:color="auto"/>
        <w:right w:val="none" w:sz="0" w:space="0" w:color="auto"/>
      </w:divBdr>
    </w:div>
    <w:div w:id="577443999">
      <w:bodyDiv w:val="1"/>
      <w:marLeft w:val="0"/>
      <w:marRight w:val="0"/>
      <w:marTop w:val="0"/>
      <w:marBottom w:val="0"/>
      <w:divBdr>
        <w:top w:val="none" w:sz="0" w:space="0" w:color="auto"/>
        <w:left w:val="none" w:sz="0" w:space="0" w:color="auto"/>
        <w:bottom w:val="none" w:sz="0" w:space="0" w:color="auto"/>
        <w:right w:val="none" w:sz="0" w:space="0" w:color="auto"/>
      </w:divBdr>
      <w:divsChild>
        <w:div w:id="556476046">
          <w:marLeft w:val="-2400"/>
          <w:marRight w:val="-480"/>
          <w:marTop w:val="0"/>
          <w:marBottom w:val="0"/>
          <w:divBdr>
            <w:top w:val="none" w:sz="0" w:space="0" w:color="auto"/>
            <w:left w:val="none" w:sz="0" w:space="0" w:color="auto"/>
            <w:bottom w:val="none" w:sz="0" w:space="0" w:color="auto"/>
            <w:right w:val="none" w:sz="0" w:space="0" w:color="auto"/>
          </w:divBdr>
        </w:div>
        <w:div w:id="1008824200">
          <w:marLeft w:val="-2400"/>
          <w:marRight w:val="-480"/>
          <w:marTop w:val="0"/>
          <w:marBottom w:val="0"/>
          <w:divBdr>
            <w:top w:val="none" w:sz="0" w:space="0" w:color="auto"/>
            <w:left w:val="none" w:sz="0" w:space="0" w:color="auto"/>
            <w:bottom w:val="none" w:sz="0" w:space="0" w:color="auto"/>
            <w:right w:val="none" w:sz="0" w:space="0" w:color="auto"/>
          </w:divBdr>
        </w:div>
        <w:div w:id="1878541074">
          <w:marLeft w:val="-2400"/>
          <w:marRight w:val="-480"/>
          <w:marTop w:val="0"/>
          <w:marBottom w:val="0"/>
          <w:divBdr>
            <w:top w:val="none" w:sz="0" w:space="0" w:color="auto"/>
            <w:left w:val="none" w:sz="0" w:space="0" w:color="auto"/>
            <w:bottom w:val="none" w:sz="0" w:space="0" w:color="auto"/>
            <w:right w:val="none" w:sz="0" w:space="0" w:color="auto"/>
          </w:divBdr>
        </w:div>
        <w:div w:id="676688493">
          <w:marLeft w:val="-2400"/>
          <w:marRight w:val="-480"/>
          <w:marTop w:val="0"/>
          <w:marBottom w:val="0"/>
          <w:divBdr>
            <w:top w:val="none" w:sz="0" w:space="0" w:color="auto"/>
            <w:left w:val="none" w:sz="0" w:space="0" w:color="auto"/>
            <w:bottom w:val="none" w:sz="0" w:space="0" w:color="auto"/>
            <w:right w:val="none" w:sz="0" w:space="0" w:color="auto"/>
          </w:divBdr>
        </w:div>
        <w:div w:id="2020891285">
          <w:marLeft w:val="-2400"/>
          <w:marRight w:val="-480"/>
          <w:marTop w:val="0"/>
          <w:marBottom w:val="0"/>
          <w:divBdr>
            <w:top w:val="none" w:sz="0" w:space="0" w:color="auto"/>
            <w:left w:val="none" w:sz="0" w:space="0" w:color="auto"/>
            <w:bottom w:val="none" w:sz="0" w:space="0" w:color="auto"/>
            <w:right w:val="none" w:sz="0" w:space="0" w:color="auto"/>
          </w:divBdr>
        </w:div>
        <w:div w:id="812065937">
          <w:marLeft w:val="-2400"/>
          <w:marRight w:val="-480"/>
          <w:marTop w:val="0"/>
          <w:marBottom w:val="0"/>
          <w:divBdr>
            <w:top w:val="none" w:sz="0" w:space="0" w:color="auto"/>
            <w:left w:val="none" w:sz="0" w:space="0" w:color="auto"/>
            <w:bottom w:val="none" w:sz="0" w:space="0" w:color="auto"/>
            <w:right w:val="none" w:sz="0" w:space="0" w:color="auto"/>
          </w:divBdr>
        </w:div>
        <w:div w:id="1622607826">
          <w:marLeft w:val="-2400"/>
          <w:marRight w:val="-480"/>
          <w:marTop w:val="0"/>
          <w:marBottom w:val="0"/>
          <w:divBdr>
            <w:top w:val="none" w:sz="0" w:space="0" w:color="auto"/>
            <w:left w:val="none" w:sz="0" w:space="0" w:color="auto"/>
            <w:bottom w:val="none" w:sz="0" w:space="0" w:color="auto"/>
            <w:right w:val="none" w:sz="0" w:space="0" w:color="auto"/>
          </w:divBdr>
        </w:div>
        <w:div w:id="529151650">
          <w:marLeft w:val="-2400"/>
          <w:marRight w:val="-480"/>
          <w:marTop w:val="0"/>
          <w:marBottom w:val="0"/>
          <w:divBdr>
            <w:top w:val="none" w:sz="0" w:space="0" w:color="auto"/>
            <w:left w:val="none" w:sz="0" w:space="0" w:color="auto"/>
            <w:bottom w:val="none" w:sz="0" w:space="0" w:color="auto"/>
            <w:right w:val="none" w:sz="0" w:space="0" w:color="auto"/>
          </w:divBdr>
        </w:div>
        <w:div w:id="1870679999">
          <w:marLeft w:val="-2400"/>
          <w:marRight w:val="-480"/>
          <w:marTop w:val="0"/>
          <w:marBottom w:val="0"/>
          <w:divBdr>
            <w:top w:val="none" w:sz="0" w:space="0" w:color="auto"/>
            <w:left w:val="none" w:sz="0" w:space="0" w:color="auto"/>
            <w:bottom w:val="none" w:sz="0" w:space="0" w:color="auto"/>
            <w:right w:val="none" w:sz="0" w:space="0" w:color="auto"/>
          </w:divBdr>
        </w:div>
        <w:div w:id="2005816039">
          <w:marLeft w:val="-2400"/>
          <w:marRight w:val="-480"/>
          <w:marTop w:val="0"/>
          <w:marBottom w:val="0"/>
          <w:divBdr>
            <w:top w:val="none" w:sz="0" w:space="0" w:color="auto"/>
            <w:left w:val="none" w:sz="0" w:space="0" w:color="auto"/>
            <w:bottom w:val="none" w:sz="0" w:space="0" w:color="auto"/>
            <w:right w:val="none" w:sz="0" w:space="0" w:color="auto"/>
          </w:divBdr>
        </w:div>
        <w:div w:id="2125464693">
          <w:marLeft w:val="-2400"/>
          <w:marRight w:val="-480"/>
          <w:marTop w:val="0"/>
          <w:marBottom w:val="0"/>
          <w:divBdr>
            <w:top w:val="none" w:sz="0" w:space="0" w:color="auto"/>
            <w:left w:val="none" w:sz="0" w:space="0" w:color="auto"/>
            <w:bottom w:val="none" w:sz="0" w:space="0" w:color="auto"/>
            <w:right w:val="none" w:sz="0" w:space="0" w:color="auto"/>
          </w:divBdr>
        </w:div>
        <w:div w:id="246040442">
          <w:marLeft w:val="-2400"/>
          <w:marRight w:val="-480"/>
          <w:marTop w:val="0"/>
          <w:marBottom w:val="0"/>
          <w:divBdr>
            <w:top w:val="none" w:sz="0" w:space="0" w:color="auto"/>
            <w:left w:val="none" w:sz="0" w:space="0" w:color="auto"/>
            <w:bottom w:val="none" w:sz="0" w:space="0" w:color="auto"/>
            <w:right w:val="none" w:sz="0" w:space="0" w:color="auto"/>
          </w:divBdr>
        </w:div>
      </w:divsChild>
    </w:div>
    <w:div w:id="638999164">
      <w:bodyDiv w:val="1"/>
      <w:marLeft w:val="0"/>
      <w:marRight w:val="0"/>
      <w:marTop w:val="0"/>
      <w:marBottom w:val="0"/>
      <w:divBdr>
        <w:top w:val="none" w:sz="0" w:space="0" w:color="auto"/>
        <w:left w:val="none" w:sz="0" w:space="0" w:color="auto"/>
        <w:bottom w:val="none" w:sz="0" w:space="0" w:color="auto"/>
        <w:right w:val="none" w:sz="0" w:space="0" w:color="auto"/>
      </w:divBdr>
      <w:divsChild>
        <w:div w:id="1656840638">
          <w:marLeft w:val="-2400"/>
          <w:marRight w:val="-480"/>
          <w:marTop w:val="0"/>
          <w:marBottom w:val="0"/>
          <w:divBdr>
            <w:top w:val="none" w:sz="0" w:space="0" w:color="auto"/>
            <w:left w:val="none" w:sz="0" w:space="0" w:color="auto"/>
            <w:bottom w:val="none" w:sz="0" w:space="0" w:color="auto"/>
            <w:right w:val="none" w:sz="0" w:space="0" w:color="auto"/>
          </w:divBdr>
        </w:div>
        <w:div w:id="1574660434">
          <w:marLeft w:val="-2400"/>
          <w:marRight w:val="-480"/>
          <w:marTop w:val="0"/>
          <w:marBottom w:val="0"/>
          <w:divBdr>
            <w:top w:val="none" w:sz="0" w:space="0" w:color="auto"/>
            <w:left w:val="none" w:sz="0" w:space="0" w:color="auto"/>
            <w:bottom w:val="none" w:sz="0" w:space="0" w:color="auto"/>
            <w:right w:val="none" w:sz="0" w:space="0" w:color="auto"/>
          </w:divBdr>
        </w:div>
        <w:div w:id="135950527">
          <w:marLeft w:val="-2400"/>
          <w:marRight w:val="-480"/>
          <w:marTop w:val="0"/>
          <w:marBottom w:val="0"/>
          <w:divBdr>
            <w:top w:val="none" w:sz="0" w:space="0" w:color="auto"/>
            <w:left w:val="none" w:sz="0" w:space="0" w:color="auto"/>
            <w:bottom w:val="none" w:sz="0" w:space="0" w:color="auto"/>
            <w:right w:val="none" w:sz="0" w:space="0" w:color="auto"/>
          </w:divBdr>
        </w:div>
        <w:div w:id="1904481809">
          <w:marLeft w:val="-2400"/>
          <w:marRight w:val="-480"/>
          <w:marTop w:val="0"/>
          <w:marBottom w:val="0"/>
          <w:divBdr>
            <w:top w:val="none" w:sz="0" w:space="0" w:color="auto"/>
            <w:left w:val="none" w:sz="0" w:space="0" w:color="auto"/>
            <w:bottom w:val="none" w:sz="0" w:space="0" w:color="auto"/>
            <w:right w:val="none" w:sz="0" w:space="0" w:color="auto"/>
          </w:divBdr>
        </w:div>
      </w:divsChild>
    </w:div>
    <w:div w:id="653682066">
      <w:bodyDiv w:val="1"/>
      <w:marLeft w:val="0"/>
      <w:marRight w:val="0"/>
      <w:marTop w:val="0"/>
      <w:marBottom w:val="0"/>
      <w:divBdr>
        <w:top w:val="none" w:sz="0" w:space="0" w:color="auto"/>
        <w:left w:val="none" w:sz="0" w:space="0" w:color="auto"/>
        <w:bottom w:val="none" w:sz="0" w:space="0" w:color="auto"/>
        <w:right w:val="none" w:sz="0" w:space="0" w:color="auto"/>
      </w:divBdr>
    </w:div>
    <w:div w:id="661006952">
      <w:bodyDiv w:val="1"/>
      <w:marLeft w:val="0"/>
      <w:marRight w:val="0"/>
      <w:marTop w:val="0"/>
      <w:marBottom w:val="0"/>
      <w:divBdr>
        <w:top w:val="none" w:sz="0" w:space="0" w:color="auto"/>
        <w:left w:val="none" w:sz="0" w:space="0" w:color="auto"/>
        <w:bottom w:val="none" w:sz="0" w:space="0" w:color="auto"/>
        <w:right w:val="none" w:sz="0" w:space="0" w:color="auto"/>
      </w:divBdr>
    </w:div>
    <w:div w:id="723454707">
      <w:bodyDiv w:val="1"/>
      <w:marLeft w:val="0"/>
      <w:marRight w:val="0"/>
      <w:marTop w:val="0"/>
      <w:marBottom w:val="0"/>
      <w:divBdr>
        <w:top w:val="none" w:sz="0" w:space="0" w:color="auto"/>
        <w:left w:val="none" w:sz="0" w:space="0" w:color="auto"/>
        <w:bottom w:val="none" w:sz="0" w:space="0" w:color="auto"/>
        <w:right w:val="none" w:sz="0" w:space="0" w:color="auto"/>
      </w:divBdr>
      <w:divsChild>
        <w:div w:id="1937976998">
          <w:marLeft w:val="-2400"/>
          <w:marRight w:val="-480"/>
          <w:marTop w:val="0"/>
          <w:marBottom w:val="0"/>
          <w:divBdr>
            <w:top w:val="none" w:sz="0" w:space="0" w:color="auto"/>
            <w:left w:val="none" w:sz="0" w:space="0" w:color="auto"/>
            <w:bottom w:val="none" w:sz="0" w:space="0" w:color="auto"/>
            <w:right w:val="none" w:sz="0" w:space="0" w:color="auto"/>
          </w:divBdr>
        </w:div>
        <w:div w:id="480074508">
          <w:marLeft w:val="-2400"/>
          <w:marRight w:val="-480"/>
          <w:marTop w:val="0"/>
          <w:marBottom w:val="0"/>
          <w:divBdr>
            <w:top w:val="none" w:sz="0" w:space="0" w:color="auto"/>
            <w:left w:val="none" w:sz="0" w:space="0" w:color="auto"/>
            <w:bottom w:val="none" w:sz="0" w:space="0" w:color="auto"/>
            <w:right w:val="none" w:sz="0" w:space="0" w:color="auto"/>
          </w:divBdr>
        </w:div>
        <w:div w:id="202601187">
          <w:marLeft w:val="-2400"/>
          <w:marRight w:val="-480"/>
          <w:marTop w:val="0"/>
          <w:marBottom w:val="0"/>
          <w:divBdr>
            <w:top w:val="none" w:sz="0" w:space="0" w:color="auto"/>
            <w:left w:val="none" w:sz="0" w:space="0" w:color="auto"/>
            <w:bottom w:val="none" w:sz="0" w:space="0" w:color="auto"/>
            <w:right w:val="none" w:sz="0" w:space="0" w:color="auto"/>
          </w:divBdr>
        </w:div>
        <w:div w:id="108866729">
          <w:marLeft w:val="-2400"/>
          <w:marRight w:val="-480"/>
          <w:marTop w:val="0"/>
          <w:marBottom w:val="0"/>
          <w:divBdr>
            <w:top w:val="none" w:sz="0" w:space="0" w:color="auto"/>
            <w:left w:val="none" w:sz="0" w:space="0" w:color="auto"/>
            <w:bottom w:val="none" w:sz="0" w:space="0" w:color="auto"/>
            <w:right w:val="none" w:sz="0" w:space="0" w:color="auto"/>
          </w:divBdr>
        </w:div>
        <w:div w:id="1432505338">
          <w:marLeft w:val="-2400"/>
          <w:marRight w:val="-480"/>
          <w:marTop w:val="0"/>
          <w:marBottom w:val="0"/>
          <w:divBdr>
            <w:top w:val="none" w:sz="0" w:space="0" w:color="auto"/>
            <w:left w:val="none" w:sz="0" w:space="0" w:color="auto"/>
            <w:bottom w:val="none" w:sz="0" w:space="0" w:color="auto"/>
            <w:right w:val="none" w:sz="0" w:space="0" w:color="auto"/>
          </w:divBdr>
        </w:div>
        <w:div w:id="1260412826">
          <w:marLeft w:val="-2400"/>
          <w:marRight w:val="-480"/>
          <w:marTop w:val="0"/>
          <w:marBottom w:val="0"/>
          <w:divBdr>
            <w:top w:val="none" w:sz="0" w:space="0" w:color="auto"/>
            <w:left w:val="none" w:sz="0" w:space="0" w:color="auto"/>
            <w:bottom w:val="none" w:sz="0" w:space="0" w:color="auto"/>
            <w:right w:val="none" w:sz="0" w:space="0" w:color="auto"/>
          </w:divBdr>
        </w:div>
      </w:divsChild>
    </w:div>
    <w:div w:id="744379584">
      <w:bodyDiv w:val="1"/>
      <w:marLeft w:val="0"/>
      <w:marRight w:val="0"/>
      <w:marTop w:val="0"/>
      <w:marBottom w:val="0"/>
      <w:divBdr>
        <w:top w:val="none" w:sz="0" w:space="0" w:color="auto"/>
        <w:left w:val="none" w:sz="0" w:space="0" w:color="auto"/>
        <w:bottom w:val="none" w:sz="0" w:space="0" w:color="auto"/>
        <w:right w:val="none" w:sz="0" w:space="0" w:color="auto"/>
      </w:divBdr>
      <w:divsChild>
        <w:div w:id="689987726">
          <w:marLeft w:val="-2400"/>
          <w:marRight w:val="-480"/>
          <w:marTop w:val="0"/>
          <w:marBottom w:val="0"/>
          <w:divBdr>
            <w:top w:val="none" w:sz="0" w:space="0" w:color="auto"/>
            <w:left w:val="none" w:sz="0" w:space="0" w:color="auto"/>
            <w:bottom w:val="none" w:sz="0" w:space="0" w:color="auto"/>
            <w:right w:val="none" w:sz="0" w:space="0" w:color="auto"/>
          </w:divBdr>
        </w:div>
        <w:div w:id="1021979120">
          <w:marLeft w:val="-2400"/>
          <w:marRight w:val="-480"/>
          <w:marTop w:val="0"/>
          <w:marBottom w:val="0"/>
          <w:divBdr>
            <w:top w:val="none" w:sz="0" w:space="0" w:color="auto"/>
            <w:left w:val="none" w:sz="0" w:space="0" w:color="auto"/>
            <w:bottom w:val="none" w:sz="0" w:space="0" w:color="auto"/>
            <w:right w:val="none" w:sz="0" w:space="0" w:color="auto"/>
          </w:divBdr>
        </w:div>
        <w:div w:id="1969504785">
          <w:marLeft w:val="-2400"/>
          <w:marRight w:val="-480"/>
          <w:marTop w:val="0"/>
          <w:marBottom w:val="0"/>
          <w:divBdr>
            <w:top w:val="none" w:sz="0" w:space="0" w:color="auto"/>
            <w:left w:val="none" w:sz="0" w:space="0" w:color="auto"/>
            <w:bottom w:val="none" w:sz="0" w:space="0" w:color="auto"/>
            <w:right w:val="none" w:sz="0" w:space="0" w:color="auto"/>
          </w:divBdr>
        </w:div>
        <w:div w:id="482233901">
          <w:marLeft w:val="-2400"/>
          <w:marRight w:val="-480"/>
          <w:marTop w:val="0"/>
          <w:marBottom w:val="0"/>
          <w:divBdr>
            <w:top w:val="none" w:sz="0" w:space="0" w:color="auto"/>
            <w:left w:val="none" w:sz="0" w:space="0" w:color="auto"/>
            <w:bottom w:val="none" w:sz="0" w:space="0" w:color="auto"/>
            <w:right w:val="none" w:sz="0" w:space="0" w:color="auto"/>
          </w:divBdr>
        </w:div>
      </w:divsChild>
    </w:div>
    <w:div w:id="769205281">
      <w:bodyDiv w:val="1"/>
      <w:marLeft w:val="0"/>
      <w:marRight w:val="0"/>
      <w:marTop w:val="0"/>
      <w:marBottom w:val="0"/>
      <w:divBdr>
        <w:top w:val="none" w:sz="0" w:space="0" w:color="auto"/>
        <w:left w:val="none" w:sz="0" w:space="0" w:color="auto"/>
        <w:bottom w:val="none" w:sz="0" w:space="0" w:color="auto"/>
        <w:right w:val="none" w:sz="0" w:space="0" w:color="auto"/>
      </w:divBdr>
    </w:div>
    <w:div w:id="828325801">
      <w:bodyDiv w:val="1"/>
      <w:marLeft w:val="0"/>
      <w:marRight w:val="0"/>
      <w:marTop w:val="0"/>
      <w:marBottom w:val="0"/>
      <w:divBdr>
        <w:top w:val="none" w:sz="0" w:space="0" w:color="auto"/>
        <w:left w:val="none" w:sz="0" w:space="0" w:color="auto"/>
        <w:bottom w:val="none" w:sz="0" w:space="0" w:color="auto"/>
        <w:right w:val="none" w:sz="0" w:space="0" w:color="auto"/>
      </w:divBdr>
    </w:div>
    <w:div w:id="902444074">
      <w:bodyDiv w:val="1"/>
      <w:marLeft w:val="0"/>
      <w:marRight w:val="0"/>
      <w:marTop w:val="0"/>
      <w:marBottom w:val="0"/>
      <w:divBdr>
        <w:top w:val="none" w:sz="0" w:space="0" w:color="auto"/>
        <w:left w:val="none" w:sz="0" w:space="0" w:color="auto"/>
        <w:bottom w:val="none" w:sz="0" w:space="0" w:color="auto"/>
        <w:right w:val="none" w:sz="0" w:space="0" w:color="auto"/>
      </w:divBdr>
      <w:divsChild>
        <w:div w:id="1632784946">
          <w:marLeft w:val="-2400"/>
          <w:marRight w:val="-480"/>
          <w:marTop w:val="0"/>
          <w:marBottom w:val="0"/>
          <w:divBdr>
            <w:top w:val="none" w:sz="0" w:space="0" w:color="auto"/>
            <w:left w:val="none" w:sz="0" w:space="0" w:color="auto"/>
            <w:bottom w:val="none" w:sz="0" w:space="0" w:color="auto"/>
            <w:right w:val="none" w:sz="0" w:space="0" w:color="auto"/>
          </w:divBdr>
        </w:div>
        <w:div w:id="1907297390">
          <w:marLeft w:val="-2400"/>
          <w:marRight w:val="-480"/>
          <w:marTop w:val="0"/>
          <w:marBottom w:val="0"/>
          <w:divBdr>
            <w:top w:val="none" w:sz="0" w:space="0" w:color="auto"/>
            <w:left w:val="none" w:sz="0" w:space="0" w:color="auto"/>
            <w:bottom w:val="none" w:sz="0" w:space="0" w:color="auto"/>
            <w:right w:val="none" w:sz="0" w:space="0" w:color="auto"/>
          </w:divBdr>
        </w:div>
        <w:div w:id="1591963199">
          <w:marLeft w:val="-2400"/>
          <w:marRight w:val="-480"/>
          <w:marTop w:val="0"/>
          <w:marBottom w:val="0"/>
          <w:divBdr>
            <w:top w:val="none" w:sz="0" w:space="0" w:color="auto"/>
            <w:left w:val="none" w:sz="0" w:space="0" w:color="auto"/>
            <w:bottom w:val="none" w:sz="0" w:space="0" w:color="auto"/>
            <w:right w:val="none" w:sz="0" w:space="0" w:color="auto"/>
          </w:divBdr>
        </w:div>
        <w:div w:id="423918835">
          <w:marLeft w:val="-2400"/>
          <w:marRight w:val="-480"/>
          <w:marTop w:val="0"/>
          <w:marBottom w:val="0"/>
          <w:divBdr>
            <w:top w:val="none" w:sz="0" w:space="0" w:color="auto"/>
            <w:left w:val="none" w:sz="0" w:space="0" w:color="auto"/>
            <w:bottom w:val="none" w:sz="0" w:space="0" w:color="auto"/>
            <w:right w:val="none" w:sz="0" w:space="0" w:color="auto"/>
          </w:divBdr>
        </w:div>
      </w:divsChild>
    </w:div>
    <w:div w:id="948511226">
      <w:bodyDiv w:val="1"/>
      <w:marLeft w:val="0"/>
      <w:marRight w:val="0"/>
      <w:marTop w:val="0"/>
      <w:marBottom w:val="0"/>
      <w:divBdr>
        <w:top w:val="none" w:sz="0" w:space="0" w:color="auto"/>
        <w:left w:val="none" w:sz="0" w:space="0" w:color="auto"/>
        <w:bottom w:val="none" w:sz="0" w:space="0" w:color="auto"/>
        <w:right w:val="none" w:sz="0" w:space="0" w:color="auto"/>
      </w:divBdr>
      <w:divsChild>
        <w:div w:id="1891072355">
          <w:marLeft w:val="-2400"/>
          <w:marRight w:val="-480"/>
          <w:marTop w:val="0"/>
          <w:marBottom w:val="0"/>
          <w:divBdr>
            <w:top w:val="none" w:sz="0" w:space="0" w:color="auto"/>
            <w:left w:val="none" w:sz="0" w:space="0" w:color="auto"/>
            <w:bottom w:val="none" w:sz="0" w:space="0" w:color="auto"/>
            <w:right w:val="none" w:sz="0" w:space="0" w:color="auto"/>
          </w:divBdr>
        </w:div>
        <w:div w:id="2034259213">
          <w:marLeft w:val="-2400"/>
          <w:marRight w:val="-480"/>
          <w:marTop w:val="0"/>
          <w:marBottom w:val="0"/>
          <w:divBdr>
            <w:top w:val="none" w:sz="0" w:space="0" w:color="auto"/>
            <w:left w:val="none" w:sz="0" w:space="0" w:color="auto"/>
            <w:bottom w:val="none" w:sz="0" w:space="0" w:color="auto"/>
            <w:right w:val="none" w:sz="0" w:space="0" w:color="auto"/>
          </w:divBdr>
        </w:div>
        <w:div w:id="2021810389">
          <w:marLeft w:val="-2400"/>
          <w:marRight w:val="-480"/>
          <w:marTop w:val="0"/>
          <w:marBottom w:val="0"/>
          <w:divBdr>
            <w:top w:val="none" w:sz="0" w:space="0" w:color="auto"/>
            <w:left w:val="none" w:sz="0" w:space="0" w:color="auto"/>
            <w:bottom w:val="none" w:sz="0" w:space="0" w:color="auto"/>
            <w:right w:val="none" w:sz="0" w:space="0" w:color="auto"/>
          </w:divBdr>
        </w:div>
        <w:div w:id="2141879236">
          <w:marLeft w:val="-2400"/>
          <w:marRight w:val="-480"/>
          <w:marTop w:val="0"/>
          <w:marBottom w:val="0"/>
          <w:divBdr>
            <w:top w:val="none" w:sz="0" w:space="0" w:color="auto"/>
            <w:left w:val="none" w:sz="0" w:space="0" w:color="auto"/>
            <w:bottom w:val="none" w:sz="0" w:space="0" w:color="auto"/>
            <w:right w:val="none" w:sz="0" w:space="0" w:color="auto"/>
          </w:divBdr>
        </w:div>
        <w:div w:id="1094743644">
          <w:marLeft w:val="-2400"/>
          <w:marRight w:val="-480"/>
          <w:marTop w:val="0"/>
          <w:marBottom w:val="0"/>
          <w:divBdr>
            <w:top w:val="none" w:sz="0" w:space="0" w:color="auto"/>
            <w:left w:val="none" w:sz="0" w:space="0" w:color="auto"/>
            <w:bottom w:val="none" w:sz="0" w:space="0" w:color="auto"/>
            <w:right w:val="none" w:sz="0" w:space="0" w:color="auto"/>
          </w:divBdr>
        </w:div>
        <w:div w:id="1479807987">
          <w:marLeft w:val="-2400"/>
          <w:marRight w:val="-480"/>
          <w:marTop w:val="0"/>
          <w:marBottom w:val="0"/>
          <w:divBdr>
            <w:top w:val="none" w:sz="0" w:space="0" w:color="auto"/>
            <w:left w:val="none" w:sz="0" w:space="0" w:color="auto"/>
            <w:bottom w:val="none" w:sz="0" w:space="0" w:color="auto"/>
            <w:right w:val="none" w:sz="0" w:space="0" w:color="auto"/>
          </w:divBdr>
        </w:div>
        <w:div w:id="1879585066">
          <w:marLeft w:val="-2400"/>
          <w:marRight w:val="-480"/>
          <w:marTop w:val="0"/>
          <w:marBottom w:val="0"/>
          <w:divBdr>
            <w:top w:val="none" w:sz="0" w:space="0" w:color="auto"/>
            <w:left w:val="none" w:sz="0" w:space="0" w:color="auto"/>
            <w:bottom w:val="none" w:sz="0" w:space="0" w:color="auto"/>
            <w:right w:val="none" w:sz="0" w:space="0" w:color="auto"/>
          </w:divBdr>
        </w:div>
        <w:div w:id="983385550">
          <w:marLeft w:val="-2400"/>
          <w:marRight w:val="-480"/>
          <w:marTop w:val="0"/>
          <w:marBottom w:val="0"/>
          <w:divBdr>
            <w:top w:val="none" w:sz="0" w:space="0" w:color="auto"/>
            <w:left w:val="none" w:sz="0" w:space="0" w:color="auto"/>
            <w:bottom w:val="none" w:sz="0" w:space="0" w:color="auto"/>
            <w:right w:val="none" w:sz="0" w:space="0" w:color="auto"/>
          </w:divBdr>
        </w:div>
        <w:div w:id="153305927">
          <w:marLeft w:val="-2400"/>
          <w:marRight w:val="-480"/>
          <w:marTop w:val="0"/>
          <w:marBottom w:val="0"/>
          <w:divBdr>
            <w:top w:val="none" w:sz="0" w:space="0" w:color="auto"/>
            <w:left w:val="none" w:sz="0" w:space="0" w:color="auto"/>
            <w:bottom w:val="none" w:sz="0" w:space="0" w:color="auto"/>
            <w:right w:val="none" w:sz="0" w:space="0" w:color="auto"/>
          </w:divBdr>
        </w:div>
        <w:div w:id="183786266">
          <w:marLeft w:val="-2400"/>
          <w:marRight w:val="-480"/>
          <w:marTop w:val="0"/>
          <w:marBottom w:val="0"/>
          <w:divBdr>
            <w:top w:val="none" w:sz="0" w:space="0" w:color="auto"/>
            <w:left w:val="none" w:sz="0" w:space="0" w:color="auto"/>
            <w:bottom w:val="none" w:sz="0" w:space="0" w:color="auto"/>
            <w:right w:val="none" w:sz="0" w:space="0" w:color="auto"/>
          </w:divBdr>
        </w:div>
        <w:div w:id="475221253">
          <w:marLeft w:val="-2400"/>
          <w:marRight w:val="-480"/>
          <w:marTop w:val="0"/>
          <w:marBottom w:val="0"/>
          <w:divBdr>
            <w:top w:val="none" w:sz="0" w:space="0" w:color="auto"/>
            <w:left w:val="none" w:sz="0" w:space="0" w:color="auto"/>
            <w:bottom w:val="none" w:sz="0" w:space="0" w:color="auto"/>
            <w:right w:val="none" w:sz="0" w:space="0" w:color="auto"/>
          </w:divBdr>
        </w:div>
        <w:div w:id="1704751121">
          <w:marLeft w:val="-2400"/>
          <w:marRight w:val="-480"/>
          <w:marTop w:val="0"/>
          <w:marBottom w:val="0"/>
          <w:divBdr>
            <w:top w:val="none" w:sz="0" w:space="0" w:color="auto"/>
            <w:left w:val="none" w:sz="0" w:space="0" w:color="auto"/>
            <w:bottom w:val="none" w:sz="0" w:space="0" w:color="auto"/>
            <w:right w:val="none" w:sz="0" w:space="0" w:color="auto"/>
          </w:divBdr>
        </w:div>
        <w:div w:id="2018265622">
          <w:marLeft w:val="-2400"/>
          <w:marRight w:val="-480"/>
          <w:marTop w:val="0"/>
          <w:marBottom w:val="0"/>
          <w:divBdr>
            <w:top w:val="none" w:sz="0" w:space="0" w:color="auto"/>
            <w:left w:val="none" w:sz="0" w:space="0" w:color="auto"/>
            <w:bottom w:val="none" w:sz="0" w:space="0" w:color="auto"/>
            <w:right w:val="none" w:sz="0" w:space="0" w:color="auto"/>
          </w:divBdr>
        </w:div>
        <w:div w:id="1562056073">
          <w:marLeft w:val="-2400"/>
          <w:marRight w:val="-480"/>
          <w:marTop w:val="0"/>
          <w:marBottom w:val="0"/>
          <w:divBdr>
            <w:top w:val="none" w:sz="0" w:space="0" w:color="auto"/>
            <w:left w:val="none" w:sz="0" w:space="0" w:color="auto"/>
            <w:bottom w:val="none" w:sz="0" w:space="0" w:color="auto"/>
            <w:right w:val="none" w:sz="0" w:space="0" w:color="auto"/>
          </w:divBdr>
        </w:div>
      </w:divsChild>
    </w:div>
    <w:div w:id="1008948536">
      <w:bodyDiv w:val="1"/>
      <w:marLeft w:val="0"/>
      <w:marRight w:val="0"/>
      <w:marTop w:val="0"/>
      <w:marBottom w:val="0"/>
      <w:divBdr>
        <w:top w:val="none" w:sz="0" w:space="0" w:color="auto"/>
        <w:left w:val="none" w:sz="0" w:space="0" w:color="auto"/>
        <w:bottom w:val="none" w:sz="0" w:space="0" w:color="auto"/>
        <w:right w:val="none" w:sz="0" w:space="0" w:color="auto"/>
      </w:divBdr>
    </w:div>
    <w:div w:id="1011103899">
      <w:bodyDiv w:val="1"/>
      <w:marLeft w:val="0"/>
      <w:marRight w:val="0"/>
      <w:marTop w:val="0"/>
      <w:marBottom w:val="0"/>
      <w:divBdr>
        <w:top w:val="none" w:sz="0" w:space="0" w:color="auto"/>
        <w:left w:val="none" w:sz="0" w:space="0" w:color="auto"/>
        <w:bottom w:val="none" w:sz="0" w:space="0" w:color="auto"/>
        <w:right w:val="none" w:sz="0" w:space="0" w:color="auto"/>
      </w:divBdr>
    </w:div>
    <w:div w:id="1133326551">
      <w:bodyDiv w:val="1"/>
      <w:marLeft w:val="0"/>
      <w:marRight w:val="0"/>
      <w:marTop w:val="0"/>
      <w:marBottom w:val="0"/>
      <w:divBdr>
        <w:top w:val="none" w:sz="0" w:space="0" w:color="auto"/>
        <w:left w:val="none" w:sz="0" w:space="0" w:color="auto"/>
        <w:bottom w:val="none" w:sz="0" w:space="0" w:color="auto"/>
        <w:right w:val="none" w:sz="0" w:space="0" w:color="auto"/>
      </w:divBdr>
    </w:div>
    <w:div w:id="1227956924">
      <w:bodyDiv w:val="1"/>
      <w:marLeft w:val="0"/>
      <w:marRight w:val="0"/>
      <w:marTop w:val="0"/>
      <w:marBottom w:val="0"/>
      <w:divBdr>
        <w:top w:val="none" w:sz="0" w:space="0" w:color="auto"/>
        <w:left w:val="none" w:sz="0" w:space="0" w:color="auto"/>
        <w:bottom w:val="none" w:sz="0" w:space="0" w:color="auto"/>
        <w:right w:val="none" w:sz="0" w:space="0" w:color="auto"/>
      </w:divBdr>
      <w:divsChild>
        <w:div w:id="2135053806">
          <w:marLeft w:val="-2400"/>
          <w:marRight w:val="-480"/>
          <w:marTop w:val="0"/>
          <w:marBottom w:val="0"/>
          <w:divBdr>
            <w:top w:val="none" w:sz="0" w:space="0" w:color="auto"/>
            <w:left w:val="none" w:sz="0" w:space="0" w:color="auto"/>
            <w:bottom w:val="none" w:sz="0" w:space="0" w:color="auto"/>
            <w:right w:val="none" w:sz="0" w:space="0" w:color="auto"/>
          </w:divBdr>
        </w:div>
        <w:div w:id="633605054">
          <w:marLeft w:val="-2400"/>
          <w:marRight w:val="-480"/>
          <w:marTop w:val="0"/>
          <w:marBottom w:val="0"/>
          <w:divBdr>
            <w:top w:val="none" w:sz="0" w:space="0" w:color="auto"/>
            <w:left w:val="none" w:sz="0" w:space="0" w:color="auto"/>
            <w:bottom w:val="none" w:sz="0" w:space="0" w:color="auto"/>
            <w:right w:val="none" w:sz="0" w:space="0" w:color="auto"/>
          </w:divBdr>
        </w:div>
        <w:div w:id="201790702">
          <w:marLeft w:val="-2400"/>
          <w:marRight w:val="-480"/>
          <w:marTop w:val="0"/>
          <w:marBottom w:val="0"/>
          <w:divBdr>
            <w:top w:val="none" w:sz="0" w:space="0" w:color="auto"/>
            <w:left w:val="none" w:sz="0" w:space="0" w:color="auto"/>
            <w:bottom w:val="none" w:sz="0" w:space="0" w:color="auto"/>
            <w:right w:val="none" w:sz="0" w:space="0" w:color="auto"/>
          </w:divBdr>
        </w:div>
        <w:div w:id="1842696189">
          <w:marLeft w:val="-2400"/>
          <w:marRight w:val="-480"/>
          <w:marTop w:val="0"/>
          <w:marBottom w:val="0"/>
          <w:divBdr>
            <w:top w:val="none" w:sz="0" w:space="0" w:color="auto"/>
            <w:left w:val="none" w:sz="0" w:space="0" w:color="auto"/>
            <w:bottom w:val="none" w:sz="0" w:space="0" w:color="auto"/>
            <w:right w:val="none" w:sz="0" w:space="0" w:color="auto"/>
          </w:divBdr>
        </w:div>
        <w:div w:id="1151797335">
          <w:marLeft w:val="-2400"/>
          <w:marRight w:val="-480"/>
          <w:marTop w:val="0"/>
          <w:marBottom w:val="0"/>
          <w:divBdr>
            <w:top w:val="none" w:sz="0" w:space="0" w:color="auto"/>
            <w:left w:val="none" w:sz="0" w:space="0" w:color="auto"/>
            <w:bottom w:val="none" w:sz="0" w:space="0" w:color="auto"/>
            <w:right w:val="none" w:sz="0" w:space="0" w:color="auto"/>
          </w:divBdr>
        </w:div>
        <w:div w:id="2087266321">
          <w:marLeft w:val="-2400"/>
          <w:marRight w:val="-480"/>
          <w:marTop w:val="0"/>
          <w:marBottom w:val="0"/>
          <w:divBdr>
            <w:top w:val="none" w:sz="0" w:space="0" w:color="auto"/>
            <w:left w:val="none" w:sz="0" w:space="0" w:color="auto"/>
            <w:bottom w:val="none" w:sz="0" w:space="0" w:color="auto"/>
            <w:right w:val="none" w:sz="0" w:space="0" w:color="auto"/>
          </w:divBdr>
        </w:div>
        <w:div w:id="585649467">
          <w:marLeft w:val="-2400"/>
          <w:marRight w:val="-480"/>
          <w:marTop w:val="0"/>
          <w:marBottom w:val="0"/>
          <w:divBdr>
            <w:top w:val="none" w:sz="0" w:space="0" w:color="auto"/>
            <w:left w:val="none" w:sz="0" w:space="0" w:color="auto"/>
            <w:bottom w:val="none" w:sz="0" w:space="0" w:color="auto"/>
            <w:right w:val="none" w:sz="0" w:space="0" w:color="auto"/>
          </w:divBdr>
        </w:div>
        <w:div w:id="1807625432">
          <w:marLeft w:val="-2400"/>
          <w:marRight w:val="-480"/>
          <w:marTop w:val="0"/>
          <w:marBottom w:val="0"/>
          <w:divBdr>
            <w:top w:val="none" w:sz="0" w:space="0" w:color="auto"/>
            <w:left w:val="none" w:sz="0" w:space="0" w:color="auto"/>
            <w:bottom w:val="none" w:sz="0" w:space="0" w:color="auto"/>
            <w:right w:val="none" w:sz="0" w:space="0" w:color="auto"/>
          </w:divBdr>
        </w:div>
        <w:div w:id="48186759">
          <w:marLeft w:val="-2400"/>
          <w:marRight w:val="-480"/>
          <w:marTop w:val="0"/>
          <w:marBottom w:val="0"/>
          <w:divBdr>
            <w:top w:val="none" w:sz="0" w:space="0" w:color="auto"/>
            <w:left w:val="none" w:sz="0" w:space="0" w:color="auto"/>
            <w:bottom w:val="none" w:sz="0" w:space="0" w:color="auto"/>
            <w:right w:val="none" w:sz="0" w:space="0" w:color="auto"/>
          </w:divBdr>
        </w:div>
        <w:div w:id="1674844401">
          <w:marLeft w:val="-2400"/>
          <w:marRight w:val="-480"/>
          <w:marTop w:val="0"/>
          <w:marBottom w:val="0"/>
          <w:divBdr>
            <w:top w:val="none" w:sz="0" w:space="0" w:color="auto"/>
            <w:left w:val="none" w:sz="0" w:space="0" w:color="auto"/>
            <w:bottom w:val="none" w:sz="0" w:space="0" w:color="auto"/>
            <w:right w:val="none" w:sz="0" w:space="0" w:color="auto"/>
          </w:divBdr>
        </w:div>
        <w:div w:id="1516503071">
          <w:marLeft w:val="-2400"/>
          <w:marRight w:val="-480"/>
          <w:marTop w:val="0"/>
          <w:marBottom w:val="0"/>
          <w:divBdr>
            <w:top w:val="none" w:sz="0" w:space="0" w:color="auto"/>
            <w:left w:val="none" w:sz="0" w:space="0" w:color="auto"/>
            <w:bottom w:val="none" w:sz="0" w:space="0" w:color="auto"/>
            <w:right w:val="none" w:sz="0" w:space="0" w:color="auto"/>
          </w:divBdr>
        </w:div>
        <w:div w:id="940182300">
          <w:marLeft w:val="-2400"/>
          <w:marRight w:val="-480"/>
          <w:marTop w:val="0"/>
          <w:marBottom w:val="0"/>
          <w:divBdr>
            <w:top w:val="none" w:sz="0" w:space="0" w:color="auto"/>
            <w:left w:val="none" w:sz="0" w:space="0" w:color="auto"/>
            <w:bottom w:val="none" w:sz="0" w:space="0" w:color="auto"/>
            <w:right w:val="none" w:sz="0" w:space="0" w:color="auto"/>
          </w:divBdr>
        </w:div>
        <w:div w:id="987250040">
          <w:marLeft w:val="-2400"/>
          <w:marRight w:val="-480"/>
          <w:marTop w:val="0"/>
          <w:marBottom w:val="0"/>
          <w:divBdr>
            <w:top w:val="none" w:sz="0" w:space="0" w:color="auto"/>
            <w:left w:val="none" w:sz="0" w:space="0" w:color="auto"/>
            <w:bottom w:val="none" w:sz="0" w:space="0" w:color="auto"/>
            <w:right w:val="none" w:sz="0" w:space="0" w:color="auto"/>
          </w:divBdr>
        </w:div>
        <w:div w:id="1353335630">
          <w:marLeft w:val="-2400"/>
          <w:marRight w:val="-480"/>
          <w:marTop w:val="0"/>
          <w:marBottom w:val="0"/>
          <w:divBdr>
            <w:top w:val="none" w:sz="0" w:space="0" w:color="auto"/>
            <w:left w:val="none" w:sz="0" w:space="0" w:color="auto"/>
            <w:bottom w:val="none" w:sz="0" w:space="0" w:color="auto"/>
            <w:right w:val="none" w:sz="0" w:space="0" w:color="auto"/>
          </w:divBdr>
        </w:div>
        <w:div w:id="547453954">
          <w:marLeft w:val="-2400"/>
          <w:marRight w:val="-480"/>
          <w:marTop w:val="0"/>
          <w:marBottom w:val="0"/>
          <w:divBdr>
            <w:top w:val="none" w:sz="0" w:space="0" w:color="auto"/>
            <w:left w:val="none" w:sz="0" w:space="0" w:color="auto"/>
            <w:bottom w:val="none" w:sz="0" w:space="0" w:color="auto"/>
            <w:right w:val="none" w:sz="0" w:space="0" w:color="auto"/>
          </w:divBdr>
        </w:div>
        <w:div w:id="100607329">
          <w:marLeft w:val="-2400"/>
          <w:marRight w:val="-480"/>
          <w:marTop w:val="0"/>
          <w:marBottom w:val="0"/>
          <w:divBdr>
            <w:top w:val="none" w:sz="0" w:space="0" w:color="auto"/>
            <w:left w:val="none" w:sz="0" w:space="0" w:color="auto"/>
            <w:bottom w:val="none" w:sz="0" w:space="0" w:color="auto"/>
            <w:right w:val="none" w:sz="0" w:space="0" w:color="auto"/>
          </w:divBdr>
        </w:div>
        <w:div w:id="244337975">
          <w:marLeft w:val="-2400"/>
          <w:marRight w:val="-480"/>
          <w:marTop w:val="0"/>
          <w:marBottom w:val="0"/>
          <w:divBdr>
            <w:top w:val="none" w:sz="0" w:space="0" w:color="auto"/>
            <w:left w:val="none" w:sz="0" w:space="0" w:color="auto"/>
            <w:bottom w:val="none" w:sz="0" w:space="0" w:color="auto"/>
            <w:right w:val="none" w:sz="0" w:space="0" w:color="auto"/>
          </w:divBdr>
        </w:div>
        <w:div w:id="1729188384">
          <w:marLeft w:val="-2400"/>
          <w:marRight w:val="-480"/>
          <w:marTop w:val="0"/>
          <w:marBottom w:val="0"/>
          <w:divBdr>
            <w:top w:val="none" w:sz="0" w:space="0" w:color="auto"/>
            <w:left w:val="none" w:sz="0" w:space="0" w:color="auto"/>
            <w:bottom w:val="none" w:sz="0" w:space="0" w:color="auto"/>
            <w:right w:val="none" w:sz="0" w:space="0" w:color="auto"/>
          </w:divBdr>
        </w:div>
        <w:div w:id="899168450">
          <w:marLeft w:val="-2400"/>
          <w:marRight w:val="-480"/>
          <w:marTop w:val="0"/>
          <w:marBottom w:val="0"/>
          <w:divBdr>
            <w:top w:val="none" w:sz="0" w:space="0" w:color="auto"/>
            <w:left w:val="none" w:sz="0" w:space="0" w:color="auto"/>
            <w:bottom w:val="none" w:sz="0" w:space="0" w:color="auto"/>
            <w:right w:val="none" w:sz="0" w:space="0" w:color="auto"/>
          </w:divBdr>
        </w:div>
        <w:div w:id="249118519">
          <w:marLeft w:val="-2400"/>
          <w:marRight w:val="-480"/>
          <w:marTop w:val="0"/>
          <w:marBottom w:val="0"/>
          <w:divBdr>
            <w:top w:val="none" w:sz="0" w:space="0" w:color="auto"/>
            <w:left w:val="none" w:sz="0" w:space="0" w:color="auto"/>
            <w:bottom w:val="none" w:sz="0" w:space="0" w:color="auto"/>
            <w:right w:val="none" w:sz="0" w:space="0" w:color="auto"/>
          </w:divBdr>
        </w:div>
      </w:divsChild>
    </w:div>
    <w:div w:id="1295327646">
      <w:bodyDiv w:val="1"/>
      <w:marLeft w:val="0"/>
      <w:marRight w:val="0"/>
      <w:marTop w:val="0"/>
      <w:marBottom w:val="0"/>
      <w:divBdr>
        <w:top w:val="none" w:sz="0" w:space="0" w:color="auto"/>
        <w:left w:val="none" w:sz="0" w:space="0" w:color="auto"/>
        <w:bottom w:val="none" w:sz="0" w:space="0" w:color="auto"/>
        <w:right w:val="none" w:sz="0" w:space="0" w:color="auto"/>
      </w:divBdr>
      <w:divsChild>
        <w:div w:id="2143376374">
          <w:marLeft w:val="-2400"/>
          <w:marRight w:val="-480"/>
          <w:marTop w:val="0"/>
          <w:marBottom w:val="0"/>
          <w:divBdr>
            <w:top w:val="none" w:sz="0" w:space="0" w:color="auto"/>
            <w:left w:val="none" w:sz="0" w:space="0" w:color="auto"/>
            <w:bottom w:val="none" w:sz="0" w:space="0" w:color="auto"/>
            <w:right w:val="none" w:sz="0" w:space="0" w:color="auto"/>
          </w:divBdr>
        </w:div>
        <w:div w:id="626161000">
          <w:marLeft w:val="-2400"/>
          <w:marRight w:val="-480"/>
          <w:marTop w:val="0"/>
          <w:marBottom w:val="0"/>
          <w:divBdr>
            <w:top w:val="none" w:sz="0" w:space="0" w:color="auto"/>
            <w:left w:val="none" w:sz="0" w:space="0" w:color="auto"/>
            <w:bottom w:val="none" w:sz="0" w:space="0" w:color="auto"/>
            <w:right w:val="none" w:sz="0" w:space="0" w:color="auto"/>
          </w:divBdr>
        </w:div>
      </w:divsChild>
    </w:div>
    <w:div w:id="1295797214">
      <w:bodyDiv w:val="1"/>
      <w:marLeft w:val="0"/>
      <w:marRight w:val="0"/>
      <w:marTop w:val="0"/>
      <w:marBottom w:val="0"/>
      <w:divBdr>
        <w:top w:val="none" w:sz="0" w:space="0" w:color="auto"/>
        <w:left w:val="none" w:sz="0" w:space="0" w:color="auto"/>
        <w:bottom w:val="none" w:sz="0" w:space="0" w:color="auto"/>
        <w:right w:val="none" w:sz="0" w:space="0" w:color="auto"/>
      </w:divBdr>
    </w:div>
    <w:div w:id="1327056169">
      <w:bodyDiv w:val="1"/>
      <w:marLeft w:val="0"/>
      <w:marRight w:val="0"/>
      <w:marTop w:val="0"/>
      <w:marBottom w:val="0"/>
      <w:divBdr>
        <w:top w:val="none" w:sz="0" w:space="0" w:color="auto"/>
        <w:left w:val="none" w:sz="0" w:space="0" w:color="auto"/>
        <w:bottom w:val="none" w:sz="0" w:space="0" w:color="auto"/>
        <w:right w:val="none" w:sz="0" w:space="0" w:color="auto"/>
      </w:divBdr>
    </w:div>
    <w:div w:id="1387947176">
      <w:bodyDiv w:val="1"/>
      <w:marLeft w:val="0"/>
      <w:marRight w:val="0"/>
      <w:marTop w:val="0"/>
      <w:marBottom w:val="0"/>
      <w:divBdr>
        <w:top w:val="none" w:sz="0" w:space="0" w:color="auto"/>
        <w:left w:val="none" w:sz="0" w:space="0" w:color="auto"/>
        <w:bottom w:val="none" w:sz="0" w:space="0" w:color="auto"/>
        <w:right w:val="none" w:sz="0" w:space="0" w:color="auto"/>
      </w:divBdr>
    </w:div>
    <w:div w:id="1450969243">
      <w:bodyDiv w:val="1"/>
      <w:marLeft w:val="0"/>
      <w:marRight w:val="0"/>
      <w:marTop w:val="0"/>
      <w:marBottom w:val="0"/>
      <w:divBdr>
        <w:top w:val="none" w:sz="0" w:space="0" w:color="auto"/>
        <w:left w:val="none" w:sz="0" w:space="0" w:color="auto"/>
        <w:bottom w:val="none" w:sz="0" w:space="0" w:color="auto"/>
        <w:right w:val="none" w:sz="0" w:space="0" w:color="auto"/>
      </w:divBdr>
    </w:div>
    <w:div w:id="2029331410">
      <w:bodyDiv w:val="1"/>
      <w:marLeft w:val="0"/>
      <w:marRight w:val="0"/>
      <w:marTop w:val="0"/>
      <w:marBottom w:val="0"/>
      <w:divBdr>
        <w:top w:val="none" w:sz="0" w:space="0" w:color="auto"/>
        <w:left w:val="none" w:sz="0" w:space="0" w:color="auto"/>
        <w:bottom w:val="none" w:sz="0" w:space="0" w:color="auto"/>
        <w:right w:val="none" w:sz="0" w:space="0" w:color="auto"/>
      </w:divBdr>
    </w:div>
    <w:div w:id="206012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efsa.europa.eu/it/topics/topic/meat-inspection?fbclid=IwAR05jqDuwZaVGKx2_Rd24ChI4cYSMPNTSvEaG1Iq17cx0EYyTELBjZDe-vw" TargetMode="Externa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yperlink" Target="https://www.rainews.it/tgr/campania/articoli/2022/11/salmonella-ritirato-un-lotto-di-wurstel-a06d1a21-aed0-40ef-bdb7-9d95450b209d.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1A6DD-E0FA-42FF-BA6D-67EB0BFB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16647</Words>
  <Characters>94888</Characters>
  <Application>Microsoft Office Word</Application>
  <DocSecurity>0</DocSecurity>
  <Lines>790</Lines>
  <Paragraphs>222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Monte</dc:creator>
  <cp:lastModifiedBy>roberto ciocchi</cp:lastModifiedBy>
  <cp:revision>2</cp:revision>
  <cp:lastPrinted>2023-05-08T06:49:00Z</cp:lastPrinted>
  <dcterms:created xsi:type="dcterms:W3CDTF">2024-05-15T07:58:00Z</dcterms:created>
  <dcterms:modified xsi:type="dcterms:W3CDTF">2024-05-15T07:58:00Z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-1073701907</vt:i4>
  </property>
</Properties>
</file>